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D7BE5" w:rsidRDefault="000D7BE5">
      <w:bookmarkStart w:id="0" w:name="_GoBack"/>
      <w:bookmarkEnd w:id="0"/>
    </w:p>
    <w:tbl>
      <w:tblPr>
        <w:tblpPr w:leftFromText="180" w:rightFromText="180" w:vertAnchor="text" w:horzAnchor="page" w:tblpX="1" w:tblpY="-891"/>
        <w:tblW w:w="11340" w:type="dxa"/>
        <w:tblLayout w:type="fixed"/>
        <w:tblCellMar>
          <w:left w:w="0" w:type="dxa"/>
          <w:right w:w="0" w:type="dxa"/>
        </w:tblCellMar>
        <w:tblLook w:val="01E0" w:firstRow="1" w:lastRow="1" w:firstColumn="1" w:lastColumn="1" w:noHBand="0" w:noVBand="0"/>
      </w:tblPr>
      <w:tblGrid>
        <w:gridCol w:w="11340"/>
      </w:tblGrid>
      <w:tr w:rsidR="00A93328" w:rsidTr="00A93328">
        <w:trPr>
          <w:trHeight w:val="4899"/>
        </w:trPr>
        <w:tc>
          <w:tcPr>
            <w:tcW w:w="11340" w:type="dxa"/>
          </w:tcPr>
          <w:p w:rsidR="000D7BE5" w:rsidRDefault="000D7BE5" w:rsidP="000D7BE5">
            <w:pPr>
              <w:ind w:firstLine="0"/>
            </w:pPr>
          </w:p>
          <w:tbl>
            <w:tblPr>
              <w:tblpPr w:leftFromText="180" w:rightFromText="180" w:vertAnchor="text" w:horzAnchor="margin" w:tblpXSpec="center" w:tblpY="-127"/>
              <w:tblOverlap w:val="never"/>
              <w:tblW w:w="0" w:type="auto"/>
              <w:tblBorders>
                <w:insideH w:val="single" w:sz="4" w:space="0" w:color="auto"/>
                <w:insideV w:val="single" w:sz="4" w:space="0" w:color="auto"/>
              </w:tblBorders>
              <w:tblLayout w:type="fixed"/>
              <w:tblLook w:val="04A0" w:firstRow="1" w:lastRow="0" w:firstColumn="1" w:lastColumn="0" w:noHBand="0" w:noVBand="1"/>
            </w:tblPr>
            <w:tblGrid>
              <w:gridCol w:w="3813"/>
            </w:tblGrid>
            <w:tr w:rsidR="000D7BE5" w:rsidTr="000D7BE5">
              <w:trPr>
                <w:trHeight w:val="189"/>
              </w:trPr>
              <w:tc>
                <w:tcPr>
                  <w:tcW w:w="3813" w:type="dxa"/>
                  <w:hideMark/>
                </w:tcPr>
                <w:p w:rsidR="000D7BE5" w:rsidRDefault="000D7BE5" w:rsidP="000D7BE5">
                  <w:pPr>
                    <w:rPr>
                      <w:rFonts w:ascii="Times New Roman" w:hAnsi="Times New Roman"/>
                      <w:lang w:eastAsia="ar-SA"/>
                    </w:rPr>
                  </w:pPr>
                  <w:r>
                    <w:t xml:space="preserve">ΕΠΙΧΕΙΡΗΣΙΑΚΟ ΠΡΟΓΡΑΜΜΑ      </w:t>
                  </w:r>
                </w:p>
                <w:p w:rsidR="000D7BE5" w:rsidRDefault="000D7BE5" w:rsidP="000D7BE5">
                  <w:pPr>
                    <w:overflowPunct w:val="0"/>
                    <w:autoSpaceDE w:val="0"/>
                    <w:rPr>
                      <w:rFonts w:ascii="Times New Roman" w:hAnsi="Times New Roman"/>
                      <w:lang w:eastAsia="ar-SA"/>
                    </w:rPr>
                  </w:pPr>
                  <w:r>
                    <w:t xml:space="preserve">         ΗΠΕΙΡΟΥ 2014-2020  </w:t>
                  </w:r>
                </w:p>
              </w:tc>
            </w:tr>
          </w:tbl>
          <w:p w:rsidR="00A93328" w:rsidRDefault="00A93328" w:rsidP="00A93328">
            <w:pPr>
              <w:rPr>
                <w:rFonts w:ascii="Times New Roman" w:hAnsi="Times New Roman"/>
                <w:lang w:eastAsia="ar-SA"/>
              </w:rPr>
            </w:pPr>
            <w:r>
              <w:t xml:space="preserve"> </w:t>
            </w:r>
            <w:r w:rsidR="00E06B32">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31" o:spid="_x0000_i1025" type="#_x0000_t75" style="width:94.4pt;height:54.35pt;visibility:visible;mso-wrap-style:square">
                  <v:imagedata r:id="rId8" o:title=""/>
                </v:shape>
              </w:pict>
            </w:r>
            <w:r>
              <w:t xml:space="preserve">                              </w:t>
            </w:r>
            <w:r w:rsidR="00E06B32">
              <w:rPr>
                <w:noProof/>
                <w:lang w:eastAsia="el-GR"/>
              </w:rPr>
              <w:pict>
                <v:shape id="Εικόνα 32" o:spid="_x0000_i1026" type="#_x0000_t75" style="width:93.75pt;height:54.35pt;visibility:visible;mso-wrap-style:square">
                  <v:imagedata r:id="rId9" o:title=""/>
                </v:shape>
              </w:pict>
            </w:r>
          </w:p>
          <w:p w:rsidR="00A93328" w:rsidRDefault="00A93328" w:rsidP="00A93328">
            <w:pPr>
              <w:spacing w:after="0" w:line="240" w:lineRule="auto"/>
              <w:rPr>
                <w:rFonts w:ascii="Arial" w:hAnsi="Arial"/>
                <w:sz w:val="18"/>
                <w:szCs w:val="18"/>
              </w:rPr>
            </w:pPr>
            <w:r>
              <w:t xml:space="preserve">    </w:t>
            </w:r>
            <w:r>
              <w:rPr>
                <w:rFonts w:ascii="Arial" w:hAnsi="Arial"/>
                <w:sz w:val="18"/>
                <w:szCs w:val="18"/>
              </w:rPr>
              <w:t xml:space="preserve">Ευρωπαϊκή Ένωση  </w:t>
            </w:r>
          </w:p>
          <w:p w:rsidR="00A93328" w:rsidRDefault="00A93328" w:rsidP="00A93328">
            <w:pPr>
              <w:spacing w:after="0" w:line="240" w:lineRule="auto"/>
              <w:rPr>
                <w:rFonts w:ascii="Arial" w:hAnsi="Arial"/>
                <w:sz w:val="16"/>
                <w:szCs w:val="16"/>
              </w:rPr>
            </w:pPr>
            <w:r>
              <w:rPr>
                <w:rFonts w:ascii="Arial" w:hAnsi="Arial"/>
                <w:sz w:val="16"/>
                <w:szCs w:val="16"/>
              </w:rPr>
              <w:t xml:space="preserve">    Ευρωπαϊκό Ταμείο</w:t>
            </w:r>
          </w:p>
          <w:p w:rsidR="00A93328" w:rsidRDefault="00A93328" w:rsidP="00A93328">
            <w:pPr>
              <w:spacing w:after="0" w:line="240" w:lineRule="auto"/>
              <w:rPr>
                <w:rFonts w:ascii="Arial" w:hAnsi="Arial"/>
                <w:sz w:val="16"/>
                <w:szCs w:val="16"/>
              </w:rPr>
            </w:pPr>
            <w:r>
              <w:rPr>
                <w:rFonts w:ascii="Arial" w:hAnsi="Arial"/>
                <w:sz w:val="16"/>
                <w:szCs w:val="16"/>
              </w:rPr>
              <w:t>Περιφερειακής Ανάπτυξης</w:t>
            </w:r>
          </w:p>
          <w:p w:rsidR="00A93328" w:rsidRDefault="00A93328" w:rsidP="00A93328">
            <w:pPr>
              <w:spacing w:after="0"/>
              <w:rPr>
                <w:rFonts w:ascii="Times New Roman" w:hAnsi="Times New Roman"/>
                <w:sz w:val="20"/>
                <w:szCs w:val="20"/>
              </w:rPr>
            </w:pPr>
            <w:r>
              <w:t xml:space="preserve">                                                           Με τη συγχρηματοδότηση της Ελλάδας και της ΕΕ</w:t>
            </w:r>
          </w:p>
          <w:p w:rsidR="00A93328" w:rsidRDefault="00A93328" w:rsidP="00A93328"/>
          <w:p w:rsidR="00A93328" w:rsidRDefault="00E06B32" w:rsidP="00A93328">
            <w:r>
              <w:rPr>
                <w:noProof/>
                <w:lang w:eastAsia="el-GR"/>
              </w:rPr>
              <w:pict>
                <v:shape id="Εικόνα 1" o:spid="_x0000_i1027" type="#_x0000_t75" style="width:53.65pt;height:43.45pt;visibility:visible;mso-wrap-style:square" filled="t">
                  <v:imagedata r:id="rId10" o:title="" croptop="-76f" cropbottom="-76f" cropleft="-76f" cropright="-76f"/>
                </v:shape>
              </w:pict>
            </w:r>
          </w:p>
          <w:tbl>
            <w:tblPr>
              <w:tblW w:w="11108" w:type="dxa"/>
              <w:tblLayout w:type="fixed"/>
              <w:tblCellMar>
                <w:left w:w="70" w:type="dxa"/>
                <w:right w:w="70" w:type="dxa"/>
              </w:tblCellMar>
              <w:tblLook w:val="04A0" w:firstRow="1" w:lastRow="0" w:firstColumn="1" w:lastColumn="0" w:noHBand="0" w:noVBand="1"/>
            </w:tblPr>
            <w:tblGrid>
              <w:gridCol w:w="4767"/>
              <w:gridCol w:w="2644"/>
              <w:gridCol w:w="3697"/>
            </w:tblGrid>
            <w:tr w:rsidR="00A93328" w:rsidTr="00D64E4A">
              <w:trPr>
                <w:cantSplit/>
                <w:trHeight w:val="738"/>
              </w:trPr>
              <w:tc>
                <w:tcPr>
                  <w:tcW w:w="4767" w:type="dxa"/>
                  <w:vMerge w:val="restart"/>
                  <w:hideMark/>
                </w:tcPr>
                <w:p w:rsidR="00A93328" w:rsidRDefault="000D7BE5" w:rsidP="00E06B32">
                  <w:pPr>
                    <w:pStyle w:val="18"/>
                    <w:framePr w:hSpace="180" w:wrap="around" w:vAnchor="text" w:hAnchor="page" w:x="1" w:y="-891"/>
                    <w:rPr>
                      <w:rFonts w:ascii="Cambria" w:eastAsia="Arial" w:hAnsi="Cambria"/>
                    </w:rPr>
                  </w:pPr>
                  <w:r>
                    <w:rPr>
                      <w:rFonts w:ascii="Cambria" w:hAnsi="Cambria" w:cs="Calibri"/>
                      <w:b/>
                      <w:bCs/>
                    </w:rPr>
                    <w:t xml:space="preserve">    </w:t>
                  </w:r>
                  <w:r w:rsidR="00A93328">
                    <w:rPr>
                      <w:rFonts w:ascii="Cambria" w:hAnsi="Cambria" w:cs="Calibri"/>
                      <w:b/>
                      <w:bCs/>
                    </w:rPr>
                    <w:t>ΕΛΛΗΝΙΚΗ ΔΗΜOΚΡΑΤΙΑ</w:t>
                  </w:r>
                </w:p>
                <w:p w:rsidR="00A93328" w:rsidRDefault="000D7BE5" w:rsidP="00E06B32">
                  <w:pPr>
                    <w:pStyle w:val="18"/>
                    <w:framePr w:hSpace="180" w:wrap="around" w:vAnchor="text" w:hAnchor="page" w:x="1" w:y="-891"/>
                    <w:rPr>
                      <w:rFonts w:asciiTheme="minorHAnsi" w:eastAsia="Calibri" w:hAnsiTheme="minorHAnsi" w:cs="Calibri"/>
                      <w:b/>
                    </w:rPr>
                  </w:pPr>
                  <w:r>
                    <w:rPr>
                      <w:rFonts w:asciiTheme="minorHAnsi" w:eastAsia="Calibri" w:hAnsiTheme="minorHAnsi" w:cs="Calibri"/>
                      <w:b/>
                    </w:rPr>
                    <w:t xml:space="preserve">    </w:t>
                  </w:r>
                  <w:r w:rsidR="00A93328">
                    <w:rPr>
                      <w:rFonts w:asciiTheme="minorHAnsi" w:eastAsia="Calibri" w:hAnsiTheme="minorHAnsi" w:cs="Calibri"/>
                      <w:b/>
                    </w:rPr>
                    <w:t>ΔΗΜΟΣ ΑΡΤΑΙΩΝ</w:t>
                  </w:r>
                </w:p>
                <w:p w:rsidR="00A93328" w:rsidRDefault="000D7BE5" w:rsidP="00E06B32">
                  <w:pPr>
                    <w:pStyle w:val="3"/>
                    <w:framePr w:hSpace="180" w:wrap="around" w:vAnchor="text" w:hAnchor="page" w:x="1" w:y="-891"/>
                    <w:widowControl w:val="0"/>
                    <w:numPr>
                      <w:ilvl w:val="0"/>
                      <w:numId w:val="0"/>
                    </w:numPr>
                    <w:tabs>
                      <w:tab w:val="num" w:pos="0"/>
                    </w:tabs>
                    <w:spacing w:after="0"/>
                    <w:ind w:left="720" w:hanging="720"/>
                  </w:pPr>
                  <w:r>
                    <w:t xml:space="preserve">   </w:t>
                  </w:r>
                  <w:r w:rsidR="00A93328">
                    <w:t>Δ/ΝΣΗ ΤΕΧΝΙΚΩΝ ΥΠΗΡΕΣΙΩΝ</w:t>
                  </w:r>
                </w:p>
              </w:tc>
              <w:tc>
                <w:tcPr>
                  <w:tcW w:w="2644" w:type="dxa"/>
                  <w:hideMark/>
                </w:tcPr>
                <w:p w:rsidR="00A93328" w:rsidRDefault="00A93328" w:rsidP="00E06B32">
                  <w:pPr>
                    <w:pStyle w:val="18"/>
                    <w:framePr w:hSpace="180" w:wrap="around" w:vAnchor="text" w:hAnchor="page" w:x="1" w:y="-891"/>
                    <w:rPr>
                      <w:rFonts w:ascii="Cambria" w:hAnsi="Cambria" w:cs="Calibri"/>
                      <w:b/>
                    </w:rPr>
                  </w:pPr>
                  <w:r>
                    <w:rPr>
                      <w:rFonts w:ascii="Cambria" w:hAnsi="Cambria" w:cs="Calibri"/>
                      <w:b/>
                      <w:bCs/>
                    </w:rPr>
                    <w:t>ΕΡΓΟ</w:t>
                  </w:r>
                  <w:r>
                    <w:rPr>
                      <w:rFonts w:ascii="Cambria" w:hAnsi="Cambria" w:cs="Calibri"/>
                    </w:rPr>
                    <w:t>:</w:t>
                  </w:r>
                </w:p>
              </w:tc>
              <w:tc>
                <w:tcPr>
                  <w:tcW w:w="3697" w:type="dxa"/>
                  <w:hideMark/>
                </w:tcPr>
                <w:p w:rsidR="00A93328" w:rsidRDefault="00A93328" w:rsidP="00E06B32">
                  <w:pPr>
                    <w:pStyle w:val="Normalgr"/>
                    <w:framePr w:hSpace="180" w:wrap="around" w:vAnchor="text" w:hAnchor="page" w:x="1" w:y="-891"/>
                    <w:tabs>
                      <w:tab w:val="num" w:pos="0"/>
                    </w:tabs>
                    <w:overflowPunct w:val="0"/>
                    <w:autoSpaceDE w:val="0"/>
                    <w:textAlignment w:val="baseline"/>
                    <w:rPr>
                      <w:rFonts w:ascii="Cambria" w:hAnsi="Cambria"/>
                      <w:lang w:val="el-GR"/>
                    </w:rPr>
                  </w:pPr>
                  <w:r>
                    <w:rPr>
                      <w:rFonts w:ascii="Cambria" w:eastAsia="Calibri" w:hAnsi="Cambria" w:cs="Calibri"/>
                      <w:b/>
                      <w:spacing w:val="0"/>
                      <w:sz w:val="22"/>
                      <w:szCs w:val="22"/>
                      <w:lang w:val="el-GR"/>
                    </w:rPr>
                    <w:t>ΑΝΑΒΑΘΜΙΣΗ ΚΤΙΡΙΩΝ ΚΑΙ     ΒΕΛΤΙΩΣΗ ΤΗΣ ΕΝΕΡΓΕΙΑΚΗΣ ΑΠΟΔΟΣΗΣ ΣΕ ΔΗΜΟΣΙΑ ΚΤΗΡΙΑ ΤΟΥ  ΔΗΜΟΥ ΑΡΤΑΙΩΝ-Α’ ΦΑΣΗ</w:t>
                  </w:r>
                </w:p>
              </w:tc>
            </w:tr>
            <w:tr w:rsidR="00A93328" w:rsidTr="00D64E4A">
              <w:trPr>
                <w:cantSplit/>
                <w:trHeight w:hRule="exact" w:val="3002"/>
              </w:trPr>
              <w:tc>
                <w:tcPr>
                  <w:tcW w:w="4767" w:type="dxa"/>
                  <w:vMerge/>
                  <w:vAlign w:val="center"/>
                  <w:hideMark/>
                </w:tcPr>
                <w:p w:rsidR="00A93328" w:rsidRDefault="00A93328" w:rsidP="00E06B32">
                  <w:pPr>
                    <w:framePr w:hSpace="180" w:wrap="around" w:vAnchor="text" w:hAnchor="page" w:x="1" w:y="-891"/>
                    <w:suppressAutoHyphens w:val="0"/>
                    <w:rPr>
                      <w:rFonts w:ascii="Cambria" w:hAnsi="Cambria"/>
                      <w:b/>
                      <w:sz w:val="26"/>
                      <w:szCs w:val="26"/>
                      <w:lang w:eastAsia="en-US"/>
                    </w:rPr>
                  </w:pPr>
                </w:p>
              </w:tc>
              <w:tc>
                <w:tcPr>
                  <w:tcW w:w="2644" w:type="dxa"/>
                  <w:vAlign w:val="center"/>
                </w:tcPr>
                <w:p w:rsidR="00A93328" w:rsidRDefault="00A93328" w:rsidP="00E06B32">
                  <w:pPr>
                    <w:pStyle w:val="18"/>
                    <w:framePr w:hSpace="180" w:wrap="around" w:vAnchor="text" w:hAnchor="page" w:x="1" w:y="-891"/>
                    <w:rPr>
                      <w:rFonts w:ascii="Cambria" w:eastAsia="Arial" w:hAnsi="Cambria" w:cs="Calibri"/>
                    </w:rPr>
                  </w:pPr>
                  <w:r>
                    <w:rPr>
                      <w:rFonts w:ascii="Cambria" w:hAnsi="Cambria" w:cs="Calibri"/>
                      <w:b/>
                      <w:bCs/>
                    </w:rPr>
                    <w:t>ΧΡΗΜΑΤΟΔΟΤΗΣΗ</w:t>
                  </w:r>
                  <w:r>
                    <w:rPr>
                      <w:rFonts w:ascii="Cambria" w:hAnsi="Cambria" w:cs="Calibri"/>
                    </w:rPr>
                    <w:t>:</w:t>
                  </w:r>
                  <w:r>
                    <w:rPr>
                      <w:rStyle w:val="a5"/>
                      <w:rFonts w:ascii="Cambria" w:hAnsi="Cambria"/>
                    </w:rPr>
                    <w:endnoteReference w:id="1"/>
                  </w:r>
                  <w:r>
                    <w:rPr>
                      <w:rFonts w:ascii="Cambria" w:hAnsi="Cambria" w:cs="Calibri"/>
                    </w:rPr>
                    <w:t xml:space="preserve">  </w:t>
                  </w:r>
                </w:p>
                <w:p w:rsidR="00A93328" w:rsidRDefault="00A93328" w:rsidP="00E06B32">
                  <w:pPr>
                    <w:pStyle w:val="18"/>
                    <w:framePr w:hSpace="180" w:wrap="around" w:vAnchor="text" w:hAnchor="page" w:x="1" w:y="-891"/>
                    <w:rPr>
                      <w:rFonts w:ascii="Cambria" w:hAnsi="Cambria" w:cs="Calibri"/>
                    </w:rPr>
                  </w:pPr>
                </w:p>
                <w:p w:rsidR="00A93328" w:rsidRDefault="00A93328" w:rsidP="00E06B32">
                  <w:pPr>
                    <w:pStyle w:val="18"/>
                    <w:framePr w:hSpace="180" w:wrap="around" w:vAnchor="text" w:hAnchor="page" w:x="1" w:y="-891"/>
                    <w:rPr>
                      <w:rFonts w:ascii="Cambria" w:hAnsi="Cambria" w:cs="Calibri"/>
                    </w:rPr>
                  </w:pPr>
                </w:p>
                <w:p w:rsidR="00A93328" w:rsidRDefault="00A93328" w:rsidP="00E06B32">
                  <w:pPr>
                    <w:pStyle w:val="18"/>
                    <w:framePr w:hSpace="180" w:wrap="around" w:vAnchor="text" w:hAnchor="page" w:x="1" w:y="-891"/>
                    <w:rPr>
                      <w:rFonts w:ascii="Cambria" w:hAnsi="Cambria" w:cs="Calibri"/>
                    </w:rPr>
                  </w:pPr>
                </w:p>
                <w:p w:rsidR="00A93328" w:rsidRDefault="00A93328" w:rsidP="00E06B32">
                  <w:pPr>
                    <w:pStyle w:val="18"/>
                    <w:framePr w:hSpace="180" w:wrap="around" w:vAnchor="text" w:hAnchor="page" w:x="1" w:y="-891"/>
                    <w:rPr>
                      <w:rFonts w:ascii="Cambria" w:hAnsi="Cambria" w:cs="Calibri"/>
                    </w:rPr>
                  </w:pPr>
                </w:p>
                <w:p w:rsidR="00A93328" w:rsidRDefault="00A93328" w:rsidP="00E06B32">
                  <w:pPr>
                    <w:pStyle w:val="18"/>
                    <w:framePr w:hSpace="180" w:wrap="around" w:vAnchor="text" w:hAnchor="page" w:x="1" w:y="-891"/>
                    <w:rPr>
                      <w:rFonts w:ascii="Cambria" w:hAnsi="Cambria" w:cs="Calibri"/>
                      <w:b/>
                    </w:rPr>
                  </w:pPr>
                </w:p>
              </w:tc>
              <w:tc>
                <w:tcPr>
                  <w:tcW w:w="3697" w:type="dxa"/>
                </w:tcPr>
                <w:p w:rsidR="00A93328" w:rsidRDefault="00A93328" w:rsidP="00E06B32">
                  <w:pPr>
                    <w:framePr w:hSpace="180" w:wrap="around" w:vAnchor="text" w:hAnchor="page" w:x="1" w:y="-891"/>
                    <w:snapToGrid w:val="0"/>
                    <w:rPr>
                      <w:rFonts w:ascii="Cambria" w:hAnsi="Cambria"/>
                      <w:b/>
                      <w:lang w:eastAsia="ar-SA"/>
                    </w:rPr>
                  </w:pPr>
                </w:p>
                <w:p w:rsidR="00A93328" w:rsidRDefault="00A93328" w:rsidP="00E06B32">
                  <w:pPr>
                    <w:framePr w:hSpace="180" w:wrap="around" w:vAnchor="text" w:hAnchor="page" w:x="1" w:y="-891"/>
                    <w:tabs>
                      <w:tab w:val="num" w:pos="0"/>
                    </w:tabs>
                    <w:spacing w:after="0" w:line="240" w:lineRule="auto"/>
                    <w:ind w:firstLine="0"/>
                    <w:rPr>
                      <w:rFonts w:ascii="Cambria" w:eastAsia="Calibri" w:hAnsi="Cambria"/>
                      <w:b/>
                    </w:rPr>
                  </w:pPr>
                  <w:r>
                    <w:rPr>
                      <w:rFonts w:ascii="Cambria" w:eastAsia="Calibri" w:hAnsi="Cambria"/>
                      <w:b/>
                    </w:rPr>
                    <w:t>ΕΠΙΧΕΙΡΗΣΙΑΚΟ ΠΡΟΓΡΑΜΜΑ</w:t>
                  </w:r>
                </w:p>
                <w:p w:rsidR="00A93328" w:rsidRDefault="00A93328" w:rsidP="00E06B32">
                  <w:pPr>
                    <w:framePr w:hSpace="180" w:wrap="around" w:vAnchor="text" w:hAnchor="page" w:x="1" w:y="-891"/>
                    <w:tabs>
                      <w:tab w:val="num" w:pos="0"/>
                    </w:tabs>
                    <w:spacing w:after="0" w:line="240" w:lineRule="auto"/>
                    <w:ind w:left="432" w:hanging="432"/>
                    <w:rPr>
                      <w:rFonts w:ascii="Cambria" w:hAnsi="Cambria"/>
                      <w:b/>
                    </w:rPr>
                  </w:pPr>
                  <w:r>
                    <w:rPr>
                      <w:rFonts w:ascii="Cambria" w:hAnsi="Cambria"/>
                      <w:b/>
                    </w:rPr>
                    <w:t>ΗΠΕΙΡΟΣ 2014-2020,  ΑΞΟΝΑΣ</w:t>
                  </w:r>
                </w:p>
                <w:p w:rsidR="00A93328" w:rsidRDefault="00A93328" w:rsidP="00E06B32">
                  <w:pPr>
                    <w:framePr w:hSpace="180" w:wrap="around" w:vAnchor="text" w:hAnchor="page" w:x="1" w:y="-891"/>
                    <w:tabs>
                      <w:tab w:val="num" w:pos="0"/>
                    </w:tabs>
                    <w:spacing w:after="0" w:line="240" w:lineRule="auto"/>
                    <w:ind w:left="432" w:hanging="432"/>
                    <w:rPr>
                      <w:rFonts w:ascii="Cambria" w:hAnsi="Cambria"/>
                      <w:b/>
                    </w:rPr>
                  </w:pPr>
                  <w:r>
                    <w:rPr>
                      <w:rFonts w:ascii="Cambria" w:hAnsi="Cambria"/>
                      <w:b/>
                    </w:rPr>
                    <w:t>ΠΡΟΤΕΡΑΙΟΤΗΤΑΣ    «ΠΡΟΣΤΑΣΙΑ</w:t>
                  </w:r>
                </w:p>
                <w:p w:rsidR="00A93328" w:rsidRDefault="00A93328" w:rsidP="00E06B32">
                  <w:pPr>
                    <w:framePr w:hSpace="180" w:wrap="around" w:vAnchor="text" w:hAnchor="page" w:x="1" w:y="-891"/>
                    <w:tabs>
                      <w:tab w:val="num" w:pos="0"/>
                    </w:tabs>
                    <w:spacing w:after="0" w:line="240" w:lineRule="auto"/>
                    <w:ind w:left="432" w:hanging="432"/>
                    <w:rPr>
                      <w:rFonts w:ascii="Cambria" w:hAnsi="Cambria"/>
                      <w:b/>
                    </w:rPr>
                  </w:pPr>
                  <w:r>
                    <w:rPr>
                      <w:rFonts w:ascii="Cambria" w:hAnsi="Cambria"/>
                      <w:b/>
                    </w:rPr>
                    <w:t xml:space="preserve">ΤΟΥ ΠΕΡΙΒΑΛΛΟΝΤΟΣ ΚΑΙ ΑΕΙΦΟΡΟΣ ΑΝΑΠΤΥΞΗ»                                                   </w:t>
                  </w:r>
                </w:p>
                <w:p w:rsidR="00A93328" w:rsidRDefault="00A93328" w:rsidP="00E06B32">
                  <w:pPr>
                    <w:framePr w:hSpace="180" w:wrap="around" w:vAnchor="text" w:hAnchor="page" w:x="1" w:y="-891"/>
                    <w:tabs>
                      <w:tab w:val="num" w:pos="-470"/>
                    </w:tabs>
                    <w:spacing w:after="0"/>
                    <w:ind w:left="-470" w:hanging="6"/>
                    <w:rPr>
                      <w:rFonts w:ascii="Cambria" w:hAnsi="Cambria"/>
                      <w:b/>
                    </w:rPr>
                  </w:pPr>
                  <w:r>
                    <w:rPr>
                      <w:rFonts w:ascii="Cambria" w:hAnsi="Cambria"/>
                      <w:b/>
                    </w:rPr>
                    <w:t>ΣΥ    ΣΥΓΧΡΗΜΑΤΟΔΟΤΗΣΗ  ΑΠΟ ΕΤΠΑ</w:t>
                  </w:r>
                </w:p>
                <w:p w:rsidR="00A93328" w:rsidRDefault="00A93328" w:rsidP="00E06B32">
                  <w:pPr>
                    <w:framePr w:hSpace="180" w:wrap="around" w:vAnchor="text" w:hAnchor="page" w:x="1" w:y="-891"/>
                    <w:tabs>
                      <w:tab w:val="num" w:pos="-470"/>
                    </w:tabs>
                    <w:ind w:left="-470" w:hanging="6"/>
                    <w:rPr>
                      <w:rFonts w:ascii="Cambria" w:hAnsi="Cambria"/>
                    </w:rPr>
                  </w:pPr>
                  <w:r>
                    <w:rPr>
                      <w:rFonts w:ascii="Cambria" w:hAnsi="Cambria"/>
                    </w:rPr>
                    <w:t xml:space="preserve">  ΓΩ</w:t>
                  </w:r>
                  <w:r>
                    <w:rPr>
                      <w:rFonts w:ascii="Cambria" w:hAnsi="Cambria"/>
                      <w:b/>
                    </w:rPr>
                    <w:t xml:space="preserve"> </w:t>
                  </w:r>
                </w:p>
                <w:p w:rsidR="00A93328" w:rsidRDefault="00A93328" w:rsidP="00E06B32">
                  <w:pPr>
                    <w:framePr w:hSpace="180" w:wrap="around" w:vAnchor="text" w:hAnchor="page" w:x="1" w:y="-891"/>
                    <w:tabs>
                      <w:tab w:val="num" w:pos="-470"/>
                    </w:tabs>
                    <w:ind w:left="-470" w:hanging="6"/>
                    <w:rPr>
                      <w:rFonts w:ascii="Cambria" w:hAnsi="Cambria"/>
                    </w:rPr>
                  </w:pPr>
                </w:p>
                <w:p w:rsidR="00A93328" w:rsidRDefault="00A93328" w:rsidP="00E06B32">
                  <w:pPr>
                    <w:framePr w:hSpace="180" w:wrap="around" w:vAnchor="text" w:hAnchor="page" w:x="1" w:y="-891"/>
                    <w:tabs>
                      <w:tab w:val="num" w:pos="-470"/>
                    </w:tabs>
                    <w:ind w:left="-470" w:hanging="6"/>
                    <w:rPr>
                      <w:rFonts w:ascii="Cambria" w:hAnsi="Cambria"/>
                    </w:rPr>
                  </w:pPr>
                </w:p>
                <w:p w:rsidR="00A93328" w:rsidRDefault="00A93328" w:rsidP="00E06B32">
                  <w:pPr>
                    <w:framePr w:hSpace="180" w:wrap="around" w:vAnchor="text" w:hAnchor="page" w:x="1" w:y="-891"/>
                    <w:tabs>
                      <w:tab w:val="num" w:pos="0"/>
                    </w:tabs>
                    <w:ind w:left="-44" w:hanging="432"/>
                    <w:rPr>
                      <w:rFonts w:ascii="Cambria" w:hAnsi="Cambria"/>
                    </w:rPr>
                  </w:pPr>
                </w:p>
                <w:p w:rsidR="00A93328" w:rsidRDefault="00A93328" w:rsidP="00E06B32">
                  <w:pPr>
                    <w:framePr w:hSpace="180" w:wrap="around" w:vAnchor="text" w:hAnchor="page" w:x="1" w:y="-891"/>
                    <w:widowControl w:val="0"/>
                    <w:numPr>
                      <w:ilvl w:val="0"/>
                      <w:numId w:val="8"/>
                    </w:numPr>
                    <w:tabs>
                      <w:tab w:val="clear" w:pos="0"/>
                      <w:tab w:val="num" w:pos="-219"/>
                    </w:tabs>
                    <w:autoSpaceDN w:val="0"/>
                    <w:spacing w:after="0" w:line="240" w:lineRule="auto"/>
                    <w:ind w:left="-44" w:hanging="432"/>
                    <w:jc w:val="left"/>
                    <w:rPr>
                      <w:rFonts w:ascii="Cambria" w:hAnsi="Cambria"/>
                      <w:lang w:eastAsia="ar-SA"/>
                    </w:rPr>
                  </w:pPr>
                </w:p>
              </w:tc>
            </w:tr>
          </w:tbl>
          <w:p w:rsidR="00A93328" w:rsidRDefault="00A93328" w:rsidP="00A93328">
            <w:pPr>
              <w:pStyle w:val="TableParagraph"/>
              <w:ind w:left="1019" w:right="3412"/>
              <w:rPr>
                <w:rFonts w:ascii="Tahoma" w:hAnsi="Tahoma"/>
              </w:rPr>
            </w:pPr>
          </w:p>
        </w:tc>
      </w:tr>
    </w:tbl>
    <w:p w:rsidR="00A70168" w:rsidRDefault="00A70168" w:rsidP="002E2D8B">
      <w:pPr>
        <w:ind w:firstLine="0"/>
        <w:rPr>
          <w:rFonts w:cs="Tahoma"/>
          <w:b/>
          <w:sz w:val="26"/>
          <w:szCs w:val="26"/>
        </w:rPr>
      </w:pPr>
    </w:p>
    <w:p w:rsidR="00956CB6" w:rsidRDefault="009D4732" w:rsidP="002E2D8B">
      <w:pPr>
        <w:ind w:firstLine="0"/>
      </w:pPr>
      <w:r w:rsidRPr="009D4732">
        <w:rPr>
          <w:b/>
          <w:bCs/>
        </w:rPr>
        <w:t xml:space="preserve">                            </w:t>
      </w:r>
      <w:r w:rsidR="00956CB6">
        <w:rPr>
          <w:b/>
          <w:bCs/>
        </w:rPr>
        <w:t xml:space="preserve">ΤΥΠΟΠΟΙΗΜΕΝΟ ΕΝΤΥΠΟ ΥΠΕΥΘΥΝΗΣ ΔΗΛΩΣΗΣ </w:t>
      </w:r>
      <w:r w:rsidR="00956CB6">
        <w:rPr>
          <w:b/>
          <w:bCs/>
          <w:sz w:val="24"/>
          <w:szCs w:val="24"/>
        </w:rPr>
        <w:t>(TEΥΔ)</w:t>
      </w:r>
    </w:p>
    <w:p w:rsidR="00956CB6" w:rsidRDefault="00956CB6">
      <w:pPr>
        <w:jc w:val="center"/>
      </w:pPr>
      <w:r>
        <w:rPr>
          <w:b/>
          <w:bCs/>
          <w:sz w:val="24"/>
          <w:szCs w:val="24"/>
        </w:rPr>
        <w:t>[άρθρου 79 παρ. 4 ν. 4412/2016 (Α 147)]</w:t>
      </w:r>
    </w:p>
    <w:p w:rsidR="00956CB6" w:rsidRDefault="00956CB6">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956CB6" w:rsidRDefault="00956CB6">
      <w:pPr>
        <w:ind w:firstLine="0"/>
        <w:jc w:val="center"/>
      </w:pPr>
      <w:r>
        <w:rPr>
          <w:b/>
          <w:bCs/>
          <w:u w:val="single"/>
        </w:rPr>
        <w:t>Μέρος Ι: Πληροφορίες σχετικά με την αναθέτουσα αρχή/αναθέτοντα φορέα</w:t>
      </w:r>
      <w:r>
        <w:rPr>
          <w:rStyle w:val="12"/>
          <w:b/>
          <w:bCs/>
          <w:u w:val="single"/>
        </w:rPr>
        <w:endnoteReference w:id="2"/>
      </w:r>
      <w:r>
        <w:rPr>
          <w:b/>
          <w:bCs/>
          <w:u w:val="single"/>
        </w:rPr>
        <w:t xml:space="preserve">  και τη διαδικασία ανάθεσης</w:t>
      </w:r>
    </w:p>
    <w:p w:rsidR="00956CB6" w:rsidRDefault="00956CB6">
      <w:pPr>
        <w:pBdr>
          <w:top w:val="single" w:sz="2" w:space="1" w:color="000000"/>
          <w:left w:val="single" w:sz="2" w:space="1" w:color="000000"/>
          <w:bottom w:val="single" w:sz="2" w:space="1" w:color="000000"/>
          <w:right w:val="single" w:sz="2"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956CB6">
        <w:tc>
          <w:tcPr>
            <w:tcW w:w="8965" w:type="dxa"/>
            <w:tcBorders>
              <w:top w:val="single" w:sz="2" w:space="0" w:color="000000"/>
              <w:left w:val="single" w:sz="2" w:space="0" w:color="000000"/>
              <w:bottom w:val="single" w:sz="2" w:space="0" w:color="000000"/>
              <w:right w:val="single" w:sz="2" w:space="0" w:color="000000"/>
            </w:tcBorders>
            <w:shd w:val="clear" w:color="auto" w:fill="B2B2B2"/>
          </w:tcPr>
          <w:p w:rsidR="00956CB6" w:rsidRDefault="00956CB6">
            <w:pPr>
              <w:spacing w:after="0"/>
              <w:ind w:firstLine="0"/>
            </w:pPr>
            <w:r>
              <w:rPr>
                <w:b/>
                <w:bCs/>
              </w:rPr>
              <w:t>Α: Ονομασία, διεύθυνση και στοιχεία επικοινωνίας της αναθέτουσας αρχής (αα)/ αναθέτοντα φορέα (αφ)</w:t>
            </w:r>
          </w:p>
          <w:p w:rsidR="00956CB6" w:rsidRDefault="00956CB6">
            <w:pPr>
              <w:spacing w:after="0"/>
              <w:ind w:firstLine="0"/>
            </w:pPr>
            <w:r>
              <w:t>- Ονομασία: ΔΗΜΟΣ ΑΡΤΑΙΩΝ</w:t>
            </w:r>
          </w:p>
          <w:p w:rsidR="00956CB6" w:rsidRDefault="00956CB6">
            <w:pPr>
              <w:spacing w:after="0"/>
              <w:ind w:firstLine="0"/>
            </w:pPr>
            <w:r>
              <w:t>- Κωδικός  Αναθέτουσας Αρχή</w:t>
            </w:r>
            <w:r w:rsidR="009D681A">
              <w:t>ς / Αναθέτοντα Φορέα ΚΗΜΔΗΣ : [6045</w:t>
            </w:r>
            <w:r>
              <w:t>]</w:t>
            </w:r>
          </w:p>
          <w:p w:rsidR="00956CB6" w:rsidRDefault="00956CB6">
            <w:pPr>
              <w:spacing w:after="0"/>
              <w:ind w:firstLine="0"/>
            </w:pPr>
            <w:r>
              <w:t>- Ταχυδρομική διεύθυνση / Πόλη / Ταχ. Κωδικός:</w:t>
            </w:r>
            <w:r w:rsidR="000B50BF">
              <w:rPr>
                <w:lang w:val="en-US"/>
              </w:rPr>
              <w:t xml:space="preserve"> </w:t>
            </w:r>
            <w:r>
              <w:t xml:space="preserve">ΠΕΡΙΦΕΡΕΙΑΚΗ ΟΔΟΣ &amp; ΑΥΞΕΝΤΙΟΥ, 47100, ΑΡΤΑ </w:t>
            </w:r>
          </w:p>
          <w:p w:rsidR="00956CB6" w:rsidRDefault="00956CB6">
            <w:pPr>
              <w:spacing w:after="0"/>
              <w:ind w:firstLine="0"/>
            </w:pPr>
            <w:r>
              <w:t xml:space="preserve">- Αρμόδιος για πληροφορίες: </w:t>
            </w:r>
            <w:r w:rsidR="00294F4D">
              <w:t>ΜΙΡΑΝΤΑ ΝΟΥΤΣΗ</w:t>
            </w:r>
          </w:p>
          <w:p w:rsidR="00956CB6" w:rsidRPr="00294F4D" w:rsidRDefault="00294F4D">
            <w:pPr>
              <w:spacing w:after="0"/>
              <w:ind w:firstLine="0"/>
            </w:pPr>
            <w:r>
              <w:lastRenderedPageBreak/>
              <w:t>- Τηλέφωνο: 268136222</w:t>
            </w:r>
            <w:r w:rsidRPr="00294F4D">
              <w:t>6</w:t>
            </w:r>
          </w:p>
          <w:p w:rsidR="00956CB6" w:rsidRPr="00294F4D" w:rsidRDefault="00956CB6">
            <w:pPr>
              <w:spacing w:after="0"/>
              <w:ind w:firstLine="0"/>
            </w:pPr>
            <w:r>
              <w:t xml:space="preserve">- Ηλ. ταχυδρομείο: </w:t>
            </w:r>
            <w:r w:rsidR="00294F4D">
              <w:rPr>
                <w:lang w:val="en-US"/>
              </w:rPr>
              <w:t>miranta</w:t>
            </w:r>
            <w:r w:rsidR="00294F4D" w:rsidRPr="002E2D8B">
              <w:t>@</w:t>
            </w:r>
            <w:r w:rsidR="00294F4D">
              <w:rPr>
                <w:lang w:val="en-US"/>
              </w:rPr>
              <w:t>arta</w:t>
            </w:r>
            <w:r w:rsidR="00294F4D" w:rsidRPr="002E2D8B">
              <w:t>.</w:t>
            </w:r>
            <w:r w:rsidR="00294F4D">
              <w:rPr>
                <w:lang w:val="en-US"/>
              </w:rPr>
              <w:t>gr</w:t>
            </w:r>
          </w:p>
          <w:p w:rsidR="00956CB6" w:rsidRPr="008F25C4" w:rsidRDefault="00956CB6">
            <w:pPr>
              <w:spacing w:after="0"/>
              <w:ind w:firstLine="0"/>
            </w:pPr>
            <w:r>
              <w:t>- Διεύθυνση στο Διαδίκτυο (διεύθυνση δικτυακού τόπου) (</w:t>
            </w:r>
            <w:r>
              <w:rPr>
                <w:i/>
              </w:rPr>
              <w:t>εάν υπάρχει</w:t>
            </w:r>
            <w:r>
              <w:t xml:space="preserve">): </w:t>
            </w:r>
            <w:r>
              <w:rPr>
                <w:lang w:val="en-US"/>
              </w:rPr>
              <w:t>arta</w:t>
            </w:r>
            <w:r w:rsidRPr="008F25C4">
              <w:t>.</w:t>
            </w:r>
            <w:r>
              <w:rPr>
                <w:lang w:val="en-US"/>
              </w:rPr>
              <w:t>gr</w:t>
            </w:r>
          </w:p>
        </w:tc>
      </w:tr>
      <w:tr w:rsidR="00956CB6">
        <w:tc>
          <w:tcPr>
            <w:tcW w:w="8965" w:type="dxa"/>
            <w:tcBorders>
              <w:left w:val="single" w:sz="2" w:space="0" w:color="000000"/>
              <w:bottom w:val="single" w:sz="2" w:space="0" w:color="000000"/>
              <w:right w:val="single" w:sz="2" w:space="0" w:color="000000"/>
            </w:tcBorders>
            <w:shd w:val="clear" w:color="auto" w:fill="B2B2B2"/>
          </w:tcPr>
          <w:p w:rsidR="00956CB6" w:rsidRDefault="00956CB6">
            <w:pPr>
              <w:spacing w:after="0"/>
              <w:ind w:firstLine="0"/>
            </w:pPr>
            <w:r>
              <w:rPr>
                <w:b/>
                <w:bCs/>
              </w:rPr>
              <w:lastRenderedPageBreak/>
              <w:t>Β: Πληροφορίες σχετικά με τη διαδικασία σύναψης σύμβασης</w:t>
            </w:r>
          </w:p>
          <w:p w:rsidR="00A461B5" w:rsidRPr="00A461B5" w:rsidRDefault="00956CB6" w:rsidP="00A461B5">
            <w:pPr>
              <w:spacing w:before="1"/>
              <w:ind w:left="224"/>
              <w:rPr>
                <w:rFonts w:asciiTheme="minorHAnsi" w:hAnsiTheme="minorHAnsi" w:cs="Arial"/>
              </w:rPr>
            </w:pPr>
            <w:r>
              <w:t xml:space="preserve">- Τίτλος ή σύντομη περιγραφή της δημόσιας σύμβασης (συμπεριλαμβανομένου του σχετικού </w:t>
            </w:r>
            <w:r>
              <w:rPr>
                <w:lang w:val="en-US"/>
              </w:rPr>
              <w:t>CPV</w:t>
            </w:r>
            <w:r>
              <w:t xml:space="preserve">): </w:t>
            </w:r>
            <w:r w:rsidR="00A461B5" w:rsidRPr="00A461B5">
              <w:rPr>
                <w:rFonts w:asciiTheme="minorHAnsi" w:hAnsiTheme="minorHAnsi" w:cs="Arial"/>
              </w:rPr>
              <w:t xml:space="preserve">Αναβάθμιση κτηρίων και βελτίωση </w:t>
            </w:r>
            <w:r w:rsidR="00A60967">
              <w:rPr>
                <w:rFonts w:asciiTheme="minorHAnsi" w:hAnsiTheme="minorHAnsi" w:cs="Arial"/>
              </w:rPr>
              <w:t xml:space="preserve">της </w:t>
            </w:r>
            <w:r w:rsidR="00A461B5" w:rsidRPr="00A461B5">
              <w:rPr>
                <w:rFonts w:asciiTheme="minorHAnsi" w:hAnsiTheme="minorHAnsi" w:cs="Arial"/>
              </w:rPr>
              <w:t xml:space="preserve">ενεργειακής απόδοσης σε δημόσια κτήρια του Δήμου Αρταίων-Α’ Φάση </w:t>
            </w:r>
            <w:r w:rsidR="00A461B5" w:rsidRPr="00A461B5">
              <w:rPr>
                <w:rFonts w:asciiTheme="minorHAnsi" w:hAnsiTheme="minorHAnsi" w:cs="Arial"/>
                <w:shadow/>
                <w:lang w:val="en-US"/>
              </w:rPr>
              <w:t>C</w:t>
            </w:r>
            <w:r w:rsidR="00A461B5" w:rsidRPr="00A461B5">
              <w:rPr>
                <w:rFonts w:asciiTheme="minorHAnsi" w:hAnsiTheme="minorHAnsi" w:cs="Arial"/>
                <w:spacing w:val="-22"/>
              </w:rPr>
              <w:t xml:space="preserve"> </w:t>
            </w:r>
            <w:r w:rsidR="00A461B5" w:rsidRPr="00A461B5">
              <w:rPr>
                <w:rFonts w:asciiTheme="minorHAnsi" w:hAnsiTheme="minorHAnsi" w:cs="Arial"/>
                <w:shadow/>
                <w:lang w:val="en-US"/>
              </w:rPr>
              <w:t>P</w:t>
            </w:r>
            <w:r w:rsidR="00A461B5" w:rsidRPr="00A461B5">
              <w:rPr>
                <w:rFonts w:asciiTheme="minorHAnsi" w:hAnsiTheme="minorHAnsi" w:cs="Arial"/>
                <w:spacing w:val="-22"/>
              </w:rPr>
              <w:t xml:space="preserve"> </w:t>
            </w:r>
            <w:r w:rsidR="00A461B5" w:rsidRPr="00A461B5">
              <w:rPr>
                <w:rFonts w:asciiTheme="minorHAnsi" w:hAnsiTheme="minorHAnsi" w:cs="Arial"/>
                <w:shadow/>
                <w:lang w:val="en-US"/>
              </w:rPr>
              <w:t>V</w:t>
            </w:r>
            <w:r w:rsidR="00A461B5" w:rsidRPr="00A461B5">
              <w:rPr>
                <w:rFonts w:asciiTheme="minorHAnsi" w:hAnsiTheme="minorHAnsi" w:cs="Arial"/>
                <w:spacing w:val="-34"/>
              </w:rPr>
              <w:t xml:space="preserve"> </w:t>
            </w:r>
            <w:r w:rsidR="00A461B5" w:rsidRPr="00A461B5">
              <w:rPr>
                <w:rFonts w:asciiTheme="minorHAnsi" w:hAnsiTheme="minorHAnsi" w:cs="Arial"/>
                <w:shadow/>
              </w:rPr>
              <w:t>:</w:t>
            </w:r>
            <w:r w:rsidR="00A461B5" w:rsidRPr="00A461B5">
              <w:rPr>
                <w:rFonts w:asciiTheme="minorHAnsi" w:hAnsiTheme="minorHAnsi" w:cs="Arial"/>
              </w:rPr>
              <w:t xml:space="preserve"> </w:t>
            </w:r>
            <w:r w:rsidR="00A461B5" w:rsidRPr="00A461B5">
              <w:rPr>
                <w:rFonts w:asciiTheme="minorHAnsi" w:hAnsiTheme="minorHAnsi" w:cs="Arial"/>
                <w:spacing w:val="21"/>
              </w:rPr>
              <w:t xml:space="preserve"> </w:t>
            </w:r>
            <w:r w:rsidR="00D56DB8">
              <w:rPr>
                <w:rFonts w:asciiTheme="minorHAnsi" w:hAnsiTheme="minorHAnsi" w:cs="Arial"/>
                <w:spacing w:val="21"/>
              </w:rPr>
              <w:t>45214200-2 «ΚΑΤΑΣΚΕΥΑΣΤΙΚΕΣ ΕΡΓΑΣΙΕΣ ΓΙΑ ΣΧΟΛΙΚΑ ΚΤΙΡΙΑ»</w:t>
            </w:r>
          </w:p>
          <w:p w:rsidR="00956CB6" w:rsidRDefault="00956CB6" w:rsidP="00CD50C1">
            <w:pPr>
              <w:spacing w:after="0"/>
              <w:ind w:firstLine="0"/>
            </w:pPr>
            <w:r>
              <w:t xml:space="preserve"> - Κωδικός στο ΚΗΜΔΗΣ: [</w:t>
            </w:r>
            <w:r w:rsidR="009D681A">
              <w:t>21</w:t>
            </w:r>
            <w:r w:rsidR="009D681A">
              <w:rPr>
                <w:lang w:val="en-US"/>
              </w:rPr>
              <w:t>PROC008650479</w:t>
            </w:r>
            <w:r>
              <w:t>]</w:t>
            </w:r>
          </w:p>
          <w:p w:rsidR="00956CB6" w:rsidRPr="00733CD6" w:rsidRDefault="00956CB6">
            <w:pPr>
              <w:spacing w:after="0"/>
              <w:ind w:firstLine="0"/>
            </w:pPr>
            <w:r>
              <w:t>- Η σύμβαση αναφέρεται σε έργα, προμήθειες, ή υπηρεσίες : ΕΡΓΟ</w:t>
            </w:r>
          </w:p>
          <w:p w:rsidR="00956CB6" w:rsidRDefault="00956CB6">
            <w:pPr>
              <w:spacing w:after="0"/>
              <w:ind w:firstLine="0"/>
            </w:pPr>
            <w:r>
              <w:t>- Εφόσον υφίστανται, ένδειξη ύπαρξης σχετικών τμημάτων : [……]</w:t>
            </w:r>
          </w:p>
          <w:p w:rsidR="00956CB6" w:rsidRDefault="00956CB6">
            <w:pPr>
              <w:spacing w:after="0"/>
              <w:ind w:firstLine="0"/>
            </w:pPr>
            <w:r>
              <w:t>- Αριθμός αναφοράς που αποδίδεται στον φάκελο από την αναθέτουσα αρχή (</w:t>
            </w:r>
            <w:r>
              <w:rPr>
                <w:i/>
              </w:rPr>
              <w:t>εάν υπάρχει</w:t>
            </w:r>
            <w:r>
              <w:t>): [……]</w:t>
            </w:r>
          </w:p>
        </w:tc>
      </w:tr>
    </w:tbl>
    <w:p w:rsidR="00956CB6" w:rsidRDefault="00956CB6"/>
    <w:p w:rsidR="00956CB6" w:rsidRDefault="00956CB6">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956CB6" w:rsidRDefault="00956CB6">
      <w:pPr>
        <w:pageBreakBefore/>
        <w:ind w:firstLine="0"/>
        <w:jc w:val="center"/>
      </w:pPr>
      <w:r>
        <w:rPr>
          <w:b/>
          <w:bCs/>
          <w:u w:val="single"/>
        </w:rPr>
        <w:lastRenderedPageBreak/>
        <w:t>Μέρος II: Πληροφορίες σχετικά με τον οικονομικό φορέα</w:t>
      </w:r>
    </w:p>
    <w:p w:rsidR="00956CB6" w:rsidRDefault="00956CB6">
      <w:pPr>
        <w:ind w:firstLine="0"/>
        <w:jc w:val="center"/>
      </w:pPr>
      <w:r>
        <w:rPr>
          <w:b/>
          <w:bCs/>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Αριθμός φορολογικού μητρώου (ΑΦΜ):</w:t>
            </w:r>
          </w:p>
          <w:p w:rsidR="00956CB6" w:rsidRDefault="00956CB6">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rPr>
          <w:trHeight w:val="1533"/>
        </w:trPr>
        <w:tc>
          <w:tcPr>
            <w:tcW w:w="4479" w:type="dxa"/>
            <w:tcBorders>
              <w:top w:val="single" w:sz="4" w:space="0" w:color="000000"/>
              <w:left w:val="single" w:sz="4" w:space="0" w:color="000000"/>
              <w:bottom w:val="single" w:sz="4" w:space="0" w:color="000000"/>
            </w:tcBorders>
          </w:tcPr>
          <w:p w:rsidR="00956CB6" w:rsidRDefault="00956CB6">
            <w:pPr>
              <w:shd w:val="clear" w:color="auto" w:fill="FFFFFF"/>
              <w:spacing w:after="0"/>
              <w:ind w:firstLine="0"/>
            </w:pPr>
            <w:r>
              <w:t>Αρμόδιος ή αρμόδιοι</w:t>
            </w:r>
            <w:r>
              <w:rPr>
                <w:rStyle w:val="a5"/>
                <w:vertAlign w:val="superscript"/>
              </w:rPr>
              <w:endnoteReference w:id="3"/>
            </w:r>
            <w:r>
              <w:rPr>
                <w:rStyle w:val="a5"/>
              </w:rPr>
              <w:t xml:space="preserve"> </w:t>
            </w:r>
            <w:r>
              <w:t>:</w:t>
            </w:r>
          </w:p>
          <w:p w:rsidR="00956CB6" w:rsidRDefault="00956CB6">
            <w:pPr>
              <w:spacing w:after="0"/>
              <w:ind w:firstLine="0"/>
            </w:pPr>
            <w:r>
              <w:t>Τηλέφωνο:</w:t>
            </w:r>
          </w:p>
          <w:p w:rsidR="00956CB6" w:rsidRDefault="00956CB6">
            <w:pPr>
              <w:spacing w:after="0"/>
              <w:ind w:firstLine="0"/>
            </w:pPr>
            <w:r>
              <w:t>Ηλ. ταχυδρομείο:</w:t>
            </w:r>
          </w:p>
          <w:p w:rsidR="00956CB6" w:rsidRDefault="00956CB6">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p w:rsidR="00956CB6" w:rsidRDefault="00956CB6">
            <w:pPr>
              <w:spacing w:after="0"/>
              <w:ind w:firstLine="0"/>
            </w:pPr>
            <w:r>
              <w:t>[……]</w:t>
            </w:r>
          </w:p>
          <w:p w:rsidR="00956CB6" w:rsidRDefault="00956CB6">
            <w:pPr>
              <w:spacing w:after="0"/>
              <w:ind w:firstLine="0"/>
            </w:pPr>
            <w:r>
              <w:t>[……]</w:t>
            </w:r>
          </w:p>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bCs/>
                <w:i/>
                <w:iCs/>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Ο οικονομικός φορέας είναι πολύ μικρή, μικρή ή μεσαία επιχείρηση</w:t>
            </w:r>
            <w:r>
              <w:rPr>
                <w:rStyle w:val="a5"/>
                <w:vertAlign w:val="superscript"/>
              </w:rPr>
              <w:endnoteReference w:id="4"/>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tc>
      </w:tr>
      <w:tr w:rsidR="00956CB6">
        <w:tc>
          <w:tcPr>
            <w:tcW w:w="4479" w:type="dxa"/>
            <w:tcBorders>
              <w:left w:val="single" w:sz="4" w:space="0" w:color="000000"/>
              <w:bottom w:val="single" w:sz="4" w:space="0" w:color="000000"/>
            </w:tcBorders>
          </w:tcPr>
          <w:p w:rsidR="00956CB6" w:rsidRDefault="00956CB6">
            <w:pPr>
              <w:spacing w:after="0"/>
              <w:ind w:firstLine="0"/>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956CB6" w:rsidRDefault="00956CB6">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956CB6" w:rsidRDefault="00956CB6">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tcPr>
          <w:p w:rsidR="00956CB6" w:rsidRDefault="00956CB6">
            <w:pPr>
              <w:spacing w:after="0"/>
              <w:ind w:firstLine="0"/>
            </w:pPr>
            <w:r>
              <w:t>[</w:t>
            </w:r>
            <w:r>
              <w:rPr>
                <w:lang w:val="en-US"/>
              </w:rPr>
              <w:t xml:space="preserve"> </w:t>
            </w:r>
            <w:r>
              <w:t>] Ναι [] Όχι</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r>
              <w:t>[…...............]</w:t>
            </w:r>
          </w:p>
          <w:p w:rsidR="00956CB6" w:rsidRDefault="00956CB6">
            <w:pPr>
              <w:spacing w:after="0"/>
              <w:ind w:firstLine="0"/>
            </w:pPr>
            <w:r>
              <w:t>[….]</w:t>
            </w:r>
          </w:p>
        </w:tc>
      </w:tr>
      <w:tr w:rsidR="00956CB6">
        <w:tc>
          <w:tcPr>
            <w:tcW w:w="4479" w:type="dxa"/>
            <w:tcBorders>
              <w:left w:val="single" w:sz="4" w:space="0" w:color="000000"/>
              <w:bottom w:val="single" w:sz="4" w:space="0" w:color="000000"/>
            </w:tcBorders>
          </w:tcPr>
          <w:p w:rsidR="00956CB6" w:rsidRDefault="00956CB6">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tcPr>
          <w:p w:rsidR="00956CB6" w:rsidRDefault="00956CB6">
            <w:pPr>
              <w:spacing w:after="0"/>
              <w:ind w:firstLine="0"/>
            </w:pPr>
            <w:r>
              <w:t>[] Ναι [] Όχι [] Άνευ αντικειμένου</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rPr>
              <w:t>Εάν ναι</w:t>
            </w:r>
            <w:r>
              <w:t>:</w:t>
            </w:r>
          </w:p>
          <w:p w:rsidR="00956CB6" w:rsidRDefault="00956CB6">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956CB6" w:rsidRDefault="00956CB6">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956CB6" w:rsidRDefault="00956CB6">
            <w:pPr>
              <w:spacing w:after="0"/>
              <w:ind w:firstLine="0"/>
            </w:pPr>
            <w:r>
              <w:t>β) Εάν το πιστοποιητικό εγγραφής ή η πιστοποίηση διατίθεται ηλεκτρονικά, αναφέρετε:</w:t>
            </w:r>
          </w:p>
          <w:p w:rsidR="00956CB6" w:rsidRDefault="00956CB6">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6"/>
            </w:r>
            <w:r>
              <w:t>:</w:t>
            </w:r>
          </w:p>
          <w:p w:rsidR="00956CB6" w:rsidRDefault="00956CB6">
            <w:pPr>
              <w:spacing w:after="0"/>
              <w:ind w:firstLine="0"/>
            </w:pPr>
            <w:r>
              <w:t>δ) Η εγγραφή ή η πιστοποίηση καλύπτει όλα τα απαιτούμενα κριτήρια επιλογής;</w:t>
            </w:r>
          </w:p>
          <w:p w:rsidR="00956CB6" w:rsidRDefault="00956CB6">
            <w:pPr>
              <w:spacing w:after="0"/>
              <w:ind w:firstLine="0"/>
            </w:pPr>
            <w:r>
              <w:rPr>
                <w:b/>
              </w:rPr>
              <w:t>Εάν όχι:</w:t>
            </w:r>
          </w:p>
          <w:p w:rsidR="00956CB6" w:rsidRDefault="00956CB6">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956CB6" w:rsidRDefault="00956CB6">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956CB6" w:rsidRDefault="00956CB6">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lastRenderedPageBreak/>
              <w:t>α) [……]</w:t>
            </w:r>
          </w:p>
          <w:p w:rsidR="00956CB6" w:rsidRDefault="00956CB6">
            <w:pPr>
              <w:spacing w:after="0"/>
              <w:ind w:firstLine="0"/>
            </w:pPr>
          </w:p>
          <w:p w:rsidR="00956CB6" w:rsidRDefault="00956CB6">
            <w:pPr>
              <w:spacing w:after="0"/>
              <w:ind w:firstLine="0"/>
            </w:pPr>
          </w:p>
          <w:p w:rsidR="00956CB6" w:rsidRDefault="00956CB6">
            <w:pPr>
              <w:spacing w:after="0"/>
              <w:ind w:firstLine="0"/>
            </w:pPr>
            <w:r>
              <w:rPr>
                <w:i/>
              </w:rPr>
              <w:t>β) (διαδικτυακή διεύθυνση, αρχή ή φορέας έκδοσης, επακριβή στοιχεία αναφοράς των εγγράφων):[……][……][……][……]</w:t>
            </w:r>
          </w:p>
          <w:p w:rsidR="00956CB6" w:rsidRDefault="00956CB6">
            <w:pPr>
              <w:spacing w:after="0"/>
              <w:ind w:firstLine="0"/>
            </w:pPr>
            <w:r>
              <w:t>γ) [……]</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δ) [] Ναι [] Όχι</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ε) [] Ναι [] Όχι</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pPr>
            <w:r>
              <w:rPr>
                <w:i/>
              </w:rPr>
              <w:t>(διαδικτυακή διεύθυνση, αρχή ή φορέας έκδοσης, επακριβή στοιχεία αναφοράς των εγγράφων):</w:t>
            </w:r>
          </w:p>
          <w:p w:rsidR="00956CB6" w:rsidRDefault="00956CB6">
            <w:pPr>
              <w:spacing w:after="0"/>
              <w:ind w:firstLine="0"/>
            </w:pPr>
            <w:r>
              <w:rPr>
                <w:i/>
              </w:rPr>
              <w:t>[……][……][……][……]</w:t>
            </w:r>
          </w:p>
        </w:tc>
      </w:tr>
      <w:tr w:rsidR="00956CB6">
        <w:tc>
          <w:tcPr>
            <w:tcW w:w="4479" w:type="dxa"/>
            <w:tcBorders>
              <w:left w:val="single" w:sz="4" w:space="0" w:color="000000"/>
              <w:bottom w:val="single" w:sz="4" w:space="0" w:color="000000"/>
            </w:tcBorders>
          </w:tcPr>
          <w:p w:rsidR="00956CB6" w:rsidRDefault="00956CB6">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tcPr>
          <w:p w:rsidR="00956CB6" w:rsidRDefault="00956CB6">
            <w:pPr>
              <w:spacing w:after="0"/>
              <w:ind w:firstLine="0"/>
            </w:pPr>
            <w:r>
              <w:rPr>
                <w:b/>
                <w:bCs/>
                <w:i/>
                <w:iCs/>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7"/>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Ναι [] Όχι</w:t>
            </w:r>
          </w:p>
        </w:tc>
      </w:tr>
      <w:tr w:rsidR="00956CB6">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956CB6" w:rsidRDefault="00956CB6">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rPr>
              <w:t>Εάν ναι</w:t>
            </w:r>
            <w:r>
              <w:t>:</w:t>
            </w:r>
          </w:p>
          <w:p w:rsidR="00956CB6" w:rsidRDefault="00956CB6">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956CB6" w:rsidRDefault="00956CB6">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956CB6" w:rsidRDefault="00956CB6">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r>
              <w:t>α) [……]</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β) [……]</w:t>
            </w:r>
          </w:p>
          <w:p w:rsidR="00956CB6" w:rsidRDefault="00956CB6">
            <w:pPr>
              <w:spacing w:after="0"/>
              <w:ind w:firstLine="0"/>
            </w:pPr>
          </w:p>
          <w:p w:rsidR="00956CB6" w:rsidRDefault="00956CB6">
            <w:pPr>
              <w:spacing w:after="0"/>
              <w:ind w:firstLine="0"/>
            </w:pPr>
          </w:p>
          <w:p w:rsidR="00956CB6" w:rsidRDefault="00956CB6">
            <w:pPr>
              <w:spacing w:after="0"/>
              <w:ind w:firstLine="0"/>
            </w:pPr>
            <w:r>
              <w:t>γ)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bCs/>
                <w:i/>
                <w:iCs/>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w:t>
            </w:r>
          </w:p>
        </w:tc>
      </w:tr>
    </w:tbl>
    <w:p w:rsidR="00956CB6" w:rsidRDefault="00956CB6"/>
    <w:p w:rsidR="00956CB6" w:rsidRDefault="00956CB6">
      <w:pPr>
        <w:pageBreakBefore/>
        <w:ind w:firstLine="0"/>
        <w:jc w:val="center"/>
      </w:pPr>
      <w:r>
        <w:rPr>
          <w:b/>
          <w:bCs/>
        </w:rPr>
        <w:lastRenderedPageBreak/>
        <w:t>Β: Πληροφορίες σχετικά με τους νόμιμους εκπροσώπους του οικονομικού φορέα</w:t>
      </w:r>
    </w:p>
    <w:p w:rsidR="00956CB6" w:rsidRDefault="00956CB6">
      <w:pPr>
        <w:pBdr>
          <w:top w:val="single" w:sz="2" w:space="1" w:color="000000"/>
          <w:left w:val="single" w:sz="2" w:space="1" w:color="000000"/>
          <w:bottom w:val="single" w:sz="2" w:space="1" w:color="000000"/>
          <w:right w:val="single" w:sz="2"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Ονοματεπώνυμο</w:t>
            </w:r>
          </w:p>
          <w:p w:rsidR="00956CB6" w:rsidRDefault="00956CB6">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bl>
    <w:p w:rsidR="00956CB6" w:rsidRDefault="00956CB6">
      <w:pPr>
        <w:pStyle w:val="SectionTitle"/>
        <w:ind w:left="850" w:firstLine="0"/>
      </w:pPr>
    </w:p>
    <w:p w:rsidR="00956CB6" w:rsidRDefault="00956CB6">
      <w:pPr>
        <w:pageBreakBefore/>
        <w:ind w:left="850" w:firstLine="0"/>
        <w:jc w:val="center"/>
      </w:pPr>
      <w:r>
        <w:rPr>
          <w:b/>
          <w:bCs/>
        </w:rPr>
        <w:lastRenderedPageBreak/>
        <w:t>Γ: Πληροφορίες σχετικά με τη στήριξη στις ικανότητες άλλων ΦΟΡΕΩΝ</w:t>
      </w:r>
      <w:r>
        <w:rPr>
          <w:rStyle w:val="12"/>
          <w:b/>
          <w:bCs/>
        </w:rPr>
        <w:endnoteReference w:id="8"/>
      </w:r>
      <w:r>
        <w:t xml:space="preserve"> </w:t>
      </w:r>
    </w:p>
    <w:tbl>
      <w:tblPr>
        <w:tblW w:w="0" w:type="auto"/>
        <w:tblInd w:w="108" w:type="dxa"/>
        <w:tblLayout w:type="fixed"/>
        <w:tblLook w:val="0000" w:firstRow="0" w:lastRow="0" w:firstColumn="0" w:lastColumn="0" w:noHBand="0" w:noVBand="0"/>
      </w:tblPr>
      <w:tblGrid>
        <w:gridCol w:w="4479"/>
        <w:gridCol w:w="4510"/>
      </w:tblGrid>
      <w:tr w:rsidR="00956CB6">
        <w:trPr>
          <w:trHeight w:val="343"/>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[]Ναι []Όχι</w:t>
            </w:r>
          </w:p>
        </w:tc>
      </w:tr>
    </w:tbl>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956CB6" w:rsidRDefault="00956CB6">
      <w:pPr>
        <w:ind w:firstLine="0"/>
        <w:jc w:val="center"/>
      </w:pPr>
    </w:p>
    <w:p w:rsidR="00956CB6" w:rsidRDefault="00956CB6">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956CB6" w:rsidRDefault="00956CB6">
      <w:pPr>
        <w:pBdr>
          <w:top w:val="single" w:sz="2" w:space="1" w:color="000000"/>
          <w:left w:val="single" w:sz="2" w:space="1" w:color="000000"/>
          <w:bottom w:val="single" w:sz="2" w:space="1" w:color="000000"/>
          <w:right w:val="single" w:sz="2"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[]Ναι []Όχι</w:t>
            </w:r>
          </w:p>
          <w:p w:rsidR="00956CB6" w:rsidRDefault="00956CB6">
            <w:pPr>
              <w:spacing w:after="0"/>
              <w:ind w:firstLine="0"/>
            </w:pPr>
          </w:p>
          <w:p w:rsidR="00956CB6" w:rsidRDefault="00956CB6">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956CB6" w:rsidRDefault="00956CB6">
            <w:pPr>
              <w:spacing w:after="0"/>
              <w:ind w:firstLine="0"/>
            </w:pPr>
            <w:r>
              <w:t>[…]</w:t>
            </w:r>
          </w:p>
        </w:tc>
      </w:tr>
    </w:tbl>
    <w:p w:rsidR="00956CB6" w:rsidRDefault="00956CB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956CB6" w:rsidRDefault="00956CB6">
      <w:pPr>
        <w:pageBreakBefore/>
        <w:jc w:val="center"/>
      </w:pPr>
      <w:r>
        <w:rPr>
          <w:b/>
          <w:bCs/>
          <w:u w:val="single"/>
        </w:rPr>
        <w:lastRenderedPageBreak/>
        <w:t>Μέρος III: Λόγοι αποκλεισμού</w:t>
      </w:r>
    </w:p>
    <w:p w:rsidR="00956CB6" w:rsidRDefault="00956CB6">
      <w:pPr>
        <w:jc w:val="center"/>
      </w:pPr>
      <w:r>
        <w:rPr>
          <w:b/>
          <w:bCs/>
          <w:color w:val="000000"/>
        </w:rPr>
        <w:t>Α: Λόγοι αποκλεισμού που σχετίζονται με ποινικές καταδίκες</w:t>
      </w:r>
      <w:r>
        <w:rPr>
          <w:rStyle w:val="12"/>
          <w:color w:val="000000"/>
        </w:rPr>
        <w:endnoteReference w:id="9"/>
      </w:r>
    </w:p>
    <w:p w:rsidR="00956CB6" w:rsidRDefault="00956CB6">
      <w:pPr>
        <w:pBdr>
          <w:top w:val="single" w:sz="2" w:space="1" w:color="000000"/>
          <w:left w:val="single" w:sz="2" w:space="1" w:color="000000"/>
          <w:bottom w:val="single" w:sz="2" w:space="1" w:color="000000"/>
          <w:right w:val="single" w:sz="2" w:space="1" w:color="000000"/>
        </w:pBdr>
        <w:shd w:val="clear" w:color="auto" w:fill="CCCCCC"/>
        <w:ind w:firstLine="0"/>
        <w:jc w:val="left"/>
      </w:pPr>
      <w:r>
        <w:t>Στο άρθρο 73 παρ. 1 ορίζονται οι ακόλουθοι λόγοι αποκλεισμού:</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10"/>
      </w:r>
      <w:r>
        <w:rPr>
          <w:color w:val="000000"/>
        </w:rPr>
        <w:t>·</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δωροδοκία</w:t>
      </w:r>
      <w:r>
        <w:rPr>
          <w:rStyle w:val="12"/>
          <w:color w:val="000000"/>
        </w:rPr>
        <w:endnoteReference w:id="11"/>
      </w:r>
      <w:r>
        <w:rPr>
          <w:color w:val="000000"/>
          <w:vertAlign w:val="superscript"/>
        </w:rPr>
        <w:t>,</w:t>
      </w:r>
      <w:r>
        <w:rPr>
          <w:rStyle w:val="a5"/>
          <w:color w:val="000000"/>
          <w:vertAlign w:val="superscript"/>
        </w:rPr>
        <w:endnoteReference w:id="12"/>
      </w:r>
      <w:r>
        <w:rPr>
          <w:color w:val="000000"/>
        </w:rPr>
        <w:t>·</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3"/>
      </w:r>
      <w:r>
        <w:rPr>
          <w:color w:val="000000"/>
        </w:rPr>
        <w:t>·</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4"/>
      </w:r>
      <w:r>
        <w:rPr>
          <w:rStyle w:val="a5"/>
          <w:color w:val="000000"/>
        </w:rPr>
        <w:t>·</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5"/>
      </w:r>
      <w:r>
        <w:rPr>
          <w:color w:val="000000"/>
        </w:rPr>
        <w:t>·</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6"/>
      </w:r>
      <w:r>
        <w:rPr>
          <w:rStyle w:val="a5"/>
          <w:color w:val="000000"/>
        </w:rPr>
        <w:t>.</w:t>
      </w:r>
    </w:p>
    <w:tbl>
      <w:tblPr>
        <w:tblW w:w="0" w:type="auto"/>
        <w:tblInd w:w="108" w:type="dxa"/>
        <w:tblLayout w:type="fixed"/>
        <w:tblLook w:val="0000" w:firstRow="0" w:lastRow="0" w:firstColumn="0" w:lastColumn="0" w:noHBand="0" w:noVBand="0"/>
      </w:tblPr>
      <w:tblGrid>
        <w:gridCol w:w="4479"/>
        <w:gridCol w:w="4510"/>
      </w:tblGrid>
      <w:tr w:rsidR="00956CB6">
        <w:trPr>
          <w:trHeight w:val="855"/>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r>
              <w:rPr>
                <w:b/>
                <w:bCs/>
                <w:i/>
                <w:iCs/>
              </w:rPr>
              <w:t>Απάντηση:</w:t>
            </w:r>
          </w:p>
        </w:tc>
      </w:tr>
      <w:tr w:rsidR="00956CB6">
        <w:tc>
          <w:tcPr>
            <w:tcW w:w="4479" w:type="dxa"/>
            <w:tcBorders>
              <w:left w:val="single" w:sz="4" w:space="0" w:color="000000"/>
              <w:bottom w:val="single" w:sz="4" w:space="0" w:color="000000"/>
            </w:tcBorders>
          </w:tcPr>
          <w:p w:rsidR="00956CB6" w:rsidRDefault="00956CB6">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tcPr>
          <w:p w:rsidR="00956CB6" w:rsidRDefault="00956CB6">
            <w:pPr>
              <w:spacing w:after="0"/>
              <w:ind w:firstLine="0"/>
            </w:pPr>
            <w:r>
              <w:t>[] Ναι [] Όχι</w:t>
            </w: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56CB6" w:rsidRDefault="00956CB6">
            <w:pPr>
              <w:spacing w:after="0"/>
              <w:ind w:firstLine="0"/>
              <w:rPr>
                <w:b/>
              </w:rPr>
            </w:pPr>
            <w:r>
              <w:rPr>
                <w:i/>
              </w:rPr>
              <w:t>[……][……][……][……]</w:t>
            </w:r>
            <w:r>
              <w:rPr>
                <w:rStyle w:val="a5"/>
                <w:vertAlign w:val="superscript"/>
              </w:rPr>
              <w:endnoteReference w:id="18"/>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rPr>
              <w:t>Εάν ναι</w:t>
            </w:r>
            <w:r>
              <w:t>, αναφέρετε</w:t>
            </w:r>
            <w:r>
              <w:rPr>
                <w:rStyle w:val="a5"/>
                <w:vertAlign w:val="superscript"/>
              </w:rPr>
              <w:endnoteReference w:id="19"/>
            </w:r>
            <w:r>
              <w:t>:</w:t>
            </w:r>
          </w:p>
          <w:p w:rsidR="00956CB6" w:rsidRDefault="00956CB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956CB6" w:rsidRDefault="00956CB6">
            <w:pPr>
              <w:spacing w:after="0"/>
              <w:ind w:firstLine="0"/>
              <w:jc w:val="left"/>
            </w:pPr>
            <w:r>
              <w:t>β) Προσδιορίστε ποιος έχει καταδικαστεί [ ]·</w:t>
            </w:r>
          </w:p>
          <w:p w:rsidR="00956CB6" w:rsidRDefault="00956CB6">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jc w:val="left"/>
            </w:pPr>
          </w:p>
          <w:p w:rsidR="00956CB6" w:rsidRDefault="00956CB6">
            <w:pPr>
              <w:spacing w:after="0"/>
              <w:ind w:firstLine="0"/>
              <w:jc w:val="left"/>
            </w:pPr>
            <w:r>
              <w:t xml:space="preserve">α) Ημερομηνία:[   ], </w:t>
            </w:r>
          </w:p>
          <w:p w:rsidR="00956CB6" w:rsidRDefault="00956CB6">
            <w:pPr>
              <w:spacing w:after="0"/>
              <w:ind w:firstLine="0"/>
              <w:jc w:val="left"/>
            </w:pPr>
            <w:r>
              <w:t xml:space="preserve">σημείο-(-α): [   ], </w:t>
            </w:r>
          </w:p>
          <w:p w:rsidR="00956CB6" w:rsidRDefault="00956CB6">
            <w:pPr>
              <w:spacing w:after="0"/>
              <w:ind w:firstLine="0"/>
              <w:jc w:val="left"/>
            </w:pPr>
            <w:r>
              <w:t>λόγος(-οι):[   ]</w:t>
            </w:r>
          </w:p>
          <w:p w:rsidR="00956CB6" w:rsidRDefault="00956CB6">
            <w:pPr>
              <w:spacing w:after="0"/>
              <w:ind w:firstLine="0"/>
              <w:jc w:val="left"/>
            </w:pPr>
          </w:p>
          <w:p w:rsidR="00956CB6" w:rsidRDefault="00956CB6">
            <w:pPr>
              <w:spacing w:after="0"/>
              <w:ind w:firstLine="0"/>
              <w:jc w:val="left"/>
            </w:pPr>
            <w:r>
              <w:t>β) [……]</w:t>
            </w:r>
          </w:p>
          <w:p w:rsidR="00956CB6" w:rsidRDefault="00956CB6">
            <w:pPr>
              <w:spacing w:after="0"/>
              <w:ind w:firstLine="0"/>
              <w:jc w:val="left"/>
            </w:pPr>
            <w:r>
              <w:t>γ) Διάρκεια της περιόδου αποκλεισμού [……] και σχετικό(-ά) σημείο(-α) [   ]</w:t>
            </w:r>
          </w:p>
          <w:p w:rsidR="00956CB6" w:rsidRDefault="00956CB6">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956CB6" w:rsidRDefault="00956CB6">
            <w:pPr>
              <w:spacing w:after="0"/>
              <w:ind w:firstLine="0"/>
            </w:pPr>
            <w:r>
              <w:rPr>
                <w:i/>
              </w:rPr>
              <w:t>[……][……][……][……]</w:t>
            </w:r>
            <w:r>
              <w:rPr>
                <w:rStyle w:val="a5"/>
                <w:vertAlign w:val="superscript"/>
              </w:rPr>
              <w:endnoteReference w:id="20"/>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sz w:val="22"/>
              </w:rPr>
              <w:t>αυτοκάθαρση»)</w:t>
            </w:r>
            <w:r>
              <w:rPr>
                <w:rStyle w:val="NormalBoldChar"/>
                <w:b w:val="0"/>
                <w:sz w:val="22"/>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xml:space="preserve">[] Ναι [] Όχι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rPr>
              <w:t>Εάν ναι,</w:t>
            </w:r>
            <w:r>
              <w:t xml:space="preserve"> περιγράψτε τα μέτρα που λήφθηκαν</w:t>
            </w:r>
            <w:r>
              <w:rPr>
                <w:rStyle w:val="a5"/>
                <w:vertAlign w:val="superscript"/>
              </w:rPr>
              <w:endnoteReference w:id="22"/>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bl>
    <w:p w:rsidR="00956CB6" w:rsidRDefault="00956CB6">
      <w:pPr>
        <w:pStyle w:val="SectionTitle"/>
      </w:pPr>
    </w:p>
    <w:p w:rsidR="00956CB6" w:rsidRDefault="00956CB6">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956CB6">
        <w:trPr>
          <w:gridAfter w:val="1"/>
          <w:wAfter w:w="9" w:type="dxa"/>
        </w:trPr>
        <w:tc>
          <w:tcPr>
            <w:tcW w:w="4475" w:type="dxa"/>
            <w:tcBorders>
              <w:top w:val="single" w:sz="4" w:space="0" w:color="000000"/>
              <w:left w:val="single" w:sz="4" w:space="0" w:color="000000"/>
              <w:bottom w:val="single" w:sz="4" w:space="0" w:color="000000"/>
            </w:tcBorders>
          </w:tcPr>
          <w:p w:rsidR="00956CB6" w:rsidRDefault="00956CB6">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tcPr>
          <w:p w:rsidR="00956CB6" w:rsidRDefault="00956CB6">
            <w:pPr>
              <w:spacing w:after="0"/>
              <w:ind w:firstLine="0"/>
            </w:pPr>
            <w:r>
              <w:rPr>
                <w:b/>
                <w:i/>
              </w:rPr>
              <w:t>Απάντηση:</w:t>
            </w:r>
          </w:p>
        </w:tc>
      </w:tr>
      <w:tr w:rsidR="00956CB6">
        <w:tblPrEx>
          <w:tblCellMar>
            <w:left w:w="108" w:type="dxa"/>
            <w:right w:w="108" w:type="dxa"/>
          </w:tblCellMar>
        </w:tblPrEx>
        <w:tc>
          <w:tcPr>
            <w:tcW w:w="4475" w:type="dxa"/>
            <w:tcBorders>
              <w:top w:val="single" w:sz="4" w:space="0" w:color="000000"/>
              <w:left w:val="single" w:sz="4" w:space="0" w:color="000000"/>
              <w:bottom w:val="single" w:sz="4" w:space="0" w:color="000000"/>
            </w:tcBorders>
          </w:tcPr>
          <w:p w:rsidR="00956CB6" w:rsidRDefault="00956CB6">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3"/>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xml:space="preserve">[] Ναι [] Όχι </w:t>
            </w:r>
          </w:p>
        </w:tc>
      </w:tr>
      <w:tr w:rsidR="00956CB6">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tcPr>
          <w:p w:rsidR="00956CB6" w:rsidRDefault="00956CB6">
            <w:pPr>
              <w:snapToGrid w:val="0"/>
              <w:spacing w:after="0"/>
              <w:ind w:firstLine="0"/>
            </w:pPr>
          </w:p>
          <w:p w:rsidR="00956CB6" w:rsidRDefault="00956CB6">
            <w:pPr>
              <w:snapToGrid w:val="0"/>
              <w:spacing w:after="0"/>
              <w:ind w:firstLine="0"/>
            </w:pPr>
          </w:p>
          <w:p w:rsidR="00956CB6" w:rsidRDefault="00956CB6">
            <w:pPr>
              <w:snapToGrid w:val="0"/>
              <w:spacing w:after="0"/>
              <w:ind w:firstLine="0"/>
            </w:pPr>
          </w:p>
          <w:p w:rsidR="00956CB6" w:rsidRDefault="00956CB6">
            <w:pPr>
              <w:snapToGrid w:val="0"/>
              <w:spacing w:after="0"/>
              <w:ind w:firstLine="0"/>
            </w:pPr>
            <w:r>
              <w:t xml:space="preserve">Εάν όχι αναφέρετε: </w:t>
            </w:r>
          </w:p>
          <w:p w:rsidR="00956CB6" w:rsidRDefault="00956CB6">
            <w:pPr>
              <w:snapToGrid w:val="0"/>
              <w:spacing w:after="0"/>
              <w:ind w:firstLine="0"/>
            </w:pPr>
            <w:r>
              <w:t>α) Χώρα ή κράτος μέλος για το οποίο πρόκειται:</w:t>
            </w:r>
          </w:p>
          <w:p w:rsidR="00956CB6" w:rsidRDefault="00956CB6">
            <w:pPr>
              <w:snapToGrid w:val="0"/>
              <w:spacing w:after="0"/>
              <w:ind w:firstLine="0"/>
            </w:pPr>
            <w:r>
              <w:t>β) Ποιο είναι το σχετικό ποσό;</w:t>
            </w:r>
          </w:p>
          <w:p w:rsidR="00956CB6" w:rsidRDefault="00956CB6">
            <w:pPr>
              <w:snapToGrid w:val="0"/>
              <w:spacing w:after="0"/>
              <w:ind w:firstLine="0"/>
            </w:pPr>
            <w:r>
              <w:t>γ)Πως διαπιστώθηκε η αθέτηση των υποχρεώσεων;</w:t>
            </w:r>
          </w:p>
          <w:p w:rsidR="00956CB6" w:rsidRDefault="00956CB6">
            <w:pPr>
              <w:snapToGrid w:val="0"/>
              <w:spacing w:after="0"/>
              <w:ind w:firstLine="0"/>
            </w:pPr>
            <w:r>
              <w:t>1) Μέσω δικαστικής ή διοικητικής απόφασης;</w:t>
            </w:r>
          </w:p>
          <w:p w:rsidR="00956CB6" w:rsidRDefault="00956CB6">
            <w:pPr>
              <w:snapToGrid w:val="0"/>
              <w:spacing w:after="0"/>
              <w:ind w:firstLine="0"/>
            </w:pPr>
            <w:r>
              <w:rPr>
                <w:b/>
              </w:rPr>
              <w:t xml:space="preserve">- </w:t>
            </w:r>
            <w:r>
              <w:t>Η εν λόγω απόφαση είναι τελεσίδικη και δεσμευτική;</w:t>
            </w:r>
          </w:p>
          <w:p w:rsidR="00956CB6" w:rsidRDefault="00956CB6">
            <w:pPr>
              <w:snapToGrid w:val="0"/>
              <w:spacing w:after="0"/>
              <w:ind w:firstLine="0"/>
            </w:pPr>
            <w:r>
              <w:t>- Αναφέρατε την ημερομηνία καταδίκης ή έκδοσης απόφασης</w:t>
            </w:r>
          </w:p>
          <w:p w:rsidR="00956CB6" w:rsidRDefault="00956CB6">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956CB6" w:rsidRDefault="00956CB6">
            <w:pPr>
              <w:snapToGrid w:val="0"/>
              <w:spacing w:after="0"/>
              <w:ind w:firstLine="0"/>
              <w:jc w:val="left"/>
            </w:pPr>
            <w:r>
              <w:t>2) Με άλλα μέσα; Διευκρινήστε:</w:t>
            </w:r>
          </w:p>
          <w:p w:rsidR="00956CB6" w:rsidRDefault="00956CB6">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4"/>
            </w:r>
          </w:p>
        </w:tc>
        <w:tc>
          <w:tcPr>
            <w:tcW w:w="2247" w:type="dxa"/>
            <w:tcBorders>
              <w:top w:val="single" w:sz="4" w:space="0" w:color="000000"/>
              <w:left w:val="single" w:sz="4" w:space="0" w:color="000000"/>
              <w:bottom w:val="single" w:sz="4" w:space="0" w:color="000000"/>
            </w:tcBorders>
          </w:tcPr>
          <w:p w:rsidR="00956CB6" w:rsidRDefault="00956CB6">
            <w:pPr>
              <w:spacing w:after="0"/>
              <w:ind w:firstLine="0"/>
              <w:jc w:val="left"/>
            </w:pPr>
            <w:r>
              <w:rPr>
                <w:b/>
                <w:bCs/>
              </w:rPr>
              <w:t>ΦΟΡΟΙ</w:t>
            </w:r>
          </w:p>
          <w:p w:rsidR="00956CB6" w:rsidRDefault="00956CB6">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rPr>
                <w:b/>
                <w:bCs/>
              </w:rPr>
              <w:t>ΕΙΣΦΟΡΕΣ ΚΟΙΝΩΝΙΚΗΣ ΑΣΦΑΛΙΣΗΣ</w:t>
            </w:r>
          </w:p>
        </w:tc>
      </w:tr>
      <w:tr w:rsidR="00956CB6">
        <w:tblPrEx>
          <w:tblCellMar>
            <w:left w:w="108" w:type="dxa"/>
            <w:right w:w="108" w:type="dxa"/>
          </w:tblCellMar>
        </w:tblPrEx>
        <w:trPr>
          <w:trHeight w:val="988"/>
        </w:trPr>
        <w:tc>
          <w:tcPr>
            <w:tcW w:w="4475" w:type="dxa"/>
            <w:vMerge/>
            <w:tcBorders>
              <w:left w:val="single" w:sz="4" w:space="0" w:color="000000"/>
              <w:bottom w:val="single" w:sz="4" w:space="0" w:color="000000"/>
            </w:tcBorders>
          </w:tcPr>
          <w:p w:rsidR="00956CB6" w:rsidRDefault="00956CB6">
            <w:pPr>
              <w:snapToGrid w:val="0"/>
              <w:spacing w:after="0"/>
              <w:ind w:firstLine="0"/>
            </w:pPr>
          </w:p>
        </w:tc>
        <w:tc>
          <w:tcPr>
            <w:tcW w:w="2247" w:type="dxa"/>
            <w:tcBorders>
              <w:left w:val="single" w:sz="4" w:space="0" w:color="000000"/>
              <w:bottom w:val="single" w:sz="4" w:space="0" w:color="000000"/>
            </w:tcBorders>
          </w:tcPr>
          <w:p w:rsidR="00956CB6" w:rsidRDefault="00956CB6">
            <w:pPr>
              <w:snapToGrid w:val="0"/>
              <w:spacing w:after="0"/>
              <w:ind w:firstLine="0"/>
            </w:pPr>
          </w:p>
          <w:p w:rsidR="00956CB6" w:rsidRDefault="00956CB6">
            <w:pPr>
              <w:spacing w:after="0"/>
              <w:ind w:firstLine="0"/>
            </w:pPr>
            <w:r>
              <w:t>α)[……]·</w:t>
            </w:r>
          </w:p>
          <w:p w:rsidR="00956CB6" w:rsidRDefault="00956CB6">
            <w:pPr>
              <w:spacing w:after="0"/>
              <w:ind w:firstLine="0"/>
            </w:pPr>
          </w:p>
          <w:p w:rsidR="00956CB6" w:rsidRDefault="00956CB6">
            <w:pPr>
              <w:spacing w:after="0"/>
              <w:ind w:firstLine="0"/>
            </w:pPr>
            <w:r>
              <w:t>β)[……]</w:t>
            </w:r>
          </w:p>
          <w:p w:rsidR="00956CB6" w:rsidRDefault="00956CB6">
            <w:pPr>
              <w:spacing w:after="0"/>
              <w:ind w:firstLine="0"/>
            </w:pPr>
          </w:p>
          <w:p w:rsidR="00956CB6" w:rsidRDefault="00956CB6">
            <w:pPr>
              <w:spacing w:after="0"/>
              <w:ind w:firstLine="0"/>
            </w:pPr>
          </w:p>
          <w:p w:rsidR="00956CB6" w:rsidRDefault="00956CB6">
            <w:pPr>
              <w:spacing w:after="0"/>
              <w:ind w:firstLine="0"/>
            </w:pPr>
            <w:r>
              <w:t xml:space="preserve">γ.1) [] Ναι [] Όχι </w:t>
            </w:r>
          </w:p>
          <w:p w:rsidR="00956CB6" w:rsidRDefault="00956CB6">
            <w:pPr>
              <w:spacing w:after="0"/>
              <w:ind w:firstLine="0"/>
            </w:pPr>
            <w:r>
              <w:t xml:space="preserve">-[] Ναι [] Όχι </w:t>
            </w: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r>
              <w:t>γ.2)[……]·</w:t>
            </w:r>
          </w:p>
          <w:p w:rsidR="00956CB6" w:rsidRDefault="00956CB6">
            <w:pPr>
              <w:spacing w:after="0"/>
              <w:ind w:firstLine="0"/>
            </w:pPr>
            <w:r>
              <w:t xml:space="preserve">δ) [] Ναι [] Όχι </w:t>
            </w:r>
          </w:p>
          <w:p w:rsidR="00956CB6" w:rsidRDefault="00956CB6">
            <w:pPr>
              <w:spacing w:after="0"/>
              <w:ind w:firstLine="0"/>
              <w:jc w:val="left"/>
            </w:pPr>
            <w:r>
              <w:rPr>
                <w:sz w:val="21"/>
                <w:szCs w:val="21"/>
              </w:rPr>
              <w:t>Εάν ναι, να αναφερθούν λεπτομερείς πληροφορίες</w:t>
            </w:r>
          </w:p>
          <w:p w:rsidR="00956CB6" w:rsidRDefault="00956CB6">
            <w:pPr>
              <w:spacing w:after="0"/>
              <w:ind w:firstLine="0"/>
            </w:pPr>
            <w:r>
              <w:t>[……]</w:t>
            </w:r>
          </w:p>
        </w:tc>
        <w:tc>
          <w:tcPr>
            <w:tcW w:w="2267" w:type="dxa"/>
            <w:gridSpan w:val="2"/>
            <w:tcBorders>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r>
              <w:t>α)[……]·</w:t>
            </w:r>
          </w:p>
          <w:p w:rsidR="00956CB6" w:rsidRDefault="00956CB6">
            <w:pPr>
              <w:spacing w:after="0"/>
              <w:ind w:firstLine="0"/>
            </w:pPr>
          </w:p>
          <w:p w:rsidR="00956CB6" w:rsidRDefault="00956CB6">
            <w:pPr>
              <w:spacing w:after="0"/>
              <w:ind w:firstLine="0"/>
            </w:pPr>
            <w:r>
              <w:t>β)[……]</w:t>
            </w:r>
          </w:p>
          <w:p w:rsidR="00956CB6" w:rsidRDefault="00956CB6">
            <w:pPr>
              <w:spacing w:after="0"/>
              <w:ind w:firstLine="0"/>
            </w:pPr>
          </w:p>
          <w:p w:rsidR="00956CB6" w:rsidRDefault="00956CB6">
            <w:pPr>
              <w:spacing w:after="0"/>
              <w:ind w:firstLine="0"/>
            </w:pPr>
          </w:p>
          <w:p w:rsidR="00956CB6" w:rsidRDefault="00956CB6">
            <w:pPr>
              <w:spacing w:after="0"/>
              <w:ind w:firstLine="0"/>
            </w:pPr>
            <w:r>
              <w:t xml:space="preserve">γ.1) [] Ναι [] Όχι </w:t>
            </w:r>
          </w:p>
          <w:p w:rsidR="00956CB6" w:rsidRDefault="00956CB6">
            <w:pPr>
              <w:spacing w:after="0"/>
              <w:ind w:firstLine="0"/>
            </w:pPr>
            <w:r>
              <w:t xml:space="preserve">-[] Ναι [] Όχι </w:t>
            </w: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r>
              <w:t>γ.2)[……]·</w:t>
            </w:r>
          </w:p>
          <w:p w:rsidR="00956CB6" w:rsidRDefault="00956CB6">
            <w:pPr>
              <w:spacing w:after="0"/>
              <w:ind w:firstLine="0"/>
            </w:pPr>
            <w:r>
              <w:t xml:space="preserve">δ) [] Ναι [] Όχι </w:t>
            </w:r>
          </w:p>
          <w:p w:rsidR="00956CB6" w:rsidRDefault="00956CB6">
            <w:pPr>
              <w:spacing w:after="0"/>
              <w:ind w:firstLine="0"/>
              <w:jc w:val="left"/>
            </w:pPr>
            <w:r>
              <w:t>Εάν ναι, να αναφερθούν λεπτομερείς πληροφορίες</w:t>
            </w:r>
          </w:p>
          <w:p w:rsidR="00956CB6" w:rsidRDefault="00956CB6">
            <w:pPr>
              <w:spacing w:after="0"/>
              <w:ind w:firstLine="0"/>
            </w:pPr>
            <w:r>
              <w:t>[……]</w:t>
            </w:r>
          </w:p>
        </w:tc>
      </w:tr>
      <w:tr w:rsidR="00956CB6">
        <w:tblPrEx>
          <w:tblCellMar>
            <w:left w:w="108" w:type="dxa"/>
            <w:right w:w="108" w:type="dxa"/>
          </w:tblCellMar>
        </w:tblPrEx>
        <w:tc>
          <w:tcPr>
            <w:tcW w:w="4475" w:type="dxa"/>
            <w:tcBorders>
              <w:top w:val="single" w:sz="4" w:space="0" w:color="000000"/>
              <w:left w:val="single" w:sz="4" w:space="0" w:color="000000"/>
              <w:bottom w:val="single" w:sz="4" w:space="0" w:color="000000"/>
            </w:tcBorders>
          </w:tcPr>
          <w:p w:rsidR="00956CB6" w:rsidRDefault="00956CB6">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5"/>
            </w:r>
          </w:p>
          <w:p w:rsidR="00956CB6" w:rsidRDefault="00956CB6">
            <w:pPr>
              <w:spacing w:after="0"/>
              <w:ind w:firstLine="0"/>
              <w:jc w:val="left"/>
            </w:pPr>
            <w:r>
              <w:rPr>
                <w:i/>
              </w:rPr>
              <w:t>[……][……][……]</w:t>
            </w:r>
          </w:p>
        </w:tc>
      </w:tr>
    </w:tbl>
    <w:p w:rsidR="00956CB6" w:rsidRDefault="00956CB6">
      <w:pPr>
        <w:pStyle w:val="SectionTitle"/>
        <w:ind w:firstLine="0"/>
      </w:pPr>
    </w:p>
    <w:p w:rsidR="00956CB6" w:rsidRDefault="00956CB6">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vMerge w:val="restart"/>
            <w:tcBorders>
              <w:top w:val="single" w:sz="4" w:space="0" w:color="000000"/>
              <w:left w:val="single" w:sz="4" w:space="0" w:color="000000"/>
              <w:bottom w:val="single" w:sz="4" w:space="0" w:color="000000"/>
            </w:tcBorders>
          </w:tcPr>
          <w:p w:rsidR="00956CB6" w:rsidRDefault="00956CB6">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6"/>
            </w:r>
            <w:r>
              <w:rPr>
                <w:b/>
              </w:rP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Ναι [] Όχι</w:t>
            </w:r>
          </w:p>
        </w:tc>
      </w:tr>
      <w:tr w:rsidR="00956CB6">
        <w:trPr>
          <w:trHeight w:val="405"/>
        </w:trPr>
        <w:tc>
          <w:tcPr>
            <w:tcW w:w="4479" w:type="dxa"/>
            <w:vMerge/>
            <w:tcBorders>
              <w:top w:val="single" w:sz="4" w:space="0" w:color="000000"/>
              <w:left w:val="single" w:sz="4" w:space="0" w:color="000000"/>
              <w:bottom w:val="single" w:sz="4" w:space="0" w:color="000000"/>
            </w:tcBorders>
          </w:tcPr>
          <w:p w:rsidR="00956CB6" w:rsidRDefault="00956CB6">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jc w:val="left"/>
              <w:rPr>
                <w:b/>
              </w:rPr>
            </w:pPr>
          </w:p>
          <w:p w:rsidR="00956CB6" w:rsidRDefault="00956CB6">
            <w:pPr>
              <w:spacing w:after="0"/>
              <w:ind w:firstLine="0"/>
              <w:jc w:val="left"/>
              <w:rPr>
                <w:b/>
              </w:rPr>
            </w:pPr>
          </w:p>
          <w:p w:rsidR="00956CB6" w:rsidRDefault="00956CB6">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956CB6" w:rsidRDefault="00956CB6">
            <w:pPr>
              <w:spacing w:after="0"/>
              <w:ind w:firstLine="0"/>
              <w:jc w:val="left"/>
            </w:pPr>
            <w:r>
              <w:t>[] Ναι [] Όχι</w:t>
            </w:r>
          </w:p>
          <w:p w:rsidR="00956CB6" w:rsidRDefault="00956CB6">
            <w:pPr>
              <w:spacing w:after="0"/>
              <w:ind w:firstLine="0"/>
              <w:jc w:val="left"/>
            </w:pPr>
            <w:r>
              <w:rPr>
                <w:b/>
              </w:rPr>
              <w:t>Εάν το έχει πράξει,</w:t>
            </w:r>
            <w:r>
              <w:t xml:space="preserve"> περιγράψτε τα μέτρα που λήφθηκαν: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Βρίσκεται ο οικονομικός φορέας σε οποιαδήποτε από τις ακόλουθες καταστάσεις</w:t>
            </w:r>
            <w:r>
              <w:rPr>
                <w:rStyle w:val="12"/>
              </w:rPr>
              <w:endnoteReference w:id="27"/>
            </w:r>
            <w:r>
              <w:t xml:space="preserve"> :</w:t>
            </w:r>
          </w:p>
          <w:p w:rsidR="00956CB6" w:rsidRDefault="00956CB6">
            <w:pPr>
              <w:spacing w:after="0"/>
              <w:ind w:firstLine="0"/>
            </w:pPr>
            <w:r>
              <w:t xml:space="preserve">α) πτώχευση, ή </w:t>
            </w:r>
          </w:p>
          <w:p w:rsidR="00956CB6" w:rsidRDefault="00956CB6">
            <w:pPr>
              <w:spacing w:after="0"/>
              <w:ind w:firstLine="0"/>
            </w:pPr>
            <w:r>
              <w:t>β) διαδικασία εξυγίανσης, ή</w:t>
            </w:r>
          </w:p>
          <w:p w:rsidR="00956CB6" w:rsidRDefault="00956CB6">
            <w:pPr>
              <w:spacing w:after="0"/>
              <w:ind w:firstLine="0"/>
            </w:pPr>
            <w:r>
              <w:t>γ) ειδική εκκαθάριση, ή</w:t>
            </w:r>
          </w:p>
          <w:p w:rsidR="00956CB6" w:rsidRDefault="00956CB6">
            <w:pPr>
              <w:spacing w:after="0"/>
              <w:ind w:firstLine="0"/>
            </w:pPr>
            <w:r>
              <w:t>δ) αναγκαστική διαχείριση από εκκαθαριστή ή από το δικαστήριο, ή</w:t>
            </w:r>
          </w:p>
          <w:p w:rsidR="00956CB6" w:rsidRDefault="00956CB6">
            <w:pPr>
              <w:spacing w:after="0"/>
              <w:ind w:firstLine="0"/>
            </w:pPr>
            <w:r>
              <w:t xml:space="preserve">ε) έχει υπαχθεί σε διαδικασία πτωχευτικού συμβιβασμού, ή </w:t>
            </w:r>
          </w:p>
          <w:p w:rsidR="00956CB6" w:rsidRDefault="00956CB6">
            <w:pPr>
              <w:spacing w:after="0"/>
              <w:ind w:firstLine="0"/>
            </w:pPr>
            <w:r>
              <w:t xml:space="preserve">στ) αναστολή επιχειρηματικών δραστηριοτήτων, ή </w:t>
            </w:r>
          </w:p>
          <w:p w:rsidR="00956CB6" w:rsidRDefault="00956CB6">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956CB6" w:rsidRDefault="00956CB6">
            <w:pPr>
              <w:spacing w:after="0"/>
              <w:ind w:firstLine="0"/>
            </w:pPr>
            <w:r>
              <w:t>Εάν ναι:</w:t>
            </w:r>
          </w:p>
          <w:p w:rsidR="00956CB6" w:rsidRDefault="00956CB6">
            <w:pPr>
              <w:spacing w:after="0"/>
              <w:ind w:firstLine="0"/>
            </w:pPr>
            <w:r>
              <w:t>- Παραθέστε λεπτομερή στοιχεία:</w:t>
            </w:r>
          </w:p>
          <w:p w:rsidR="00956CB6" w:rsidRDefault="00956CB6">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2"/>
              </w:rPr>
              <w:endnoteReference w:id="28"/>
            </w:r>
            <w:r>
              <w:rPr>
                <w:rStyle w:val="12"/>
              </w:rPr>
              <w:t xml:space="preserve"> </w:t>
            </w:r>
          </w:p>
          <w:p w:rsidR="00956CB6" w:rsidRDefault="00956CB6">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jc w:val="left"/>
            </w:pPr>
            <w:r>
              <w:t>[] Ναι [] Όχι</w:t>
            </w: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w:t>
            </w:r>
          </w:p>
          <w:p w:rsidR="00956CB6" w:rsidRDefault="00956CB6">
            <w:pPr>
              <w:spacing w:after="0"/>
              <w:ind w:firstLine="0"/>
              <w:jc w:val="left"/>
            </w:pPr>
            <w:r>
              <w:t>-[.......................]</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pPr>
            <w:r>
              <w:rPr>
                <w:i/>
              </w:rPr>
              <w:t>(διαδικτυακή διεύθυνση, αρχή ή φορέας έκδοσης, επακριβή στοιχεία αναφοράς των εγγράφων): [……][……][……]</w:t>
            </w:r>
          </w:p>
        </w:tc>
      </w:tr>
      <w:tr w:rsidR="00956CB6">
        <w:trPr>
          <w:trHeight w:val="257"/>
        </w:trPr>
        <w:tc>
          <w:tcPr>
            <w:tcW w:w="4479" w:type="dxa"/>
            <w:vMerge w:val="restart"/>
            <w:tcBorders>
              <w:top w:val="single" w:sz="4" w:space="0" w:color="000000"/>
              <w:left w:val="single" w:sz="4" w:space="0" w:color="000000"/>
              <w:bottom w:val="single" w:sz="4" w:space="0" w:color="000000"/>
            </w:tcBorders>
          </w:tcPr>
          <w:p w:rsidR="00956CB6" w:rsidRDefault="00956CB6">
            <w:pPr>
              <w:spacing w:after="0"/>
              <w:ind w:firstLine="0"/>
            </w:pPr>
            <w:r>
              <w:rPr>
                <w:rStyle w:val="NormalBoldChar"/>
                <w:b w:val="0"/>
                <w:sz w:val="22"/>
              </w:rPr>
              <w:t xml:space="preserve">Έχει διαπράξει ο </w:t>
            </w:r>
            <w:r>
              <w:t xml:space="preserve">οικονομικός φορέας </w:t>
            </w:r>
            <w:r>
              <w:rPr>
                <w:b/>
              </w:rPr>
              <w:t>σοβαρό επαγγελματικό παράπτωμα</w:t>
            </w:r>
            <w:r>
              <w:rPr>
                <w:rStyle w:val="12"/>
              </w:rPr>
              <w:endnoteReference w:id="29"/>
            </w:r>
            <w:r>
              <w:t>;</w:t>
            </w:r>
          </w:p>
          <w:p w:rsidR="00956CB6" w:rsidRDefault="00956CB6">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lastRenderedPageBreak/>
              <w:t>[] Ναι [] Όχι</w:t>
            </w:r>
          </w:p>
          <w:p w:rsidR="00956CB6" w:rsidRDefault="00956CB6">
            <w:pPr>
              <w:spacing w:after="0"/>
              <w:ind w:firstLine="0"/>
            </w:pPr>
          </w:p>
          <w:p w:rsidR="00956CB6" w:rsidRDefault="00956CB6">
            <w:pPr>
              <w:spacing w:after="0"/>
              <w:ind w:firstLine="0"/>
            </w:pPr>
            <w:r>
              <w:t>[.......................]</w:t>
            </w:r>
          </w:p>
          <w:p w:rsidR="00956CB6" w:rsidRDefault="00956CB6">
            <w:pPr>
              <w:spacing w:after="0"/>
              <w:ind w:firstLine="0"/>
            </w:pPr>
          </w:p>
        </w:tc>
      </w:tr>
      <w:tr w:rsidR="00956CB6">
        <w:trPr>
          <w:trHeight w:val="257"/>
        </w:trPr>
        <w:tc>
          <w:tcPr>
            <w:tcW w:w="4479" w:type="dxa"/>
            <w:vMerge/>
            <w:tcBorders>
              <w:left w:val="single" w:sz="4" w:space="0" w:color="000000"/>
              <w:bottom w:val="single" w:sz="4" w:space="0" w:color="000000"/>
            </w:tcBorders>
          </w:tcPr>
          <w:p w:rsidR="00956CB6" w:rsidRDefault="00956CB6">
            <w:pPr>
              <w:snapToGrid w:val="0"/>
              <w:spacing w:after="0"/>
              <w:ind w:firstLine="0"/>
            </w:pPr>
          </w:p>
        </w:tc>
        <w:tc>
          <w:tcPr>
            <w:tcW w:w="4510" w:type="dxa"/>
            <w:tcBorders>
              <w:left w:val="single" w:sz="4" w:space="0" w:color="000000"/>
              <w:bottom w:val="single" w:sz="4" w:space="0" w:color="000000"/>
              <w:right w:val="single" w:sz="4" w:space="0" w:color="000000"/>
            </w:tcBorders>
          </w:tcPr>
          <w:p w:rsidR="00956CB6" w:rsidRDefault="00956CB6">
            <w:pPr>
              <w:snapToGrid w:val="0"/>
              <w:spacing w:after="0"/>
              <w:ind w:firstLine="0"/>
              <w:rPr>
                <w:b/>
              </w:rPr>
            </w:pPr>
          </w:p>
          <w:p w:rsidR="00956CB6" w:rsidRDefault="00956CB6">
            <w:pPr>
              <w:spacing w:after="0"/>
              <w:ind w:firstLine="0"/>
            </w:pPr>
            <w:r>
              <w:rPr>
                <w:b/>
              </w:rPr>
              <w:t>Εάν ναι</w:t>
            </w:r>
            <w:r>
              <w:t xml:space="preserve">, έχει λάβει ο οικονομικός φορέας μέτρα αυτοκάθαρσης; </w:t>
            </w:r>
          </w:p>
          <w:p w:rsidR="00956CB6" w:rsidRDefault="00956CB6">
            <w:pPr>
              <w:spacing w:after="0"/>
              <w:ind w:firstLine="0"/>
              <w:jc w:val="left"/>
            </w:pPr>
            <w:r>
              <w:t>[] Ναι [] Όχι</w:t>
            </w:r>
          </w:p>
          <w:p w:rsidR="00956CB6" w:rsidRDefault="00956CB6">
            <w:pPr>
              <w:spacing w:after="0"/>
              <w:ind w:firstLine="0"/>
              <w:jc w:val="left"/>
            </w:pPr>
            <w:r>
              <w:rPr>
                <w:b/>
              </w:rPr>
              <w:t>Εάν το έχει πράξει,</w:t>
            </w:r>
            <w:r>
              <w:t xml:space="preserve"> περιγράψτε τα μέτρα που λήφθηκαν: </w:t>
            </w:r>
          </w:p>
          <w:p w:rsidR="00956CB6" w:rsidRDefault="00956CB6">
            <w:pPr>
              <w:spacing w:after="0"/>
              <w:ind w:firstLine="0"/>
              <w:jc w:val="left"/>
            </w:pPr>
            <w:r>
              <w:t>[..........……]</w:t>
            </w:r>
          </w:p>
        </w:tc>
      </w:tr>
      <w:tr w:rsidR="00956CB6">
        <w:trPr>
          <w:trHeight w:val="1544"/>
        </w:trPr>
        <w:tc>
          <w:tcPr>
            <w:tcW w:w="4479" w:type="dxa"/>
            <w:vMerge w:val="restart"/>
            <w:tcBorders>
              <w:left w:val="single" w:sz="4" w:space="0" w:color="000000"/>
              <w:bottom w:val="single" w:sz="4" w:space="0" w:color="000000"/>
            </w:tcBorders>
          </w:tcPr>
          <w:p w:rsidR="00956CB6" w:rsidRDefault="00956CB6">
            <w:pPr>
              <w:spacing w:after="0"/>
              <w:ind w:firstLine="0"/>
            </w:pPr>
            <w:r>
              <w:rPr>
                <w:rStyle w:val="NormalBoldChar"/>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956CB6" w:rsidRDefault="00956CB6">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tcPr>
          <w:p w:rsidR="00956CB6" w:rsidRDefault="00956CB6">
            <w:pPr>
              <w:spacing w:after="0"/>
              <w:ind w:firstLine="0"/>
              <w:jc w:val="left"/>
            </w:pPr>
            <w:r>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w:t>
            </w:r>
          </w:p>
        </w:tc>
      </w:tr>
      <w:tr w:rsidR="00956CB6">
        <w:trPr>
          <w:trHeight w:val="514"/>
        </w:trPr>
        <w:tc>
          <w:tcPr>
            <w:tcW w:w="4479" w:type="dxa"/>
            <w:vMerge/>
            <w:tcBorders>
              <w:left w:val="single" w:sz="4" w:space="0" w:color="000000"/>
              <w:bottom w:val="single" w:sz="4" w:space="0" w:color="000000"/>
            </w:tcBorders>
          </w:tcPr>
          <w:p w:rsidR="00956CB6" w:rsidRDefault="00956CB6">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rPr>
              <w:t>Εάν ναι</w:t>
            </w:r>
            <w:r>
              <w:t xml:space="preserve">, έχει λάβει ο οικονομικός φορέας μέτρα αυτοκάθαρσης; </w:t>
            </w:r>
          </w:p>
          <w:p w:rsidR="00956CB6" w:rsidRDefault="00956CB6">
            <w:pPr>
              <w:spacing w:after="0"/>
              <w:ind w:firstLine="0"/>
              <w:jc w:val="left"/>
            </w:pPr>
            <w:r>
              <w:t>[] Ναι [] Όχι</w:t>
            </w:r>
          </w:p>
          <w:p w:rsidR="00956CB6" w:rsidRDefault="00956CB6">
            <w:pPr>
              <w:spacing w:after="0"/>
              <w:ind w:firstLine="0"/>
              <w:jc w:val="left"/>
            </w:pPr>
            <w:r>
              <w:rPr>
                <w:b/>
              </w:rPr>
              <w:t>Εάν το έχει πράξει,</w:t>
            </w:r>
            <w:r>
              <w:t xml:space="preserve"> περιγράψτε τα μέτρα που λήφθηκαν:</w:t>
            </w:r>
          </w:p>
          <w:p w:rsidR="00956CB6" w:rsidRDefault="00956CB6">
            <w:pPr>
              <w:spacing w:after="0"/>
              <w:ind w:firstLine="0"/>
              <w:jc w:val="left"/>
            </w:pPr>
            <w:r>
              <w:t>[……]</w:t>
            </w:r>
          </w:p>
        </w:tc>
      </w:tr>
      <w:tr w:rsidR="00956CB6">
        <w:trPr>
          <w:trHeight w:val="1316"/>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rStyle w:val="NormalBoldChar"/>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956CB6" w:rsidRDefault="00956CB6">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w:t>
            </w:r>
          </w:p>
        </w:tc>
      </w:tr>
      <w:tr w:rsidR="00956CB6">
        <w:trPr>
          <w:trHeight w:val="416"/>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rStyle w:val="NormalBoldChar"/>
                <w:b w:val="0"/>
                <w:sz w:val="22"/>
              </w:rPr>
              <w:t xml:space="preserve">Έχει παράσχει </w:t>
            </w:r>
            <w:r>
              <w:rPr>
                <w:rStyle w:val="NormalBoldChar"/>
                <w:rFonts w:cs="Times New Roman"/>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1"/>
            </w:r>
            <w:r>
              <w:t>;</w:t>
            </w:r>
          </w:p>
          <w:p w:rsidR="00956CB6" w:rsidRDefault="00956CB6">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w:t>
            </w:r>
          </w:p>
        </w:tc>
      </w:tr>
      <w:tr w:rsidR="00956CB6">
        <w:trPr>
          <w:trHeight w:val="932"/>
        </w:trPr>
        <w:tc>
          <w:tcPr>
            <w:tcW w:w="4479" w:type="dxa"/>
            <w:vMerge w:val="restart"/>
            <w:tcBorders>
              <w:top w:val="single" w:sz="4" w:space="0" w:color="000000"/>
              <w:left w:val="single" w:sz="4" w:space="0" w:color="000000"/>
              <w:bottom w:val="single" w:sz="4" w:space="0" w:color="000000"/>
            </w:tcBorders>
          </w:tcPr>
          <w:p w:rsidR="00956CB6" w:rsidRDefault="00956CB6">
            <w:pPr>
              <w:spacing w:after="0"/>
              <w:ind w:firstLine="0"/>
            </w:pPr>
            <w:r>
              <w:t>Έχει επιδείξει ο οικονομικός φορέας σοβαρή ή επαναλαμβανόμενη πλημμέλεια</w:t>
            </w:r>
            <w:r>
              <w:rPr>
                <w:rStyle w:val="12"/>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956CB6" w:rsidRDefault="00956CB6">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lastRenderedPageBreak/>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w:t>
            </w:r>
          </w:p>
        </w:tc>
      </w:tr>
      <w:tr w:rsidR="00956CB6">
        <w:trPr>
          <w:trHeight w:val="931"/>
        </w:trPr>
        <w:tc>
          <w:tcPr>
            <w:tcW w:w="4479" w:type="dxa"/>
            <w:vMerge/>
            <w:tcBorders>
              <w:top w:val="single" w:sz="4" w:space="0" w:color="000000"/>
              <w:left w:val="single" w:sz="4" w:space="0" w:color="000000"/>
              <w:bottom w:val="single" w:sz="4" w:space="0" w:color="000000"/>
            </w:tcBorders>
          </w:tcPr>
          <w:p w:rsidR="00956CB6" w:rsidRDefault="00956CB6">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rPr>
                <w:b/>
              </w:rPr>
              <w:t>Εάν ναι</w:t>
            </w:r>
            <w:r>
              <w:t xml:space="preserve">, έχει λάβει ο οικονομικός φορέας μέτρα αυτοκάθαρσης; </w:t>
            </w:r>
          </w:p>
          <w:p w:rsidR="00956CB6" w:rsidRDefault="00956CB6">
            <w:pPr>
              <w:spacing w:after="0"/>
              <w:ind w:firstLine="0"/>
              <w:jc w:val="left"/>
            </w:pPr>
            <w:r>
              <w:t>[] Ναι [] Όχι</w:t>
            </w:r>
          </w:p>
          <w:p w:rsidR="00956CB6" w:rsidRDefault="00956CB6">
            <w:pPr>
              <w:spacing w:after="0"/>
              <w:ind w:firstLine="0"/>
              <w:jc w:val="left"/>
            </w:pPr>
            <w:r>
              <w:rPr>
                <w:b/>
              </w:rPr>
              <w:t>Εάν το έχει πράξει,</w:t>
            </w:r>
            <w:r>
              <w:t xml:space="preserve"> περιγράψτε τα μέτρα που λήφθηκαν:</w:t>
            </w:r>
          </w:p>
          <w:p w:rsidR="00956CB6" w:rsidRDefault="00956CB6">
            <w:pPr>
              <w:spacing w:after="0"/>
              <w:ind w:firstLine="0"/>
              <w:jc w:val="left"/>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lastRenderedPageBreak/>
              <w:t>Μπορεί ο οικονομικός φορέας να επιβεβαιώσει ότι:</w:t>
            </w:r>
          </w:p>
          <w:p w:rsidR="00956CB6" w:rsidRDefault="00956CB6">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956CB6" w:rsidRDefault="00956CB6">
            <w:pPr>
              <w:spacing w:after="0"/>
              <w:ind w:firstLine="0"/>
            </w:pPr>
            <w:r>
              <w:t>β) δεν έχει αποκρύψει τις πληροφορίες αυτές,</w:t>
            </w:r>
          </w:p>
          <w:p w:rsidR="00956CB6" w:rsidRDefault="00956CB6">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956CB6" w:rsidRDefault="00956CB6">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 Ναι [] Όχι</w:t>
            </w:r>
          </w:p>
        </w:tc>
      </w:tr>
    </w:tbl>
    <w:p w:rsidR="00956CB6" w:rsidRDefault="00956CB6">
      <w:pPr>
        <w:pStyle w:val="ChapterTitle"/>
      </w:pPr>
    </w:p>
    <w:p w:rsidR="00956CB6" w:rsidRDefault="00956CB6">
      <w:pPr>
        <w:ind w:firstLine="0"/>
        <w:jc w:val="center"/>
        <w:rPr>
          <w:b/>
          <w:bCs/>
        </w:rPr>
      </w:pPr>
    </w:p>
    <w:p w:rsidR="00956CB6" w:rsidRDefault="00956CB6">
      <w:pPr>
        <w:pageBreakBefore/>
        <w:ind w:firstLine="0"/>
        <w:jc w:val="center"/>
      </w:pPr>
      <w:r>
        <w:rPr>
          <w:b/>
          <w:bCs/>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Ονομαστικοποίηση μετοχών εταιρειών που συνάπτουν δημόσιες συμβάσεις Άρθρο 8 παρ. 4 ν. 3310/2005</w:t>
            </w:r>
            <w:r>
              <w:rPr>
                <w:rStyle w:val="12"/>
              </w:rPr>
              <w:endnoteReference w:id="33"/>
            </w:r>
            <w:r>
              <w:rPr>
                <w:b/>
                <w:i/>
              </w:rP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rPr>
          <w:trHeight w:val="2199"/>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xml:space="preserve">[] Ναι [] Όχι </w:t>
            </w:r>
          </w:p>
          <w:p w:rsidR="00956CB6" w:rsidRDefault="00956CB6">
            <w:pPr>
              <w:spacing w:after="0"/>
              <w:ind w:firstLine="0"/>
            </w:pPr>
          </w:p>
          <w:p w:rsidR="00956CB6" w:rsidRDefault="00956CB6">
            <w:pPr>
              <w:spacing w:after="0"/>
              <w:ind w:firstLine="0"/>
              <w:jc w:val="left"/>
            </w:pPr>
            <w:r>
              <w:rPr>
                <w:i/>
              </w:rPr>
              <w:t>(διαδικτυακή διεύθυνση, αρχή ή φορέας έκδοσης, επακριβή στοιχεία αναφοράς των εγγράφων): [……][……][……]</w:t>
            </w:r>
          </w:p>
          <w:p w:rsidR="00956CB6" w:rsidRDefault="00956CB6">
            <w:pPr>
              <w:spacing w:after="0"/>
              <w:ind w:firstLine="0"/>
              <w:jc w:val="left"/>
            </w:pPr>
            <w:r>
              <w:rPr>
                <w:b/>
                <w:i/>
              </w:rPr>
              <w:t>Εάν ναι</w:t>
            </w:r>
            <w:r>
              <w:rPr>
                <w:i/>
              </w:rPr>
              <w:t xml:space="preserve">, έχει λάβει ο οικονομικός φορέας μέτρα αυτοκάθαρσης; </w:t>
            </w:r>
          </w:p>
          <w:p w:rsidR="00956CB6" w:rsidRDefault="00956CB6">
            <w:pPr>
              <w:spacing w:after="0"/>
              <w:ind w:firstLine="0"/>
              <w:jc w:val="left"/>
            </w:pPr>
            <w:r>
              <w:rPr>
                <w:i/>
              </w:rPr>
              <w:t>[] Ναι [] Όχι</w:t>
            </w:r>
          </w:p>
          <w:p w:rsidR="00956CB6" w:rsidRDefault="00956CB6">
            <w:pPr>
              <w:spacing w:after="0"/>
              <w:ind w:firstLine="0"/>
              <w:jc w:val="left"/>
            </w:pPr>
            <w:r>
              <w:rPr>
                <w:b/>
                <w:i/>
              </w:rPr>
              <w:t>Εάν το έχει πράξει,</w:t>
            </w:r>
            <w:r>
              <w:rPr>
                <w:i/>
              </w:rPr>
              <w:t xml:space="preserve"> περιγράψτε τα μέτρα που λήφθηκαν: </w:t>
            </w:r>
          </w:p>
          <w:p w:rsidR="00956CB6" w:rsidRDefault="00956CB6">
            <w:pPr>
              <w:spacing w:after="0"/>
              <w:ind w:firstLine="0"/>
              <w:jc w:val="left"/>
            </w:pPr>
            <w:r>
              <w:rPr>
                <w:i/>
              </w:rPr>
              <w:t>[……]</w:t>
            </w:r>
          </w:p>
        </w:tc>
      </w:tr>
    </w:tbl>
    <w:p w:rsidR="00956CB6" w:rsidRDefault="00956CB6">
      <w:pPr>
        <w:pageBreakBefore/>
        <w:ind w:firstLine="0"/>
        <w:jc w:val="center"/>
      </w:pPr>
      <w:r>
        <w:rPr>
          <w:b/>
          <w:bCs/>
          <w:u w:val="single"/>
        </w:rPr>
        <w:lastRenderedPageBreak/>
        <w:t>Μέρος IV: Κριτήρια επιλογής</w:t>
      </w:r>
    </w:p>
    <w:p w:rsidR="00956CB6" w:rsidRDefault="00956CB6">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956CB6" w:rsidRDefault="00956CB6">
      <w:pPr>
        <w:ind w:firstLine="0"/>
        <w:jc w:val="center"/>
      </w:pPr>
      <w:r>
        <w:rPr>
          <w:b/>
          <w:bCs/>
        </w:rPr>
        <w:t>α: Γενική ένδειξη για όλα τα κριτήρια επιλογής</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Ναι [] Όχι</w:t>
            </w:r>
          </w:p>
        </w:tc>
      </w:tr>
    </w:tbl>
    <w:p w:rsidR="00956CB6" w:rsidRDefault="00956CB6">
      <w:pPr>
        <w:pStyle w:val="SectionTitle"/>
        <w:rPr>
          <w:sz w:val="22"/>
        </w:rPr>
      </w:pPr>
    </w:p>
    <w:p w:rsidR="00956CB6" w:rsidRDefault="00956CB6">
      <w:pPr>
        <w:ind w:firstLine="0"/>
        <w:jc w:val="center"/>
      </w:pPr>
      <w:r>
        <w:rPr>
          <w:b/>
          <w:bCs/>
        </w:rPr>
        <w:t>Α: Καταλληλότητα</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4"/>
            </w:r>
            <w:r>
              <w:rPr>
                <w:sz w:val="20"/>
                <w:szCs w:val="20"/>
              </w:rPr>
              <w:t>;</w:t>
            </w:r>
            <w:r>
              <w:rPr>
                <w:sz w:val="21"/>
                <w:szCs w:val="21"/>
              </w:rPr>
              <w:t xml:space="preserve"> του:</w:t>
            </w:r>
          </w:p>
          <w:p w:rsidR="00956CB6" w:rsidRDefault="00956CB6">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w:t>
            </w:r>
          </w:p>
          <w:p w:rsidR="00956CB6" w:rsidRDefault="00956CB6">
            <w:pPr>
              <w:spacing w:after="0"/>
              <w:ind w:firstLine="0"/>
              <w:jc w:val="left"/>
              <w:rPr>
                <w:i/>
                <w:sz w:val="21"/>
                <w:szCs w:val="21"/>
              </w:rPr>
            </w:pPr>
          </w:p>
          <w:p w:rsidR="00956CB6" w:rsidRDefault="00956CB6">
            <w:pPr>
              <w:spacing w:after="0"/>
              <w:ind w:firstLine="0"/>
              <w:jc w:val="left"/>
              <w:rPr>
                <w:i/>
                <w:sz w:val="21"/>
                <w:szCs w:val="21"/>
              </w:rPr>
            </w:pPr>
          </w:p>
          <w:p w:rsidR="00956CB6" w:rsidRDefault="00956CB6">
            <w:pPr>
              <w:spacing w:after="0"/>
              <w:ind w:firstLine="0"/>
              <w:jc w:val="left"/>
              <w:rPr>
                <w:i/>
                <w:sz w:val="21"/>
                <w:szCs w:val="21"/>
              </w:rPr>
            </w:pPr>
          </w:p>
          <w:p w:rsidR="00956CB6" w:rsidRDefault="00956CB6">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956CB6" w:rsidRDefault="00956CB6">
            <w:pPr>
              <w:spacing w:after="0"/>
              <w:ind w:firstLine="0"/>
              <w:jc w:val="left"/>
            </w:pPr>
            <w:r>
              <w:rPr>
                <w:i/>
                <w:sz w:val="21"/>
                <w:szCs w:val="21"/>
              </w:rPr>
              <w:t>[……][……][……]</w:t>
            </w:r>
          </w:p>
        </w:tc>
      </w:tr>
      <w:tr w:rsidR="00956CB6">
        <w:trPr>
          <w:trHeight w:val="1018"/>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sz w:val="20"/>
                <w:szCs w:val="20"/>
              </w:rPr>
              <w:t>2) Για συμβάσεις υπηρεσιών:</w:t>
            </w:r>
          </w:p>
          <w:p w:rsidR="00956CB6" w:rsidRDefault="00956CB6">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956CB6" w:rsidRDefault="00956CB6">
            <w:pPr>
              <w:spacing w:after="0"/>
              <w:ind w:firstLine="0"/>
            </w:pPr>
          </w:p>
          <w:p w:rsidR="00956CB6" w:rsidRDefault="00956CB6">
            <w:pPr>
              <w:spacing w:after="0"/>
              <w:ind w:firstLine="0"/>
            </w:pPr>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jc w:val="left"/>
              <w:rPr>
                <w:sz w:val="20"/>
                <w:szCs w:val="20"/>
              </w:rPr>
            </w:pPr>
          </w:p>
          <w:p w:rsidR="00956CB6" w:rsidRDefault="00956CB6">
            <w:pPr>
              <w:spacing w:after="0"/>
              <w:ind w:firstLine="0"/>
              <w:jc w:val="left"/>
            </w:pPr>
            <w:r>
              <w:rPr>
                <w:sz w:val="20"/>
                <w:szCs w:val="20"/>
              </w:rPr>
              <w:t>[] Ναι [] Όχι</w:t>
            </w:r>
          </w:p>
          <w:p w:rsidR="00956CB6" w:rsidRDefault="00956CB6">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rsidR="00956CB6" w:rsidRDefault="00956CB6">
            <w:pPr>
              <w:spacing w:after="0"/>
              <w:ind w:firstLine="0"/>
              <w:jc w:val="left"/>
            </w:pPr>
            <w:r>
              <w:rPr>
                <w:sz w:val="20"/>
                <w:szCs w:val="20"/>
              </w:rPr>
              <w:t>[ …] [] Ναι [] Όχι</w:t>
            </w:r>
          </w:p>
          <w:p w:rsidR="00956CB6" w:rsidRDefault="00956CB6">
            <w:pPr>
              <w:spacing w:after="0"/>
              <w:ind w:firstLine="0"/>
              <w:jc w:val="left"/>
              <w:rPr>
                <w:i/>
                <w:sz w:val="20"/>
                <w:szCs w:val="20"/>
              </w:rPr>
            </w:pPr>
          </w:p>
          <w:p w:rsidR="00956CB6" w:rsidRDefault="00956CB6">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956CB6" w:rsidRDefault="00956CB6">
      <w:pPr>
        <w:jc w:val="center"/>
        <w:rPr>
          <w:b/>
          <w:bCs/>
        </w:rPr>
      </w:pPr>
    </w:p>
    <w:p w:rsidR="00956CB6" w:rsidRDefault="00956CB6">
      <w:pPr>
        <w:jc w:val="center"/>
        <w:rPr>
          <w:b/>
          <w:bCs/>
        </w:rPr>
      </w:pPr>
    </w:p>
    <w:p w:rsidR="00956CB6" w:rsidRDefault="00956CB6">
      <w:pPr>
        <w:pageBreakBefore/>
        <w:jc w:val="center"/>
      </w:pPr>
      <w:r>
        <w:rPr>
          <w:b/>
          <w:bCs/>
        </w:rPr>
        <w:lastRenderedPageBreak/>
        <w:t>Β: Οικονομική και χρηματοοικονομική επάρκεια</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956CB6" w:rsidRDefault="00956CB6">
            <w:pPr>
              <w:spacing w:after="0"/>
              <w:ind w:firstLine="0"/>
            </w:pPr>
            <w:r>
              <w:rPr>
                <w:b/>
                <w:bCs/>
              </w:rPr>
              <w:t>και/ή,</w:t>
            </w:r>
          </w:p>
          <w:p w:rsidR="00956CB6" w:rsidRDefault="00956CB6">
            <w:pPr>
              <w:spacing w:after="0"/>
              <w:ind w:firstLine="0"/>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5"/>
            </w:r>
            <w:r>
              <w:rPr>
                <w:b/>
              </w:rPr>
              <w:t>:</w:t>
            </w:r>
          </w:p>
          <w:p w:rsidR="00956CB6" w:rsidRDefault="00956CB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έτος: [……] κύκλος εργασιών:[……][…]νόμισμα</w:t>
            </w:r>
          </w:p>
          <w:p w:rsidR="00956CB6" w:rsidRDefault="00956CB6">
            <w:pPr>
              <w:spacing w:after="0"/>
              <w:ind w:firstLine="0"/>
            </w:pPr>
            <w:r>
              <w:t>έτος: [……] κύκλος εργασιών:[……][…]νόμισμα</w:t>
            </w:r>
          </w:p>
          <w:p w:rsidR="00956CB6" w:rsidRDefault="00956CB6">
            <w:pPr>
              <w:spacing w:after="0"/>
              <w:ind w:firstLine="0"/>
            </w:pPr>
            <w:r>
              <w:t>έτος: [……] κύκλος εργασιών:[……][…]νόμισμα</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(αριθμός ετών, μέσος κύκλος εργασιών)</w:t>
            </w:r>
            <w:r>
              <w:rPr>
                <w:b/>
              </w:rPr>
              <w:t>:</w:t>
            </w:r>
            <w:r>
              <w:t xml:space="preserve"> </w:t>
            </w:r>
          </w:p>
          <w:p w:rsidR="00956CB6" w:rsidRDefault="00956CB6">
            <w:pPr>
              <w:spacing w:after="0"/>
              <w:ind w:firstLine="0"/>
            </w:pPr>
            <w:r>
              <w:t>[……],[……][…]νόμισμα</w:t>
            </w:r>
          </w:p>
          <w:p w:rsidR="00956CB6" w:rsidRDefault="00956CB6">
            <w:pPr>
              <w:spacing w:after="0"/>
              <w:ind w:firstLine="0"/>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pPr>
            <w:r>
              <w:rPr>
                <w:i/>
              </w:rPr>
              <w:t xml:space="preserve">(διαδικτυακή διεύθυνση, αρχή ή φορέας έκδοσης, επακριβή στοιχεία αναφοράς των εγγράφων): </w:t>
            </w:r>
          </w:p>
          <w:p w:rsidR="00956CB6" w:rsidRDefault="00956CB6">
            <w:pPr>
              <w:spacing w:after="0"/>
              <w:ind w:firstLine="0"/>
            </w:pPr>
            <w:r>
              <w:rPr>
                <w:i/>
              </w:rP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956CB6" w:rsidRDefault="00956CB6">
            <w:pPr>
              <w:spacing w:after="0"/>
              <w:ind w:firstLine="0"/>
            </w:pPr>
            <w:r>
              <w:rPr>
                <w:b/>
                <w:bCs/>
              </w:rPr>
              <w:t>και/ή,</w:t>
            </w:r>
          </w:p>
          <w:p w:rsidR="00956CB6" w:rsidRDefault="00956CB6">
            <w:pPr>
              <w:spacing w:after="0"/>
              <w:ind w:firstLine="0"/>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6"/>
            </w:r>
            <w:r>
              <w:t>:</w:t>
            </w:r>
          </w:p>
          <w:p w:rsidR="00956CB6" w:rsidRDefault="00956CB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έτος: [……] κύκλος εργασιών: [……][…] νόμισμα</w:t>
            </w:r>
          </w:p>
          <w:p w:rsidR="00956CB6" w:rsidRDefault="00956CB6">
            <w:pPr>
              <w:spacing w:after="0"/>
              <w:ind w:firstLine="0"/>
            </w:pPr>
            <w:r>
              <w:t>έτος: [……] κύκλος εργασιών: [……][…] νόμισμα</w:t>
            </w:r>
          </w:p>
          <w:p w:rsidR="00956CB6" w:rsidRDefault="00956CB6">
            <w:pPr>
              <w:spacing w:after="0"/>
              <w:ind w:firstLine="0"/>
            </w:pPr>
            <w:r>
              <w:t>έτος: [……] κύκλος εργασιών:</w:t>
            </w:r>
            <w:r w:rsidRPr="008C4F69">
              <w:t xml:space="preserve"> </w:t>
            </w:r>
            <w:r>
              <w:t>[……][…]</w:t>
            </w:r>
            <w:r w:rsidRPr="008C4F69">
              <w:t xml:space="preserve"> </w:t>
            </w:r>
            <w:r>
              <w:t>νόμισμα</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(αριθμός ετών, μέσος κύκλος εργασιών)</w:t>
            </w:r>
            <w:r>
              <w:rPr>
                <w:b/>
              </w:rPr>
              <w:t>:</w:t>
            </w:r>
            <w:r>
              <w:t xml:space="preserve"> </w:t>
            </w:r>
          </w:p>
          <w:p w:rsidR="00956CB6" w:rsidRDefault="00956CB6">
            <w:pPr>
              <w:spacing w:after="0"/>
              <w:ind w:firstLine="0"/>
            </w:pPr>
            <w:r>
              <w:t>[……],[……][…]</w:t>
            </w:r>
            <w:r w:rsidRPr="000135D1">
              <w:t xml:space="preserve"> </w:t>
            </w:r>
            <w:r>
              <w:t>νόμισμα</w:t>
            </w: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pPr>
            <w:r>
              <w:rPr>
                <w:i/>
              </w:rPr>
              <w:t xml:space="preserve">(διαδικτυακή διεύθυνση, αρχή ή φορέας έκδοσης, επακριβή στοιχεία αναφοράς των εγγράφων): </w:t>
            </w:r>
          </w:p>
          <w:p w:rsidR="00956CB6" w:rsidRDefault="00956CB6">
            <w:pPr>
              <w:spacing w:after="0"/>
              <w:ind w:firstLine="0"/>
            </w:pPr>
            <w:r>
              <w:rPr>
                <w:i/>
              </w:rP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napToGrid w:val="0"/>
              <w:spacing w:after="0"/>
              <w:ind w:firstLine="0"/>
            </w:pPr>
            <w:r>
              <w:t xml:space="preserve">4)Όσον αφορά τις χρηματοοικονομικές </w:t>
            </w:r>
            <w:r>
              <w:lastRenderedPageBreak/>
              <w:t>αναλογίες</w:t>
            </w:r>
            <w:r>
              <w:rPr>
                <w:rStyle w:val="12"/>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956CB6" w:rsidRDefault="00956CB6">
            <w:pPr>
              <w:snapToGrid w:val="0"/>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12"/>
                <w:lang w:val="en-US"/>
              </w:rPr>
              <w:endnoteReference w:id="38"/>
            </w:r>
            <w:r>
              <w:t xml:space="preserve"> -και η αντίστοιχη αξία)</w:t>
            </w:r>
          </w:p>
          <w:p w:rsidR="00956CB6" w:rsidRDefault="00956CB6">
            <w:pPr>
              <w:snapToGrid w:val="0"/>
              <w:spacing w:after="0"/>
              <w:ind w:firstLine="0"/>
            </w:pPr>
          </w:p>
          <w:p w:rsidR="00956CB6" w:rsidRDefault="00956CB6">
            <w:pPr>
              <w:snapToGrid w:val="0"/>
              <w:spacing w:after="0"/>
              <w:ind w:firstLine="0"/>
            </w:pPr>
          </w:p>
          <w:p w:rsidR="00956CB6" w:rsidRDefault="00956CB6">
            <w:pPr>
              <w:snapToGrid w:val="0"/>
              <w:spacing w:after="0"/>
              <w:ind w:firstLine="0"/>
              <w:rPr>
                <w:i/>
              </w:rPr>
            </w:pPr>
          </w:p>
          <w:p w:rsidR="00956CB6" w:rsidRDefault="00956CB6">
            <w:pPr>
              <w:snapToGrid w:val="0"/>
              <w:spacing w:after="0"/>
              <w:ind w:firstLine="0"/>
            </w:pPr>
            <w:r>
              <w:rPr>
                <w:i/>
              </w:rPr>
              <w:t xml:space="preserve">(διαδικτυακή διεύθυνση, αρχή ή φορέας έκδοσης, επακριβή στοιχεία αναφοράς των εγγράφων): </w:t>
            </w:r>
          </w:p>
          <w:p w:rsidR="00956CB6" w:rsidRDefault="00956CB6">
            <w:pPr>
              <w:snapToGrid w:val="0"/>
              <w:spacing w:after="0"/>
              <w:ind w:firstLine="0"/>
            </w:pPr>
            <w:r>
              <w:rPr>
                <w:i/>
              </w:rP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956CB6" w:rsidRDefault="00956CB6">
            <w:pPr>
              <w:spacing w:after="0"/>
              <w:ind w:firstLine="0"/>
            </w:pPr>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[……][…]νόμισμα</w:t>
            </w:r>
          </w:p>
          <w:p w:rsidR="00956CB6" w:rsidRDefault="00956CB6">
            <w:pPr>
              <w:spacing w:after="0"/>
              <w:ind w:firstLine="0"/>
            </w:pPr>
          </w:p>
          <w:p w:rsidR="00956CB6" w:rsidRDefault="00956CB6">
            <w:pPr>
              <w:spacing w:after="0"/>
              <w:ind w:firstLine="0"/>
              <w:rPr>
                <w:i/>
              </w:rPr>
            </w:pPr>
          </w:p>
          <w:p w:rsidR="00956CB6" w:rsidRDefault="00956CB6">
            <w:pPr>
              <w:spacing w:after="0"/>
              <w:ind w:firstLine="0"/>
            </w:pPr>
            <w:r>
              <w:rPr>
                <w:i/>
              </w:rPr>
              <w:t xml:space="preserve">(διαδικτυακή διεύθυνση, αρχή ή φορέας έκδοσης, επακριβή στοιχεία αναφοράς των εγγράφων): </w:t>
            </w:r>
          </w:p>
          <w:p w:rsidR="00956CB6" w:rsidRDefault="00956CB6">
            <w:pPr>
              <w:spacing w:after="0"/>
              <w:ind w:firstLine="0"/>
            </w:pPr>
            <w:r>
              <w:rPr>
                <w:i/>
              </w:rP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956CB6" w:rsidRDefault="00956CB6">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rPr>
                <w:i/>
              </w:rPr>
            </w:pPr>
          </w:p>
          <w:p w:rsidR="00956CB6" w:rsidRDefault="00956CB6">
            <w:pPr>
              <w:spacing w:after="0"/>
              <w:ind w:firstLine="0"/>
            </w:pPr>
            <w:r>
              <w:rPr>
                <w:i/>
              </w:rPr>
              <w:t xml:space="preserve">(διαδικτυακή διεύθυνση, αρχή ή φορέας έκδοσης, επακριβή στοιχεία αναφοράς των εγγράφων): </w:t>
            </w:r>
          </w:p>
          <w:p w:rsidR="00956CB6" w:rsidRDefault="00956CB6">
            <w:pPr>
              <w:spacing w:after="0"/>
              <w:ind w:firstLine="0"/>
            </w:pPr>
            <w:r>
              <w:rPr>
                <w:i/>
              </w:rPr>
              <w:t>[……][……][……]</w:t>
            </w:r>
          </w:p>
        </w:tc>
      </w:tr>
    </w:tbl>
    <w:p w:rsidR="00956CB6" w:rsidRDefault="00956CB6">
      <w:pPr>
        <w:pStyle w:val="SectionTitle"/>
        <w:ind w:firstLine="0"/>
      </w:pPr>
    </w:p>
    <w:p w:rsidR="00956CB6" w:rsidRDefault="00956CB6">
      <w:pPr>
        <w:pageBreakBefore/>
        <w:jc w:val="center"/>
      </w:pPr>
      <w:r>
        <w:rPr>
          <w:b/>
          <w:bCs/>
        </w:rPr>
        <w:lastRenderedPageBreak/>
        <w:t>Γ: Τεχνική και επαγγελματική ικανότητα</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1α) Μόνο για τις </w:t>
            </w:r>
            <w:r>
              <w:rPr>
                <w:b/>
                <w:i/>
              </w:rPr>
              <w:t>δημόσιες συμβάσεις έργων</w:t>
            </w:r>
            <w:r>
              <w:t>:</w:t>
            </w:r>
          </w:p>
          <w:p w:rsidR="00956CB6" w:rsidRDefault="00956CB6">
            <w:pPr>
              <w:spacing w:after="0"/>
              <w:ind w:firstLine="0"/>
            </w:pPr>
            <w:r>
              <w:t>Κατά τη διάρκεια της περιόδου αναφοράς</w:t>
            </w:r>
            <w:r>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956CB6" w:rsidRDefault="00956CB6">
            <w:pPr>
              <w:spacing w:after="0"/>
              <w:ind w:firstLine="0"/>
              <w:rPr>
                <w:i/>
              </w:rPr>
            </w:pPr>
          </w:p>
          <w:p w:rsidR="00956CB6" w:rsidRDefault="00956CB6">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956CB6" w:rsidRDefault="00956CB6">
            <w:pPr>
              <w:spacing w:after="0"/>
              <w:ind w:firstLine="0"/>
            </w:pPr>
            <w:r>
              <w:t>[…]</w:t>
            </w:r>
          </w:p>
          <w:p w:rsidR="00956CB6" w:rsidRDefault="00956CB6">
            <w:pPr>
              <w:spacing w:after="0"/>
              <w:ind w:firstLine="0"/>
            </w:pPr>
            <w:r>
              <w:t>Έργα: [……]</w:t>
            </w:r>
          </w:p>
          <w:p w:rsidR="00956CB6" w:rsidRDefault="00956CB6">
            <w:pPr>
              <w:spacing w:after="0"/>
              <w:ind w:firstLine="0"/>
            </w:pPr>
            <w:r>
              <w:rPr>
                <w:i/>
              </w:rPr>
              <w:t>(διαδικτυακή διεύθυνση, αρχή ή φορέας έκδοσης, επακριβή στοιχεία αναφοράς των εγγράφων):</w:t>
            </w:r>
          </w:p>
          <w:p w:rsidR="00956CB6" w:rsidRDefault="00956CB6">
            <w:pPr>
              <w:spacing w:after="0"/>
              <w:ind w:firstLine="0"/>
            </w:pPr>
            <w:r>
              <w:rPr>
                <w:i/>
              </w:rPr>
              <w:t xml:space="preserve">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1β) Μόνο για </w:t>
            </w:r>
            <w:r>
              <w:rPr>
                <w:b/>
                <w:i/>
              </w:rPr>
              <w:t>δημόσιες συμβάσεις προμηθειών και δημόσιες συμβάσεις υπηρεσιών</w:t>
            </w:r>
            <w:r>
              <w:t>:</w:t>
            </w:r>
          </w:p>
          <w:p w:rsidR="00956CB6" w:rsidRDefault="00956CB6">
            <w:pPr>
              <w:spacing w:after="0"/>
              <w:ind w:firstLine="0"/>
            </w:pPr>
            <w:r>
              <w:t>Κατά τη διάρκεια της περιόδου αναφοράς</w:t>
            </w:r>
            <w:r>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956CB6" w:rsidRDefault="00956CB6">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1"/>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956CB6" w:rsidRDefault="00956CB6">
            <w:pPr>
              <w:spacing w:after="0"/>
              <w:ind w:firstLine="0"/>
            </w:pPr>
            <w:r>
              <w:t>[…...........]</w:t>
            </w:r>
          </w:p>
          <w:tbl>
            <w:tblPr>
              <w:tblW w:w="0" w:type="auto"/>
              <w:tblLayout w:type="fixed"/>
              <w:tblLook w:val="0000" w:firstRow="0" w:lastRow="0" w:firstColumn="0" w:lastColumn="0" w:noHBand="0" w:noVBand="0"/>
            </w:tblPr>
            <w:tblGrid>
              <w:gridCol w:w="1057"/>
              <w:gridCol w:w="1052"/>
              <w:gridCol w:w="1052"/>
              <w:gridCol w:w="1185"/>
            </w:tblGrid>
            <w:tr w:rsidR="00956CB6">
              <w:tc>
                <w:tcPr>
                  <w:tcW w:w="1057" w:type="dxa"/>
                  <w:tcBorders>
                    <w:top w:val="single" w:sz="4" w:space="0" w:color="000000"/>
                    <w:left w:val="single" w:sz="4" w:space="0" w:color="000000"/>
                    <w:bottom w:val="single" w:sz="4" w:space="0" w:color="000000"/>
                  </w:tcBorders>
                </w:tcPr>
                <w:p w:rsidR="00956CB6" w:rsidRDefault="00956CB6">
                  <w:pPr>
                    <w:spacing w:after="0"/>
                    <w:ind w:firstLine="0"/>
                  </w:pPr>
                  <w:r>
                    <w:rPr>
                      <w:sz w:val="14"/>
                      <w:szCs w:val="14"/>
                    </w:rPr>
                    <w:t>Περιγραφή</w:t>
                  </w:r>
                </w:p>
              </w:tc>
              <w:tc>
                <w:tcPr>
                  <w:tcW w:w="1052" w:type="dxa"/>
                  <w:tcBorders>
                    <w:top w:val="single" w:sz="4" w:space="0" w:color="000000"/>
                    <w:left w:val="single" w:sz="4" w:space="0" w:color="000000"/>
                    <w:bottom w:val="single" w:sz="4" w:space="0" w:color="000000"/>
                  </w:tcBorders>
                </w:tcPr>
                <w:p w:rsidR="00956CB6" w:rsidRDefault="00956CB6">
                  <w:pPr>
                    <w:spacing w:after="0"/>
                    <w:ind w:firstLine="0"/>
                  </w:pPr>
                  <w:r>
                    <w:rPr>
                      <w:sz w:val="14"/>
                      <w:szCs w:val="14"/>
                    </w:rPr>
                    <w:t>ποσά</w:t>
                  </w:r>
                </w:p>
              </w:tc>
              <w:tc>
                <w:tcPr>
                  <w:tcW w:w="1052" w:type="dxa"/>
                  <w:tcBorders>
                    <w:top w:val="single" w:sz="4" w:space="0" w:color="000000"/>
                    <w:left w:val="single" w:sz="4" w:space="0" w:color="000000"/>
                    <w:bottom w:val="single" w:sz="4" w:space="0" w:color="000000"/>
                  </w:tcBorders>
                </w:tcPr>
                <w:p w:rsidR="00956CB6" w:rsidRDefault="00956CB6">
                  <w:pPr>
                    <w:spacing w:after="0"/>
                    <w:ind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sz w:val="14"/>
                      <w:szCs w:val="14"/>
                    </w:rPr>
                    <w:t>παραλήπτες</w:t>
                  </w:r>
                </w:p>
              </w:tc>
            </w:tr>
            <w:tr w:rsidR="00956CB6">
              <w:tc>
                <w:tcPr>
                  <w:tcW w:w="1057" w:type="dxa"/>
                  <w:tcBorders>
                    <w:top w:val="single" w:sz="4" w:space="0" w:color="000000"/>
                    <w:left w:val="single" w:sz="4" w:space="0" w:color="000000"/>
                    <w:bottom w:val="single" w:sz="4" w:space="0" w:color="000000"/>
                  </w:tcBorders>
                </w:tcPr>
                <w:p w:rsidR="00956CB6" w:rsidRDefault="00956CB6">
                  <w:pPr>
                    <w:snapToGrid w:val="0"/>
                    <w:spacing w:after="0"/>
                  </w:pPr>
                </w:p>
              </w:tc>
              <w:tc>
                <w:tcPr>
                  <w:tcW w:w="1052" w:type="dxa"/>
                  <w:tcBorders>
                    <w:top w:val="single" w:sz="4" w:space="0" w:color="000000"/>
                    <w:left w:val="single" w:sz="4" w:space="0" w:color="000000"/>
                    <w:bottom w:val="single" w:sz="4" w:space="0" w:color="000000"/>
                  </w:tcBorders>
                </w:tcPr>
                <w:p w:rsidR="00956CB6" w:rsidRDefault="00956CB6">
                  <w:pPr>
                    <w:snapToGrid w:val="0"/>
                    <w:spacing w:after="0"/>
                  </w:pPr>
                </w:p>
              </w:tc>
              <w:tc>
                <w:tcPr>
                  <w:tcW w:w="1052" w:type="dxa"/>
                  <w:tcBorders>
                    <w:top w:val="single" w:sz="4" w:space="0" w:color="000000"/>
                    <w:left w:val="single" w:sz="4" w:space="0" w:color="000000"/>
                    <w:bottom w:val="single" w:sz="4" w:space="0" w:color="000000"/>
                  </w:tcBorders>
                </w:tcPr>
                <w:p w:rsidR="00956CB6" w:rsidRDefault="00956CB6">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pPr>
                </w:p>
              </w:tc>
            </w:tr>
          </w:tbl>
          <w:p w:rsidR="00956CB6" w:rsidRDefault="00956CB6">
            <w:pPr>
              <w:spacing w:after="0"/>
            </w:pP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2"/>
            </w:r>
            <w:r>
              <w:t>, ιδίως τους υπεύθυνους για τον έλεγχο της ποιότητας:</w:t>
            </w:r>
          </w:p>
          <w:p w:rsidR="00956CB6" w:rsidRDefault="00956CB6">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lastRenderedPageBreak/>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956CB6" w:rsidRDefault="00956CB6">
            <w:pPr>
              <w:spacing w:after="0"/>
              <w:ind w:firstLine="0"/>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 Ναι [] Όχι</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6) Οι ακόλουθοι </w:t>
            </w:r>
            <w:r>
              <w:rPr>
                <w:b/>
              </w:rPr>
              <w:t>τίτλοι σπουδών και επαγγελματικών προσόντων</w:t>
            </w:r>
            <w:r>
              <w:t xml:space="preserve"> διατίθενται από:</w:t>
            </w:r>
          </w:p>
          <w:p w:rsidR="00956CB6" w:rsidRDefault="00956CB6">
            <w:pPr>
              <w:spacing w:after="0"/>
              <w:ind w:firstLine="0"/>
            </w:pPr>
            <w:r>
              <w:t>α) τον ίδιο τον πάροχο υπηρεσιών ή τον εργολάβο,</w:t>
            </w:r>
          </w:p>
          <w:p w:rsidR="00956CB6" w:rsidRDefault="00956CB6">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956CB6" w:rsidRDefault="00956CB6">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p>
          <w:p w:rsidR="00956CB6" w:rsidRDefault="00956CB6">
            <w:pPr>
              <w:spacing w:after="0"/>
              <w:ind w:firstLine="0"/>
            </w:pPr>
            <w:r>
              <w:t>α)[......................................……]</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β)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rPr>
          <w:trHeight w:val="2683"/>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xml:space="preserve">Έτος, μέσο ετήσιο εργατοϋπαλληλικό προσωπικό: </w:t>
            </w:r>
          </w:p>
          <w:p w:rsidR="00956CB6" w:rsidRDefault="00956CB6">
            <w:pPr>
              <w:spacing w:after="0"/>
              <w:ind w:firstLine="0"/>
            </w:pPr>
            <w:r>
              <w:t xml:space="preserve">[........], [.........] </w:t>
            </w:r>
          </w:p>
          <w:p w:rsidR="00956CB6" w:rsidRDefault="00956CB6">
            <w:pPr>
              <w:spacing w:after="0"/>
              <w:ind w:firstLine="0"/>
            </w:pPr>
            <w:r>
              <w:t xml:space="preserve">[........], [.........] </w:t>
            </w:r>
          </w:p>
          <w:p w:rsidR="00956CB6" w:rsidRDefault="00956CB6">
            <w:pPr>
              <w:spacing w:after="0"/>
              <w:ind w:firstLine="0"/>
            </w:pPr>
            <w:r>
              <w:t xml:space="preserve">[........], [.........] </w:t>
            </w:r>
          </w:p>
          <w:p w:rsidR="00956CB6" w:rsidRDefault="00956CB6">
            <w:pPr>
              <w:spacing w:after="0"/>
              <w:ind w:firstLine="0"/>
            </w:pPr>
            <w:r>
              <w:t>Έτος, αριθμός διευθυντικών στελεχών:</w:t>
            </w:r>
          </w:p>
          <w:p w:rsidR="00956CB6" w:rsidRDefault="00956CB6">
            <w:pPr>
              <w:spacing w:after="0"/>
              <w:ind w:firstLine="0"/>
            </w:pPr>
            <w:r>
              <w:t xml:space="preserve">[........], [.........] </w:t>
            </w:r>
          </w:p>
          <w:p w:rsidR="00956CB6" w:rsidRDefault="00956CB6">
            <w:pPr>
              <w:spacing w:after="0"/>
              <w:ind w:firstLine="0"/>
            </w:pPr>
            <w:r>
              <w:t xml:space="preserve">[........], [.........] </w:t>
            </w:r>
          </w:p>
          <w:p w:rsidR="00956CB6" w:rsidRDefault="00956CB6">
            <w:pPr>
              <w:spacing w:after="0"/>
              <w:ind w:firstLine="0"/>
            </w:pPr>
            <w:r>
              <w:t xml:space="preserve">[........], [.........] </w:t>
            </w:r>
          </w:p>
        </w:tc>
      </w:tr>
      <w:tr w:rsidR="00956CB6">
        <w:tc>
          <w:tcPr>
            <w:tcW w:w="4479" w:type="dxa"/>
            <w:tcBorders>
              <w:left w:val="single" w:sz="4" w:space="0" w:color="000000"/>
              <w:bottom w:val="single" w:sz="4" w:space="0" w:color="000000"/>
            </w:tcBorders>
          </w:tcPr>
          <w:p w:rsidR="00956CB6" w:rsidRDefault="00956CB6">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11) Για </w:t>
            </w:r>
            <w:r>
              <w:rPr>
                <w:b/>
                <w:i/>
              </w:rPr>
              <w:t xml:space="preserve">δημόσιες συμβάσεις προμηθειών </w:t>
            </w:r>
            <w:r>
              <w:t>:</w:t>
            </w:r>
          </w:p>
          <w:p w:rsidR="00956CB6" w:rsidRDefault="00956CB6">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956CB6" w:rsidRDefault="00956CB6">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956CB6" w:rsidRDefault="00956CB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r>
              <w:t>[] Ναι [] Όχι</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 Ναι [] Όχι</w:t>
            </w: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pPr>
            <w:r>
              <w:rPr>
                <w:i/>
              </w:rPr>
              <w:t>(διαδικτυακή διεύθυνση, αρχή ή φορέας έκδοσης, επακριβή στοιχεία αναφοράς των εγγράφων):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lastRenderedPageBreak/>
              <w:t xml:space="preserve">12) Για </w:t>
            </w:r>
            <w:r>
              <w:rPr>
                <w:b/>
                <w:i/>
              </w:rPr>
              <w:t>δημόσιες συμβάσεις προμηθειών</w:t>
            </w:r>
            <w:r>
              <w:t>:</w:t>
            </w:r>
          </w:p>
          <w:p w:rsidR="00956CB6" w:rsidRDefault="00956CB6">
            <w:pPr>
              <w:spacing w:after="0"/>
              <w:ind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956CB6" w:rsidRDefault="00956CB6">
            <w:pPr>
              <w:spacing w:after="0"/>
              <w:ind w:firstLine="0"/>
            </w:pPr>
            <w:r>
              <w:rPr>
                <w:b/>
              </w:rPr>
              <w:t>Εάν όχι</w:t>
            </w:r>
            <w:r>
              <w:t>, εξηγήστε τους λόγους και αναφέρετε ποια άλλα αποδεικτικά μέσα μπορούν να προσκομιστούν:</w:t>
            </w:r>
          </w:p>
          <w:p w:rsidR="00956CB6" w:rsidRDefault="00956CB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r>
              <w:t>[] Ναι [] Όχι</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rPr>
                <w:i/>
              </w:rPr>
            </w:pPr>
          </w:p>
          <w:p w:rsidR="00956CB6" w:rsidRDefault="00956CB6">
            <w:pPr>
              <w:spacing w:after="0"/>
              <w:ind w:firstLine="0"/>
            </w:pPr>
            <w:r>
              <w:rPr>
                <w:i/>
              </w:rPr>
              <w:t>(διαδικτυακή διεύθυνση, αρχή ή φορέας έκδοσης, επακριβή στοιχεία αναφοράς των εγγράφων): [……][……][……]</w:t>
            </w:r>
          </w:p>
        </w:tc>
      </w:tr>
    </w:tbl>
    <w:p w:rsidR="00956CB6" w:rsidRDefault="00956CB6">
      <w:pPr>
        <w:pStyle w:val="SectionTitle"/>
        <w:ind w:firstLine="0"/>
      </w:pPr>
    </w:p>
    <w:p w:rsidR="00956CB6" w:rsidRDefault="00956CB6">
      <w:pPr>
        <w:jc w:val="center"/>
        <w:rPr>
          <w:b/>
          <w:bCs/>
        </w:rPr>
      </w:pPr>
    </w:p>
    <w:p w:rsidR="00956CB6" w:rsidRDefault="00956CB6">
      <w:pPr>
        <w:pageBreakBefore/>
        <w:jc w:val="center"/>
      </w:pPr>
      <w:r>
        <w:rPr>
          <w:b/>
          <w:bCs/>
        </w:rPr>
        <w:lastRenderedPageBreak/>
        <w:t>Δ: Συστήματα διασφάλισης ποιότητας και πρότυπα περιβαλλοντικής διαχείρισης</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956CB6" w:rsidRDefault="00956CB6">
            <w:pPr>
              <w:spacing w:after="0"/>
              <w:ind w:firstLine="0"/>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956CB6" w:rsidRDefault="00956CB6">
            <w:pPr>
              <w:spacing w:after="0"/>
              <w:ind w:firstLine="0"/>
            </w:pPr>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 [……]</w:t>
            </w: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pPr>
            <w:r>
              <w:rPr>
                <w:i/>
              </w:rPr>
              <w:t>(διαδικτυακή διεύθυνση, αρχή ή φορέας έκδοσης, επακριβή στοιχεία αναφοράς των εγγράφων):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956CB6" w:rsidRDefault="00956CB6">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956CB6" w:rsidRDefault="00956CB6">
            <w:pPr>
              <w:spacing w:after="0"/>
              <w:ind w:firstLine="0"/>
            </w:pPr>
          </w:p>
          <w:p w:rsidR="00956CB6" w:rsidRDefault="00956CB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 [……]</w:t>
            </w: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pPr>
            <w:r>
              <w:rPr>
                <w:i/>
              </w:rPr>
              <w:t>(διαδικτυακή διεύθυνση, αρχή ή φορέας έκδοσης, επακριβή στοιχεία αναφοράς των εγγράφων): [……][……][……]</w:t>
            </w:r>
          </w:p>
        </w:tc>
      </w:tr>
    </w:tbl>
    <w:p w:rsidR="00956CB6" w:rsidRDefault="00956CB6">
      <w:pPr>
        <w:ind w:firstLine="0"/>
        <w:jc w:val="center"/>
      </w:pPr>
    </w:p>
    <w:p w:rsidR="00956CB6" w:rsidRDefault="00956CB6">
      <w:pPr>
        <w:pageBreakBefore/>
        <w:ind w:firstLine="0"/>
        <w:jc w:val="center"/>
      </w:pPr>
      <w:r>
        <w:rPr>
          <w:b/>
          <w:bCs/>
        </w:rPr>
        <w:lastRenderedPageBreak/>
        <w:t>Μέρος V: Περιορισμός του αριθμού των πληρούντων τα κριτήρια επιλογής υποψηφίων</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956CB6" w:rsidRDefault="00956CB6">
      <w:pPr>
        <w:ind w:firstLine="0"/>
      </w:pPr>
      <w:r>
        <w:rPr>
          <w:b/>
        </w:rPr>
        <w:t>Ο οικονομικός φορέας δηλώνει ότι:</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956CB6" w:rsidRDefault="00956CB6">
            <w:pPr>
              <w:spacing w:after="0"/>
              <w:ind w:firstLine="0"/>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956CB6" w:rsidRDefault="00956CB6">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 Ναι [] Όχι</w:t>
            </w:r>
            <w:r>
              <w:rPr>
                <w:rStyle w:val="a5"/>
                <w:vertAlign w:val="superscript"/>
              </w:rPr>
              <w:endnoteReference w:id="46"/>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rPr>
                <w:i/>
              </w:rPr>
            </w:pPr>
          </w:p>
          <w:p w:rsidR="00956CB6" w:rsidRDefault="00956CB6">
            <w:pPr>
              <w:spacing w:after="0"/>
              <w:ind w:firstLine="0"/>
            </w:pPr>
            <w:r>
              <w:rPr>
                <w:i/>
              </w:rPr>
              <w:t>(διαδικτυακή διεύθυνση, αρχή ή φορέας έκδοσης, επακριβή στοιχεία αναφοράς των εγγράφων): [……][……][……]</w:t>
            </w:r>
            <w:r>
              <w:rPr>
                <w:rStyle w:val="a5"/>
                <w:i/>
                <w:vertAlign w:val="superscript"/>
              </w:rPr>
              <w:endnoteReference w:id="47"/>
            </w:r>
          </w:p>
        </w:tc>
      </w:tr>
    </w:tbl>
    <w:p w:rsidR="00956CB6" w:rsidRDefault="00956CB6">
      <w:pPr>
        <w:pStyle w:val="ChapterTitle"/>
      </w:pPr>
    </w:p>
    <w:p w:rsidR="00956CB6" w:rsidRDefault="00956CB6">
      <w:pPr>
        <w:pStyle w:val="ChapterTitle"/>
        <w:pageBreakBefore/>
      </w:pPr>
      <w:r>
        <w:rPr>
          <w:bCs/>
        </w:rPr>
        <w:lastRenderedPageBreak/>
        <w:t>Μέρος VI: Τελικές δηλώσεις</w:t>
      </w:r>
    </w:p>
    <w:p w:rsidR="00956CB6" w:rsidRDefault="00956CB6">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956CB6" w:rsidRDefault="00956CB6">
      <w:pPr>
        <w:ind w:firstLine="0"/>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8"/>
      </w:r>
      <w:r>
        <w:rPr>
          <w:i/>
        </w:rPr>
        <w:t>, εκτός εάν :</w:t>
      </w:r>
    </w:p>
    <w:p w:rsidR="00956CB6" w:rsidRDefault="00956CB6">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9"/>
      </w:r>
      <w:r>
        <w:rPr>
          <w:rStyle w:val="a5"/>
          <w:i/>
        </w:rPr>
        <w:t>.</w:t>
      </w:r>
    </w:p>
    <w:p w:rsidR="00956CB6" w:rsidRDefault="00956CB6">
      <w:pPr>
        <w:ind w:firstLine="0"/>
      </w:pPr>
      <w:r>
        <w:rPr>
          <w:rStyle w:val="a5"/>
          <w:i/>
        </w:rPr>
        <w:t>β) η αναθέτουσα αρχή ή ο αναθέτων φορέας έχουν ήδη στην κατοχή τους τα σχετικά έγγραφα.</w:t>
      </w:r>
    </w:p>
    <w:p w:rsidR="00956CB6" w:rsidRDefault="00956CB6">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956CB6" w:rsidRDefault="00956CB6">
      <w:pPr>
        <w:ind w:firstLine="0"/>
        <w:rPr>
          <w:i/>
        </w:rPr>
      </w:pPr>
    </w:p>
    <w:p w:rsidR="00956CB6" w:rsidRDefault="00956CB6">
      <w:pPr>
        <w:ind w:firstLine="0"/>
      </w:pPr>
      <w:r>
        <w:rPr>
          <w:i/>
        </w:rPr>
        <w:t xml:space="preserve">Ημερομηνία, τόπος και, όπου ζητείται ή είναι απαραίτητο, υπογραφή(-ές): [……]   </w:t>
      </w:r>
    </w:p>
    <w:p w:rsidR="00956CB6" w:rsidRDefault="00956CB6">
      <w:pPr>
        <w:pageBreakBefore/>
        <w:ind w:firstLine="0"/>
      </w:pPr>
    </w:p>
    <w:sectPr w:rsidR="00956CB6" w:rsidSect="00B96CA4">
      <w:headerReference w:type="default" r:id="rId11"/>
      <w:footerReference w:type="default" r:id="rId12"/>
      <w:pgSz w:w="11906" w:h="16838"/>
      <w:pgMar w:top="867" w:right="1531" w:bottom="1382" w:left="1531" w:header="811" w:footer="1187" w:gutter="0"/>
      <w:cols w:space="720"/>
      <w:rtlGutter/>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DDF" w:rsidRDefault="00732DDF">
      <w:pPr>
        <w:spacing w:after="0" w:line="240" w:lineRule="auto"/>
      </w:pPr>
      <w:r>
        <w:separator/>
      </w:r>
    </w:p>
  </w:endnote>
  <w:endnote w:type="continuationSeparator" w:id="0">
    <w:p w:rsidR="00732DDF" w:rsidRDefault="00732DDF">
      <w:pPr>
        <w:spacing w:after="0" w:line="240" w:lineRule="auto"/>
      </w:pPr>
      <w:r>
        <w:continuationSeparator/>
      </w:r>
    </w:p>
  </w:endnote>
  <w:endnote w:id="1">
    <w:p w:rsidR="00A93328" w:rsidRDefault="00A93328" w:rsidP="00A93328">
      <w:pPr>
        <w:pStyle w:val="af9"/>
        <w:ind w:firstLine="0"/>
        <w:rPr>
          <w:rFonts w:ascii="Cambria" w:eastAsia="Andale Sans UI" w:hAnsi="Cambria"/>
          <w:sz w:val="22"/>
          <w:szCs w:val="22"/>
        </w:rPr>
      </w:pPr>
    </w:p>
  </w:endnote>
  <w:endnote w:id="2">
    <w:p w:rsidR="00956CB6" w:rsidRDefault="00956CB6">
      <w:r>
        <w:rPr>
          <w:rStyle w:val="a8"/>
        </w:rPr>
        <w:endnoteRef/>
      </w:r>
      <w:r>
        <w:br w:type="page"/>
      </w:r>
    </w:p>
    <w:p w:rsidR="00956CB6" w:rsidRDefault="00956CB6">
      <w:pPr>
        <w:pageBreakBefore/>
      </w:pPr>
    </w:p>
    <w:p w:rsidR="00956CB6" w:rsidRDefault="00956CB6">
      <w:pPr>
        <w:pStyle w:val="af9"/>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3">
    <w:p w:rsidR="00956CB6" w:rsidRDefault="00956CB6">
      <w:pPr>
        <w:pStyle w:val="af9"/>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4">
    <w:p w:rsidR="00956CB6" w:rsidRDefault="00956CB6">
      <w:pPr>
        <w:pStyle w:val="af9"/>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56CB6" w:rsidRDefault="00956CB6">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956CB6" w:rsidRDefault="00956CB6">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956CB6" w:rsidRDefault="00956CB6">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956CB6" w:rsidRDefault="00956CB6">
      <w:pPr>
        <w:pStyle w:val="af9"/>
        <w:tabs>
          <w:tab w:val="left" w:pos="284"/>
        </w:tabs>
        <w:ind w:firstLine="0"/>
      </w:pPr>
      <w:r>
        <w:rPr>
          <w:rStyle w:val="a8"/>
        </w:rPr>
        <w:endnoteRef/>
      </w:r>
      <w:r>
        <w:tab/>
        <w:t>Έχει δηλαδή ως κύριο σκοπό την κοινωνική και επαγγελματική ένταξη ατόμων με αναπηρία ή μειονεκτούντων ατόμων.</w:t>
      </w:r>
    </w:p>
  </w:endnote>
  <w:endnote w:id="6">
    <w:p w:rsidR="00956CB6" w:rsidRDefault="00956CB6">
      <w:pPr>
        <w:pStyle w:val="af9"/>
        <w:tabs>
          <w:tab w:val="left" w:pos="284"/>
        </w:tabs>
        <w:ind w:firstLine="0"/>
      </w:pPr>
      <w:r>
        <w:rPr>
          <w:rStyle w:val="a8"/>
        </w:rPr>
        <w:endnoteRef/>
      </w:r>
      <w:r>
        <w:tab/>
        <w:t>Τα δικαιολογητικά και η κατάταξη, εάν υπάρχουν, αναφέρονται στην πιστοποίηση.</w:t>
      </w:r>
    </w:p>
  </w:endnote>
  <w:endnote w:id="7">
    <w:p w:rsidR="00956CB6" w:rsidRDefault="00956CB6">
      <w:pPr>
        <w:pStyle w:val="af9"/>
        <w:tabs>
          <w:tab w:val="left" w:pos="284"/>
        </w:tabs>
        <w:ind w:firstLine="0"/>
      </w:pPr>
      <w:r>
        <w:rPr>
          <w:rStyle w:val="a8"/>
        </w:rPr>
        <w:endnoteRef/>
      </w:r>
      <w:r>
        <w:tab/>
        <w:t>Ειδικότερα ως μέλος ένωσης ή κοινοπραξίας ή άλλου παρόμοιου καθεστώτος.</w:t>
      </w:r>
    </w:p>
  </w:endnote>
  <w:endnote w:id="8">
    <w:p w:rsidR="00956CB6" w:rsidRDefault="00956CB6">
      <w:pPr>
        <w:pStyle w:val="af9"/>
        <w:tabs>
          <w:tab w:val="left" w:pos="284"/>
        </w:tabs>
        <w:ind w:firstLine="0"/>
      </w:pPr>
      <w:r>
        <w:rPr>
          <w:rStyle w:val="a8"/>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9">
    <w:p w:rsidR="00956CB6" w:rsidRDefault="00956CB6">
      <w:pPr>
        <w:pStyle w:val="af9"/>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956CB6" w:rsidRDefault="00956CB6">
      <w:pPr>
        <w:pStyle w:val="af9"/>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956CB6" w:rsidRDefault="00956CB6">
      <w:pPr>
        <w:pStyle w:val="af9"/>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2">
    <w:p w:rsidR="00956CB6" w:rsidRDefault="00956CB6">
      <w:pPr>
        <w:pStyle w:val="af9"/>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3">
    <w:p w:rsidR="00956CB6" w:rsidRDefault="00956CB6">
      <w:pPr>
        <w:pStyle w:val="af9"/>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956CB6" w:rsidRDefault="00956CB6">
      <w:pPr>
        <w:pStyle w:val="af9"/>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956CB6" w:rsidRDefault="00956CB6">
      <w:pPr>
        <w:pStyle w:val="af9"/>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6">
    <w:p w:rsidR="00956CB6" w:rsidRDefault="00956CB6">
      <w:pPr>
        <w:pStyle w:val="af9"/>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7">
    <w:p w:rsidR="00956CB6" w:rsidRDefault="00956CB6">
      <w:pPr>
        <w:pStyle w:val="af9"/>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956CB6" w:rsidRDefault="00956CB6">
      <w:pPr>
        <w:pStyle w:val="af9"/>
        <w:tabs>
          <w:tab w:val="left" w:pos="284"/>
        </w:tabs>
        <w:ind w:firstLine="0"/>
      </w:pPr>
      <w:r>
        <w:rPr>
          <w:rStyle w:val="a8"/>
        </w:rPr>
        <w:endnoteRef/>
      </w:r>
      <w:r>
        <w:tab/>
        <w:t>Επαναλάβετε όσες φορές χρειάζεται.</w:t>
      </w:r>
    </w:p>
  </w:endnote>
  <w:endnote w:id="19">
    <w:p w:rsidR="00956CB6" w:rsidRDefault="00956CB6">
      <w:pPr>
        <w:pStyle w:val="af9"/>
        <w:tabs>
          <w:tab w:val="left" w:pos="284"/>
        </w:tabs>
        <w:ind w:firstLine="0"/>
      </w:pPr>
      <w:r>
        <w:rPr>
          <w:rStyle w:val="a8"/>
        </w:rPr>
        <w:endnoteRef/>
      </w:r>
      <w:r>
        <w:tab/>
        <w:t>Επαναλάβετε όσες φορές χρειάζεται.</w:t>
      </w:r>
    </w:p>
  </w:endnote>
  <w:endnote w:id="20">
    <w:p w:rsidR="00956CB6" w:rsidRDefault="00956CB6">
      <w:pPr>
        <w:pStyle w:val="af9"/>
        <w:tabs>
          <w:tab w:val="left" w:pos="284"/>
        </w:tabs>
        <w:ind w:firstLine="0"/>
      </w:pPr>
      <w:r>
        <w:rPr>
          <w:rStyle w:val="a8"/>
        </w:rPr>
        <w:endnoteRef/>
      </w:r>
      <w:r>
        <w:tab/>
        <w:t>Επαναλάβετε όσες φορές χρειάζεται.</w:t>
      </w:r>
    </w:p>
  </w:endnote>
  <w:endnote w:id="21">
    <w:p w:rsidR="00956CB6" w:rsidRDefault="00956CB6">
      <w:pPr>
        <w:pStyle w:val="af9"/>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956CB6" w:rsidRDefault="00956CB6">
      <w:pPr>
        <w:pStyle w:val="af9"/>
        <w:tabs>
          <w:tab w:val="left" w:pos="284"/>
        </w:tabs>
        <w:ind w:firstLine="0"/>
      </w:pPr>
      <w:r>
        <w:rPr>
          <w:rStyle w:val="a8"/>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956CB6" w:rsidRDefault="00956CB6">
      <w:pPr>
        <w:pStyle w:val="af9"/>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956CB6" w:rsidRDefault="00956CB6">
      <w:pPr>
        <w:pStyle w:val="af9"/>
        <w:tabs>
          <w:tab w:val="left" w:pos="284"/>
        </w:tabs>
        <w:ind w:firstLine="0"/>
      </w:pPr>
      <w:r>
        <w:rPr>
          <w:rStyle w:val="a8"/>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956CB6" w:rsidRDefault="00956CB6">
      <w:pPr>
        <w:pStyle w:val="af9"/>
        <w:tabs>
          <w:tab w:val="left" w:pos="284"/>
        </w:tabs>
        <w:ind w:firstLine="0"/>
      </w:pPr>
      <w:r>
        <w:rPr>
          <w:rStyle w:val="a8"/>
        </w:rPr>
        <w:endnoteRef/>
      </w:r>
      <w:r>
        <w:tab/>
        <w:t>Επαναλάβετε όσες φορές χρειάζεται.</w:t>
      </w:r>
    </w:p>
  </w:endnote>
  <w:endnote w:id="26">
    <w:p w:rsidR="00956CB6" w:rsidRDefault="00956CB6">
      <w:pPr>
        <w:pStyle w:val="af9"/>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956CB6" w:rsidRDefault="00956CB6">
      <w:pPr>
        <w:pStyle w:val="af9"/>
        <w:tabs>
          <w:tab w:val="left" w:pos="284"/>
        </w:tabs>
        <w:ind w:firstLine="0"/>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8">
    <w:p w:rsidR="00956CB6" w:rsidRDefault="00956CB6">
      <w:pPr>
        <w:pStyle w:val="af9"/>
        <w:tabs>
          <w:tab w:val="left" w:pos="284"/>
        </w:tabs>
        <w:ind w:firstLine="0"/>
      </w:pPr>
      <w:r>
        <w:rPr>
          <w:rStyle w:val="a8"/>
        </w:rPr>
        <w:endnoteRef/>
      </w:r>
      <w:r>
        <w:tab/>
        <w:t>Άρθρο 73 παρ. 5.</w:t>
      </w:r>
    </w:p>
  </w:endnote>
  <w:endnote w:id="29">
    <w:p w:rsidR="00956CB6" w:rsidRDefault="00956CB6">
      <w:pPr>
        <w:pStyle w:val="af9"/>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956CB6" w:rsidRDefault="00956CB6">
      <w:pPr>
        <w:pStyle w:val="af9"/>
        <w:tabs>
          <w:tab w:val="left" w:pos="284"/>
        </w:tabs>
        <w:ind w:firstLine="0"/>
      </w:pPr>
      <w:r>
        <w:rPr>
          <w:rStyle w:val="a8"/>
        </w:rPr>
        <w:endnoteRef/>
      </w:r>
      <w:r>
        <w:tab/>
        <w:t>Όπως προσδιορίζεται στο άρθρο 24 ή στα έγγραφα της σύμβασης</w:t>
      </w:r>
      <w:r>
        <w:rPr>
          <w:b/>
          <w:i/>
        </w:rPr>
        <w:t>.</w:t>
      </w:r>
    </w:p>
  </w:endnote>
  <w:endnote w:id="31">
    <w:p w:rsidR="00956CB6" w:rsidRDefault="00956CB6">
      <w:pPr>
        <w:pStyle w:val="af9"/>
        <w:tabs>
          <w:tab w:val="left" w:pos="284"/>
        </w:tabs>
        <w:ind w:firstLine="0"/>
      </w:pPr>
      <w:r>
        <w:rPr>
          <w:rStyle w:val="a8"/>
        </w:rPr>
        <w:endnoteRef/>
      </w:r>
      <w:r>
        <w:tab/>
        <w:t>Πρβλ άρθρο 48.</w:t>
      </w:r>
    </w:p>
  </w:endnote>
  <w:endnote w:id="32">
    <w:p w:rsidR="00956CB6" w:rsidRDefault="00956CB6">
      <w:pPr>
        <w:pStyle w:val="af9"/>
        <w:tabs>
          <w:tab w:val="left" w:pos="284"/>
        </w:tabs>
        <w:ind w:firstLine="0"/>
      </w:pPr>
      <w:r>
        <w:rPr>
          <w:rStyle w:val="a8"/>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956CB6" w:rsidRDefault="00956CB6">
      <w:pPr>
        <w:pStyle w:val="af9"/>
        <w:tabs>
          <w:tab w:val="left" w:pos="284"/>
        </w:tabs>
        <w:ind w:firstLine="0"/>
      </w:pPr>
      <w:r>
        <w:rPr>
          <w:rStyle w:val="a8"/>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956CB6" w:rsidRDefault="00956CB6">
      <w:pPr>
        <w:pStyle w:val="af9"/>
        <w:tabs>
          <w:tab w:val="left" w:pos="284"/>
        </w:tabs>
        <w:ind w:firstLine="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956CB6" w:rsidRDefault="00956CB6">
      <w:pPr>
        <w:pStyle w:val="af9"/>
        <w:tabs>
          <w:tab w:val="left" w:pos="284"/>
        </w:tabs>
        <w:ind w:firstLine="0"/>
      </w:pPr>
      <w:r>
        <w:rPr>
          <w:rStyle w:val="a8"/>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6">
    <w:p w:rsidR="00956CB6" w:rsidRDefault="00956CB6">
      <w:pPr>
        <w:pStyle w:val="af9"/>
        <w:tabs>
          <w:tab w:val="left" w:pos="284"/>
        </w:tabs>
        <w:ind w:firstLine="0"/>
      </w:pPr>
      <w:r>
        <w:rPr>
          <w:rStyle w:val="a8"/>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7">
    <w:p w:rsidR="00956CB6" w:rsidRDefault="00956CB6">
      <w:pPr>
        <w:pStyle w:val="af9"/>
        <w:tabs>
          <w:tab w:val="left" w:pos="284"/>
        </w:tabs>
        <w:ind w:firstLine="0"/>
      </w:pPr>
      <w:r>
        <w:rPr>
          <w:rStyle w:val="a8"/>
        </w:rPr>
        <w:endnoteRef/>
      </w:r>
      <w:r>
        <w:tab/>
        <w:t xml:space="preserve">Π.χ αναλογία μεταξύ περιουσιακών στοιχείων και υποχρεώσεων </w:t>
      </w:r>
    </w:p>
  </w:endnote>
  <w:endnote w:id="38">
    <w:p w:rsidR="00956CB6" w:rsidRDefault="00956CB6">
      <w:pPr>
        <w:pStyle w:val="af9"/>
        <w:tabs>
          <w:tab w:val="left" w:pos="284"/>
        </w:tabs>
        <w:ind w:firstLine="0"/>
      </w:pPr>
      <w:r>
        <w:rPr>
          <w:rStyle w:val="a8"/>
        </w:rPr>
        <w:endnoteRef/>
      </w:r>
      <w:r>
        <w:tab/>
        <w:t xml:space="preserve">Π.χ αναλογία μεταξύ περιουσιακών στοιχείων και υποχρεώσεων </w:t>
      </w:r>
    </w:p>
  </w:endnote>
  <w:endnote w:id="39">
    <w:p w:rsidR="00956CB6" w:rsidRDefault="00956CB6">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40">
    <w:p w:rsidR="00956CB6" w:rsidRDefault="00956CB6">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1">
    <w:p w:rsidR="00956CB6" w:rsidRDefault="00956CB6">
      <w:pPr>
        <w:pStyle w:val="af9"/>
        <w:tabs>
          <w:tab w:val="left" w:pos="284"/>
        </w:tabs>
        <w:ind w:firstLine="0"/>
      </w:pPr>
      <w:r>
        <w:rPr>
          <w:rStyle w:val="a8"/>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956CB6" w:rsidRDefault="00956CB6">
      <w:pPr>
        <w:pStyle w:val="af9"/>
        <w:tabs>
          <w:tab w:val="left" w:pos="284"/>
        </w:tabs>
        <w:ind w:firstLine="0"/>
      </w:pPr>
      <w:r>
        <w:rPr>
          <w:rStyle w:val="a8"/>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956CB6" w:rsidRDefault="00956CB6">
      <w:pPr>
        <w:pStyle w:val="af9"/>
        <w:tabs>
          <w:tab w:val="left" w:pos="284"/>
        </w:tabs>
        <w:ind w:firstLine="0"/>
      </w:pPr>
      <w:r>
        <w:rPr>
          <w:rStyle w:val="a8"/>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956CB6" w:rsidRDefault="00956CB6">
      <w:pPr>
        <w:pStyle w:val="af9"/>
        <w:tabs>
          <w:tab w:val="left" w:pos="284"/>
        </w:tabs>
        <w:ind w:firstLine="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956CB6" w:rsidRDefault="00956CB6">
      <w:pPr>
        <w:pStyle w:val="af9"/>
        <w:tabs>
          <w:tab w:val="left" w:pos="284"/>
        </w:tabs>
        <w:ind w:firstLine="0"/>
      </w:pPr>
      <w:r>
        <w:rPr>
          <w:rStyle w:val="a8"/>
        </w:rPr>
        <w:endnoteRef/>
      </w:r>
      <w:r>
        <w:tab/>
        <w:t>Διευκρινίστε ποιο στοιχείο αφορά η απάντηση.</w:t>
      </w:r>
    </w:p>
  </w:endnote>
  <w:endnote w:id="46">
    <w:p w:rsidR="00956CB6" w:rsidRDefault="00956CB6">
      <w:pPr>
        <w:pStyle w:val="af9"/>
        <w:tabs>
          <w:tab w:val="left" w:pos="284"/>
        </w:tabs>
        <w:ind w:firstLine="0"/>
      </w:pPr>
      <w:r>
        <w:rPr>
          <w:rStyle w:val="a8"/>
        </w:rPr>
        <w:endnoteRef/>
      </w:r>
      <w:r>
        <w:tab/>
        <w:t>Επαναλάβετε όσες φορές χρειάζεται.</w:t>
      </w:r>
    </w:p>
  </w:endnote>
  <w:endnote w:id="47">
    <w:p w:rsidR="00956CB6" w:rsidRDefault="00956CB6">
      <w:pPr>
        <w:pStyle w:val="af9"/>
        <w:tabs>
          <w:tab w:val="left" w:pos="284"/>
        </w:tabs>
        <w:ind w:firstLine="0"/>
      </w:pPr>
      <w:r>
        <w:rPr>
          <w:rStyle w:val="a8"/>
        </w:rPr>
        <w:endnoteRef/>
      </w:r>
      <w:r>
        <w:tab/>
        <w:t>Επαναλάβετε όσες φορές χρειάζεται.</w:t>
      </w:r>
    </w:p>
  </w:endnote>
  <w:endnote w:id="48">
    <w:p w:rsidR="00956CB6" w:rsidRDefault="00956CB6">
      <w:pPr>
        <w:pStyle w:val="af9"/>
        <w:tabs>
          <w:tab w:val="left" w:pos="284"/>
        </w:tabs>
        <w:ind w:firstLine="0"/>
      </w:pPr>
      <w:r>
        <w:rPr>
          <w:rStyle w:val="a8"/>
        </w:rPr>
        <w:endnoteRef/>
      </w:r>
      <w:r>
        <w:tab/>
        <w:t>Πρβλ και άρθρο 1 ν. 4250/2014</w:t>
      </w:r>
    </w:p>
  </w:endnote>
  <w:endnote w:id="49">
    <w:p w:rsidR="00956CB6" w:rsidRDefault="00956CB6">
      <w:pPr>
        <w:pStyle w:val="af9"/>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O·II·UOUAEO‹200">
    <w:panose1 w:val="00000000000000000000"/>
    <w:charset w:val="A1"/>
    <w:family w:val="roman"/>
    <w:notTrueType/>
    <w:pitch w:val="variable"/>
    <w:sig w:usb0="00000081" w:usb1="00000000" w:usb2="00000000" w:usb3="00000000" w:csb0="00000008"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A1"/>
    <w:family w:val="modern"/>
    <w:pitch w:val="fixed"/>
    <w:sig w:usb0="E0002EFF" w:usb1="C0007843" w:usb2="00000009" w:usb3="00000000" w:csb0="000001FF" w:csb1="00000000"/>
  </w:font>
  <w:font w:name="Andale Sans UI">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CB6" w:rsidRDefault="000B50BF">
    <w:pPr>
      <w:pStyle w:val="af0"/>
      <w:shd w:val="clear" w:color="auto" w:fill="FFFFFF"/>
      <w:jc w:val="center"/>
    </w:pPr>
    <w:r>
      <w:fldChar w:fldCharType="begin"/>
    </w:r>
    <w:r>
      <w:instrText xml:space="preserve"> PAGE </w:instrText>
    </w:r>
    <w:r>
      <w:fldChar w:fldCharType="separate"/>
    </w:r>
    <w:r w:rsidR="00E06B32">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DDF" w:rsidRDefault="00732DDF">
      <w:pPr>
        <w:spacing w:after="0" w:line="240" w:lineRule="auto"/>
      </w:pPr>
      <w:r>
        <w:separator/>
      </w:r>
    </w:p>
  </w:footnote>
  <w:footnote w:type="continuationSeparator" w:id="0">
    <w:p w:rsidR="00732DDF" w:rsidRDefault="00732D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CB6" w:rsidRDefault="00956CB6">
    <w:pPr>
      <w:pStyle w:val="af"/>
      <w:ind w:left="-1531"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pStyle w:val="1"/>
      <w:lvlText w:val="%1)"/>
      <w:lvlJc w:val="left"/>
      <w:pPr>
        <w:tabs>
          <w:tab w:val="num" w:pos="0"/>
        </w:tabs>
        <w:ind w:left="360" w:hanging="360"/>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3"/>
    <w:lvl w:ilvl="0">
      <w:start w:val="1"/>
      <w:numFmt w:val="upperLetter"/>
      <w:pStyle w:val="2"/>
      <w:lvlText w:val="%1)"/>
      <w:lvlJc w:val="left"/>
      <w:pPr>
        <w:tabs>
          <w:tab w:val="num" w:pos="0"/>
        </w:tabs>
        <w:ind w:left="720" w:hanging="360"/>
      </w:pPr>
      <w:rPr>
        <w:rFonts w:cs="Times New Roman"/>
      </w:rPr>
    </w:lvl>
  </w:abstractNum>
  <w:abstractNum w:abstractNumId="2">
    <w:nsid w:val="00000003"/>
    <w:multiLevelType w:val="singleLevel"/>
    <w:tmpl w:val="00000003"/>
    <w:name w:val="WW8Num4"/>
    <w:lvl w:ilvl="0">
      <w:start w:val="1"/>
      <w:numFmt w:val="decimal"/>
      <w:pStyle w:val="3"/>
      <w:lvlText w:val="%1)"/>
      <w:lvlJc w:val="left"/>
      <w:pPr>
        <w:tabs>
          <w:tab w:val="num" w:pos="0"/>
        </w:tabs>
        <w:ind w:left="720" w:hanging="360"/>
      </w:pPr>
      <w:rPr>
        <w:rFonts w:cs="Times New Roman"/>
      </w:rPr>
    </w:lvl>
  </w:abstractNum>
  <w:abstractNum w:abstractNumId="3">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6"/>
    <w:multiLevelType w:val="multilevel"/>
    <w:tmpl w:val="00000006"/>
    <w:name w:val="WW8Num7"/>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0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0AAD"/>
    <w:rsid w:val="000135D1"/>
    <w:rsid w:val="00016F71"/>
    <w:rsid w:val="00053710"/>
    <w:rsid w:val="00082C15"/>
    <w:rsid w:val="000A2D61"/>
    <w:rsid w:val="000B50BF"/>
    <w:rsid w:val="000D36F8"/>
    <w:rsid w:val="000D7BE5"/>
    <w:rsid w:val="0017701C"/>
    <w:rsid w:val="00177EC4"/>
    <w:rsid w:val="00183CDC"/>
    <w:rsid w:val="00294F4D"/>
    <w:rsid w:val="002E10AB"/>
    <w:rsid w:val="002E2D8B"/>
    <w:rsid w:val="00350AAD"/>
    <w:rsid w:val="005214D2"/>
    <w:rsid w:val="005220D3"/>
    <w:rsid w:val="007207C3"/>
    <w:rsid w:val="00732DDF"/>
    <w:rsid w:val="00733CD6"/>
    <w:rsid w:val="007F1FCB"/>
    <w:rsid w:val="00891F29"/>
    <w:rsid w:val="008C4F69"/>
    <w:rsid w:val="008D135B"/>
    <w:rsid w:val="008F25C4"/>
    <w:rsid w:val="00942A98"/>
    <w:rsid w:val="00956CB6"/>
    <w:rsid w:val="009763D2"/>
    <w:rsid w:val="009A28EF"/>
    <w:rsid w:val="009D4732"/>
    <w:rsid w:val="009D681A"/>
    <w:rsid w:val="00A15A2F"/>
    <w:rsid w:val="00A461B5"/>
    <w:rsid w:val="00A60967"/>
    <w:rsid w:val="00A63A3B"/>
    <w:rsid w:val="00A70168"/>
    <w:rsid w:val="00A93328"/>
    <w:rsid w:val="00B20AA3"/>
    <w:rsid w:val="00B96CA4"/>
    <w:rsid w:val="00C20294"/>
    <w:rsid w:val="00C22F59"/>
    <w:rsid w:val="00CA6F10"/>
    <w:rsid w:val="00CD50C1"/>
    <w:rsid w:val="00D112DD"/>
    <w:rsid w:val="00D51460"/>
    <w:rsid w:val="00D56DB8"/>
    <w:rsid w:val="00D711DF"/>
    <w:rsid w:val="00E06B32"/>
    <w:rsid w:val="00F3362B"/>
    <w:rsid w:val="00F6216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semiHidden="0" w:uiPriority="0" w:unhideWhenUsed="0" w:qFormat="1"/>
    <w:lsdException w:name="endnote text"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CA4"/>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link w:val="1Char1"/>
    <w:uiPriority w:val="99"/>
    <w:qFormat/>
    <w:rsid w:val="00B96CA4"/>
    <w:pPr>
      <w:numPr>
        <w:numId w:val="1"/>
      </w:numPr>
      <w:outlineLvl w:val="0"/>
    </w:pPr>
    <w:rPr>
      <w:b/>
      <w:sz w:val="28"/>
    </w:rPr>
  </w:style>
  <w:style w:type="paragraph" w:styleId="2">
    <w:name w:val="heading 2"/>
    <w:basedOn w:val="a0"/>
    <w:next w:val="a0"/>
    <w:link w:val="2Char1"/>
    <w:uiPriority w:val="99"/>
    <w:qFormat/>
    <w:rsid w:val="00B96CA4"/>
    <w:pPr>
      <w:numPr>
        <w:numId w:val="2"/>
      </w:numPr>
      <w:outlineLvl w:val="1"/>
    </w:pPr>
    <w:rPr>
      <w:b/>
      <w:sz w:val="24"/>
    </w:rPr>
  </w:style>
  <w:style w:type="paragraph" w:styleId="3">
    <w:name w:val="heading 3"/>
    <w:basedOn w:val="a0"/>
    <w:next w:val="a0"/>
    <w:link w:val="3Char1"/>
    <w:uiPriority w:val="99"/>
    <w:qFormat/>
    <w:rsid w:val="00B96CA4"/>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1">
    <w:name w:val="Επικεφαλίδα 1 Char1"/>
    <w:basedOn w:val="a1"/>
    <w:link w:val="1"/>
    <w:uiPriority w:val="9"/>
    <w:rsid w:val="004435BA"/>
    <w:rPr>
      <w:rFonts w:ascii="Cambria" w:eastAsia="Times New Roman" w:hAnsi="Cambria" w:cs="Times New Roman"/>
      <w:b/>
      <w:bCs/>
      <w:kern w:val="32"/>
      <w:sz w:val="32"/>
      <w:szCs w:val="32"/>
      <w:lang w:eastAsia="zh-CN"/>
    </w:rPr>
  </w:style>
  <w:style w:type="character" w:customStyle="1" w:styleId="2Char1">
    <w:name w:val="Επικεφαλίδα 2 Char1"/>
    <w:basedOn w:val="a1"/>
    <w:link w:val="2"/>
    <w:uiPriority w:val="9"/>
    <w:semiHidden/>
    <w:rsid w:val="004435BA"/>
    <w:rPr>
      <w:rFonts w:ascii="Cambria" w:eastAsia="Times New Roman" w:hAnsi="Cambria" w:cs="Times New Roman"/>
      <w:b/>
      <w:bCs/>
      <w:i/>
      <w:iCs/>
      <w:kern w:val="1"/>
      <w:sz w:val="28"/>
      <w:szCs w:val="28"/>
      <w:lang w:eastAsia="zh-CN"/>
    </w:rPr>
  </w:style>
  <w:style w:type="character" w:customStyle="1" w:styleId="3Char1">
    <w:name w:val="Επικεφαλίδα 3 Char1"/>
    <w:basedOn w:val="a1"/>
    <w:link w:val="3"/>
    <w:uiPriority w:val="9"/>
    <w:semiHidden/>
    <w:rsid w:val="004435BA"/>
    <w:rPr>
      <w:rFonts w:ascii="Cambria" w:eastAsia="Times New Roman" w:hAnsi="Cambria" w:cs="Times New Roman"/>
      <w:b/>
      <w:bCs/>
      <w:kern w:val="1"/>
      <w:sz w:val="26"/>
      <w:szCs w:val="26"/>
      <w:lang w:eastAsia="zh-CN"/>
    </w:rPr>
  </w:style>
  <w:style w:type="character" w:customStyle="1" w:styleId="WW8Num1z0">
    <w:name w:val="WW8Num1z0"/>
    <w:uiPriority w:val="99"/>
    <w:rsid w:val="00B96CA4"/>
  </w:style>
  <w:style w:type="character" w:customStyle="1" w:styleId="WW8Num1z1">
    <w:name w:val="WW8Num1z1"/>
    <w:uiPriority w:val="99"/>
    <w:rsid w:val="00B96CA4"/>
  </w:style>
  <w:style w:type="character" w:customStyle="1" w:styleId="WW8Num1z2">
    <w:name w:val="WW8Num1z2"/>
    <w:uiPriority w:val="99"/>
    <w:rsid w:val="00B96CA4"/>
  </w:style>
  <w:style w:type="character" w:customStyle="1" w:styleId="WW8Num1z3">
    <w:name w:val="WW8Num1z3"/>
    <w:uiPriority w:val="99"/>
    <w:rsid w:val="00B96CA4"/>
  </w:style>
  <w:style w:type="character" w:customStyle="1" w:styleId="WW8Num1z4">
    <w:name w:val="WW8Num1z4"/>
    <w:uiPriority w:val="99"/>
    <w:rsid w:val="00B96CA4"/>
  </w:style>
  <w:style w:type="character" w:customStyle="1" w:styleId="WW8Num1z5">
    <w:name w:val="WW8Num1z5"/>
    <w:uiPriority w:val="99"/>
    <w:rsid w:val="00B96CA4"/>
  </w:style>
  <w:style w:type="character" w:customStyle="1" w:styleId="WW8Num1z6">
    <w:name w:val="WW8Num1z6"/>
    <w:uiPriority w:val="99"/>
    <w:rsid w:val="00B96CA4"/>
  </w:style>
  <w:style w:type="character" w:customStyle="1" w:styleId="WW8Num1z7">
    <w:name w:val="WW8Num1z7"/>
    <w:uiPriority w:val="99"/>
    <w:rsid w:val="00B96CA4"/>
  </w:style>
  <w:style w:type="character" w:customStyle="1" w:styleId="WW8Num1z8">
    <w:name w:val="WW8Num1z8"/>
    <w:uiPriority w:val="99"/>
    <w:rsid w:val="00B96CA4"/>
  </w:style>
  <w:style w:type="character" w:customStyle="1" w:styleId="WW8Num2z0">
    <w:name w:val="WW8Num2z0"/>
    <w:uiPriority w:val="99"/>
    <w:rsid w:val="00B96CA4"/>
  </w:style>
  <w:style w:type="character" w:customStyle="1" w:styleId="WW8Num2z1">
    <w:name w:val="WW8Num2z1"/>
    <w:uiPriority w:val="99"/>
    <w:rsid w:val="00B96CA4"/>
  </w:style>
  <w:style w:type="character" w:customStyle="1" w:styleId="WW8Num2z2">
    <w:name w:val="WW8Num2z2"/>
    <w:uiPriority w:val="99"/>
    <w:rsid w:val="00B96CA4"/>
  </w:style>
  <w:style w:type="character" w:customStyle="1" w:styleId="WW8Num2z3">
    <w:name w:val="WW8Num2z3"/>
    <w:uiPriority w:val="99"/>
    <w:rsid w:val="00B96CA4"/>
  </w:style>
  <w:style w:type="character" w:customStyle="1" w:styleId="WW8Num2z4">
    <w:name w:val="WW8Num2z4"/>
    <w:uiPriority w:val="99"/>
    <w:rsid w:val="00B96CA4"/>
  </w:style>
  <w:style w:type="character" w:customStyle="1" w:styleId="WW8Num2z5">
    <w:name w:val="WW8Num2z5"/>
    <w:uiPriority w:val="99"/>
    <w:rsid w:val="00B96CA4"/>
  </w:style>
  <w:style w:type="character" w:customStyle="1" w:styleId="WW8Num2z6">
    <w:name w:val="WW8Num2z6"/>
    <w:uiPriority w:val="99"/>
    <w:rsid w:val="00B96CA4"/>
  </w:style>
  <w:style w:type="character" w:customStyle="1" w:styleId="WW8Num2z7">
    <w:name w:val="WW8Num2z7"/>
    <w:uiPriority w:val="99"/>
    <w:rsid w:val="00B96CA4"/>
  </w:style>
  <w:style w:type="character" w:customStyle="1" w:styleId="WW8Num2z8">
    <w:name w:val="WW8Num2z8"/>
    <w:uiPriority w:val="99"/>
    <w:rsid w:val="00B96CA4"/>
  </w:style>
  <w:style w:type="character" w:customStyle="1" w:styleId="WW8Num3z0">
    <w:name w:val="WW8Num3z0"/>
    <w:uiPriority w:val="99"/>
    <w:rsid w:val="00B96CA4"/>
  </w:style>
  <w:style w:type="character" w:customStyle="1" w:styleId="WW8Num4z0">
    <w:name w:val="WW8Num4z0"/>
    <w:uiPriority w:val="99"/>
    <w:rsid w:val="00B96CA4"/>
  </w:style>
  <w:style w:type="character" w:customStyle="1" w:styleId="WW8Num5z0">
    <w:name w:val="WW8Num5z0"/>
    <w:uiPriority w:val="99"/>
    <w:rsid w:val="00B96CA4"/>
    <w:rPr>
      <w:rFonts w:ascii="Times New Roman" w:hAnsi="Times New Roman"/>
      <w:sz w:val="24"/>
    </w:rPr>
  </w:style>
  <w:style w:type="character" w:customStyle="1" w:styleId="WW8Num5z1">
    <w:name w:val="WW8Num5z1"/>
    <w:uiPriority w:val="99"/>
    <w:rsid w:val="00B96CA4"/>
  </w:style>
  <w:style w:type="character" w:customStyle="1" w:styleId="WW8Num5z2">
    <w:name w:val="WW8Num5z2"/>
    <w:uiPriority w:val="99"/>
    <w:rsid w:val="00B96CA4"/>
  </w:style>
  <w:style w:type="character" w:customStyle="1" w:styleId="WW8Num5z3">
    <w:name w:val="WW8Num5z3"/>
    <w:uiPriority w:val="99"/>
    <w:rsid w:val="00B96CA4"/>
  </w:style>
  <w:style w:type="character" w:customStyle="1" w:styleId="WW8Num5z4">
    <w:name w:val="WW8Num5z4"/>
    <w:uiPriority w:val="99"/>
    <w:rsid w:val="00B96CA4"/>
  </w:style>
  <w:style w:type="character" w:customStyle="1" w:styleId="WW8Num5z5">
    <w:name w:val="WW8Num5z5"/>
    <w:uiPriority w:val="99"/>
    <w:rsid w:val="00B96CA4"/>
  </w:style>
  <w:style w:type="character" w:customStyle="1" w:styleId="WW8Num5z6">
    <w:name w:val="WW8Num5z6"/>
    <w:uiPriority w:val="99"/>
    <w:rsid w:val="00B96CA4"/>
  </w:style>
  <w:style w:type="character" w:customStyle="1" w:styleId="WW8Num5z7">
    <w:name w:val="WW8Num5z7"/>
    <w:uiPriority w:val="99"/>
    <w:rsid w:val="00B96CA4"/>
  </w:style>
  <w:style w:type="character" w:customStyle="1" w:styleId="WW8Num5z8">
    <w:name w:val="WW8Num5z8"/>
    <w:uiPriority w:val="99"/>
    <w:rsid w:val="00B96CA4"/>
  </w:style>
  <w:style w:type="character" w:customStyle="1" w:styleId="WW8Num6z0">
    <w:name w:val="WW8Num6z0"/>
    <w:uiPriority w:val="99"/>
    <w:rsid w:val="00B96CA4"/>
    <w:rPr>
      <w:rFonts w:ascii="Times New Roman" w:hAnsi="Times New Roman"/>
    </w:rPr>
  </w:style>
  <w:style w:type="character" w:customStyle="1" w:styleId="WW8Num6z1">
    <w:name w:val="WW8Num6z1"/>
    <w:uiPriority w:val="99"/>
    <w:rsid w:val="00B96CA4"/>
  </w:style>
  <w:style w:type="character" w:customStyle="1" w:styleId="WW8Num6z2">
    <w:name w:val="WW8Num6z2"/>
    <w:uiPriority w:val="99"/>
    <w:rsid w:val="00B96CA4"/>
  </w:style>
  <w:style w:type="character" w:customStyle="1" w:styleId="WW8Num6z3">
    <w:name w:val="WW8Num6z3"/>
    <w:uiPriority w:val="99"/>
    <w:rsid w:val="00B96CA4"/>
  </w:style>
  <w:style w:type="character" w:customStyle="1" w:styleId="WW8Num6z4">
    <w:name w:val="WW8Num6z4"/>
    <w:uiPriority w:val="99"/>
    <w:rsid w:val="00B96CA4"/>
  </w:style>
  <w:style w:type="character" w:customStyle="1" w:styleId="WW8Num6z5">
    <w:name w:val="WW8Num6z5"/>
    <w:uiPriority w:val="99"/>
    <w:rsid w:val="00B96CA4"/>
  </w:style>
  <w:style w:type="character" w:customStyle="1" w:styleId="WW8Num6z6">
    <w:name w:val="WW8Num6z6"/>
    <w:uiPriority w:val="99"/>
    <w:rsid w:val="00B96CA4"/>
  </w:style>
  <w:style w:type="character" w:customStyle="1" w:styleId="WW8Num6z7">
    <w:name w:val="WW8Num6z7"/>
    <w:uiPriority w:val="99"/>
    <w:rsid w:val="00B96CA4"/>
  </w:style>
  <w:style w:type="character" w:customStyle="1" w:styleId="WW8Num6z8">
    <w:name w:val="WW8Num6z8"/>
    <w:uiPriority w:val="99"/>
    <w:rsid w:val="00B96CA4"/>
  </w:style>
  <w:style w:type="character" w:customStyle="1" w:styleId="WW8Num7z0">
    <w:name w:val="WW8Num7z0"/>
    <w:uiPriority w:val="99"/>
    <w:rsid w:val="00B96CA4"/>
  </w:style>
  <w:style w:type="character" w:customStyle="1" w:styleId="WW8Num7z1">
    <w:name w:val="WW8Num7z1"/>
    <w:uiPriority w:val="99"/>
    <w:rsid w:val="00B96CA4"/>
  </w:style>
  <w:style w:type="character" w:customStyle="1" w:styleId="WW8Num7z2">
    <w:name w:val="WW8Num7z2"/>
    <w:uiPriority w:val="99"/>
    <w:rsid w:val="00B96CA4"/>
  </w:style>
  <w:style w:type="character" w:customStyle="1" w:styleId="WW8Num7z3">
    <w:name w:val="WW8Num7z3"/>
    <w:uiPriority w:val="99"/>
    <w:rsid w:val="00B96CA4"/>
  </w:style>
  <w:style w:type="character" w:customStyle="1" w:styleId="WW8Num7z4">
    <w:name w:val="WW8Num7z4"/>
    <w:uiPriority w:val="99"/>
    <w:rsid w:val="00B96CA4"/>
  </w:style>
  <w:style w:type="character" w:customStyle="1" w:styleId="WW8Num7z5">
    <w:name w:val="WW8Num7z5"/>
    <w:uiPriority w:val="99"/>
    <w:rsid w:val="00B96CA4"/>
  </w:style>
  <w:style w:type="character" w:customStyle="1" w:styleId="WW8Num7z6">
    <w:name w:val="WW8Num7z6"/>
    <w:uiPriority w:val="99"/>
    <w:rsid w:val="00B96CA4"/>
  </w:style>
  <w:style w:type="character" w:customStyle="1" w:styleId="WW8Num7z7">
    <w:name w:val="WW8Num7z7"/>
    <w:uiPriority w:val="99"/>
    <w:rsid w:val="00B96CA4"/>
  </w:style>
  <w:style w:type="character" w:customStyle="1" w:styleId="WW8Num7z8">
    <w:name w:val="WW8Num7z8"/>
    <w:uiPriority w:val="99"/>
    <w:rsid w:val="00B96CA4"/>
  </w:style>
  <w:style w:type="character" w:customStyle="1" w:styleId="WW8Num8z0">
    <w:name w:val="WW8Num8z0"/>
    <w:uiPriority w:val="99"/>
    <w:rsid w:val="00B96CA4"/>
    <w:rPr>
      <w:color w:val="000000"/>
      <w:sz w:val="22"/>
    </w:rPr>
  </w:style>
  <w:style w:type="character" w:customStyle="1" w:styleId="WW8Num8z1">
    <w:name w:val="WW8Num8z1"/>
    <w:uiPriority w:val="99"/>
    <w:rsid w:val="00B96CA4"/>
  </w:style>
  <w:style w:type="character" w:customStyle="1" w:styleId="WW8Num8z2">
    <w:name w:val="WW8Num8z2"/>
    <w:uiPriority w:val="99"/>
    <w:rsid w:val="00B96CA4"/>
  </w:style>
  <w:style w:type="character" w:customStyle="1" w:styleId="WW8Num8z3">
    <w:name w:val="WW8Num8z3"/>
    <w:uiPriority w:val="99"/>
    <w:rsid w:val="00B96CA4"/>
  </w:style>
  <w:style w:type="character" w:customStyle="1" w:styleId="WW8Num8z4">
    <w:name w:val="WW8Num8z4"/>
    <w:uiPriority w:val="99"/>
    <w:rsid w:val="00B96CA4"/>
  </w:style>
  <w:style w:type="character" w:customStyle="1" w:styleId="WW8Num8z5">
    <w:name w:val="WW8Num8z5"/>
    <w:uiPriority w:val="99"/>
    <w:rsid w:val="00B96CA4"/>
  </w:style>
  <w:style w:type="character" w:customStyle="1" w:styleId="WW8Num8z6">
    <w:name w:val="WW8Num8z6"/>
    <w:uiPriority w:val="99"/>
    <w:rsid w:val="00B96CA4"/>
  </w:style>
  <w:style w:type="character" w:customStyle="1" w:styleId="WW8Num8z7">
    <w:name w:val="WW8Num8z7"/>
    <w:uiPriority w:val="99"/>
    <w:rsid w:val="00B96CA4"/>
  </w:style>
  <w:style w:type="character" w:customStyle="1" w:styleId="WW8Num8z8">
    <w:name w:val="WW8Num8z8"/>
    <w:uiPriority w:val="99"/>
    <w:rsid w:val="00B96CA4"/>
  </w:style>
  <w:style w:type="character" w:customStyle="1" w:styleId="5">
    <w:name w:val="Προεπιλεγμένη γραμματοσειρά5"/>
    <w:uiPriority w:val="99"/>
    <w:rsid w:val="00B96CA4"/>
  </w:style>
  <w:style w:type="character" w:customStyle="1" w:styleId="WW8Num4z1">
    <w:name w:val="WW8Num4z1"/>
    <w:uiPriority w:val="99"/>
    <w:rsid w:val="00B96CA4"/>
  </w:style>
  <w:style w:type="character" w:customStyle="1" w:styleId="WW8Num4z2">
    <w:name w:val="WW8Num4z2"/>
    <w:uiPriority w:val="99"/>
    <w:rsid w:val="00B96CA4"/>
  </w:style>
  <w:style w:type="character" w:customStyle="1" w:styleId="WW8Num4z3">
    <w:name w:val="WW8Num4z3"/>
    <w:uiPriority w:val="99"/>
    <w:rsid w:val="00B96CA4"/>
  </w:style>
  <w:style w:type="character" w:customStyle="1" w:styleId="WW8Num4z4">
    <w:name w:val="WW8Num4z4"/>
    <w:uiPriority w:val="99"/>
    <w:rsid w:val="00B96CA4"/>
  </w:style>
  <w:style w:type="character" w:customStyle="1" w:styleId="WW8Num4z5">
    <w:name w:val="WW8Num4z5"/>
    <w:uiPriority w:val="99"/>
    <w:rsid w:val="00B96CA4"/>
  </w:style>
  <w:style w:type="character" w:customStyle="1" w:styleId="WW8Num4z6">
    <w:name w:val="WW8Num4z6"/>
    <w:uiPriority w:val="99"/>
    <w:rsid w:val="00B96CA4"/>
  </w:style>
  <w:style w:type="character" w:customStyle="1" w:styleId="WW8Num4z7">
    <w:name w:val="WW8Num4z7"/>
    <w:uiPriority w:val="99"/>
    <w:rsid w:val="00B96CA4"/>
  </w:style>
  <w:style w:type="character" w:customStyle="1" w:styleId="WW8Num4z8">
    <w:name w:val="WW8Num4z8"/>
    <w:uiPriority w:val="99"/>
    <w:rsid w:val="00B96CA4"/>
  </w:style>
  <w:style w:type="character" w:customStyle="1" w:styleId="WW8Num9z0">
    <w:name w:val="WW8Num9z0"/>
    <w:uiPriority w:val="99"/>
    <w:rsid w:val="00B96CA4"/>
  </w:style>
  <w:style w:type="character" w:customStyle="1" w:styleId="WW8Num9z1">
    <w:name w:val="WW8Num9z1"/>
    <w:uiPriority w:val="99"/>
    <w:rsid w:val="00B96CA4"/>
  </w:style>
  <w:style w:type="character" w:customStyle="1" w:styleId="WW8Num9z2">
    <w:name w:val="WW8Num9z2"/>
    <w:uiPriority w:val="99"/>
    <w:rsid w:val="00B96CA4"/>
  </w:style>
  <w:style w:type="character" w:customStyle="1" w:styleId="WW8Num9z3">
    <w:name w:val="WW8Num9z3"/>
    <w:uiPriority w:val="99"/>
    <w:rsid w:val="00B96CA4"/>
  </w:style>
  <w:style w:type="character" w:customStyle="1" w:styleId="WW8Num9z4">
    <w:name w:val="WW8Num9z4"/>
    <w:uiPriority w:val="99"/>
    <w:rsid w:val="00B96CA4"/>
  </w:style>
  <w:style w:type="character" w:customStyle="1" w:styleId="WW8Num9z5">
    <w:name w:val="WW8Num9z5"/>
    <w:uiPriority w:val="99"/>
    <w:rsid w:val="00B96CA4"/>
  </w:style>
  <w:style w:type="character" w:customStyle="1" w:styleId="WW8Num9z6">
    <w:name w:val="WW8Num9z6"/>
    <w:uiPriority w:val="99"/>
    <w:rsid w:val="00B96CA4"/>
  </w:style>
  <w:style w:type="character" w:customStyle="1" w:styleId="WW8Num9z7">
    <w:name w:val="WW8Num9z7"/>
    <w:uiPriority w:val="99"/>
    <w:rsid w:val="00B96CA4"/>
  </w:style>
  <w:style w:type="character" w:customStyle="1" w:styleId="WW8Num9z8">
    <w:name w:val="WW8Num9z8"/>
    <w:uiPriority w:val="99"/>
    <w:rsid w:val="00B96CA4"/>
  </w:style>
  <w:style w:type="character" w:customStyle="1" w:styleId="4">
    <w:name w:val="Προεπιλεγμένη γραμματοσειρά4"/>
    <w:uiPriority w:val="99"/>
    <w:rsid w:val="00B96CA4"/>
  </w:style>
  <w:style w:type="character" w:customStyle="1" w:styleId="WW8Num10z0">
    <w:name w:val="WW8Num10z0"/>
    <w:uiPriority w:val="99"/>
    <w:rsid w:val="00B96CA4"/>
  </w:style>
  <w:style w:type="character" w:customStyle="1" w:styleId="WW8Num10z1">
    <w:name w:val="WW8Num10z1"/>
    <w:uiPriority w:val="99"/>
    <w:rsid w:val="00B96CA4"/>
  </w:style>
  <w:style w:type="character" w:customStyle="1" w:styleId="WW8Num10z2">
    <w:name w:val="WW8Num10z2"/>
    <w:uiPriority w:val="99"/>
    <w:rsid w:val="00B96CA4"/>
  </w:style>
  <w:style w:type="character" w:customStyle="1" w:styleId="WW8Num10z3">
    <w:name w:val="WW8Num10z3"/>
    <w:uiPriority w:val="99"/>
    <w:rsid w:val="00B96CA4"/>
  </w:style>
  <w:style w:type="character" w:customStyle="1" w:styleId="WW8Num10z4">
    <w:name w:val="WW8Num10z4"/>
    <w:uiPriority w:val="99"/>
    <w:rsid w:val="00B96CA4"/>
  </w:style>
  <w:style w:type="character" w:customStyle="1" w:styleId="WW8Num10z5">
    <w:name w:val="WW8Num10z5"/>
    <w:uiPriority w:val="99"/>
    <w:rsid w:val="00B96CA4"/>
  </w:style>
  <w:style w:type="character" w:customStyle="1" w:styleId="WW8Num10z6">
    <w:name w:val="WW8Num10z6"/>
    <w:uiPriority w:val="99"/>
    <w:rsid w:val="00B96CA4"/>
  </w:style>
  <w:style w:type="character" w:customStyle="1" w:styleId="WW8Num10z7">
    <w:name w:val="WW8Num10z7"/>
    <w:uiPriority w:val="99"/>
    <w:rsid w:val="00B96CA4"/>
  </w:style>
  <w:style w:type="character" w:customStyle="1" w:styleId="WW8Num10z8">
    <w:name w:val="WW8Num10z8"/>
    <w:uiPriority w:val="99"/>
    <w:rsid w:val="00B96CA4"/>
  </w:style>
  <w:style w:type="character" w:customStyle="1" w:styleId="30">
    <w:name w:val="Προεπιλεγμένη γραμματοσειρά3"/>
    <w:uiPriority w:val="99"/>
    <w:rsid w:val="00B96CA4"/>
  </w:style>
  <w:style w:type="character" w:customStyle="1" w:styleId="WW8Num3z1">
    <w:name w:val="WW8Num3z1"/>
    <w:uiPriority w:val="99"/>
    <w:rsid w:val="00B96CA4"/>
  </w:style>
  <w:style w:type="character" w:customStyle="1" w:styleId="WW8Num3z2">
    <w:name w:val="WW8Num3z2"/>
    <w:uiPriority w:val="99"/>
    <w:rsid w:val="00B96CA4"/>
  </w:style>
  <w:style w:type="character" w:customStyle="1" w:styleId="WW8Num3z3">
    <w:name w:val="WW8Num3z3"/>
    <w:uiPriority w:val="99"/>
    <w:rsid w:val="00B96CA4"/>
  </w:style>
  <w:style w:type="character" w:customStyle="1" w:styleId="WW8Num3z4">
    <w:name w:val="WW8Num3z4"/>
    <w:uiPriority w:val="99"/>
    <w:rsid w:val="00B96CA4"/>
  </w:style>
  <w:style w:type="character" w:customStyle="1" w:styleId="WW8Num3z5">
    <w:name w:val="WW8Num3z5"/>
    <w:uiPriority w:val="99"/>
    <w:rsid w:val="00B96CA4"/>
  </w:style>
  <w:style w:type="character" w:customStyle="1" w:styleId="WW8Num3z6">
    <w:name w:val="WW8Num3z6"/>
    <w:uiPriority w:val="99"/>
    <w:rsid w:val="00B96CA4"/>
  </w:style>
  <w:style w:type="character" w:customStyle="1" w:styleId="WW8Num3z7">
    <w:name w:val="WW8Num3z7"/>
    <w:uiPriority w:val="99"/>
    <w:rsid w:val="00B96CA4"/>
  </w:style>
  <w:style w:type="character" w:customStyle="1" w:styleId="WW8Num3z8">
    <w:name w:val="WW8Num3z8"/>
    <w:uiPriority w:val="99"/>
    <w:rsid w:val="00B96CA4"/>
  </w:style>
  <w:style w:type="character" w:customStyle="1" w:styleId="WW8Num11z0">
    <w:name w:val="WW8Num11z0"/>
    <w:uiPriority w:val="99"/>
    <w:rsid w:val="00B96CA4"/>
  </w:style>
  <w:style w:type="character" w:customStyle="1" w:styleId="WW8Num11z1">
    <w:name w:val="WW8Num11z1"/>
    <w:uiPriority w:val="99"/>
    <w:rsid w:val="00B96CA4"/>
  </w:style>
  <w:style w:type="character" w:customStyle="1" w:styleId="WW8Num11z2">
    <w:name w:val="WW8Num11z2"/>
    <w:uiPriority w:val="99"/>
    <w:rsid w:val="00B96CA4"/>
  </w:style>
  <w:style w:type="character" w:customStyle="1" w:styleId="WW8Num11z3">
    <w:name w:val="WW8Num11z3"/>
    <w:uiPriority w:val="99"/>
    <w:rsid w:val="00B96CA4"/>
  </w:style>
  <w:style w:type="character" w:customStyle="1" w:styleId="WW8Num11z4">
    <w:name w:val="WW8Num11z4"/>
    <w:uiPriority w:val="99"/>
    <w:rsid w:val="00B96CA4"/>
  </w:style>
  <w:style w:type="character" w:customStyle="1" w:styleId="WW8Num11z5">
    <w:name w:val="WW8Num11z5"/>
    <w:uiPriority w:val="99"/>
    <w:rsid w:val="00B96CA4"/>
  </w:style>
  <w:style w:type="character" w:customStyle="1" w:styleId="WW8Num11z6">
    <w:name w:val="WW8Num11z6"/>
    <w:uiPriority w:val="99"/>
    <w:rsid w:val="00B96CA4"/>
  </w:style>
  <w:style w:type="character" w:customStyle="1" w:styleId="WW8Num11z7">
    <w:name w:val="WW8Num11z7"/>
    <w:uiPriority w:val="99"/>
    <w:rsid w:val="00B96CA4"/>
  </w:style>
  <w:style w:type="character" w:customStyle="1" w:styleId="WW8Num11z8">
    <w:name w:val="WW8Num11z8"/>
    <w:uiPriority w:val="99"/>
    <w:rsid w:val="00B96CA4"/>
  </w:style>
  <w:style w:type="character" w:customStyle="1" w:styleId="WW8Num12z0">
    <w:name w:val="WW8Num12z0"/>
    <w:uiPriority w:val="99"/>
    <w:rsid w:val="00B96CA4"/>
  </w:style>
  <w:style w:type="character" w:customStyle="1" w:styleId="WW8Num12z1">
    <w:name w:val="WW8Num12z1"/>
    <w:uiPriority w:val="99"/>
    <w:rsid w:val="00B96CA4"/>
  </w:style>
  <w:style w:type="character" w:customStyle="1" w:styleId="WW8Num12z2">
    <w:name w:val="WW8Num12z2"/>
    <w:uiPriority w:val="99"/>
    <w:rsid w:val="00B96CA4"/>
  </w:style>
  <w:style w:type="character" w:customStyle="1" w:styleId="WW8Num12z3">
    <w:name w:val="WW8Num12z3"/>
    <w:uiPriority w:val="99"/>
    <w:rsid w:val="00B96CA4"/>
  </w:style>
  <w:style w:type="character" w:customStyle="1" w:styleId="WW8Num12z4">
    <w:name w:val="WW8Num12z4"/>
    <w:uiPriority w:val="99"/>
    <w:rsid w:val="00B96CA4"/>
  </w:style>
  <w:style w:type="character" w:customStyle="1" w:styleId="WW8Num12z5">
    <w:name w:val="WW8Num12z5"/>
    <w:uiPriority w:val="99"/>
    <w:rsid w:val="00B96CA4"/>
  </w:style>
  <w:style w:type="character" w:customStyle="1" w:styleId="WW8Num12z6">
    <w:name w:val="WW8Num12z6"/>
    <w:uiPriority w:val="99"/>
    <w:rsid w:val="00B96CA4"/>
  </w:style>
  <w:style w:type="character" w:customStyle="1" w:styleId="WW8Num12z7">
    <w:name w:val="WW8Num12z7"/>
    <w:uiPriority w:val="99"/>
    <w:rsid w:val="00B96CA4"/>
  </w:style>
  <w:style w:type="character" w:customStyle="1" w:styleId="WW8Num12z8">
    <w:name w:val="WW8Num12z8"/>
    <w:uiPriority w:val="99"/>
    <w:rsid w:val="00B96CA4"/>
  </w:style>
  <w:style w:type="character" w:customStyle="1" w:styleId="20">
    <w:name w:val="Προεπιλεγμένη γραμματοσειρά2"/>
    <w:uiPriority w:val="99"/>
    <w:rsid w:val="00B96CA4"/>
  </w:style>
  <w:style w:type="character" w:customStyle="1" w:styleId="10">
    <w:name w:val="Προεπιλεγμένη γραμματοσειρά1"/>
    <w:uiPriority w:val="99"/>
    <w:rsid w:val="00B96CA4"/>
  </w:style>
  <w:style w:type="character" w:customStyle="1" w:styleId="6">
    <w:name w:val="Προεπιλεγμένη γραμματοσειρά6"/>
    <w:uiPriority w:val="99"/>
    <w:rsid w:val="00B96CA4"/>
  </w:style>
  <w:style w:type="character" w:styleId="-">
    <w:name w:val="Hyperlink"/>
    <w:basedOn w:val="a1"/>
    <w:uiPriority w:val="99"/>
    <w:rsid w:val="00B96CA4"/>
    <w:rPr>
      <w:rFonts w:cs="Times New Roman"/>
      <w:color w:val="0000FF"/>
      <w:u w:val="single"/>
    </w:rPr>
  </w:style>
  <w:style w:type="character" w:customStyle="1" w:styleId="Char">
    <w:name w:val="Κεφαλίδα Char"/>
    <w:rsid w:val="00B96CA4"/>
    <w:rPr>
      <w:rFonts w:ascii="Calibri" w:hAnsi="Calibri"/>
    </w:rPr>
  </w:style>
  <w:style w:type="character" w:customStyle="1" w:styleId="Char1">
    <w:name w:val="Κεφαλίδα Char1"/>
    <w:uiPriority w:val="99"/>
    <w:rsid w:val="00B96CA4"/>
    <w:rPr>
      <w:rFonts w:ascii="Calibri" w:eastAsia="Times New Roman" w:hAnsi="Calibri"/>
    </w:rPr>
  </w:style>
  <w:style w:type="character" w:customStyle="1" w:styleId="Char0">
    <w:name w:val="Κείμενο πλαισίου Char"/>
    <w:uiPriority w:val="99"/>
    <w:rsid w:val="00B96CA4"/>
    <w:rPr>
      <w:rFonts w:ascii="Tahoma" w:hAnsi="Tahoma"/>
      <w:sz w:val="16"/>
    </w:rPr>
  </w:style>
  <w:style w:type="character" w:customStyle="1" w:styleId="1Char">
    <w:name w:val="Επικεφαλίδα 1 Char"/>
    <w:uiPriority w:val="99"/>
    <w:rsid w:val="00B96CA4"/>
    <w:rPr>
      <w:rFonts w:ascii="Candara" w:hAnsi="Candara"/>
      <w:b/>
      <w:sz w:val="22"/>
    </w:rPr>
  </w:style>
  <w:style w:type="character" w:customStyle="1" w:styleId="Char2">
    <w:name w:val="Υποσέλιδο Char"/>
    <w:uiPriority w:val="99"/>
    <w:rsid w:val="00B96CA4"/>
    <w:rPr>
      <w:rFonts w:eastAsia="Times New Roman"/>
      <w:sz w:val="22"/>
    </w:rPr>
  </w:style>
  <w:style w:type="character" w:customStyle="1" w:styleId="2Char">
    <w:name w:val="Επικεφαλίδα 2 Char"/>
    <w:uiPriority w:val="99"/>
    <w:rsid w:val="00B96CA4"/>
    <w:rPr>
      <w:rFonts w:ascii="Candara" w:hAnsi="Candara"/>
      <w:b/>
      <w:color w:val="000000"/>
      <w:sz w:val="26"/>
    </w:rPr>
  </w:style>
  <w:style w:type="character" w:customStyle="1" w:styleId="3Char">
    <w:name w:val="Επικεφαλίδα 3 Char"/>
    <w:uiPriority w:val="99"/>
    <w:rsid w:val="00B96CA4"/>
    <w:rPr>
      <w:rFonts w:ascii="Candara" w:hAnsi="Candara"/>
      <w:b/>
      <w:i/>
      <w:sz w:val="22"/>
    </w:rPr>
  </w:style>
  <w:style w:type="character" w:customStyle="1" w:styleId="ListLabel1">
    <w:name w:val="ListLabel 1"/>
    <w:uiPriority w:val="99"/>
    <w:rsid w:val="00B96CA4"/>
  </w:style>
  <w:style w:type="character" w:customStyle="1" w:styleId="a4">
    <w:name w:val="Χαρακτήρες αρίθμησης"/>
    <w:uiPriority w:val="99"/>
    <w:rsid w:val="00B96CA4"/>
  </w:style>
  <w:style w:type="character" w:customStyle="1" w:styleId="a5">
    <w:name w:val="Χαρακτήρες υποσημείωσης"/>
    <w:rsid w:val="00B96CA4"/>
  </w:style>
  <w:style w:type="character" w:customStyle="1" w:styleId="11">
    <w:name w:val="Παραπομπή υποσημείωσης1"/>
    <w:uiPriority w:val="99"/>
    <w:rsid w:val="00B96CA4"/>
    <w:rPr>
      <w:vertAlign w:val="superscript"/>
    </w:rPr>
  </w:style>
  <w:style w:type="character" w:customStyle="1" w:styleId="a6">
    <w:name w:val="Κουκκίδες"/>
    <w:uiPriority w:val="99"/>
    <w:rsid w:val="00B96CA4"/>
    <w:rPr>
      <w:rFonts w:ascii="OpenSymbol" w:eastAsia="Times New Roman" w:hAnsi="OpenSymbol"/>
    </w:rPr>
  </w:style>
  <w:style w:type="character" w:customStyle="1" w:styleId="WW8Num20z0">
    <w:name w:val="WW8Num20z0"/>
    <w:uiPriority w:val="99"/>
    <w:rsid w:val="00B96CA4"/>
    <w:rPr>
      <w:rFonts w:ascii="Times New Roman" w:hAnsi="Times New Roman"/>
      <w:sz w:val="24"/>
    </w:rPr>
  </w:style>
  <w:style w:type="character" w:customStyle="1" w:styleId="WW8Num20z1">
    <w:name w:val="WW8Num20z1"/>
    <w:uiPriority w:val="99"/>
    <w:rsid w:val="00B96CA4"/>
  </w:style>
  <w:style w:type="character" w:customStyle="1" w:styleId="WW8Num20z2">
    <w:name w:val="WW8Num20z2"/>
    <w:uiPriority w:val="99"/>
    <w:rsid w:val="00B96CA4"/>
  </w:style>
  <w:style w:type="character" w:customStyle="1" w:styleId="WW8Num20z3">
    <w:name w:val="WW8Num20z3"/>
    <w:uiPriority w:val="99"/>
    <w:rsid w:val="00B96CA4"/>
  </w:style>
  <w:style w:type="character" w:customStyle="1" w:styleId="WW8Num20z4">
    <w:name w:val="WW8Num20z4"/>
    <w:uiPriority w:val="99"/>
    <w:rsid w:val="00B96CA4"/>
  </w:style>
  <w:style w:type="character" w:customStyle="1" w:styleId="WW8Num20z5">
    <w:name w:val="WW8Num20z5"/>
    <w:uiPriority w:val="99"/>
    <w:rsid w:val="00B96CA4"/>
  </w:style>
  <w:style w:type="character" w:customStyle="1" w:styleId="WW8Num20z6">
    <w:name w:val="WW8Num20z6"/>
    <w:uiPriority w:val="99"/>
    <w:rsid w:val="00B96CA4"/>
  </w:style>
  <w:style w:type="character" w:customStyle="1" w:styleId="WW8Num20z7">
    <w:name w:val="WW8Num20z7"/>
    <w:uiPriority w:val="99"/>
    <w:rsid w:val="00B96CA4"/>
  </w:style>
  <w:style w:type="character" w:customStyle="1" w:styleId="WW8Num20z8">
    <w:name w:val="WW8Num20z8"/>
    <w:uiPriority w:val="99"/>
    <w:rsid w:val="00B96CA4"/>
  </w:style>
  <w:style w:type="character" w:customStyle="1" w:styleId="WW8Num21z0">
    <w:name w:val="WW8Num21z0"/>
    <w:uiPriority w:val="99"/>
    <w:rsid w:val="00B96CA4"/>
    <w:rPr>
      <w:rFonts w:ascii="Times New Roman" w:hAnsi="Times New Roman"/>
    </w:rPr>
  </w:style>
  <w:style w:type="character" w:customStyle="1" w:styleId="WW8Num21z1">
    <w:name w:val="WW8Num21z1"/>
    <w:uiPriority w:val="99"/>
    <w:rsid w:val="00B96CA4"/>
  </w:style>
  <w:style w:type="character" w:customStyle="1" w:styleId="WW8Num21z2">
    <w:name w:val="WW8Num21z2"/>
    <w:uiPriority w:val="99"/>
    <w:rsid w:val="00B96CA4"/>
  </w:style>
  <w:style w:type="character" w:customStyle="1" w:styleId="WW8Num21z3">
    <w:name w:val="WW8Num21z3"/>
    <w:uiPriority w:val="99"/>
    <w:rsid w:val="00B96CA4"/>
  </w:style>
  <w:style w:type="character" w:customStyle="1" w:styleId="WW8Num21z4">
    <w:name w:val="WW8Num21z4"/>
    <w:uiPriority w:val="99"/>
    <w:rsid w:val="00B96CA4"/>
  </w:style>
  <w:style w:type="character" w:customStyle="1" w:styleId="WW8Num21z5">
    <w:name w:val="WW8Num21z5"/>
    <w:uiPriority w:val="99"/>
    <w:rsid w:val="00B96CA4"/>
  </w:style>
  <w:style w:type="character" w:customStyle="1" w:styleId="WW8Num21z6">
    <w:name w:val="WW8Num21z6"/>
    <w:uiPriority w:val="99"/>
    <w:rsid w:val="00B96CA4"/>
  </w:style>
  <w:style w:type="character" w:customStyle="1" w:styleId="WW8Num21z7">
    <w:name w:val="WW8Num21z7"/>
    <w:uiPriority w:val="99"/>
    <w:rsid w:val="00B96CA4"/>
  </w:style>
  <w:style w:type="character" w:customStyle="1" w:styleId="WW8Num21z8">
    <w:name w:val="WW8Num21z8"/>
    <w:uiPriority w:val="99"/>
    <w:rsid w:val="00B96CA4"/>
  </w:style>
  <w:style w:type="character" w:customStyle="1" w:styleId="WW8Num23z0">
    <w:name w:val="WW8Num23z0"/>
    <w:uiPriority w:val="99"/>
    <w:rsid w:val="00B96CA4"/>
  </w:style>
  <w:style w:type="character" w:customStyle="1" w:styleId="WW8Num23z1">
    <w:name w:val="WW8Num23z1"/>
    <w:uiPriority w:val="99"/>
    <w:rsid w:val="00B96CA4"/>
  </w:style>
  <w:style w:type="character" w:customStyle="1" w:styleId="WW8Num23z2">
    <w:name w:val="WW8Num23z2"/>
    <w:uiPriority w:val="99"/>
    <w:rsid w:val="00B96CA4"/>
  </w:style>
  <w:style w:type="character" w:customStyle="1" w:styleId="WW8Num23z3">
    <w:name w:val="WW8Num23z3"/>
    <w:uiPriority w:val="99"/>
    <w:rsid w:val="00B96CA4"/>
  </w:style>
  <w:style w:type="character" w:customStyle="1" w:styleId="WW8Num23z4">
    <w:name w:val="WW8Num23z4"/>
    <w:uiPriority w:val="99"/>
    <w:rsid w:val="00B96CA4"/>
  </w:style>
  <w:style w:type="character" w:customStyle="1" w:styleId="WW8Num23z5">
    <w:name w:val="WW8Num23z5"/>
    <w:uiPriority w:val="99"/>
    <w:rsid w:val="00B96CA4"/>
  </w:style>
  <w:style w:type="character" w:customStyle="1" w:styleId="WW8Num23z6">
    <w:name w:val="WW8Num23z6"/>
    <w:uiPriority w:val="99"/>
    <w:rsid w:val="00B96CA4"/>
  </w:style>
  <w:style w:type="character" w:customStyle="1" w:styleId="WW8Num23z7">
    <w:name w:val="WW8Num23z7"/>
    <w:uiPriority w:val="99"/>
    <w:rsid w:val="00B96CA4"/>
  </w:style>
  <w:style w:type="character" w:customStyle="1" w:styleId="WW8Num23z8">
    <w:name w:val="WW8Num23z8"/>
    <w:uiPriority w:val="99"/>
    <w:rsid w:val="00B96CA4"/>
  </w:style>
  <w:style w:type="character" w:customStyle="1" w:styleId="a7">
    <w:name w:val="Σύμβολο υποσημείωσης"/>
    <w:uiPriority w:val="99"/>
    <w:rsid w:val="00B96CA4"/>
    <w:rPr>
      <w:vertAlign w:val="superscript"/>
    </w:rPr>
  </w:style>
  <w:style w:type="character" w:customStyle="1" w:styleId="DeltaViewInsertion">
    <w:name w:val="DeltaView Insertion"/>
    <w:uiPriority w:val="99"/>
    <w:rsid w:val="00B96CA4"/>
    <w:rPr>
      <w:b/>
      <w:i/>
      <w:spacing w:val="0"/>
      <w:lang w:val="el-GR"/>
    </w:rPr>
  </w:style>
  <w:style w:type="character" w:customStyle="1" w:styleId="NormalBoldChar">
    <w:name w:val="NormalBold Char"/>
    <w:uiPriority w:val="99"/>
    <w:rsid w:val="00B96CA4"/>
    <w:rPr>
      <w:rFonts w:ascii="Times New Roman" w:hAnsi="Times New Roman"/>
      <w:b/>
      <w:sz w:val="24"/>
      <w:lang w:val="el-GR"/>
    </w:rPr>
  </w:style>
  <w:style w:type="character" w:customStyle="1" w:styleId="a8">
    <w:name w:val="Χαρακτήρες σημείωσης τέλους"/>
    <w:rsid w:val="00B96CA4"/>
    <w:rPr>
      <w:vertAlign w:val="superscript"/>
    </w:rPr>
  </w:style>
  <w:style w:type="character" w:customStyle="1" w:styleId="WW-">
    <w:name w:val="WW-Χαρακτήρες σημείωσης τέλους"/>
    <w:uiPriority w:val="99"/>
    <w:rsid w:val="00B96CA4"/>
  </w:style>
  <w:style w:type="character" w:customStyle="1" w:styleId="12">
    <w:name w:val="Παραπομπή σημείωσης τέλους1"/>
    <w:uiPriority w:val="99"/>
    <w:rsid w:val="00B96CA4"/>
    <w:rPr>
      <w:vertAlign w:val="superscript"/>
    </w:rPr>
  </w:style>
  <w:style w:type="character" w:customStyle="1" w:styleId="Char3">
    <w:name w:val="Κείμενο σημείωσης τέλους Char"/>
    <w:rsid w:val="00B96CA4"/>
    <w:rPr>
      <w:rFonts w:ascii="Calibri" w:hAnsi="Calibri"/>
      <w:kern w:val="1"/>
      <w:lang w:eastAsia="zh-CN"/>
    </w:rPr>
  </w:style>
  <w:style w:type="character" w:styleId="a9">
    <w:name w:val="endnote reference"/>
    <w:basedOn w:val="a1"/>
    <w:uiPriority w:val="99"/>
    <w:rsid w:val="00B96CA4"/>
    <w:rPr>
      <w:rFonts w:cs="Times New Roman"/>
      <w:vertAlign w:val="superscript"/>
    </w:rPr>
  </w:style>
  <w:style w:type="character" w:styleId="aa">
    <w:name w:val="footnote reference"/>
    <w:basedOn w:val="a1"/>
    <w:uiPriority w:val="99"/>
    <w:rsid w:val="00B96CA4"/>
    <w:rPr>
      <w:rFonts w:cs="Times New Roman"/>
      <w:vertAlign w:val="superscript"/>
    </w:rPr>
  </w:style>
  <w:style w:type="paragraph" w:customStyle="1" w:styleId="ab">
    <w:name w:val="Επικεφαλίδα"/>
    <w:basedOn w:val="a"/>
    <w:next w:val="a0"/>
    <w:uiPriority w:val="99"/>
    <w:rsid w:val="00B96CA4"/>
    <w:pPr>
      <w:keepNext/>
      <w:spacing w:before="240" w:after="120"/>
    </w:pPr>
    <w:rPr>
      <w:rFonts w:ascii="Arial" w:eastAsia="Microsoft YaHei" w:hAnsi="Arial" w:cs="Mangal"/>
      <w:sz w:val="28"/>
      <w:szCs w:val="28"/>
    </w:rPr>
  </w:style>
  <w:style w:type="paragraph" w:styleId="a0">
    <w:name w:val="Body Text"/>
    <w:basedOn w:val="a"/>
    <w:link w:val="Char4"/>
    <w:uiPriority w:val="99"/>
    <w:rsid w:val="00B96CA4"/>
    <w:pPr>
      <w:spacing w:after="120"/>
    </w:pPr>
  </w:style>
  <w:style w:type="character" w:customStyle="1" w:styleId="Char4">
    <w:name w:val="Σώμα κειμένου Char"/>
    <w:basedOn w:val="a1"/>
    <w:link w:val="a0"/>
    <w:uiPriority w:val="99"/>
    <w:semiHidden/>
    <w:rsid w:val="004435BA"/>
    <w:rPr>
      <w:rFonts w:ascii="Calibri" w:hAnsi="Calibri" w:cs="Calibri"/>
      <w:kern w:val="1"/>
      <w:lang w:eastAsia="zh-CN"/>
    </w:rPr>
  </w:style>
  <w:style w:type="paragraph" w:styleId="ac">
    <w:name w:val="List"/>
    <w:basedOn w:val="a0"/>
    <w:uiPriority w:val="99"/>
    <w:rsid w:val="00B96CA4"/>
    <w:rPr>
      <w:rFonts w:cs="Mangal"/>
    </w:rPr>
  </w:style>
  <w:style w:type="paragraph" w:styleId="ad">
    <w:name w:val="caption"/>
    <w:basedOn w:val="a"/>
    <w:uiPriority w:val="99"/>
    <w:qFormat/>
    <w:rsid w:val="00B96CA4"/>
    <w:pPr>
      <w:suppressLineNumbers/>
      <w:spacing w:before="120" w:after="120"/>
    </w:pPr>
    <w:rPr>
      <w:rFonts w:ascii="Times New Roman" w:hAnsi="Times New Roman" w:cs="Mangal"/>
      <w:i/>
      <w:iCs/>
      <w:sz w:val="24"/>
      <w:szCs w:val="24"/>
    </w:rPr>
  </w:style>
  <w:style w:type="paragraph" w:customStyle="1" w:styleId="ae">
    <w:name w:val="Ευρετήριο"/>
    <w:basedOn w:val="a"/>
    <w:uiPriority w:val="99"/>
    <w:rsid w:val="00B96CA4"/>
    <w:pPr>
      <w:suppressLineNumbers/>
    </w:pPr>
    <w:rPr>
      <w:rFonts w:cs="Mangal"/>
    </w:rPr>
  </w:style>
  <w:style w:type="paragraph" w:customStyle="1" w:styleId="50">
    <w:name w:val="Λεζάντα5"/>
    <w:basedOn w:val="a"/>
    <w:uiPriority w:val="99"/>
    <w:rsid w:val="00B96CA4"/>
    <w:pPr>
      <w:suppressLineNumbers/>
      <w:spacing w:before="120" w:after="120"/>
    </w:pPr>
    <w:rPr>
      <w:rFonts w:cs="Mangal"/>
      <w:i/>
      <w:iCs/>
      <w:sz w:val="24"/>
      <w:szCs w:val="24"/>
    </w:rPr>
  </w:style>
  <w:style w:type="paragraph" w:customStyle="1" w:styleId="40">
    <w:name w:val="Λεζάντα4"/>
    <w:basedOn w:val="a"/>
    <w:uiPriority w:val="99"/>
    <w:rsid w:val="00B96CA4"/>
    <w:pPr>
      <w:suppressLineNumbers/>
      <w:spacing w:before="120" w:after="120"/>
    </w:pPr>
    <w:rPr>
      <w:rFonts w:cs="Mangal"/>
      <w:i/>
      <w:iCs/>
      <w:sz w:val="24"/>
      <w:szCs w:val="24"/>
    </w:rPr>
  </w:style>
  <w:style w:type="paragraph" w:customStyle="1" w:styleId="31">
    <w:name w:val="Λεζάντα3"/>
    <w:basedOn w:val="a"/>
    <w:uiPriority w:val="99"/>
    <w:rsid w:val="00B96CA4"/>
    <w:pPr>
      <w:suppressLineNumbers/>
      <w:spacing w:before="120" w:after="120"/>
    </w:pPr>
    <w:rPr>
      <w:rFonts w:cs="Mangal"/>
      <w:i/>
      <w:iCs/>
      <w:sz w:val="24"/>
      <w:szCs w:val="24"/>
    </w:rPr>
  </w:style>
  <w:style w:type="paragraph" w:customStyle="1" w:styleId="21">
    <w:name w:val="Λεζάντα2"/>
    <w:basedOn w:val="a"/>
    <w:uiPriority w:val="99"/>
    <w:rsid w:val="00B96CA4"/>
    <w:pPr>
      <w:suppressLineNumbers/>
      <w:spacing w:before="120" w:after="120"/>
    </w:pPr>
    <w:rPr>
      <w:rFonts w:cs="Mangal"/>
      <w:i/>
      <w:iCs/>
      <w:sz w:val="24"/>
      <w:szCs w:val="24"/>
    </w:rPr>
  </w:style>
  <w:style w:type="paragraph" w:customStyle="1" w:styleId="13">
    <w:name w:val="Λεζάντα1"/>
    <w:basedOn w:val="a"/>
    <w:uiPriority w:val="99"/>
    <w:rsid w:val="00B96CA4"/>
    <w:pPr>
      <w:suppressLineNumbers/>
      <w:spacing w:before="120" w:after="120"/>
    </w:pPr>
    <w:rPr>
      <w:rFonts w:cs="Mangal"/>
      <w:i/>
      <w:iCs/>
      <w:sz w:val="24"/>
      <w:szCs w:val="24"/>
    </w:rPr>
  </w:style>
  <w:style w:type="paragraph" w:styleId="af">
    <w:name w:val="header"/>
    <w:basedOn w:val="a"/>
    <w:link w:val="Char20"/>
    <w:rsid w:val="00B96CA4"/>
    <w:pPr>
      <w:suppressLineNumbers/>
      <w:tabs>
        <w:tab w:val="center" w:pos="4153"/>
        <w:tab w:val="right" w:pos="8306"/>
      </w:tabs>
      <w:spacing w:after="0" w:line="100" w:lineRule="atLeast"/>
      <w:ind w:firstLine="284"/>
    </w:pPr>
    <w:rPr>
      <w:sz w:val="20"/>
      <w:szCs w:val="20"/>
    </w:rPr>
  </w:style>
  <w:style w:type="character" w:customStyle="1" w:styleId="Char20">
    <w:name w:val="Κεφαλίδα Char2"/>
    <w:basedOn w:val="a1"/>
    <w:link w:val="af"/>
    <w:uiPriority w:val="99"/>
    <w:semiHidden/>
    <w:rsid w:val="004435BA"/>
    <w:rPr>
      <w:rFonts w:ascii="Calibri" w:hAnsi="Calibri" w:cs="Calibri"/>
      <w:kern w:val="1"/>
      <w:lang w:eastAsia="zh-CN"/>
    </w:rPr>
  </w:style>
  <w:style w:type="paragraph" w:customStyle="1" w:styleId="14">
    <w:name w:val="Τμήμα κειμένου1"/>
    <w:basedOn w:val="a"/>
    <w:uiPriority w:val="99"/>
    <w:rsid w:val="00B96CA4"/>
    <w:pPr>
      <w:spacing w:after="0" w:line="100" w:lineRule="atLeast"/>
      <w:ind w:left="-568" w:right="-355" w:firstLine="284"/>
    </w:pPr>
    <w:rPr>
      <w:rFonts w:ascii="Arial" w:hAnsi="Arial" w:cs="Arial"/>
      <w:b/>
      <w:sz w:val="24"/>
      <w:szCs w:val="20"/>
    </w:rPr>
  </w:style>
  <w:style w:type="paragraph" w:customStyle="1" w:styleId="15">
    <w:name w:val="Χωρίς διάστιχο1"/>
    <w:uiPriority w:val="99"/>
    <w:rsid w:val="00B96CA4"/>
    <w:pPr>
      <w:suppressAutoHyphens/>
    </w:pPr>
    <w:rPr>
      <w:rFonts w:ascii="Calibri" w:hAnsi="Calibri" w:cs="Calibri"/>
      <w:kern w:val="1"/>
      <w:sz w:val="22"/>
      <w:szCs w:val="22"/>
      <w:lang w:eastAsia="zh-CN"/>
    </w:rPr>
  </w:style>
  <w:style w:type="paragraph" w:customStyle="1" w:styleId="GRHelvA">
    <w:name w:val="GR Helv Aπλό"/>
    <w:basedOn w:val="a"/>
    <w:uiPriority w:val="99"/>
    <w:rsid w:val="00B96CA4"/>
    <w:pPr>
      <w:spacing w:after="0" w:line="100" w:lineRule="atLeast"/>
      <w:ind w:firstLine="284"/>
    </w:pPr>
    <w:rPr>
      <w:rFonts w:ascii="?O·II·UOUAEO‹200" w:hAnsi="?O·II·UOUAEO‹200" w:cs="?O·II·UOUAEO‹200"/>
      <w:sz w:val="24"/>
      <w:szCs w:val="20"/>
    </w:rPr>
  </w:style>
  <w:style w:type="paragraph" w:customStyle="1" w:styleId="16">
    <w:name w:val="Κείμενο πλαισίου1"/>
    <w:basedOn w:val="a"/>
    <w:uiPriority w:val="99"/>
    <w:rsid w:val="00B96CA4"/>
    <w:pPr>
      <w:spacing w:after="0" w:line="100" w:lineRule="atLeast"/>
    </w:pPr>
    <w:rPr>
      <w:rFonts w:ascii="Tahoma" w:hAnsi="Tahoma" w:cs="Tahoma"/>
      <w:sz w:val="16"/>
      <w:szCs w:val="16"/>
    </w:rPr>
  </w:style>
  <w:style w:type="paragraph" w:customStyle="1" w:styleId="17">
    <w:name w:val="Παράγραφος λίστας1"/>
    <w:basedOn w:val="a"/>
    <w:uiPriority w:val="99"/>
    <w:rsid w:val="00B96CA4"/>
    <w:pPr>
      <w:spacing w:after="0"/>
      <w:ind w:left="720" w:firstLine="0"/>
      <w:jc w:val="left"/>
    </w:pPr>
  </w:style>
  <w:style w:type="paragraph" w:styleId="af0">
    <w:name w:val="footer"/>
    <w:basedOn w:val="a"/>
    <w:link w:val="Char10"/>
    <w:uiPriority w:val="99"/>
    <w:rsid w:val="00B96CA4"/>
    <w:pPr>
      <w:suppressLineNumbers/>
      <w:tabs>
        <w:tab w:val="center" w:pos="4153"/>
        <w:tab w:val="right" w:pos="8306"/>
      </w:tabs>
      <w:spacing w:after="0" w:line="100" w:lineRule="atLeast"/>
    </w:pPr>
    <w:rPr>
      <w:sz w:val="16"/>
    </w:rPr>
  </w:style>
  <w:style w:type="character" w:customStyle="1" w:styleId="Char10">
    <w:name w:val="Υποσέλιδο Char1"/>
    <w:basedOn w:val="a1"/>
    <w:link w:val="af0"/>
    <w:uiPriority w:val="99"/>
    <w:semiHidden/>
    <w:rsid w:val="004435BA"/>
    <w:rPr>
      <w:rFonts w:ascii="Calibri" w:hAnsi="Calibri" w:cs="Calibri"/>
      <w:kern w:val="1"/>
      <w:lang w:eastAsia="zh-CN"/>
    </w:rPr>
  </w:style>
  <w:style w:type="paragraph" w:customStyle="1" w:styleId="Web1">
    <w:name w:val="Κανονικό (Web)1"/>
    <w:basedOn w:val="a"/>
    <w:uiPriority w:val="99"/>
    <w:rsid w:val="00B96CA4"/>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uiPriority w:val="99"/>
    <w:rsid w:val="00B96CA4"/>
    <w:pPr>
      <w:suppressLineNumbers/>
    </w:pPr>
  </w:style>
  <w:style w:type="paragraph" w:customStyle="1" w:styleId="af2">
    <w:name w:val="Επικεφαλίδα πίνακα"/>
    <w:basedOn w:val="af1"/>
    <w:uiPriority w:val="99"/>
    <w:rsid w:val="00B96CA4"/>
    <w:pPr>
      <w:jc w:val="center"/>
    </w:pPr>
    <w:rPr>
      <w:b/>
      <w:bCs/>
    </w:rPr>
  </w:style>
  <w:style w:type="paragraph" w:styleId="af3">
    <w:name w:val="footnote text"/>
    <w:basedOn w:val="a"/>
    <w:link w:val="Char5"/>
    <w:uiPriority w:val="99"/>
    <w:rsid w:val="00B96CA4"/>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character" w:customStyle="1" w:styleId="Char5">
    <w:name w:val="Κείμενο υποσημείωσης Char"/>
    <w:basedOn w:val="a1"/>
    <w:link w:val="af3"/>
    <w:uiPriority w:val="99"/>
    <w:semiHidden/>
    <w:rsid w:val="004435BA"/>
    <w:rPr>
      <w:rFonts w:ascii="Calibri" w:hAnsi="Calibri" w:cs="Calibri"/>
      <w:kern w:val="1"/>
      <w:sz w:val="20"/>
      <w:szCs w:val="20"/>
      <w:lang w:eastAsia="zh-CN"/>
    </w:rPr>
  </w:style>
  <w:style w:type="paragraph" w:customStyle="1" w:styleId="18">
    <w:name w:val="Βασικό1"/>
    <w:rsid w:val="00B96CA4"/>
    <w:pPr>
      <w:widowControl w:val="0"/>
      <w:suppressAutoHyphens/>
    </w:pPr>
    <w:rPr>
      <w:rFonts w:eastAsia="SimSun" w:cs="Mangal"/>
      <w:sz w:val="24"/>
      <w:szCs w:val="24"/>
      <w:lang w:eastAsia="zh-CN" w:bidi="hi-IN"/>
    </w:rPr>
  </w:style>
  <w:style w:type="paragraph" w:customStyle="1" w:styleId="af4">
    <w:name w:val="Παραθέσεις"/>
    <w:basedOn w:val="a"/>
    <w:uiPriority w:val="99"/>
    <w:rsid w:val="00B96CA4"/>
  </w:style>
  <w:style w:type="paragraph" w:styleId="af5">
    <w:name w:val="Title"/>
    <w:basedOn w:val="ab"/>
    <w:next w:val="a0"/>
    <w:link w:val="Char6"/>
    <w:qFormat/>
    <w:rsid w:val="00B96CA4"/>
  </w:style>
  <w:style w:type="character" w:customStyle="1" w:styleId="Char6">
    <w:name w:val="Τίτλος Char"/>
    <w:basedOn w:val="a1"/>
    <w:link w:val="af5"/>
    <w:rsid w:val="004435BA"/>
    <w:rPr>
      <w:rFonts w:ascii="Cambria" w:eastAsia="Times New Roman" w:hAnsi="Cambria" w:cs="Times New Roman"/>
      <w:b/>
      <w:bCs/>
      <w:kern w:val="28"/>
      <w:sz w:val="32"/>
      <w:szCs w:val="32"/>
      <w:lang w:eastAsia="zh-CN"/>
    </w:rPr>
  </w:style>
  <w:style w:type="paragraph" w:styleId="af6">
    <w:name w:val="Subtitle"/>
    <w:basedOn w:val="ab"/>
    <w:next w:val="a0"/>
    <w:link w:val="Char7"/>
    <w:uiPriority w:val="99"/>
    <w:qFormat/>
    <w:rsid w:val="00B96CA4"/>
  </w:style>
  <w:style w:type="character" w:customStyle="1" w:styleId="Char7">
    <w:name w:val="Υπότιτλος Char"/>
    <w:basedOn w:val="a1"/>
    <w:link w:val="af6"/>
    <w:uiPriority w:val="11"/>
    <w:rsid w:val="004435BA"/>
    <w:rPr>
      <w:rFonts w:ascii="Cambria" w:eastAsia="Times New Roman" w:hAnsi="Cambria" w:cs="Times New Roman"/>
      <w:kern w:val="1"/>
      <w:sz w:val="24"/>
      <w:szCs w:val="24"/>
      <w:lang w:eastAsia="zh-CN"/>
    </w:rPr>
  </w:style>
  <w:style w:type="paragraph" w:customStyle="1" w:styleId="af7">
    <w:name w:val="Προμορφοποιημένο κείμενο"/>
    <w:basedOn w:val="a"/>
    <w:uiPriority w:val="99"/>
    <w:rsid w:val="00B96CA4"/>
  </w:style>
  <w:style w:type="paragraph" w:customStyle="1" w:styleId="af8">
    <w:name w:val="Οριζόντια γραμμή"/>
    <w:basedOn w:val="a"/>
    <w:next w:val="a0"/>
    <w:uiPriority w:val="99"/>
    <w:rsid w:val="00B96CA4"/>
  </w:style>
  <w:style w:type="paragraph" w:customStyle="1" w:styleId="Pagedecouverture">
    <w:name w:val="Page de couverture"/>
    <w:basedOn w:val="a"/>
    <w:next w:val="a"/>
    <w:uiPriority w:val="99"/>
    <w:rsid w:val="00B96CA4"/>
    <w:pPr>
      <w:spacing w:after="0"/>
    </w:pPr>
  </w:style>
  <w:style w:type="paragraph" w:customStyle="1" w:styleId="PartTitle">
    <w:name w:val="PartTitle"/>
    <w:basedOn w:val="a"/>
    <w:next w:val="ChapterTitle"/>
    <w:uiPriority w:val="99"/>
    <w:rsid w:val="00B96CA4"/>
    <w:pPr>
      <w:keepNext/>
      <w:pageBreakBefore/>
      <w:spacing w:before="120" w:after="360"/>
      <w:jc w:val="center"/>
    </w:pPr>
    <w:rPr>
      <w:b/>
      <w:sz w:val="36"/>
    </w:rPr>
  </w:style>
  <w:style w:type="paragraph" w:customStyle="1" w:styleId="ChapterTitle">
    <w:name w:val="ChapterTitle"/>
    <w:basedOn w:val="a"/>
    <w:next w:val="a"/>
    <w:uiPriority w:val="99"/>
    <w:rsid w:val="00B96CA4"/>
    <w:pPr>
      <w:keepNext/>
      <w:spacing w:before="120" w:after="360"/>
      <w:ind w:firstLine="0"/>
      <w:jc w:val="center"/>
    </w:pPr>
    <w:rPr>
      <w:b/>
    </w:rPr>
  </w:style>
  <w:style w:type="paragraph" w:customStyle="1" w:styleId="Titrearticle">
    <w:name w:val="Titre article"/>
    <w:basedOn w:val="a"/>
    <w:next w:val="a"/>
    <w:uiPriority w:val="99"/>
    <w:rsid w:val="00B96CA4"/>
    <w:pPr>
      <w:keepNext/>
      <w:spacing w:before="360" w:after="120"/>
      <w:jc w:val="center"/>
    </w:pPr>
    <w:rPr>
      <w:i/>
    </w:rPr>
  </w:style>
  <w:style w:type="paragraph" w:customStyle="1" w:styleId="Point0">
    <w:name w:val="Point 0"/>
    <w:basedOn w:val="a"/>
    <w:uiPriority w:val="99"/>
    <w:rsid w:val="00B96CA4"/>
    <w:pPr>
      <w:ind w:left="850" w:hanging="850"/>
    </w:pPr>
  </w:style>
  <w:style w:type="paragraph" w:customStyle="1" w:styleId="Tiret0">
    <w:name w:val="Tiret 0"/>
    <w:basedOn w:val="Point0"/>
    <w:uiPriority w:val="99"/>
    <w:rsid w:val="00B96CA4"/>
    <w:pPr>
      <w:numPr>
        <w:numId w:val="4"/>
      </w:numPr>
    </w:pPr>
  </w:style>
  <w:style w:type="paragraph" w:customStyle="1" w:styleId="Point1">
    <w:name w:val="Point 1"/>
    <w:basedOn w:val="a"/>
    <w:uiPriority w:val="99"/>
    <w:rsid w:val="00B96CA4"/>
    <w:pPr>
      <w:ind w:left="1417" w:hanging="567"/>
    </w:pPr>
  </w:style>
  <w:style w:type="paragraph" w:customStyle="1" w:styleId="Tiret1">
    <w:name w:val="Tiret 1"/>
    <w:basedOn w:val="Point1"/>
    <w:uiPriority w:val="99"/>
    <w:rsid w:val="00B96CA4"/>
    <w:pPr>
      <w:numPr>
        <w:numId w:val="5"/>
      </w:numPr>
    </w:pPr>
  </w:style>
  <w:style w:type="paragraph" w:customStyle="1" w:styleId="SectionTitle">
    <w:name w:val="SectionTitle"/>
    <w:basedOn w:val="a"/>
    <w:next w:val="1"/>
    <w:uiPriority w:val="99"/>
    <w:rsid w:val="00B96CA4"/>
    <w:pPr>
      <w:keepNext/>
      <w:spacing w:before="120" w:after="360"/>
      <w:jc w:val="center"/>
    </w:pPr>
    <w:rPr>
      <w:b/>
      <w:smallCaps/>
      <w:sz w:val="28"/>
    </w:rPr>
  </w:style>
  <w:style w:type="paragraph" w:customStyle="1" w:styleId="Text1">
    <w:name w:val="Text 1"/>
    <w:basedOn w:val="a"/>
    <w:uiPriority w:val="99"/>
    <w:rsid w:val="00B96CA4"/>
    <w:pPr>
      <w:ind w:left="850" w:firstLine="0"/>
    </w:pPr>
  </w:style>
  <w:style w:type="paragraph" w:customStyle="1" w:styleId="NumPar1">
    <w:name w:val="NumPar 1"/>
    <w:basedOn w:val="a"/>
    <w:next w:val="Text1"/>
    <w:uiPriority w:val="99"/>
    <w:rsid w:val="00B96CA4"/>
    <w:pPr>
      <w:numPr>
        <w:numId w:val="6"/>
      </w:numPr>
    </w:pPr>
  </w:style>
  <w:style w:type="paragraph" w:customStyle="1" w:styleId="NormalLeft">
    <w:name w:val="Normal Left"/>
    <w:basedOn w:val="a"/>
    <w:uiPriority w:val="99"/>
    <w:rsid w:val="00B96CA4"/>
    <w:pPr>
      <w:jc w:val="left"/>
    </w:pPr>
  </w:style>
  <w:style w:type="paragraph" w:styleId="af9">
    <w:name w:val="endnote text"/>
    <w:basedOn w:val="a"/>
    <w:link w:val="Char11"/>
    <w:rsid w:val="00B96CA4"/>
    <w:rPr>
      <w:sz w:val="20"/>
      <w:szCs w:val="20"/>
    </w:rPr>
  </w:style>
  <w:style w:type="character" w:customStyle="1" w:styleId="Char11">
    <w:name w:val="Κείμενο σημείωσης τέλους Char1"/>
    <w:basedOn w:val="a1"/>
    <w:link w:val="af9"/>
    <w:uiPriority w:val="99"/>
    <w:semiHidden/>
    <w:rsid w:val="004435BA"/>
    <w:rPr>
      <w:rFonts w:ascii="Calibri" w:hAnsi="Calibri" w:cs="Calibri"/>
      <w:kern w:val="1"/>
      <w:sz w:val="20"/>
      <w:szCs w:val="20"/>
      <w:lang w:eastAsia="zh-CN"/>
    </w:rPr>
  </w:style>
  <w:style w:type="paragraph" w:customStyle="1" w:styleId="Normalgr">
    <w:name w:val="Normalgr"/>
    <w:rsid w:val="002E2D8B"/>
    <w:pPr>
      <w:tabs>
        <w:tab w:val="left" w:pos="1021"/>
        <w:tab w:val="left" w:pos="1588"/>
      </w:tabs>
      <w:suppressAutoHyphens/>
      <w:jc w:val="both"/>
    </w:pPr>
    <w:rPr>
      <w:rFonts w:ascii="Arial" w:eastAsia="Arial" w:hAnsi="Arial" w:cs="Arial"/>
      <w:spacing w:val="15"/>
      <w:kern w:val="1"/>
      <w:lang w:val="en-GB" w:eastAsia="zh-CN"/>
    </w:rPr>
  </w:style>
  <w:style w:type="paragraph" w:customStyle="1" w:styleId="19">
    <w:name w:val="Κείμενο μακροεντολής1"/>
    <w:rsid w:val="002E2D8B"/>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eastAsia="Arial" w:hAnsi="Courier New" w:cs="Courier New"/>
      <w:kern w:val="1"/>
      <w:lang w:eastAsia="zh-CN"/>
    </w:rPr>
  </w:style>
  <w:style w:type="paragraph" w:customStyle="1" w:styleId="TableParagraph">
    <w:name w:val="Table Paragraph"/>
    <w:basedOn w:val="a"/>
    <w:uiPriority w:val="1"/>
    <w:qFormat/>
    <w:rsid w:val="00A93328"/>
    <w:pPr>
      <w:widowControl w:val="0"/>
      <w:suppressAutoHyphens w:val="0"/>
      <w:autoSpaceDE w:val="0"/>
      <w:autoSpaceDN w:val="0"/>
      <w:spacing w:after="0" w:line="240" w:lineRule="auto"/>
      <w:ind w:firstLine="0"/>
      <w:jc w:val="left"/>
    </w:pPr>
    <w:rPr>
      <w:rFonts w:ascii="Arial" w:eastAsia="Arial" w:hAnsi="Arial" w:cs="Arial"/>
      <w:kern w:val="0"/>
      <w:lang w:eastAsia="el-GR" w:bidi="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01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28</Pages>
  <Words>5021</Words>
  <Characters>27116</Characters>
  <Application>Microsoft Office Word</Application>
  <DocSecurity>0</DocSecurity>
  <Lines>225</Lines>
  <Paragraphs>64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32073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ΑΙΚΑΤΕΡΙΝΗ ΣΙΩΖΟΥ</cp:lastModifiedBy>
  <cp:revision>30</cp:revision>
  <cp:lastPrinted>2021-05-24T10:37:00Z</cp:lastPrinted>
  <dcterms:created xsi:type="dcterms:W3CDTF">2018-03-13T06:36:00Z</dcterms:created>
  <dcterms:modified xsi:type="dcterms:W3CDTF">2021-05-24T10:37:00Z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3.90133238685797E-305</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