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470F195" w14:textId="7CDF9648" w:rsidR="00CD50AC" w:rsidRPr="00D84554" w:rsidRDefault="00A24D8C" w:rsidP="00D84554">
      <w:pPr>
        <w:spacing w:after="0"/>
        <w:rPr>
          <w:rFonts w:cs="Tahoma"/>
          <w:b/>
          <w:bCs/>
          <w:szCs w:val="22"/>
          <w:lang w:val="en-US"/>
        </w:rPr>
      </w:pPr>
      <w:r w:rsidRPr="00A24D8C">
        <w:rPr>
          <w:rFonts w:ascii="Times New Roman" w:hAnsi="Times New Roman" w:cs="Times New Roman"/>
          <w:sz w:val="24"/>
          <w:lang w:val="en-US"/>
        </w:rPr>
        <w:tab/>
      </w:r>
      <w:r w:rsidRPr="00A24D8C">
        <w:rPr>
          <w:rFonts w:ascii="Times New Roman" w:hAnsi="Times New Roman" w:cs="Times New Roman"/>
          <w:sz w:val="24"/>
          <w:lang w:val="en-US"/>
        </w:rPr>
        <w:tab/>
      </w:r>
      <w:r w:rsidRPr="00A24D8C">
        <w:rPr>
          <w:rFonts w:ascii="Times New Roman" w:hAnsi="Times New Roman" w:cs="Times New Roman"/>
          <w:sz w:val="24"/>
          <w:lang w:val="en-US"/>
        </w:rPr>
        <w:tab/>
      </w:r>
    </w:p>
    <w:p w14:paraId="79609AF2" w14:textId="77777777" w:rsidR="002C5998" w:rsidRPr="00A1706D" w:rsidRDefault="002C5998" w:rsidP="00A1706D">
      <w:pPr>
        <w:shd w:val="clear" w:color="auto" w:fill="FFFFFF"/>
        <w:ind w:left="10"/>
        <w:rPr>
          <w:rFonts w:cs="Tahoma"/>
          <w:szCs w:val="22"/>
          <w:lang w:val="el-GR"/>
        </w:rPr>
      </w:pPr>
    </w:p>
    <w:p w14:paraId="0A25312D" w14:textId="77777777" w:rsidR="002C5998" w:rsidRPr="00A1706D" w:rsidRDefault="002C5998" w:rsidP="002C5998">
      <w:pPr>
        <w:shd w:val="clear" w:color="auto" w:fill="FFFFFF"/>
        <w:spacing w:line="276" w:lineRule="auto"/>
        <w:jc w:val="left"/>
        <w:rPr>
          <w:b/>
          <w:sz w:val="32"/>
          <w:szCs w:val="22"/>
          <w:u w:val="single"/>
          <w:lang w:val="el-GR"/>
        </w:rPr>
      </w:pPr>
      <w:r w:rsidRPr="00A1706D">
        <w:rPr>
          <w:b/>
          <w:sz w:val="32"/>
          <w:szCs w:val="22"/>
          <w:u w:val="single"/>
          <w:lang w:val="el-GR"/>
        </w:rPr>
        <w:t>ΦΥΛΛΟ ΣΥΜΜΟΡΦΩΣΗΣ</w:t>
      </w:r>
    </w:p>
    <w:p w14:paraId="4FDC372E" w14:textId="77777777" w:rsidR="002C5998" w:rsidRPr="00A1706D" w:rsidRDefault="002C5998" w:rsidP="002C5998">
      <w:pPr>
        <w:shd w:val="clear" w:color="auto" w:fill="FFFFFF"/>
        <w:spacing w:line="276" w:lineRule="auto"/>
        <w:jc w:val="center"/>
        <w:rPr>
          <w:b/>
          <w:sz w:val="32"/>
          <w:szCs w:val="22"/>
          <w:u w:val="single"/>
          <w:lang w:val="el-GR"/>
        </w:rPr>
      </w:pPr>
      <w:r w:rsidRPr="00D84554">
        <w:rPr>
          <w:b/>
          <w:szCs w:val="22"/>
          <w:highlight w:val="yellow"/>
          <w:u w:val="single"/>
          <w:lang w:val="el-GR"/>
        </w:rPr>
        <w:t>Απορριμματοφόρου οχήματος  τύπου πρέσας χωρητικότητας 16</w:t>
      </w:r>
      <w:r w:rsidRPr="00D84554">
        <w:rPr>
          <w:b/>
          <w:szCs w:val="22"/>
          <w:highlight w:val="yellow"/>
          <w:u w:val="single"/>
          <w:lang w:val="en-US"/>
        </w:rPr>
        <w:t>m</w:t>
      </w:r>
      <w:r w:rsidRPr="00D84554">
        <w:rPr>
          <w:b/>
          <w:szCs w:val="22"/>
          <w:highlight w:val="yellow"/>
          <w:u w:val="single"/>
          <w:vertAlign w:val="superscript"/>
          <w:lang w:val="el-GR"/>
        </w:rPr>
        <w:t>3</w:t>
      </w:r>
    </w:p>
    <w:tbl>
      <w:tblPr>
        <w:tblW w:w="1007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4538"/>
        <w:gridCol w:w="1702"/>
        <w:gridCol w:w="1135"/>
        <w:gridCol w:w="1702"/>
      </w:tblGrid>
      <w:tr w:rsidR="0088483E" w:rsidRPr="007A018B" w14:paraId="38FB8D84" w14:textId="77777777" w:rsidTr="00444200">
        <w:trPr>
          <w:cantSplit/>
          <w:trHeight w:val="168"/>
          <w:tblHeader/>
        </w:trPr>
        <w:tc>
          <w:tcPr>
            <w:tcW w:w="993" w:type="dxa"/>
            <w:tcBorders>
              <w:top w:val="single" w:sz="4" w:space="0" w:color="auto"/>
              <w:left w:val="single" w:sz="4" w:space="0" w:color="auto"/>
              <w:bottom w:val="single" w:sz="4" w:space="0" w:color="auto"/>
              <w:right w:val="single" w:sz="4" w:space="0" w:color="auto"/>
            </w:tcBorders>
            <w:shd w:val="clear" w:color="auto" w:fill="C0C0C0"/>
            <w:hideMark/>
          </w:tcPr>
          <w:p w14:paraId="5A9DE534" w14:textId="77777777" w:rsidR="0088483E" w:rsidRPr="007A018B" w:rsidRDefault="0088483E" w:rsidP="00444200">
            <w:pPr>
              <w:shd w:val="clear" w:color="auto" w:fill="FFFFFF"/>
              <w:ind w:left="115"/>
              <w:contextualSpacing/>
              <w:rPr>
                <w:b/>
                <w:szCs w:val="22"/>
              </w:rPr>
            </w:pPr>
            <w:r w:rsidRPr="007A018B">
              <w:rPr>
                <w:b/>
                <w:szCs w:val="22"/>
              </w:rPr>
              <w:t>Α/Α</w:t>
            </w:r>
          </w:p>
        </w:tc>
        <w:tc>
          <w:tcPr>
            <w:tcW w:w="4538" w:type="dxa"/>
            <w:tcBorders>
              <w:top w:val="single" w:sz="4" w:space="0" w:color="auto"/>
              <w:left w:val="single" w:sz="4" w:space="0" w:color="auto"/>
              <w:bottom w:val="single" w:sz="4" w:space="0" w:color="auto"/>
              <w:right w:val="single" w:sz="4" w:space="0" w:color="auto"/>
            </w:tcBorders>
            <w:shd w:val="clear" w:color="auto" w:fill="C0C0C0"/>
            <w:hideMark/>
          </w:tcPr>
          <w:p w14:paraId="766EF233" w14:textId="77777777" w:rsidR="0088483E" w:rsidRPr="007A018B" w:rsidRDefault="0088483E" w:rsidP="00444200">
            <w:pPr>
              <w:shd w:val="clear" w:color="auto" w:fill="FFFFFF"/>
              <w:jc w:val="center"/>
              <w:rPr>
                <w:b/>
                <w:szCs w:val="22"/>
              </w:rPr>
            </w:pPr>
            <w:r w:rsidRPr="007A018B">
              <w:rPr>
                <w:b/>
                <w:szCs w:val="22"/>
              </w:rPr>
              <w:t>ΠΕΡΙΓΡΑΦΗ</w:t>
            </w:r>
          </w:p>
        </w:tc>
        <w:tc>
          <w:tcPr>
            <w:tcW w:w="1702" w:type="dxa"/>
            <w:tcBorders>
              <w:top w:val="single" w:sz="4" w:space="0" w:color="auto"/>
              <w:left w:val="single" w:sz="4" w:space="0" w:color="auto"/>
              <w:bottom w:val="single" w:sz="4" w:space="0" w:color="auto"/>
              <w:right w:val="single" w:sz="4" w:space="0" w:color="auto"/>
            </w:tcBorders>
            <w:shd w:val="clear" w:color="auto" w:fill="C0C0C0"/>
            <w:hideMark/>
          </w:tcPr>
          <w:p w14:paraId="194E8777" w14:textId="77777777" w:rsidR="0088483E" w:rsidRPr="007A018B" w:rsidRDefault="0088483E" w:rsidP="00444200">
            <w:pPr>
              <w:shd w:val="clear" w:color="auto" w:fill="FFFFFF"/>
              <w:jc w:val="center"/>
              <w:rPr>
                <w:b/>
                <w:szCs w:val="22"/>
              </w:rPr>
            </w:pPr>
            <w:r w:rsidRPr="007A018B">
              <w:rPr>
                <w:b/>
                <w:szCs w:val="22"/>
              </w:rPr>
              <w:t>ΑΠΑΙΤΗΣΗ</w:t>
            </w:r>
          </w:p>
        </w:tc>
        <w:tc>
          <w:tcPr>
            <w:tcW w:w="1135" w:type="dxa"/>
            <w:tcBorders>
              <w:top w:val="single" w:sz="4" w:space="0" w:color="auto"/>
              <w:left w:val="single" w:sz="4" w:space="0" w:color="auto"/>
              <w:bottom w:val="single" w:sz="4" w:space="0" w:color="auto"/>
              <w:right w:val="single" w:sz="4" w:space="0" w:color="auto"/>
            </w:tcBorders>
            <w:shd w:val="clear" w:color="auto" w:fill="C0C0C0"/>
            <w:hideMark/>
          </w:tcPr>
          <w:p w14:paraId="74AF9A4C" w14:textId="77777777" w:rsidR="0088483E" w:rsidRPr="007A018B" w:rsidRDefault="0088483E" w:rsidP="00444200">
            <w:pPr>
              <w:shd w:val="clear" w:color="auto" w:fill="FFFFFF"/>
              <w:jc w:val="center"/>
              <w:rPr>
                <w:b/>
                <w:szCs w:val="22"/>
              </w:rPr>
            </w:pPr>
            <w:r w:rsidRPr="007A018B">
              <w:rPr>
                <w:b/>
                <w:szCs w:val="22"/>
              </w:rPr>
              <w:t>ΑΠΑΝΤΗΣΗ</w:t>
            </w:r>
          </w:p>
        </w:tc>
        <w:tc>
          <w:tcPr>
            <w:tcW w:w="1702" w:type="dxa"/>
            <w:tcBorders>
              <w:top w:val="single" w:sz="4" w:space="0" w:color="auto"/>
              <w:left w:val="single" w:sz="4" w:space="0" w:color="auto"/>
              <w:bottom w:val="single" w:sz="4" w:space="0" w:color="auto"/>
              <w:right w:val="single" w:sz="4" w:space="0" w:color="auto"/>
            </w:tcBorders>
            <w:shd w:val="clear" w:color="auto" w:fill="C0C0C0"/>
            <w:hideMark/>
          </w:tcPr>
          <w:p w14:paraId="0FBF4D0C" w14:textId="77777777" w:rsidR="0088483E" w:rsidRPr="007A018B" w:rsidRDefault="0088483E" w:rsidP="00444200">
            <w:pPr>
              <w:shd w:val="clear" w:color="auto" w:fill="FFFFFF"/>
              <w:jc w:val="center"/>
              <w:rPr>
                <w:b/>
                <w:szCs w:val="22"/>
              </w:rPr>
            </w:pPr>
            <w:r w:rsidRPr="007A018B">
              <w:rPr>
                <w:b/>
                <w:szCs w:val="22"/>
              </w:rPr>
              <w:t>ΠΑΡΑΤΗΡΗΣΕΙΣ</w:t>
            </w:r>
          </w:p>
        </w:tc>
      </w:tr>
      <w:tr w:rsidR="0088483E" w:rsidRPr="007A018B" w14:paraId="3EC18FBD"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2570D7B9"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751094B8" w14:textId="77777777" w:rsidR="0088483E" w:rsidRPr="007A018B" w:rsidRDefault="0088483E" w:rsidP="00444200">
            <w:pPr>
              <w:shd w:val="clear" w:color="auto" w:fill="FFFFFF"/>
              <w:rPr>
                <w:rFonts w:ascii="Arial" w:hAnsi="Arial"/>
                <w:bCs/>
              </w:rPr>
            </w:pPr>
            <w:r w:rsidRPr="007A018B">
              <w:rPr>
                <w:rFonts w:ascii="Arial" w:hAnsi="Arial"/>
                <w:bCs/>
              </w:rPr>
              <w:t xml:space="preserve">Εισαγωγή </w:t>
            </w:r>
          </w:p>
          <w:p w14:paraId="18263FBF"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E684141"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09C1D4C"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101CDFC7" w14:textId="77777777" w:rsidR="0088483E" w:rsidRPr="007A018B" w:rsidRDefault="0088483E" w:rsidP="00444200">
            <w:pPr>
              <w:keepNext/>
              <w:shd w:val="clear" w:color="auto" w:fill="FFFFFF"/>
              <w:outlineLvl w:val="8"/>
              <w:rPr>
                <w:bCs/>
                <w:szCs w:val="22"/>
              </w:rPr>
            </w:pPr>
          </w:p>
        </w:tc>
      </w:tr>
      <w:tr w:rsidR="0088483E" w:rsidRPr="007A018B" w14:paraId="5EC9BC82"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22B41337"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7151D861" w14:textId="77777777" w:rsidR="0088483E" w:rsidRPr="007A018B" w:rsidRDefault="0088483E" w:rsidP="00444200">
            <w:pPr>
              <w:shd w:val="clear" w:color="auto" w:fill="FFFFFF"/>
              <w:rPr>
                <w:bCs/>
                <w:szCs w:val="22"/>
                <w:lang w:val="en-US"/>
              </w:rPr>
            </w:pPr>
            <w:r w:rsidRPr="007A018B">
              <w:rPr>
                <w:bCs/>
                <w:szCs w:val="22"/>
              </w:rPr>
              <w:t>Γενικές Απαιτήσεις</w:t>
            </w:r>
          </w:p>
          <w:p w14:paraId="6BE6F24D" w14:textId="77777777" w:rsidR="0088483E" w:rsidRPr="00A1706D" w:rsidRDefault="0088483E" w:rsidP="00444200">
            <w:pPr>
              <w:shd w:val="clear" w:color="auto" w:fill="FFFFFF"/>
              <w:rPr>
                <w:bCs/>
                <w:szCs w:val="22"/>
                <w:lang w:val="el-GR"/>
              </w:rPr>
            </w:pPr>
            <w:r w:rsidRPr="00A1706D">
              <w:rPr>
                <w:rFonts w:ascii="Arial" w:hAnsi="Arial"/>
                <w:bCs/>
                <w:lang w:val="el-GR"/>
              </w:rPr>
              <w:t xml:space="preserve"> 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15EA77ED" w14:textId="77777777" w:rsidR="0088483E" w:rsidRPr="007A018B" w:rsidRDefault="0088483E" w:rsidP="00444200">
            <w:pPr>
              <w:shd w:val="clear" w:color="auto" w:fill="FFFFFF"/>
              <w:jc w:val="center"/>
              <w:rPr>
                <w:szCs w:val="22"/>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F076DA0"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3B058B9C" w14:textId="77777777" w:rsidR="0088483E" w:rsidRPr="007A018B" w:rsidRDefault="0088483E" w:rsidP="00444200">
            <w:pPr>
              <w:keepNext/>
              <w:shd w:val="clear" w:color="auto" w:fill="FFFFFF"/>
              <w:outlineLvl w:val="8"/>
              <w:rPr>
                <w:bCs/>
                <w:szCs w:val="22"/>
              </w:rPr>
            </w:pPr>
          </w:p>
        </w:tc>
      </w:tr>
      <w:tr w:rsidR="0088483E" w:rsidRPr="007A018B" w14:paraId="5E528E50"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7C51A316"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62EA775B" w14:textId="77777777" w:rsidR="0088483E" w:rsidRPr="007A018B" w:rsidRDefault="0088483E" w:rsidP="00444200">
            <w:pPr>
              <w:shd w:val="clear" w:color="auto" w:fill="FFFFFF"/>
              <w:rPr>
                <w:bCs/>
                <w:szCs w:val="22"/>
                <w:lang w:val="en-US"/>
              </w:rPr>
            </w:pPr>
            <w:r w:rsidRPr="007A018B">
              <w:rPr>
                <w:bCs/>
                <w:szCs w:val="22"/>
              </w:rPr>
              <w:t>Πλαίσιο Οχήματος</w:t>
            </w:r>
          </w:p>
          <w:p w14:paraId="57F1BB58"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 xml:space="preserve"> 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6FACFE46"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AA3C56E"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57D9EC7E" w14:textId="77777777" w:rsidR="0088483E" w:rsidRPr="007A018B" w:rsidRDefault="0088483E" w:rsidP="00444200">
            <w:pPr>
              <w:keepNext/>
              <w:shd w:val="clear" w:color="auto" w:fill="FFFFFF"/>
              <w:outlineLvl w:val="8"/>
              <w:rPr>
                <w:bCs/>
                <w:szCs w:val="22"/>
              </w:rPr>
            </w:pPr>
          </w:p>
        </w:tc>
      </w:tr>
      <w:tr w:rsidR="0088483E" w:rsidRPr="007A018B" w14:paraId="3137EFC5"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202A8C86"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1B5DB504" w14:textId="77777777" w:rsidR="0088483E" w:rsidRPr="007A018B" w:rsidRDefault="0088483E" w:rsidP="00444200">
            <w:pPr>
              <w:keepNext/>
              <w:shd w:val="clear" w:color="auto" w:fill="FFFFFF"/>
              <w:outlineLvl w:val="8"/>
              <w:rPr>
                <w:bCs/>
                <w:szCs w:val="22"/>
                <w:lang w:val="en-US"/>
              </w:rPr>
            </w:pPr>
            <w:r w:rsidRPr="007A018B">
              <w:rPr>
                <w:bCs/>
                <w:szCs w:val="22"/>
              </w:rPr>
              <w:t>Κινητήρας</w:t>
            </w:r>
          </w:p>
          <w:p w14:paraId="74F6271A" w14:textId="77777777" w:rsidR="0088483E" w:rsidRPr="00A1706D" w:rsidRDefault="0088483E" w:rsidP="00444200">
            <w:pPr>
              <w:keepNext/>
              <w:shd w:val="clear" w:color="auto" w:fill="FFFFFF"/>
              <w:outlineLvl w:val="8"/>
              <w:rPr>
                <w:bCs/>
                <w:szCs w:val="22"/>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224709AE"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A4B2E28"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5136751E" w14:textId="77777777" w:rsidR="0088483E" w:rsidRPr="007A018B" w:rsidRDefault="0088483E" w:rsidP="00444200">
            <w:pPr>
              <w:keepNext/>
              <w:shd w:val="clear" w:color="auto" w:fill="FFFFFF"/>
              <w:outlineLvl w:val="8"/>
              <w:rPr>
                <w:bCs/>
                <w:szCs w:val="22"/>
              </w:rPr>
            </w:pPr>
          </w:p>
        </w:tc>
      </w:tr>
      <w:tr w:rsidR="0088483E" w:rsidRPr="007A018B" w14:paraId="1E3DEE0F"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49F6134F"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004FA721" w14:textId="77777777" w:rsidR="0088483E" w:rsidRPr="007A018B" w:rsidRDefault="0088483E" w:rsidP="00444200">
            <w:pPr>
              <w:keepNext/>
              <w:shd w:val="clear" w:color="auto" w:fill="FFFFFF"/>
              <w:outlineLvl w:val="8"/>
              <w:rPr>
                <w:bCs/>
                <w:szCs w:val="22"/>
                <w:lang w:val="en-US"/>
              </w:rPr>
            </w:pPr>
            <w:r w:rsidRPr="007A018B">
              <w:rPr>
                <w:bCs/>
                <w:szCs w:val="22"/>
              </w:rPr>
              <w:t>Σύστημα Μετάδοσης</w:t>
            </w:r>
          </w:p>
          <w:p w14:paraId="0ACB3FE9"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25F737C"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2DE39DA"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725E144E" w14:textId="77777777" w:rsidR="0088483E" w:rsidRPr="007A018B" w:rsidRDefault="0088483E" w:rsidP="00444200">
            <w:pPr>
              <w:keepNext/>
              <w:shd w:val="clear" w:color="auto" w:fill="FFFFFF"/>
              <w:outlineLvl w:val="8"/>
              <w:rPr>
                <w:bCs/>
                <w:szCs w:val="22"/>
              </w:rPr>
            </w:pPr>
          </w:p>
        </w:tc>
      </w:tr>
      <w:tr w:rsidR="0088483E" w:rsidRPr="007A018B" w14:paraId="6E4F051B"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48E27F1A"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3432F77D" w14:textId="77777777" w:rsidR="0088483E" w:rsidRPr="007A018B" w:rsidRDefault="0088483E" w:rsidP="00444200">
            <w:pPr>
              <w:keepNext/>
              <w:shd w:val="clear" w:color="auto" w:fill="FFFFFF"/>
              <w:outlineLvl w:val="8"/>
              <w:rPr>
                <w:bCs/>
                <w:szCs w:val="22"/>
                <w:lang w:val="en-US"/>
              </w:rPr>
            </w:pPr>
            <w:r w:rsidRPr="007A018B">
              <w:rPr>
                <w:bCs/>
                <w:szCs w:val="22"/>
              </w:rPr>
              <w:t>Σύστημα Πέδησης</w:t>
            </w:r>
          </w:p>
          <w:p w14:paraId="224D5798"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C262C40"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2F7C5869"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505880B8" w14:textId="77777777" w:rsidR="0088483E" w:rsidRPr="007A018B" w:rsidRDefault="0088483E" w:rsidP="00444200">
            <w:pPr>
              <w:keepNext/>
              <w:shd w:val="clear" w:color="auto" w:fill="FFFFFF"/>
              <w:outlineLvl w:val="8"/>
              <w:rPr>
                <w:bCs/>
                <w:szCs w:val="22"/>
              </w:rPr>
            </w:pPr>
          </w:p>
        </w:tc>
      </w:tr>
      <w:tr w:rsidR="0088483E" w:rsidRPr="007A018B" w14:paraId="35E9CDC5"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6883DD15"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25C56DA2" w14:textId="77777777" w:rsidR="0088483E" w:rsidRPr="007A018B" w:rsidRDefault="0088483E" w:rsidP="00444200">
            <w:pPr>
              <w:keepNext/>
              <w:shd w:val="clear" w:color="auto" w:fill="FFFFFF"/>
              <w:outlineLvl w:val="8"/>
              <w:rPr>
                <w:bCs/>
                <w:szCs w:val="22"/>
                <w:lang w:val="en-US"/>
              </w:rPr>
            </w:pPr>
            <w:r w:rsidRPr="007A018B">
              <w:rPr>
                <w:bCs/>
                <w:szCs w:val="22"/>
              </w:rPr>
              <w:t>Σύστημα Διεύθυνσης</w:t>
            </w:r>
          </w:p>
          <w:p w14:paraId="220BB51F"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63034DD"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268CA83"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392E07B0" w14:textId="77777777" w:rsidR="0088483E" w:rsidRPr="007A018B" w:rsidRDefault="0088483E" w:rsidP="00444200">
            <w:pPr>
              <w:keepNext/>
              <w:shd w:val="clear" w:color="auto" w:fill="FFFFFF"/>
              <w:outlineLvl w:val="8"/>
              <w:rPr>
                <w:bCs/>
                <w:szCs w:val="22"/>
              </w:rPr>
            </w:pPr>
          </w:p>
        </w:tc>
      </w:tr>
      <w:tr w:rsidR="0088483E" w:rsidRPr="007A018B" w14:paraId="5BB5893E" w14:textId="77777777" w:rsidTr="00444200">
        <w:trPr>
          <w:cantSplit/>
          <w:trHeight w:val="491"/>
        </w:trPr>
        <w:tc>
          <w:tcPr>
            <w:tcW w:w="993" w:type="dxa"/>
            <w:tcBorders>
              <w:top w:val="single" w:sz="4" w:space="0" w:color="auto"/>
              <w:left w:val="single" w:sz="4" w:space="0" w:color="auto"/>
              <w:bottom w:val="single" w:sz="4" w:space="0" w:color="auto"/>
              <w:right w:val="single" w:sz="4" w:space="0" w:color="auto"/>
            </w:tcBorders>
          </w:tcPr>
          <w:p w14:paraId="6587C872"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25219B00" w14:textId="77777777" w:rsidR="0088483E" w:rsidRPr="007A018B" w:rsidRDefault="0088483E" w:rsidP="00444200">
            <w:pPr>
              <w:keepNext/>
              <w:shd w:val="clear" w:color="auto" w:fill="FFFFFF"/>
              <w:outlineLvl w:val="8"/>
              <w:rPr>
                <w:bCs/>
                <w:szCs w:val="22"/>
                <w:lang w:val="en-US"/>
              </w:rPr>
            </w:pPr>
            <w:r w:rsidRPr="007A018B">
              <w:rPr>
                <w:bCs/>
                <w:szCs w:val="22"/>
              </w:rPr>
              <w:t>Άξονες – Αναρτήσεις</w:t>
            </w:r>
          </w:p>
          <w:p w14:paraId="154423D2"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21EFA70"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297AA202"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60A6025D" w14:textId="77777777" w:rsidR="0088483E" w:rsidRPr="007A018B" w:rsidRDefault="0088483E" w:rsidP="00444200">
            <w:pPr>
              <w:keepNext/>
              <w:shd w:val="clear" w:color="auto" w:fill="FFFFFF"/>
              <w:outlineLvl w:val="8"/>
              <w:rPr>
                <w:bCs/>
                <w:szCs w:val="22"/>
              </w:rPr>
            </w:pPr>
          </w:p>
        </w:tc>
      </w:tr>
      <w:tr w:rsidR="0088483E" w:rsidRPr="007A018B" w14:paraId="545652F7"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5E5EF919"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7C870B4C" w14:textId="77777777" w:rsidR="0088483E" w:rsidRPr="007A018B" w:rsidRDefault="0088483E" w:rsidP="00444200">
            <w:pPr>
              <w:keepNext/>
              <w:shd w:val="clear" w:color="auto" w:fill="FFFFFF"/>
              <w:outlineLvl w:val="8"/>
              <w:rPr>
                <w:bCs/>
                <w:szCs w:val="22"/>
                <w:lang w:val="en-US"/>
              </w:rPr>
            </w:pPr>
            <w:r w:rsidRPr="007A018B">
              <w:rPr>
                <w:bCs/>
                <w:szCs w:val="22"/>
              </w:rPr>
              <w:t>Καμπίνα Οδήγησης</w:t>
            </w:r>
          </w:p>
          <w:p w14:paraId="63C94CEE"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C993D13"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DC8C9FB"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7AF99858" w14:textId="77777777" w:rsidR="0088483E" w:rsidRPr="007A018B" w:rsidRDefault="0088483E" w:rsidP="00444200">
            <w:pPr>
              <w:keepNext/>
              <w:shd w:val="clear" w:color="auto" w:fill="FFFFFF"/>
              <w:outlineLvl w:val="8"/>
              <w:rPr>
                <w:bCs/>
                <w:szCs w:val="22"/>
              </w:rPr>
            </w:pPr>
          </w:p>
        </w:tc>
      </w:tr>
      <w:tr w:rsidR="0088483E" w:rsidRPr="007A018B" w14:paraId="16D823C8"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0EB9B642"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0591C45E" w14:textId="77777777" w:rsidR="0088483E" w:rsidRPr="007A018B" w:rsidRDefault="0088483E" w:rsidP="00444200">
            <w:pPr>
              <w:keepNext/>
              <w:shd w:val="clear" w:color="auto" w:fill="FFFFFF"/>
              <w:outlineLvl w:val="8"/>
              <w:rPr>
                <w:bCs/>
                <w:szCs w:val="22"/>
                <w:lang w:val="en-US"/>
              </w:rPr>
            </w:pPr>
            <w:r w:rsidRPr="007A018B">
              <w:rPr>
                <w:bCs/>
                <w:szCs w:val="22"/>
              </w:rPr>
              <w:t>Χρωματισμός</w:t>
            </w:r>
          </w:p>
          <w:p w14:paraId="4426FB14"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267AF932"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6B6BF37"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3BD288D5" w14:textId="77777777" w:rsidR="0088483E" w:rsidRPr="007A018B" w:rsidRDefault="0088483E" w:rsidP="00444200">
            <w:pPr>
              <w:keepNext/>
              <w:shd w:val="clear" w:color="auto" w:fill="FFFFFF"/>
              <w:outlineLvl w:val="8"/>
              <w:rPr>
                <w:bCs/>
                <w:szCs w:val="22"/>
              </w:rPr>
            </w:pPr>
          </w:p>
        </w:tc>
      </w:tr>
      <w:tr w:rsidR="0088483E" w:rsidRPr="007A018B" w14:paraId="0A1CABA7"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7CE15F4F"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6D12479E" w14:textId="77777777" w:rsidR="0088483E" w:rsidRPr="007A018B" w:rsidRDefault="0088483E" w:rsidP="00444200">
            <w:pPr>
              <w:keepNext/>
              <w:shd w:val="clear" w:color="auto" w:fill="FFFFFF"/>
              <w:outlineLvl w:val="8"/>
              <w:rPr>
                <w:bCs/>
                <w:szCs w:val="22"/>
                <w:lang w:val="en-US"/>
              </w:rPr>
            </w:pPr>
            <w:r w:rsidRPr="007A018B">
              <w:rPr>
                <w:bCs/>
                <w:szCs w:val="22"/>
              </w:rPr>
              <w:t>Υπερκατασκευή</w:t>
            </w:r>
          </w:p>
          <w:p w14:paraId="71526438"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0DBA0DF"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04B74D7A"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0723F939" w14:textId="77777777" w:rsidR="0088483E" w:rsidRPr="007A018B" w:rsidRDefault="0088483E" w:rsidP="00444200">
            <w:pPr>
              <w:keepNext/>
              <w:shd w:val="clear" w:color="auto" w:fill="FFFFFF"/>
              <w:outlineLvl w:val="8"/>
              <w:rPr>
                <w:bCs/>
                <w:szCs w:val="22"/>
              </w:rPr>
            </w:pPr>
          </w:p>
        </w:tc>
      </w:tr>
      <w:tr w:rsidR="0088483E" w:rsidRPr="007A018B" w14:paraId="58D21778" w14:textId="77777777" w:rsidTr="00444200">
        <w:tc>
          <w:tcPr>
            <w:tcW w:w="993" w:type="dxa"/>
            <w:tcBorders>
              <w:top w:val="single" w:sz="4" w:space="0" w:color="auto"/>
              <w:left w:val="single" w:sz="4" w:space="0" w:color="auto"/>
              <w:bottom w:val="single" w:sz="4" w:space="0" w:color="auto"/>
              <w:right w:val="single" w:sz="4" w:space="0" w:color="auto"/>
            </w:tcBorders>
          </w:tcPr>
          <w:p w14:paraId="08F1D2C2" w14:textId="77777777" w:rsidR="0088483E" w:rsidRPr="007A018B" w:rsidRDefault="0088483E" w:rsidP="0088483E">
            <w:pPr>
              <w:numPr>
                <w:ilvl w:val="0"/>
                <w:numId w:val="23"/>
              </w:numPr>
              <w:shd w:val="clear" w:color="auto" w:fill="FFFFFF"/>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402F2523" w14:textId="77777777" w:rsidR="0088483E" w:rsidRPr="0088483E" w:rsidRDefault="0088483E" w:rsidP="00444200">
            <w:pPr>
              <w:keepNext/>
              <w:shd w:val="clear" w:color="auto" w:fill="FFFFFF"/>
              <w:outlineLvl w:val="8"/>
              <w:rPr>
                <w:bCs/>
                <w:szCs w:val="22"/>
                <w:lang w:val="el-GR"/>
              </w:rPr>
            </w:pPr>
            <w:r w:rsidRPr="0088483E">
              <w:rPr>
                <w:bCs/>
                <w:szCs w:val="22"/>
                <w:lang w:val="el-GR"/>
              </w:rPr>
              <w:t>Γενικά</w:t>
            </w:r>
          </w:p>
          <w:p w14:paraId="6BB098BE"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0E0AC0E"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63578D0"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7C68BAC5" w14:textId="77777777" w:rsidR="0088483E" w:rsidRPr="007A018B" w:rsidRDefault="0088483E" w:rsidP="00444200">
            <w:pPr>
              <w:keepNext/>
              <w:shd w:val="clear" w:color="auto" w:fill="FFFFFF"/>
              <w:outlineLvl w:val="8"/>
              <w:rPr>
                <w:bCs/>
                <w:szCs w:val="22"/>
              </w:rPr>
            </w:pPr>
          </w:p>
        </w:tc>
      </w:tr>
      <w:tr w:rsidR="0088483E" w:rsidRPr="007A018B" w14:paraId="36D7F82E" w14:textId="77777777" w:rsidTr="00444200">
        <w:tc>
          <w:tcPr>
            <w:tcW w:w="993" w:type="dxa"/>
            <w:tcBorders>
              <w:top w:val="single" w:sz="4" w:space="0" w:color="auto"/>
              <w:left w:val="single" w:sz="4" w:space="0" w:color="auto"/>
              <w:bottom w:val="single" w:sz="4" w:space="0" w:color="auto"/>
              <w:right w:val="single" w:sz="4" w:space="0" w:color="auto"/>
            </w:tcBorders>
          </w:tcPr>
          <w:p w14:paraId="0EDB32D5" w14:textId="77777777" w:rsidR="0088483E" w:rsidRPr="007A018B" w:rsidRDefault="0088483E" w:rsidP="0088483E">
            <w:pPr>
              <w:numPr>
                <w:ilvl w:val="0"/>
                <w:numId w:val="23"/>
              </w:numPr>
              <w:shd w:val="clear" w:color="auto" w:fill="FFFFFF"/>
              <w:suppressAutoHyphens w:val="0"/>
              <w:autoSpaceDN w:val="0"/>
              <w:spacing w:after="0"/>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0A39DFDC" w14:textId="77777777" w:rsidR="0088483E" w:rsidRPr="007A018B" w:rsidRDefault="0088483E" w:rsidP="00444200">
            <w:pPr>
              <w:keepNext/>
              <w:shd w:val="clear" w:color="auto" w:fill="FFFFFF"/>
              <w:outlineLvl w:val="8"/>
              <w:rPr>
                <w:bCs/>
                <w:szCs w:val="22"/>
                <w:lang w:val="en-US"/>
              </w:rPr>
            </w:pPr>
            <w:r w:rsidRPr="007A018B">
              <w:rPr>
                <w:bCs/>
                <w:szCs w:val="22"/>
              </w:rPr>
              <w:t>Κυρίως σώμα υπερκατασκευής</w:t>
            </w:r>
          </w:p>
          <w:p w14:paraId="694DC386"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6752EC41"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33E6E20"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3D13ACC6" w14:textId="77777777" w:rsidR="0088483E" w:rsidRPr="007A018B" w:rsidRDefault="0088483E" w:rsidP="00444200">
            <w:pPr>
              <w:keepNext/>
              <w:shd w:val="clear" w:color="auto" w:fill="FFFFFF"/>
              <w:outlineLvl w:val="8"/>
              <w:rPr>
                <w:bCs/>
                <w:szCs w:val="22"/>
              </w:rPr>
            </w:pPr>
          </w:p>
        </w:tc>
      </w:tr>
      <w:tr w:rsidR="0088483E" w:rsidRPr="007A018B" w14:paraId="69DDA768" w14:textId="77777777" w:rsidTr="00444200">
        <w:tc>
          <w:tcPr>
            <w:tcW w:w="993" w:type="dxa"/>
            <w:tcBorders>
              <w:top w:val="single" w:sz="4" w:space="0" w:color="auto"/>
              <w:left w:val="single" w:sz="4" w:space="0" w:color="auto"/>
              <w:bottom w:val="single" w:sz="4" w:space="0" w:color="auto"/>
              <w:right w:val="single" w:sz="4" w:space="0" w:color="auto"/>
            </w:tcBorders>
          </w:tcPr>
          <w:p w14:paraId="1658C4CB" w14:textId="77777777" w:rsidR="0088483E" w:rsidRPr="007A018B" w:rsidRDefault="0088483E" w:rsidP="0088483E">
            <w:pPr>
              <w:numPr>
                <w:ilvl w:val="0"/>
                <w:numId w:val="23"/>
              </w:numPr>
              <w:shd w:val="clear" w:color="auto" w:fill="FFFFFF"/>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66826F8B" w14:textId="77777777" w:rsidR="0088483E" w:rsidRPr="007A018B" w:rsidRDefault="0088483E" w:rsidP="00444200">
            <w:pPr>
              <w:keepNext/>
              <w:shd w:val="clear" w:color="auto" w:fill="FFFFFF"/>
              <w:outlineLvl w:val="8"/>
              <w:rPr>
                <w:bCs/>
                <w:szCs w:val="22"/>
                <w:lang w:val="en-US"/>
              </w:rPr>
            </w:pPr>
            <w:r w:rsidRPr="007A018B">
              <w:rPr>
                <w:bCs/>
                <w:szCs w:val="22"/>
              </w:rPr>
              <w:t>Σύστημα συμπίεσης</w:t>
            </w:r>
          </w:p>
          <w:p w14:paraId="34FE127F"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1218544D"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4A66D05C"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655430B6" w14:textId="77777777" w:rsidR="0088483E" w:rsidRPr="007A018B" w:rsidRDefault="0088483E" w:rsidP="00444200">
            <w:pPr>
              <w:keepNext/>
              <w:shd w:val="clear" w:color="auto" w:fill="FFFFFF"/>
              <w:outlineLvl w:val="8"/>
              <w:rPr>
                <w:bCs/>
                <w:szCs w:val="22"/>
              </w:rPr>
            </w:pPr>
          </w:p>
        </w:tc>
      </w:tr>
      <w:tr w:rsidR="0088483E" w:rsidRPr="007A018B" w14:paraId="7375B32C" w14:textId="77777777" w:rsidTr="00444200">
        <w:tc>
          <w:tcPr>
            <w:tcW w:w="993" w:type="dxa"/>
            <w:tcBorders>
              <w:top w:val="single" w:sz="4" w:space="0" w:color="auto"/>
              <w:left w:val="single" w:sz="4" w:space="0" w:color="auto"/>
              <w:bottom w:val="single" w:sz="4" w:space="0" w:color="auto"/>
              <w:right w:val="single" w:sz="4" w:space="0" w:color="auto"/>
            </w:tcBorders>
          </w:tcPr>
          <w:p w14:paraId="776C3332" w14:textId="77777777" w:rsidR="0088483E" w:rsidRPr="007A018B" w:rsidRDefault="0088483E" w:rsidP="0088483E">
            <w:pPr>
              <w:numPr>
                <w:ilvl w:val="0"/>
                <w:numId w:val="23"/>
              </w:numPr>
              <w:shd w:val="clear" w:color="auto" w:fill="FFFFFF"/>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0CF4ED05" w14:textId="77777777" w:rsidR="0088483E" w:rsidRPr="007A018B" w:rsidRDefault="0088483E" w:rsidP="00444200">
            <w:pPr>
              <w:keepNext/>
              <w:shd w:val="clear" w:color="auto" w:fill="FFFFFF"/>
              <w:outlineLvl w:val="8"/>
              <w:rPr>
                <w:bCs/>
                <w:szCs w:val="22"/>
                <w:lang w:val="en-US"/>
              </w:rPr>
            </w:pPr>
            <w:r w:rsidRPr="007A018B">
              <w:rPr>
                <w:bCs/>
                <w:szCs w:val="22"/>
              </w:rPr>
              <w:t>Σύστημα ανύψωσης κάδων</w:t>
            </w:r>
          </w:p>
          <w:p w14:paraId="2B358301"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EEF7AF4"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044CC853"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10ADB7ED" w14:textId="77777777" w:rsidR="0088483E" w:rsidRPr="007A018B" w:rsidRDefault="0088483E" w:rsidP="00444200">
            <w:pPr>
              <w:keepNext/>
              <w:shd w:val="clear" w:color="auto" w:fill="FFFFFF"/>
              <w:outlineLvl w:val="8"/>
              <w:rPr>
                <w:bCs/>
                <w:szCs w:val="22"/>
              </w:rPr>
            </w:pPr>
          </w:p>
        </w:tc>
      </w:tr>
      <w:tr w:rsidR="0088483E" w:rsidRPr="007A018B" w14:paraId="6915BE11" w14:textId="77777777" w:rsidTr="00444200">
        <w:tc>
          <w:tcPr>
            <w:tcW w:w="993" w:type="dxa"/>
            <w:tcBorders>
              <w:top w:val="single" w:sz="4" w:space="0" w:color="auto"/>
              <w:left w:val="single" w:sz="4" w:space="0" w:color="auto"/>
              <w:bottom w:val="single" w:sz="4" w:space="0" w:color="auto"/>
              <w:right w:val="single" w:sz="4" w:space="0" w:color="auto"/>
            </w:tcBorders>
          </w:tcPr>
          <w:p w14:paraId="0567820B" w14:textId="77777777" w:rsidR="0088483E" w:rsidRPr="007A018B" w:rsidRDefault="0088483E" w:rsidP="0088483E">
            <w:pPr>
              <w:numPr>
                <w:ilvl w:val="0"/>
                <w:numId w:val="23"/>
              </w:numPr>
              <w:shd w:val="clear" w:color="auto" w:fill="FFFFFF"/>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6EF49890" w14:textId="77777777" w:rsidR="0088483E" w:rsidRPr="007A018B" w:rsidRDefault="0088483E" w:rsidP="00444200">
            <w:pPr>
              <w:keepNext/>
              <w:shd w:val="clear" w:color="auto" w:fill="FFFFFF"/>
              <w:outlineLvl w:val="8"/>
              <w:rPr>
                <w:bCs/>
                <w:szCs w:val="22"/>
              </w:rPr>
            </w:pPr>
            <w:r w:rsidRPr="007A018B">
              <w:rPr>
                <w:bCs/>
                <w:szCs w:val="22"/>
              </w:rPr>
              <w:t>Δυναμολήπτης (P.T.O.)</w:t>
            </w:r>
          </w:p>
          <w:p w14:paraId="388DD1D6"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3B7CC98"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2D30B27F"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403C6C5B" w14:textId="77777777" w:rsidR="0088483E" w:rsidRPr="007A018B" w:rsidRDefault="0088483E" w:rsidP="00444200">
            <w:pPr>
              <w:keepNext/>
              <w:shd w:val="clear" w:color="auto" w:fill="FFFFFF"/>
              <w:outlineLvl w:val="8"/>
              <w:rPr>
                <w:bCs/>
                <w:szCs w:val="22"/>
              </w:rPr>
            </w:pPr>
          </w:p>
        </w:tc>
      </w:tr>
      <w:tr w:rsidR="0088483E" w:rsidRPr="007A018B" w14:paraId="1A079460"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0229784F" w14:textId="77777777" w:rsidR="0088483E" w:rsidRPr="007A018B" w:rsidRDefault="0088483E" w:rsidP="0088483E">
            <w:pPr>
              <w:keepNext/>
              <w:numPr>
                <w:ilvl w:val="0"/>
                <w:numId w:val="23"/>
              </w:numPr>
              <w:shd w:val="clear" w:color="auto" w:fill="FFFFFF"/>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0BF911EB" w14:textId="77777777" w:rsidR="0088483E" w:rsidRPr="007A018B" w:rsidRDefault="0088483E" w:rsidP="00444200">
            <w:pPr>
              <w:keepNext/>
              <w:shd w:val="clear" w:color="auto" w:fill="FFFFFF"/>
              <w:outlineLvl w:val="8"/>
              <w:rPr>
                <w:bCs/>
                <w:szCs w:val="22"/>
                <w:lang w:val="en-US"/>
              </w:rPr>
            </w:pPr>
            <w:r w:rsidRPr="007A018B">
              <w:rPr>
                <w:bCs/>
                <w:szCs w:val="22"/>
              </w:rPr>
              <w:t xml:space="preserve">Λειτουργικότητα, Αποδοτικότητα και Ασφάλεια </w:t>
            </w:r>
          </w:p>
          <w:p w14:paraId="6D312615"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118EEFEE"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33972ED7" w14:textId="77777777" w:rsidR="0088483E" w:rsidRPr="007A018B" w:rsidRDefault="0088483E" w:rsidP="00444200">
            <w:pPr>
              <w:keepNext/>
              <w:shd w:val="clear" w:color="auto" w:fill="FFFFFF"/>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49ECBC7B" w14:textId="77777777" w:rsidR="0088483E" w:rsidRPr="007A018B" w:rsidRDefault="0088483E" w:rsidP="00444200">
            <w:pPr>
              <w:keepNext/>
              <w:shd w:val="clear" w:color="auto" w:fill="FFFFFF"/>
              <w:outlineLvl w:val="8"/>
              <w:rPr>
                <w:bCs/>
                <w:szCs w:val="22"/>
              </w:rPr>
            </w:pPr>
          </w:p>
        </w:tc>
      </w:tr>
      <w:tr w:rsidR="0088483E" w:rsidRPr="007A018B" w14:paraId="6B2466FF"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2FD3EA9D" w14:textId="77777777" w:rsidR="0088483E" w:rsidRPr="007A018B" w:rsidRDefault="0088483E" w:rsidP="0088483E">
            <w:pPr>
              <w:keepNext/>
              <w:numPr>
                <w:ilvl w:val="0"/>
                <w:numId w:val="23"/>
              </w:numPr>
              <w:shd w:val="clear" w:color="auto" w:fill="FFFFFF"/>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6FDC444D" w14:textId="77777777" w:rsidR="0088483E" w:rsidRPr="007A018B" w:rsidRDefault="0088483E" w:rsidP="00444200">
            <w:pPr>
              <w:keepNext/>
              <w:shd w:val="clear" w:color="auto" w:fill="FFFFFF"/>
              <w:outlineLvl w:val="8"/>
              <w:rPr>
                <w:rFonts w:eastAsia="Calibri"/>
                <w:bCs/>
                <w:szCs w:val="22"/>
                <w:lang w:val="en-US" w:eastAsia="en-US"/>
              </w:rPr>
            </w:pPr>
            <w:r w:rsidRPr="007A018B">
              <w:rPr>
                <w:rFonts w:eastAsia="Calibri"/>
                <w:bCs/>
                <w:szCs w:val="22"/>
                <w:lang w:eastAsia="en-US"/>
              </w:rPr>
              <w:t xml:space="preserve">Ποιότητα, Καταλληλότητα και Αξιοπιστία </w:t>
            </w:r>
          </w:p>
          <w:p w14:paraId="703531CF"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43C4CB82"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6FC0170F" w14:textId="77777777" w:rsidR="0088483E" w:rsidRPr="007A018B" w:rsidRDefault="0088483E" w:rsidP="00444200">
            <w:pPr>
              <w:keepNext/>
              <w:shd w:val="clear" w:color="auto" w:fill="FFFFFF"/>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37419CAD" w14:textId="77777777" w:rsidR="0088483E" w:rsidRPr="007A018B" w:rsidRDefault="0088483E" w:rsidP="00444200">
            <w:pPr>
              <w:keepNext/>
              <w:shd w:val="clear" w:color="auto" w:fill="FFFFFF"/>
              <w:outlineLvl w:val="8"/>
              <w:rPr>
                <w:rFonts w:eastAsia="Calibri"/>
                <w:bCs/>
                <w:szCs w:val="22"/>
                <w:lang w:eastAsia="en-US"/>
              </w:rPr>
            </w:pPr>
          </w:p>
        </w:tc>
      </w:tr>
      <w:tr w:rsidR="0088483E" w:rsidRPr="007A018B" w14:paraId="4531E305"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6E902FC8" w14:textId="77777777" w:rsidR="0088483E" w:rsidRPr="007A018B" w:rsidRDefault="0088483E" w:rsidP="0088483E">
            <w:pPr>
              <w:keepNext/>
              <w:numPr>
                <w:ilvl w:val="0"/>
                <w:numId w:val="23"/>
              </w:numPr>
              <w:shd w:val="clear" w:color="auto" w:fill="FFFFFF"/>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2C860245" w14:textId="77777777" w:rsidR="0088483E" w:rsidRPr="007A018B" w:rsidRDefault="0088483E" w:rsidP="00444200">
            <w:pPr>
              <w:keepNext/>
              <w:shd w:val="clear" w:color="auto" w:fill="FFFFFF"/>
              <w:outlineLvl w:val="8"/>
              <w:rPr>
                <w:rFonts w:eastAsia="Calibri"/>
                <w:bCs/>
                <w:szCs w:val="22"/>
                <w:lang w:val="en-US" w:eastAsia="en-US"/>
              </w:rPr>
            </w:pPr>
            <w:r w:rsidRPr="007A018B">
              <w:rPr>
                <w:rFonts w:eastAsia="Calibri"/>
                <w:bCs/>
                <w:szCs w:val="22"/>
                <w:lang w:eastAsia="en-US"/>
              </w:rPr>
              <w:t>Τεχνική Υποστήριξη και Κάλυψη</w:t>
            </w:r>
          </w:p>
          <w:p w14:paraId="2C11D939"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43C73679"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4C81A6D5" w14:textId="77777777" w:rsidR="0088483E" w:rsidRPr="007A018B" w:rsidRDefault="0088483E" w:rsidP="00444200">
            <w:pPr>
              <w:keepNext/>
              <w:shd w:val="clear" w:color="auto" w:fill="FFFFFF"/>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24EA2248" w14:textId="77777777" w:rsidR="0088483E" w:rsidRPr="007A018B" w:rsidRDefault="0088483E" w:rsidP="00444200">
            <w:pPr>
              <w:keepNext/>
              <w:shd w:val="clear" w:color="auto" w:fill="FFFFFF"/>
              <w:outlineLvl w:val="8"/>
              <w:rPr>
                <w:rFonts w:eastAsia="Calibri"/>
                <w:bCs/>
                <w:szCs w:val="22"/>
                <w:lang w:eastAsia="en-US"/>
              </w:rPr>
            </w:pPr>
          </w:p>
        </w:tc>
      </w:tr>
      <w:tr w:rsidR="0088483E" w:rsidRPr="007A018B" w14:paraId="3CE08802"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25DF1FDE" w14:textId="77777777" w:rsidR="0088483E" w:rsidRPr="007A018B" w:rsidRDefault="0088483E" w:rsidP="0088483E">
            <w:pPr>
              <w:keepNext/>
              <w:numPr>
                <w:ilvl w:val="0"/>
                <w:numId w:val="23"/>
              </w:numPr>
              <w:shd w:val="clear" w:color="auto" w:fill="FFFFFF"/>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7BD65472" w14:textId="77777777" w:rsidR="0088483E" w:rsidRPr="007A018B" w:rsidRDefault="0088483E" w:rsidP="00444200">
            <w:pPr>
              <w:keepNext/>
              <w:shd w:val="clear" w:color="auto" w:fill="FFFFFF"/>
              <w:outlineLvl w:val="8"/>
              <w:rPr>
                <w:rFonts w:eastAsia="Calibri"/>
                <w:bCs/>
                <w:szCs w:val="22"/>
                <w:lang w:val="en-US" w:eastAsia="en-US"/>
              </w:rPr>
            </w:pPr>
            <w:r w:rsidRPr="007A018B">
              <w:rPr>
                <w:rFonts w:eastAsia="Calibri"/>
                <w:bCs/>
                <w:szCs w:val="22"/>
                <w:lang w:eastAsia="en-US"/>
              </w:rPr>
              <w:t>Εκπαίδευση Προσωπικού</w:t>
            </w:r>
          </w:p>
          <w:p w14:paraId="6872A095"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1087680C"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35AF47C3" w14:textId="77777777" w:rsidR="0088483E" w:rsidRPr="007A018B" w:rsidRDefault="0088483E" w:rsidP="00444200">
            <w:pPr>
              <w:keepNext/>
              <w:shd w:val="clear" w:color="auto" w:fill="FFFFFF"/>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2060CE8C" w14:textId="77777777" w:rsidR="0088483E" w:rsidRPr="007A018B" w:rsidRDefault="0088483E" w:rsidP="00444200">
            <w:pPr>
              <w:keepNext/>
              <w:shd w:val="clear" w:color="auto" w:fill="FFFFFF"/>
              <w:outlineLvl w:val="8"/>
              <w:rPr>
                <w:rFonts w:eastAsia="Calibri"/>
                <w:bCs/>
                <w:szCs w:val="22"/>
                <w:lang w:eastAsia="en-US"/>
              </w:rPr>
            </w:pPr>
          </w:p>
        </w:tc>
      </w:tr>
      <w:tr w:rsidR="0088483E" w:rsidRPr="007A018B" w14:paraId="7031ABB1" w14:textId="77777777" w:rsidTr="00444200">
        <w:trPr>
          <w:cantSplit/>
          <w:trHeight w:val="77"/>
        </w:trPr>
        <w:tc>
          <w:tcPr>
            <w:tcW w:w="993" w:type="dxa"/>
            <w:tcBorders>
              <w:top w:val="single" w:sz="4" w:space="0" w:color="auto"/>
              <w:left w:val="single" w:sz="4" w:space="0" w:color="auto"/>
              <w:bottom w:val="single" w:sz="4" w:space="0" w:color="auto"/>
              <w:right w:val="single" w:sz="4" w:space="0" w:color="auto"/>
            </w:tcBorders>
          </w:tcPr>
          <w:p w14:paraId="0CCE8295" w14:textId="77777777" w:rsidR="0088483E" w:rsidRPr="007A018B" w:rsidRDefault="0088483E" w:rsidP="0088483E">
            <w:pPr>
              <w:keepNext/>
              <w:numPr>
                <w:ilvl w:val="0"/>
                <w:numId w:val="23"/>
              </w:numPr>
              <w:shd w:val="clear" w:color="auto" w:fill="FFFFFF"/>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6974370A" w14:textId="77777777" w:rsidR="0088483E" w:rsidRPr="007A018B" w:rsidRDefault="0088483E" w:rsidP="00444200">
            <w:pPr>
              <w:keepNext/>
              <w:shd w:val="clear" w:color="auto" w:fill="FFFFFF"/>
              <w:outlineLvl w:val="8"/>
              <w:rPr>
                <w:rFonts w:eastAsia="Calibri"/>
                <w:bCs/>
                <w:szCs w:val="22"/>
                <w:lang w:val="en-US" w:eastAsia="en-US"/>
              </w:rPr>
            </w:pPr>
            <w:r w:rsidRPr="007A018B">
              <w:rPr>
                <w:rFonts w:eastAsia="Calibri"/>
                <w:bCs/>
                <w:szCs w:val="22"/>
                <w:lang w:eastAsia="en-US"/>
              </w:rPr>
              <w:t>Παράδοση Οχημάτων</w:t>
            </w:r>
          </w:p>
          <w:p w14:paraId="2A705B38" w14:textId="77777777" w:rsidR="0088483E" w:rsidRPr="00A1706D" w:rsidRDefault="0088483E" w:rsidP="00444200">
            <w:pPr>
              <w:keepNext/>
              <w:shd w:val="clear" w:color="auto" w:fill="FFFFFF"/>
              <w:outlineLvl w:val="8"/>
              <w:rPr>
                <w:rFonts w:eastAsia="Calibri"/>
                <w:bCs/>
                <w:szCs w:val="22"/>
                <w:lang w:val="el-GR" w:eastAsia="en-US"/>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3682BFE"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3E6C6F0A" w14:textId="77777777" w:rsidR="0088483E" w:rsidRPr="007A018B" w:rsidRDefault="0088483E" w:rsidP="00444200">
            <w:pPr>
              <w:keepNext/>
              <w:shd w:val="clear" w:color="auto" w:fill="FFFFFF"/>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60EC9C36" w14:textId="77777777" w:rsidR="0088483E" w:rsidRPr="007A018B" w:rsidRDefault="0088483E" w:rsidP="00444200">
            <w:pPr>
              <w:keepNext/>
              <w:shd w:val="clear" w:color="auto" w:fill="FFFFFF"/>
              <w:outlineLvl w:val="8"/>
              <w:rPr>
                <w:rFonts w:eastAsia="Calibri"/>
                <w:bCs/>
                <w:szCs w:val="22"/>
                <w:lang w:eastAsia="en-US"/>
              </w:rPr>
            </w:pPr>
          </w:p>
        </w:tc>
      </w:tr>
      <w:tr w:rsidR="0088483E" w:rsidRPr="007A018B" w14:paraId="0CE37191"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3C948A9B" w14:textId="77777777" w:rsidR="0088483E" w:rsidRPr="007A018B" w:rsidRDefault="0088483E" w:rsidP="0088483E">
            <w:pPr>
              <w:keepNext/>
              <w:numPr>
                <w:ilvl w:val="0"/>
                <w:numId w:val="23"/>
              </w:numPr>
              <w:shd w:val="clear" w:color="auto" w:fill="FFFFFF"/>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299625F7" w14:textId="77777777" w:rsidR="0088483E" w:rsidRPr="007A018B" w:rsidRDefault="0088483E" w:rsidP="00444200">
            <w:pPr>
              <w:keepNext/>
              <w:shd w:val="clear" w:color="auto" w:fill="FFFFFF"/>
              <w:outlineLvl w:val="8"/>
              <w:rPr>
                <w:rFonts w:eastAsia="Calibri"/>
                <w:bCs/>
                <w:szCs w:val="22"/>
                <w:lang w:val="en-US" w:eastAsia="en-US"/>
              </w:rPr>
            </w:pPr>
            <w:r w:rsidRPr="007A018B">
              <w:rPr>
                <w:rFonts w:eastAsia="Calibri"/>
                <w:bCs/>
                <w:szCs w:val="22"/>
                <w:lang w:eastAsia="en-US"/>
              </w:rPr>
              <w:t>Συμπληρωματικά Στοιχεία της Τεχνικής Προσφοράς</w:t>
            </w:r>
          </w:p>
          <w:p w14:paraId="003B3D6A" w14:textId="77777777" w:rsidR="0088483E" w:rsidRPr="00A1706D" w:rsidRDefault="0088483E" w:rsidP="00444200">
            <w:pPr>
              <w:shd w:val="clear" w:color="auto" w:fill="FFFFFF"/>
              <w:rPr>
                <w:rFonts w:ascii="Arial" w:hAnsi="Arial"/>
                <w:bCs/>
                <w:lang w:val="el-GR"/>
              </w:rPr>
            </w:pPr>
            <w:r w:rsidRPr="00A1706D">
              <w:rPr>
                <w:rFonts w:ascii="Arial" w:hAnsi="Arial"/>
                <w:bCs/>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BAFC653" w14:textId="77777777" w:rsidR="0088483E" w:rsidRPr="007A018B" w:rsidRDefault="0088483E" w:rsidP="00444200">
            <w:pPr>
              <w:shd w:val="clear" w:color="auto" w:fill="FFFFFF"/>
              <w:jc w:val="center"/>
              <w:rPr>
                <w:rFonts w:ascii="Arial" w:hAnsi="Arial"/>
                <w:sz w:val="24"/>
                <w:lang w:val="en-US" w:eastAsia="en-US"/>
              </w:rPr>
            </w:pPr>
            <w:r w:rsidRPr="007A018B">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21584E8C" w14:textId="77777777" w:rsidR="0088483E" w:rsidRPr="007A018B" w:rsidRDefault="0088483E" w:rsidP="00444200">
            <w:pPr>
              <w:keepNext/>
              <w:shd w:val="clear" w:color="auto" w:fill="FFFFFF"/>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53CA2467" w14:textId="77777777" w:rsidR="0088483E" w:rsidRPr="007A018B" w:rsidRDefault="0088483E" w:rsidP="00444200">
            <w:pPr>
              <w:keepNext/>
              <w:shd w:val="clear" w:color="auto" w:fill="FFFFFF"/>
              <w:outlineLvl w:val="8"/>
              <w:rPr>
                <w:rFonts w:eastAsia="Calibri"/>
                <w:bCs/>
                <w:szCs w:val="22"/>
                <w:lang w:eastAsia="en-US"/>
              </w:rPr>
            </w:pPr>
          </w:p>
        </w:tc>
      </w:tr>
    </w:tbl>
    <w:p w14:paraId="1E2372CD" w14:textId="56CDEF0A" w:rsidR="00A1706D" w:rsidRDefault="00A1706D" w:rsidP="00A1706D">
      <w:pPr>
        <w:shd w:val="clear" w:color="auto" w:fill="FFFFFF"/>
        <w:ind w:left="10"/>
        <w:rPr>
          <w:rFonts w:cs="Tahoma"/>
          <w:szCs w:val="22"/>
          <w:lang w:val="el-GR"/>
        </w:rPr>
      </w:pPr>
    </w:p>
    <w:p w14:paraId="27E34335" w14:textId="77777777" w:rsidR="004219A9" w:rsidRPr="00A1706D" w:rsidRDefault="004219A9" w:rsidP="004219A9">
      <w:pPr>
        <w:shd w:val="clear" w:color="auto" w:fill="FFFFFF"/>
        <w:rPr>
          <w:bCs/>
          <w:szCs w:val="22"/>
          <w:lang w:val="el-GR"/>
        </w:rPr>
      </w:pPr>
      <w:r w:rsidRPr="00A1706D">
        <w:rPr>
          <w:bCs/>
          <w:szCs w:val="22"/>
          <w:lang w:val="el-GR"/>
        </w:rPr>
        <w:t>Οι απαντήσεις στο ανωτέρω φύλλο συμμόρφωση  να είναι κατά προτίμηση αναλυτικές και επεξηγηματικές.</w:t>
      </w:r>
    </w:p>
    <w:p w14:paraId="0CD4CFE7" w14:textId="5B38775B" w:rsidR="0088483E" w:rsidRDefault="0088483E" w:rsidP="0088483E">
      <w:pPr>
        <w:shd w:val="clear" w:color="auto" w:fill="FFFFFF"/>
        <w:rPr>
          <w:rFonts w:cs="Tahoma"/>
          <w:szCs w:val="22"/>
          <w:lang w:val="el-GR"/>
        </w:rPr>
      </w:pPr>
    </w:p>
    <w:p w14:paraId="2047BEDE" w14:textId="77777777" w:rsidR="0088483E" w:rsidRPr="004219A9" w:rsidRDefault="0088483E" w:rsidP="00A1706D">
      <w:pPr>
        <w:shd w:val="clear" w:color="auto" w:fill="FFFFFF"/>
        <w:ind w:left="10"/>
        <w:rPr>
          <w:rFonts w:cs="Tahoma"/>
          <w:szCs w:val="22"/>
          <w:lang w:val="el-GR"/>
        </w:rPr>
      </w:pPr>
    </w:p>
    <w:p w14:paraId="2B693832" w14:textId="77777777" w:rsidR="00D84554" w:rsidRPr="004219A9" w:rsidRDefault="00D84554" w:rsidP="00A1706D">
      <w:pPr>
        <w:shd w:val="clear" w:color="auto" w:fill="FFFFFF"/>
        <w:ind w:left="10"/>
        <w:rPr>
          <w:rFonts w:cs="Tahoma"/>
          <w:szCs w:val="22"/>
          <w:lang w:val="el-GR"/>
        </w:rPr>
      </w:pPr>
    </w:p>
    <w:p w14:paraId="2230D12D" w14:textId="77777777" w:rsidR="005C6603" w:rsidRPr="00A1706D" w:rsidRDefault="005C6603" w:rsidP="00A1706D">
      <w:pPr>
        <w:rPr>
          <w:bCs/>
          <w:szCs w:val="22"/>
          <w:lang w:val="el-GR"/>
        </w:rPr>
      </w:pPr>
    </w:p>
    <w:p w14:paraId="1AAC440D" w14:textId="77777777" w:rsidR="002C5998" w:rsidRPr="00A1706D" w:rsidRDefault="002C5998" w:rsidP="002C5998">
      <w:pPr>
        <w:rPr>
          <w:b/>
          <w:sz w:val="32"/>
          <w:szCs w:val="22"/>
          <w:u w:val="single"/>
          <w:lang w:val="el-GR"/>
        </w:rPr>
      </w:pPr>
      <w:r w:rsidRPr="00A1706D">
        <w:rPr>
          <w:bCs/>
          <w:szCs w:val="22"/>
          <w:lang w:val="el-GR"/>
        </w:rPr>
        <w:t xml:space="preserve">                                                </w:t>
      </w:r>
      <w:r w:rsidRPr="00A1706D">
        <w:rPr>
          <w:b/>
          <w:sz w:val="32"/>
          <w:szCs w:val="22"/>
          <w:u w:val="single"/>
          <w:lang w:val="el-GR"/>
        </w:rPr>
        <w:t>ΦΥΛΛΟ ΣΥΜΜΟΡΦΩΣΗΣ</w:t>
      </w:r>
    </w:p>
    <w:p w14:paraId="5DBB674F" w14:textId="2710A562" w:rsidR="002C5998" w:rsidRPr="00175798" w:rsidRDefault="00175798" w:rsidP="002C5998">
      <w:pPr>
        <w:spacing w:line="276" w:lineRule="auto"/>
        <w:jc w:val="center"/>
        <w:rPr>
          <w:b/>
          <w:bCs/>
          <w:sz w:val="32"/>
          <w:szCs w:val="22"/>
          <w:u w:val="single"/>
          <w:lang w:val="el-GR"/>
        </w:rPr>
      </w:pPr>
      <w:r w:rsidRPr="00D84554">
        <w:rPr>
          <w:b/>
          <w:bCs/>
          <w:szCs w:val="22"/>
          <w:highlight w:val="yellow"/>
          <w:lang w:val="el-GR"/>
        </w:rPr>
        <w:t>Α</w:t>
      </w:r>
      <w:r w:rsidR="002C5998" w:rsidRPr="00D84554">
        <w:rPr>
          <w:b/>
          <w:bCs/>
          <w:szCs w:val="22"/>
          <w:highlight w:val="yellow"/>
          <w:lang w:val="el-GR"/>
        </w:rPr>
        <w:t>πορριμματοφόρου οχήματος  τύπου πρέσας χωρητικότητας 8</w:t>
      </w:r>
      <w:r w:rsidR="002C5998" w:rsidRPr="00D84554">
        <w:rPr>
          <w:b/>
          <w:bCs/>
          <w:szCs w:val="22"/>
          <w:highlight w:val="yellow"/>
          <w:lang w:val="en-US"/>
        </w:rPr>
        <w:t>m</w:t>
      </w:r>
      <w:r w:rsidR="002C5998" w:rsidRPr="00D84554">
        <w:rPr>
          <w:b/>
          <w:bCs/>
          <w:szCs w:val="22"/>
          <w:highlight w:val="yellow"/>
          <w:vertAlign w:val="superscript"/>
          <w:lang w:val="el-GR"/>
        </w:rPr>
        <w:t>3</w:t>
      </w:r>
    </w:p>
    <w:tbl>
      <w:tblPr>
        <w:tblW w:w="1007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4538"/>
        <w:gridCol w:w="1702"/>
        <w:gridCol w:w="1135"/>
        <w:gridCol w:w="1702"/>
      </w:tblGrid>
      <w:tr w:rsidR="002C5998" w:rsidRPr="002771A8" w14:paraId="1E5D0C26" w14:textId="77777777" w:rsidTr="00444200">
        <w:trPr>
          <w:cantSplit/>
          <w:trHeight w:val="168"/>
          <w:tblHeader/>
        </w:trPr>
        <w:tc>
          <w:tcPr>
            <w:tcW w:w="993" w:type="dxa"/>
            <w:tcBorders>
              <w:top w:val="single" w:sz="4" w:space="0" w:color="auto"/>
              <w:left w:val="single" w:sz="4" w:space="0" w:color="auto"/>
              <w:bottom w:val="single" w:sz="4" w:space="0" w:color="auto"/>
              <w:right w:val="single" w:sz="4" w:space="0" w:color="auto"/>
            </w:tcBorders>
            <w:shd w:val="clear" w:color="auto" w:fill="C0C0C0"/>
            <w:hideMark/>
          </w:tcPr>
          <w:p w14:paraId="79773190" w14:textId="77777777" w:rsidR="002C5998" w:rsidRPr="002771A8" w:rsidRDefault="002C5998" w:rsidP="00444200">
            <w:pPr>
              <w:ind w:left="115"/>
              <w:contextualSpacing/>
              <w:rPr>
                <w:b/>
                <w:szCs w:val="22"/>
              </w:rPr>
            </w:pPr>
            <w:bookmarkStart w:id="0" w:name="_Hlk73014611"/>
            <w:r w:rsidRPr="002771A8">
              <w:rPr>
                <w:b/>
                <w:szCs w:val="22"/>
              </w:rPr>
              <w:lastRenderedPageBreak/>
              <w:t>Α/Α</w:t>
            </w:r>
          </w:p>
        </w:tc>
        <w:tc>
          <w:tcPr>
            <w:tcW w:w="4538" w:type="dxa"/>
            <w:tcBorders>
              <w:top w:val="single" w:sz="4" w:space="0" w:color="auto"/>
              <w:left w:val="single" w:sz="4" w:space="0" w:color="auto"/>
              <w:bottom w:val="single" w:sz="4" w:space="0" w:color="auto"/>
              <w:right w:val="single" w:sz="4" w:space="0" w:color="auto"/>
            </w:tcBorders>
            <w:shd w:val="clear" w:color="auto" w:fill="C0C0C0"/>
            <w:hideMark/>
          </w:tcPr>
          <w:p w14:paraId="6CB568C8" w14:textId="77777777" w:rsidR="002C5998" w:rsidRPr="002771A8" w:rsidRDefault="002C5998" w:rsidP="00444200">
            <w:pPr>
              <w:jc w:val="center"/>
              <w:rPr>
                <w:b/>
                <w:szCs w:val="22"/>
              </w:rPr>
            </w:pPr>
            <w:r w:rsidRPr="002771A8">
              <w:rPr>
                <w:b/>
                <w:szCs w:val="22"/>
              </w:rPr>
              <w:t>ΠΕΡΙΓΡΑΦΗ</w:t>
            </w:r>
          </w:p>
        </w:tc>
        <w:tc>
          <w:tcPr>
            <w:tcW w:w="1702" w:type="dxa"/>
            <w:tcBorders>
              <w:top w:val="single" w:sz="4" w:space="0" w:color="auto"/>
              <w:left w:val="single" w:sz="4" w:space="0" w:color="auto"/>
              <w:bottom w:val="single" w:sz="4" w:space="0" w:color="auto"/>
              <w:right w:val="single" w:sz="4" w:space="0" w:color="auto"/>
            </w:tcBorders>
            <w:shd w:val="clear" w:color="auto" w:fill="C0C0C0"/>
            <w:hideMark/>
          </w:tcPr>
          <w:p w14:paraId="0681AA16" w14:textId="77777777" w:rsidR="002C5998" w:rsidRPr="002771A8" w:rsidRDefault="002C5998" w:rsidP="00444200">
            <w:pPr>
              <w:jc w:val="center"/>
              <w:rPr>
                <w:b/>
                <w:szCs w:val="22"/>
              </w:rPr>
            </w:pPr>
            <w:r w:rsidRPr="002771A8">
              <w:rPr>
                <w:b/>
                <w:szCs w:val="22"/>
              </w:rPr>
              <w:t>ΑΠΑΙΤΗΣΗ</w:t>
            </w:r>
          </w:p>
        </w:tc>
        <w:tc>
          <w:tcPr>
            <w:tcW w:w="1135" w:type="dxa"/>
            <w:tcBorders>
              <w:top w:val="single" w:sz="4" w:space="0" w:color="auto"/>
              <w:left w:val="single" w:sz="4" w:space="0" w:color="auto"/>
              <w:bottom w:val="single" w:sz="4" w:space="0" w:color="auto"/>
              <w:right w:val="single" w:sz="4" w:space="0" w:color="auto"/>
            </w:tcBorders>
            <w:shd w:val="clear" w:color="auto" w:fill="C0C0C0"/>
            <w:hideMark/>
          </w:tcPr>
          <w:p w14:paraId="3766B0FC" w14:textId="77777777" w:rsidR="002C5998" w:rsidRPr="002771A8" w:rsidRDefault="002C5998" w:rsidP="00444200">
            <w:pPr>
              <w:jc w:val="center"/>
              <w:rPr>
                <w:b/>
                <w:szCs w:val="22"/>
              </w:rPr>
            </w:pPr>
            <w:r w:rsidRPr="002771A8">
              <w:rPr>
                <w:b/>
                <w:szCs w:val="22"/>
              </w:rPr>
              <w:t>ΑΠΑΝΤΗΣΗ</w:t>
            </w:r>
          </w:p>
        </w:tc>
        <w:tc>
          <w:tcPr>
            <w:tcW w:w="1702" w:type="dxa"/>
            <w:tcBorders>
              <w:top w:val="single" w:sz="4" w:space="0" w:color="auto"/>
              <w:left w:val="single" w:sz="4" w:space="0" w:color="auto"/>
              <w:bottom w:val="single" w:sz="4" w:space="0" w:color="auto"/>
              <w:right w:val="single" w:sz="4" w:space="0" w:color="auto"/>
            </w:tcBorders>
            <w:shd w:val="clear" w:color="auto" w:fill="C0C0C0"/>
            <w:hideMark/>
          </w:tcPr>
          <w:p w14:paraId="79A086B7" w14:textId="77777777" w:rsidR="002C5998" w:rsidRPr="002771A8" w:rsidRDefault="002C5998" w:rsidP="00444200">
            <w:pPr>
              <w:jc w:val="center"/>
              <w:rPr>
                <w:b/>
                <w:szCs w:val="22"/>
              </w:rPr>
            </w:pPr>
            <w:r w:rsidRPr="002771A8">
              <w:rPr>
                <w:b/>
                <w:szCs w:val="22"/>
              </w:rPr>
              <w:t>ΠΑΡΑΤΗΡΗΣΕΙΣ</w:t>
            </w:r>
          </w:p>
        </w:tc>
      </w:tr>
      <w:bookmarkEnd w:id="0"/>
      <w:tr w:rsidR="002C5998" w:rsidRPr="002771A8" w14:paraId="0A85F3B5"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72A7D668"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2BD9545C" w14:textId="77777777" w:rsidR="002C5998" w:rsidRPr="002771A8" w:rsidRDefault="002C5998" w:rsidP="00444200">
            <w:pPr>
              <w:rPr>
                <w:rFonts w:ascii="Arial" w:hAnsi="Arial"/>
                <w:bCs/>
              </w:rPr>
            </w:pPr>
            <w:r w:rsidRPr="002771A8">
              <w:rPr>
                <w:rFonts w:ascii="Arial" w:hAnsi="Arial"/>
                <w:bCs/>
              </w:rPr>
              <w:t xml:space="preserve">Εισαγωγή </w:t>
            </w:r>
          </w:p>
          <w:p w14:paraId="4B861B92"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2DC9B2F"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43A508A"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1C30785B" w14:textId="77777777" w:rsidR="002C5998" w:rsidRPr="002771A8" w:rsidRDefault="002C5998" w:rsidP="00444200">
            <w:pPr>
              <w:keepNext/>
              <w:outlineLvl w:val="8"/>
              <w:rPr>
                <w:bCs/>
                <w:szCs w:val="22"/>
              </w:rPr>
            </w:pPr>
          </w:p>
        </w:tc>
      </w:tr>
      <w:tr w:rsidR="002C5998" w:rsidRPr="002771A8" w14:paraId="7C42A156"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4FE32684"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584985E5" w14:textId="77777777" w:rsidR="002C5998" w:rsidRPr="002771A8" w:rsidRDefault="002C5998" w:rsidP="00444200">
            <w:pPr>
              <w:rPr>
                <w:bCs/>
                <w:szCs w:val="22"/>
                <w:lang w:val="en-US"/>
              </w:rPr>
            </w:pPr>
            <w:r w:rsidRPr="002771A8">
              <w:rPr>
                <w:bCs/>
                <w:szCs w:val="22"/>
              </w:rPr>
              <w:t>Γενικές Απαιτήσεις</w:t>
            </w:r>
          </w:p>
          <w:p w14:paraId="17A28A45" w14:textId="77777777" w:rsidR="002C5998" w:rsidRPr="00A1706D" w:rsidRDefault="002C5998" w:rsidP="00444200">
            <w:pPr>
              <w:rPr>
                <w:bCs/>
                <w:szCs w:val="22"/>
                <w:lang w:val="el-GR"/>
              </w:rPr>
            </w:pPr>
            <w:r w:rsidRPr="00A1706D">
              <w:rPr>
                <w:rFonts w:ascii="Arial" w:hAnsi="Arial"/>
                <w:bCs/>
                <w:i/>
                <w:lang w:val="el-GR"/>
              </w:rPr>
              <w:t xml:space="preserve"> 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519F3801" w14:textId="77777777" w:rsidR="002C5998" w:rsidRPr="002771A8" w:rsidRDefault="002C5998" w:rsidP="00444200">
            <w:pPr>
              <w:jc w:val="center"/>
              <w:rPr>
                <w:szCs w:val="22"/>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64346E61"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4A7B6E48" w14:textId="77777777" w:rsidR="002C5998" w:rsidRPr="002771A8" w:rsidRDefault="002C5998" w:rsidP="00444200">
            <w:pPr>
              <w:keepNext/>
              <w:outlineLvl w:val="8"/>
              <w:rPr>
                <w:bCs/>
                <w:szCs w:val="22"/>
              </w:rPr>
            </w:pPr>
          </w:p>
        </w:tc>
      </w:tr>
      <w:tr w:rsidR="002C5998" w:rsidRPr="002771A8" w14:paraId="19B31CAE"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233450A3"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29064260" w14:textId="77777777" w:rsidR="002C5998" w:rsidRPr="002771A8" w:rsidRDefault="002C5998" w:rsidP="00444200">
            <w:pPr>
              <w:rPr>
                <w:bCs/>
                <w:szCs w:val="22"/>
                <w:lang w:val="en-US"/>
              </w:rPr>
            </w:pPr>
            <w:r w:rsidRPr="002771A8">
              <w:rPr>
                <w:bCs/>
                <w:szCs w:val="22"/>
              </w:rPr>
              <w:t>Πλαίσιο Οχήματος</w:t>
            </w:r>
          </w:p>
          <w:p w14:paraId="702D2973" w14:textId="77777777" w:rsidR="002C5998" w:rsidRPr="00A1706D" w:rsidRDefault="002C5998" w:rsidP="00444200">
            <w:pPr>
              <w:rPr>
                <w:rFonts w:ascii="Arial" w:hAnsi="Arial"/>
                <w:bCs/>
                <w:i/>
                <w:lang w:val="el-GR"/>
              </w:rPr>
            </w:pPr>
            <w:r w:rsidRPr="00A1706D">
              <w:rPr>
                <w:rFonts w:ascii="Arial" w:hAnsi="Arial"/>
                <w:bCs/>
                <w:i/>
                <w:lang w:val="el-GR"/>
              </w:rPr>
              <w:t xml:space="preserve"> 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F9C130C"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19366FB"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3EE2B128" w14:textId="77777777" w:rsidR="002C5998" w:rsidRPr="002771A8" w:rsidRDefault="002C5998" w:rsidP="00444200">
            <w:pPr>
              <w:keepNext/>
              <w:outlineLvl w:val="8"/>
              <w:rPr>
                <w:bCs/>
                <w:szCs w:val="22"/>
              </w:rPr>
            </w:pPr>
          </w:p>
        </w:tc>
      </w:tr>
      <w:tr w:rsidR="002C5998" w:rsidRPr="002771A8" w14:paraId="2195F3F0"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07600E30"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0B0D0C26" w14:textId="77777777" w:rsidR="002C5998" w:rsidRPr="002771A8" w:rsidRDefault="002C5998" w:rsidP="00444200">
            <w:pPr>
              <w:keepNext/>
              <w:outlineLvl w:val="8"/>
              <w:rPr>
                <w:bCs/>
                <w:szCs w:val="22"/>
                <w:lang w:val="en-US"/>
              </w:rPr>
            </w:pPr>
            <w:r w:rsidRPr="002771A8">
              <w:rPr>
                <w:bCs/>
                <w:szCs w:val="22"/>
              </w:rPr>
              <w:t>Κινητήρας</w:t>
            </w:r>
          </w:p>
          <w:p w14:paraId="0E97D6F0" w14:textId="77777777" w:rsidR="002C5998" w:rsidRPr="00A1706D" w:rsidRDefault="002C5998" w:rsidP="00444200">
            <w:pPr>
              <w:keepNext/>
              <w:outlineLvl w:val="8"/>
              <w:rPr>
                <w:bCs/>
                <w:szCs w:val="22"/>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21D7373"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6EE300CE"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15A2CCC2" w14:textId="77777777" w:rsidR="002C5998" w:rsidRPr="002771A8" w:rsidRDefault="002C5998" w:rsidP="00444200">
            <w:pPr>
              <w:keepNext/>
              <w:outlineLvl w:val="8"/>
              <w:rPr>
                <w:bCs/>
                <w:szCs w:val="22"/>
              </w:rPr>
            </w:pPr>
          </w:p>
        </w:tc>
      </w:tr>
      <w:tr w:rsidR="002C5998" w:rsidRPr="002771A8" w14:paraId="48A8200A"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10BC0047"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17635F37" w14:textId="77777777" w:rsidR="002C5998" w:rsidRPr="002771A8" w:rsidRDefault="002C5998" w:rsidP="00444200">
            <w:pPr>
              <w:keepNext/>
              <w:outlineLvl w:val="8"/>
              <w:rPr>
                <w:bCs/>
                <w:szCs w:val="22"/>
                <w:lang w:val="en-US"/>
              </w:rPr>
            </w:pPr>
            <w:r w:rsidRPr="002771A8">
              <w:rPr>
                <w:bCs/>
                <w:szCs w:val="22"/>
              </w:rPr>
              <w:t>Σύστημα Μετάδοσης</w:t>
            </w:r>
          </w:p>
          <w:p w14:paraId="5A487607"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28E4DB76"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6EC40D70"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72447E24" w14:textId="77777777" w:rsidR="002C5998" w:rsidRPr="002771A8" w:rsidRDefault="002C5998" w:rsidP="00444200">
            <w:pPr>
              <w:keepNext/>
              <w:outlineLvl w:val="8"/>
              <w:rPr>
                <w:bCs/>
                <w:szCs w:val="22"/>
              </w:rPr>
            </w:pPr>
          </w:p>
        </w:tc>
      </w:tr>
      <w:tr w:rsidR="002C5998" w:rsidRPr="002771A8" w14:paraId="60FC6000"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74E20E4D"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1F4B84AE" w14:textId="77777777" w:rsidR="002C5998" w:rsidRPr="002771A8" w:rsidRDefault="002C5998" w:rsidP="00444200">
            <w:pPr>
              <w:keepNext/>
              <w:outlineLvl w:val="8"/>
              <w:rPr>
                <w:bCs/>
                <w:szCs w:val="22"/>
                <w:lang w:val="en-US"/>
              </w:rPr>
            </w:pPr>
            <w:r w:rsidRPr="002771A8">
              <w:rPr>
                <w:bCs/>
                <w:szCs w:val="22"/>
              </w:rPr>
              <w:t>Σύστημα Πέδησης</w:t>
            </w:r>
          </w:p>
          <w:p w14:paraId="2F2DBF7C"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917BB56"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6E7A8A10"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6E0F6E03" w14:textId="77777777" w:rsidR="002C5998" w:rsidRPr="002771A8" w:rsidRDefault="002C5998" w:rsidP="00444200">
            <w:pPr>
              <w:keepNext/>
              <w:outlineLvl w:val="8"/>
              <w:rPr>
                <w:bCs/>
                <w:szCs w:val="22"/>
              </w:rPr>
            </w:pPr>
          </w:p>
        </w:tc>
      </w:tr>
      <w:tr w:rsidR="002C5998" w:rsidRPr="002771A8" w14:paraId="7E6C4EF3"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4CFBC407"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719C2D30" w14:textId="77777777" w:rsidR="002C5998" w:rsidRPr="002771A8" w:rsidRDefault="002C5998" w:rsidP="00444200">
            <w:pPr>
              <w:keepNext/>
              <w:outlineLvl w:val="8"/>
              <w:rPr>
                <w:bCs/>
                <w:szCs w:val="22"/>
                <w:lang w:val="en-US"/>
              </w:rPr>
            </w:pPr>
            <w:r w:rsidRPr="002771A8">
              <w:rPr>
                <w:bCs/>
                <w:szCs w:val="22"/>
              </w:rPr>
              <w:t>Σύστημα Διεύθυνσης</w:t>
            </w:r>
          </w:p>
          <w:p w14:paraId="0F7E72D1"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1077074"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571D248"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4A9CDA37" w14:textId="77777777" w:rsidR="002C5998" w:rsidRPr="002771A8" w:rsidRDefault="002C5998" w:rsidP="00444200">
            <w:pPr>
              <w:keepNext/>
              <w:outlineLvl w:val="8"/>
              <w:rPr>
                <w:bCs/>
                <w:szCs w:val="22"/>
              </w:rPr>
            </w:pPr>
          </w:p>
        </w:tc>
      </w:tr>
      <w:tr w:rsidR="002C5998" w:rsidRPr="002771A8" w14:paraId="4A33E716"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1C1DB611"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3ADE7255" w14:textId="77777777" w:rsidR="002C5998" w:rsidRPr="002771A8" w:rsidRDefault="002C5998" w:rsidP="00444200">
            <w:pPr>
              <w:keepNext/>
              <w:outlineLvl w:val="8"/>
              <w:rPr>
                <w:bCs/>
                <w:szCs w:val="22"/>
                <w:lang w:val="en-US"/>
              </w:rPr>
            </w:pPr>
            <w:r w:rsidRPr="002771A8">
              <w:rPr>
                <w:bCs/>
                <w:szCs w:val="22"/>
              </w:rPr>
              <w:t>Άξονες – Αναρτήσεις</w:t>
            </w:r>
          </w:p>
          <w:p w14:paraId="02D4FDA6"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401389D1"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489AFFD4"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7D553DE1" w14:textId="77777777" w:rsidR="002C5998" w:rsidRPr="002771A8" w:rsidRDefault="002C5998" w:rsidP="00444200">
            <w:pPr>
              <w:keepNext/>
              <w:outlineLvl w:val="8"/>
              <w:rPr>
                <w:bCs/>
                <w:szCs w:val="22"/>
              </w:rPr>
            </w:pPr>
          </w:p>
        </w:tc>
      </w:tr>
      <w:tr w:rsidR="002C5998" w:rsidRPr="002771A8" w14:paraId="0C5E0B32"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443504B1"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4101E200" w14:textId="77777777" w:rsidR="002C5998" w:rsidRPr="002771A8" w:rsidRDefault="002C5998" w:rsidP="00444200">
            <w:pPr>
              <w:keepNext/>
              <w:outlineLvl w:val="8"/>
              <w:rPr>
                <w:bCs/>
                <w:szCs w:val="22"/>
                <w:lang w:val="en-US"/>
              </w:rPr>
            </w:pPr>
            <w:r w:rsidRPr="002771A8">
              <w:rPr>
                <w:bCs/>
                <w:szCs w:val="22"/>
              </w:rPr>
              <w:t>Καμπίνα Οδήγησης</w:t>
            </w:r>
          </w:p>
          <w:p w14:paraId="004802D4"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65A136E9"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4C475D0"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2FE8ADBD" w14:textId="77777777" w:rsidR="002C5998" w:rsidRPr="002771A8" w:rsidRDefault="002C5998" w:rsidP="00444200">
            <w:pPr>
              <w:keepNext/>
              <w:outlineLvl w:val="8"/>
              <w:rPr>
                <w:bCs/>
                <w:szCs w:val="22"/>
              </w:rPr>
            </w:pPr>
          </w:p>
        </w:tc>
      </w:tr>
      <w:tr w:rsidR="002C5998" w:rsidRPr="002771A8" w14:paraId="6A0636CD"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0EE04759"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4D1DCE10" w14:textId="77777777" w:rsidR="002C5998" w:rsidRPr="002771A8" w:rsidRDefault="002C5998" w:rsidP="00444200">
            <w:pPr>
              <w:keepNext/>
              <w:outlineLvl w:val="8"/>
              <w:rPr>
                <w:bCs/>
                <w:szCs w:val="22"/>
                <w:lang w:val="en-US"/>
              </w:rPr>
            </w:pPr>
            <w:r w:rsidRPr="002771A8">
              <w:rPr>
                <w:bCs/>
                <w:szCs w:val="22"/>
              </w:rPr>
              <w:t>Χρωματισμός</w:t>
            </w:r>
          </w:p>
          <w:p w14:paraId="0B772684"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50D3C3D"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7CCE966"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2B229DA3" w14:textId="77777777" w:rsidR="002C5998" w:rsidRPr="002771A8" w:rsidRDefault="002C5998" w:rsidP="00444200">
            <w:pPr>
              <w:keepNext/>
              <w:outlineLvl w:val="8"/>
              <w:rPr>
                <w:bCs/>
                <w:szCs w:val="22"/>
              </w:rPr>
            </w:pPr>
          </w:p>
        </w:tc>
      </w:tr>
      <w:tr w:rsidR="002C5998" w:rsidRPr="002771A8" w14:paraId="74866D77"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0B714658"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13A458B7" w14:textId="77777777" w:rsidR="002C5998" w:rsidRPr="002771A8" w:rsidRDefault="002C5998" w:rsidP="00444200">
            <w:pPr>
              <w:keepNext/>
              <w:outlineLvl w:val="8"/>
              <w:rPr>
                <w:bCs/>
                <w:szCs w:val="22"/>
                <w:lang w:val="en-US"/>
              </w:rPr>
            </w:pPr>
            <w:r w:rsidRPr="002771A8">
              <w:rPr>
                <w:bCs/>
                <w:szCs w:val="22"/>
              </w:rPr>
              <w:t>Υπερκατασκευή</w:t>
            </w:r>
          </w:p>
          <w:p w14:paraId="22EC278B"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58B5C8C6"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0E4467F"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6071458F" w14:textId="77777777" w:rsidR="002C5998" w:rsidRPr="002771A8" w:rsidRDefault="002C5998" w:rsidP="00444200">
            <w:pPr>
              <w:keepNext/>
              <w:outlineLvl w:val="8"/>
              <w:rPr>
                <w:bCs/>
                <w:szCs w:val="22"/>
              </w:rPr>
            </w:pPr>
          </w:p>
        </w:tc>
      </w:tr>
      <w:tr w:rsidR="002C5998" w:rsidRPr="002771A8" w14:paraId="1B0EC091" w14:textId="77777777" w:rsidTr="00444200">
        <w:tc>
          <w:tcPr>
            <w:tcW w:w="993" w:type="dxa"/>
            <w:tcBorders>
              <w:top w:val="single" w:sz="4" w:space="0" w:color="auto"/>
              <w:left w:val="single" w:sz="4" w:space="0" w:color="auto"/>
              <w:bottom w:val="single" w:sz="4" w:space="0" w:color="auto"/>
              <w:right w:val="single" w:sz="4" w:space="0" w:color="auto"/>
            </w:tcBorders>
          </w:tcPr>
          <w:p w14:paraId="64226B5C" w14:textId="77777777" w:rsidR="002C5998" w:rsidRPr="002771A8" w:rsidRDefault="002C5998" w:rsidP="00361CAE">
            <w:pPr>
              <w:numPr>
                <w:ilvl w:val="0"/>
                <w:numId w:val="32"/>
              </w:numPr>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177D8F73" w14:textId="77777777" w:rsidR="002C5998" w:rsidRPr="002771A8" w:rsidRDefault="002C5998" w:rsidP="00444200">
            <w:pPr>
              <w:keepNext/>
              <w:outlineLvl w:val="8"/>
              <w:rPr>
                <w:bCs/>
                <w:szCs w:val="22"/>
                <w:lang w:val="en-US"/>
              </w:rPr>
            </w:pPr>
            <w:r w:rsidRPr="002771A8">
              <w:rPr>
                <w:bCs/>
                <w:szCs w:val="22"/>
              </w:rPr>
              <w:t>Γενικά</w:t>
            </w:r>
          </w:p>
          <w:p w14:paraId="46F4FF40"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3FF1173D"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F154299"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0DA8AD58" w14:textId="77777777" w:rsidR="002C5998" w:rsidRPr="002771A8" w:rsidRDefault="002C5998" w:rsidP="00444200">
            <w:pPr>
              <w:keepNext/>
              <w:outlineLvl w:val="8"/>
              <w:rPr>
                <w:bCs/>
                <w:szCs w:val="22"/>
              </w:rPr>
            </w:pPr>
          </w:p>
        </w:tc>
      </w:tr>
      <w:tr w:rsidR="002C5998" w:rsidRPr="002771A8" w14:paraId="3CF747BB" w14:textId="77777777" w:rsidTr="00444200">
        <w:tc>
          <w:tcPr>
            <w:tcW w:w="993" w:type="dxa"/>
            <w:tcBorders>
              <w:top w:val="single" w:sz="4" w:space="0" w:color="auto"/>
              <w:left w:val="single" w:sz="4" w:space="0" w:color="auto"/>
              <w:bottom w:val="single" w:sz="4" w:space="0" w:color="auto"/>
              <w:right w:val="single" w:sz="4" w:space="0" w:color="auto"/>
            </w:tcBorders>
          </w:tcPr>
          <w:p w14:paraId="1FFE4BFA" w14:textId="77777777" w:rsidR="002C5998" w:rsidRPr="002771A8" w:rsidRDefault="002C5998" w:rsidP="00361CAE">
            <w:pPr>
              <w:numPr>
                <w:ilvl w:val="0"/>
                <w:numId w:val="32"/>
              </w:numPr>
              <w:suppressAutoHyphens w:val="0"/>
              <w:autoSpaceDN w:val="0"/>
              <w:spacing w:after="0"/>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79B56C5D" w14:textId="77777777" w:rsidR="002C5998" w:rsidRPr="000435DA" w:rsidRDefault="002C5998" w:rsidP="00444200">
            <w:pPr>
              <w:keepNext/>
              <w:outlineLvl w:val="8"/>
              <w:rPr>
                <w:bCs/>
                <w:szCs w:val="22"/>
                <w:lang w:val="el-GR"/>
              </w:rPr>
            </w:pPr>
            <w:r w:rsidRPr="000435DA">
              <w:rPr>
                <w:bCs/>
                <w:szCs w:val="22"/>
                <w:lang w:val="el-GR"/>
              </w:rPr>
              <w:t>Κυρίως σώμα υπερκατασκευής</w:t>
            </w:r>
          </w:p>
          <w:p w14:paraId="400B34FB"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8FC4B24"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1DB6245"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6855C1C3" w14:textId="77777777" w:rsidR="002C5998" w:rsidRPr="002771A8" w:rsidRDefault="002C5998" w:rsidP="00444200">
            <w:pPr>
              <w:keepNext/>
              <w:outlineLvl w:val="8"/>
              <w:rPr>
                <w:bCs/>
                <w:szCs w:val="22"/>
              </w:rPr>
            </w:pPr>
          </w:p>
        </w:tc>
      </w:tr>
      <w:tr w:rsidR="002C5998" w:rsidRPr="002771A8" w14:paraId="06239BF1" w14:textId="77777777" w:rsidTr="00444200">
        <w:tc>
          <w:tcPr>
            <w:tcW w:w="993" w:type="dxa"/>
            <w:tcBorders>
              <w:top w:val="single" w:sz="4" w:space="0" w:color="auto"/>
              <w:left w:val="single" w:sz="4" w:space="0" w:color="auto"/>
              <w:bottom w:val="single" w:sz="4" w:space="0" w:color="auto"/>
              <w:right w:val="single" w:sz="4" w:space="0" w:color="auto"/>
            </w:tcBorders>
          </w:tcPr>
          <w:p w14:paraId="7587AE5E" w14:textId="77777777" w:rsidR="002C5998" w:rsidRPr="002771A8" w:rsidRDefault="002C5998" w:rsidP="00361CAE">
            <w:pPr>
              <w:numPr>
                <w:ilvl w:val="0"/>
                <w:numId w:val="32"/>
              </w:numPr>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71393964" w14:textId="77777777" w:rsidR="002C5998" w:rsidRPr="002771A8" w:rsidRDefault="002C5998" w:rsidP="00444200">
            <w:pPr>
              <w:keepNext/>
              <w:outlineLvl w:val="8"/>
              <w:rPr>
                <w:bCs/>
                <w:szCs w:val="22"/>
                <w:lang w:val="en-US"/>
              </w:rPr>
            </w:pPr>
            <w:r w:rsidRPr="002771A8">
              <w:rPr>
                <w:bCs/>
                <w:szCs w:val="22"/>
              </w:rPr>
              <w:t>Σύστημα συμπίεσης</w:t>
            </w:r>
          </w:p>
          <w:p w14:paraId="3B5BAB3D" w14:textId="77777777" w:rsidR="002C5998" w:rsidRPr="00A1706D" w:rsidRDefault="002C5998" w:rsidP="00444200">
            <w:pPr>
              <w:rPr>
                <w:rFonts w:ascii="Arial" w:hAnsi="Arial"/>
                <w:bCs/>
                <w:i/>
                <w:lang w:val="el-GR"/>
              </w:rPr>
            </w:pPr>
            <w:r w:rsidRPr="00A1706D">
              <w:rPr>
                <w:rFonts w:ascii="Arial" w:hAnsi="Arial"/>
                <w:bCs/>
                <w:i/>
                <w:lang w:val="el-GR"/>
              </w:rPr>
              <w:t xml:space="preserve">Όπως αναλυτικά ορίζονται στην σχετική </w:t>
            </w:r>
            <w:r w:rsidRPr="00A1706D">
              <w:rPr>
                <w:rFonts w:ascii="Arial" w:hAnsi="Arial"/>
                <w:bCs/>
                <w:i/>
                <w:lang w:val="el-GR"/>
              </w:rPr>
              <w:lastRenderedPageBreak/>
              <w:t>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46C50B04" w14:textId="77777777" w:rsidR="002C5998" w:rsidRPr="002771A8" w:rsidRDefault="002C5998" w:rsidP="00444200">
            <w:pPr>
              <w:jc w:val="center"/>
              <w:rPr>
                <w:rFonts w:ascii="Arial" w:hAnsi="Arial"/>
                <w:sz w:val="24"/>
                <w:lang w:val="en-US" w:eastAsia="en-US"/>
              </w:rPr>
            </w:pPr>
            <w:r w:rsidRPr="002771A8">
              <w:rPr>
                <w:szCs w:val="22"/>
              </w:rPr>
              <w:lastRenderedPageBreak/>
              <w:t>ΝΑΙ</w:t>
            </w:r>
          </w:p>
        </w:tc>
        <w:tc>
          <w:tcPr>
            <w:tcW w:w="1135" w:type="dxa"/>
            <w:tcBorders>
              <w:top w:val="single" w:sz="4" w:space="0" w:color="auto"/>
              <w:left w:val="single" w:sz="4" w:space="0" w:color="auto"/>
              <w:bottom w:val="single" w:sz="4" w:space="0" w:color="auto"/>
              <w:right w:val="single" w:sz="4" w:space="0" w:color="auto"/>
            </w:tcBorders>
          </w:tcPr>
          <w:p w14:paraId="104479B7"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2DFE0C1E" w14:textId="77777777" w:rsidR="002C5998" w:rsidRPr="002771A8" w:rsidRDefault="002C5998" w:rsidP="00444200">
            <w:pPr>
              <w:keepNext/>
              <w:outlineLvl w:val="8"/>
              <w:rPr>
                <w:bCs/>
                <w:szCs w:val="22"/>
              </w:rPr>
            </w:pPr>
          </w:p>
        </w:tc>
      </w:tr>
      <w:tr w:rsidR="002C5998" w:rsidRPr="002771A8" w14:paraId="792C0EA3" w14:textId="77777777" w:rsidTr="00444200">
        <w:tc>
          <w:tcPr>
            <w:tcW w:w="993" w:type="dxa"/>
            <w:tcBorders>
              <w:top w:val="single" w:sz="4" w:space="0" w:color="auto"/>
              <w:left w:val="single" w:sz="4" w:space="0" w:color="auto"/>
              <w:bottom w:val="single" w:sz="4" w:space="0" w:color="auto"/>
              <w:right w:val="single" w:sz="4" w:space="0" w:color="auto"/>
            </w:tcBorders>
          </w:tcPr>
          <w:p w14:paraId="1F221324" w14:textId="77777777" w:rsidR="002C5998" w:rsidRPr="002771A8" w:rsidRDefault="002C5998" w:rsidP="00361CAE">
            <w:pPr>
              <w:numPr>
                <w:ilvl w:val="0"/>
                <w:numId w:val="32"/>
              </w:numPr>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79451475" w14:textId="77777777" w:rsidR="002C5998" w:rsidRPr="002771A8" w:rsidRDefault="002C5998" w:rsidP="00444200">
            <w:pPr>
              <w:keepNext/>
              <w:outlineLvl w:val="8"/>
              <w:rPr>
                <w:bCs/>
                <w:szCs w:val="22"/>
                <w:lang w:val="en-US"/>
              </w:rPr>
            </w:pPr>
            <w:r w:rsidRPr="002771A8">
              <w:rPr>
                <w:bCs/>
                <w:szCs w:val="22"/>
              </w:rPr>
              <w:t>Σύστημα ανύψωσης κάδων</w:t>
            </w:r>
          </w:p>
          <w:p w14:paraId="6A2EB82C"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1D5C70F0"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E6571D0"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14CC3579" w14:textId="77777777" w:rsidR="002C5998" w:rsidRPr="002771A8" w:rsidRDefault="002C5998" w:rsidP="00444200">
            <w:pPr>
              <w:keepNext/>
              <w:outlineLvl w:val="8"/>
              <w:rPr>
                <w:bCs/>
                <w:szCs w:val="22"/>
              </w:rPr>
            </w:pPr>
          </w:p>
        </w:tc>
      </w:tr>
      <w:tr w:rsidR="002C5998" w:rsidRPr="002771A8" w14:paraId="7873B3DB" w14:textId="77777777" w:rsidTr="00444200">
        <w:tc>
          <w:tcPr>
            <w:tcW w:w="993" w:type="dxa"/>
            <w:tcBorders>
              <w:top w:val="single" w:sz="4" w:space="0" w:color="auto"/>
              <w:left w:val="single" w:sz="4" w:space="0" w:color="auto"/>
              <w:bottom w:val="single" w:sz="4" w:space="0" w:color="auto"/>
              <w:right w:val="single" w:sz="4" w:space="0" w:color="auto"/>
            </w:tcBorders>
          </w:tcPr>
          <w:p w14:paraId="2A3A7F73" w14:textId="77777777" w:rsidR="002C5998" w:rsidRPr="002771A8" w:rsidRDefault="002C5998" w:rsidP="00361CAE">
            <w:pPr>
              <w:numPr>
                <w:ilvl w:val="0"/>
                <w:numId w:val="32"/>
              </w:numPr>
              <w:suppressAutoHyphens w:val="0"/>
              <w:autoSpaceDN w:val="0"/>
              <w:spacing w:after="0"/>
              <w:rPr>
                <w:szCs w:val="22"/>
              </w:rPr>
            </w:pPr>
          </w:p>
        </w:tc>
        <w:tc>
          <w:tcPr>
            <w:tcW w:w="4538" w:type="dxa"/>
            <w:tcBorders>
              <w:top w:val="single" w:sz="4" w:space="0" w:color="auto"/>
              <w:left w:val="single" w:sz="4" w:space="0" w:color="auto"/>
              <w:bottom w:val="single" w:sz="4" w:space="0" w:color="auto"/>
              <w:right w:val="single" w:sz="4" w:space="0" w:color="auto"/>
            </w:tcBorders>
            <w:hideMark/>
          </w:tcPr>
          <w:p w14:paraId="2138188D" w14:textId="77777777" w:rsidR="002C5998" w:rsidRPr="002771A8" w:rsidRDefault="002C5998" w:rsidP="00444200">
            <w:pPr>
              <w:keepNext/>
              <w:outlineLvl w:val="8"/>
              <w:rPr>
                <w:bCs/>
                <w:szCs w:val="22"/>
              </w:rPr>
            </w:pPr>
            <w:r w:rsidRPr="002771A8">
              <w:rPr>
                <w:bCs/>
                <w:szCs w:val="22"/>
              </w:rPr>
              <w:t>Δυναμολήπτης (P.T.O.)</w:t>
            </w:r>
          </w:p>
          <w:p w14:paraId="00128E6D"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62EE9DB9"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7725AFE7"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7BDA1565" w14:textId="77777777" w:rsidR="002C5998" w:rsidRPr="002771A8" w:rsidRDefault="002C5998" w:rsidP="00444200">
            <w:pPr>
              <w:keepNext/>
              <w:outlineLvl w:val="8"/>
              <w:rPr>
                <w:bCs/>
                <w:szCs w:val="22"/>
              </w:rPr>
            </w:pPr>
          </w:p>
        </w:tc>
      </w:tr>
      <w:tr w:rsidR="002C5998" w:rsidRPr="002771A8" w14:paraId="0709C99A"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09C7D59E" w14:textId="77777777" w:rsidR="002C5998" w:rsidRPr="002771A8" w:rsidRDefault="002C5998" w:rsidP="00361CAE">
            <w:pPr>
              <w:keepNext/>
              <w:numPr>
                <w:ilvl w:val="0"/>
                <w:numId w:val="32"/>
              </w:numPr>
              <w:suppressAutoHyphens w:val="0"/>
              <w:autoSpaceDN w:val="0"/>
              <w:spacing w:after="0"/>
              <w:outlineLvl w:val="8"/>
              <w:rPr>
                <w:bCs/>
                <w:szCs w:val="22"/>
                <w:u w:val="single"/>
              </w:rPr>
            </w:pPr>
          </w:p>
        </w:tc>
        <w:tc>
          <w:tcPr>
            <w:tcW w:w="4538" w:type="dxa"/>
            <w:tcBorders>
              <w:top w:val="single" w:sz="4" w:space="0" w:color="auto"/>
              <w:left w:val="single" w:sz="4" w:space="0" w:color="auto"/>
              <w:bottom w:val="single" w:sz="4" w:space="0" w:color="auto"/>
              <w:right w:val="single" w:sz="4" w:space="0" w:color="auto"/>
            </w:tcBorders>
            <w:hideMark/>
          </w:tcPr>
          <w:p w14:paraId="525AC804" w14:textId="77777777" w:rsidR="002C5998" w:rsidRPr="002771A8" w:rsidRDefault="002C5998" w:rsidP="00444200">
            <w:pPr>
              <w:keepNext/>
              <w:outlineLvl w:val="8"/>
              <w:rPr>
                <w:bCs/>
                <w:szCs w:val="22"/>
                <w:lang w:val="en-US"/>
              </w:rPr>
            </w:pPr>
            <w:r w:rsidRPr="002771A8">
              <w:rPr>
                <w:bCs/>
                <w:szCs w:val="22"/>
              </w:rPr>
              <w:t xml:space="preserve">Λειτουργικότητα, Αποδοτικότητα και Ασφάλεια </w:t>
            </w:r>
          </w:p>
          <w:p w14:paraId="7FB83570"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58E710C8"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337BB5AE" w14:textId="77777777" w:rsidR="002C5998" w:rsidRPr="002771A8" w:rsidRDefault="002C5998" w:rsidP="00444200">
            <w:pPr>
              <w:keepNext/>
              <w:outlineLvl w:val="8"/>
              <w:rPr>
                <w:bCs/>
                <w:szCs w:val="22"/>
              </w:rPr>
            </w:pPr>
          </w:p>
        </w:tc>
        <w:tc>
          <w:tcPr>
            <w:tcW w:w="1702" w:type="dxa"/>
            <w:tcBorders>
              <w:top w:val="single" w:sz="4" w:space="0" w:color="auto"/>
              <w:left w:val="single" w:sz="4" w:space="0" w:color="auto"/>
              <w:bottom w:val="single" w:sz="4" w:space="0" w:color="auto"/>
              <w:right w:val="single" w:sz="4" w:space="0" w:color="auto"/>
            </w:tcBorders>
          </w:tcPr>
          <w:p w14:paraId="2BF592B4" w14:textId="77777777" w:rsidR="002C5998" w:rsidRPr="002771A8" w:rsidRDefault="002C5998" w:rsidP="00444200">
            <w:pPr>
              <w:keepNext/>
              <w:outlineLvl w:val="8"/>
              <w:rPr>
                <w:bCs/>
                <w:szCs w:val="22"/>
              </w:rPr>
            </w:pPr>
          </w:p>
        </w:tc>
      </w:tr>
      <w:tr w:rsidR="002C5998" w:rsidRPr="002771A8" w14:paraId="3E122ECC"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1D87D3FE" w14:textId="77777777" w:rsidR="002C5998" w:rsidRPr="002771A8" w:rsidRDefault="002C5998" w:rsidP="00361CAE">
            <w:pPr>
              <w:keepNext/>
              <w:numPr>
                <w:ilvl w:val="0"/>
                <w:numId w:val="32"/>
              </w:numPr>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7EDC6FD7" w14:textId="77777777" w:rsidR="002C5998" w:rsidRPr="002771A8" w:rsidRDefault="002C5998" w:rsidP="00444200">
            <w:pPr>
              <w:keepNext/>
              <w:outlineLvl w:val="8"/>
              <w:rPr>
                <w:rFonts w:eastAsia="Calibri"/>
                <w:bCs/>
                <w:szCs w:val="22"/>
                <w:lang w:val="en-US" w:eastAsia="en-US"/>
              </w:rPr>
            </w:pPr>
            <w:r w:rsidRPr="002771A8">
              <w:rPr>
                <w:rFonts w:eastAsia="Calibri"/>
                <w:bCs/>
                <w:szCs w:val="22"/>
                <w:lang w:eastAsia="en-US"/>
              </w:rPr>
              <w:t xml:space="preserve">Ποιότητα, Καταλληλότητα και Αξιοπιστία </w:t>
            </w:r>
          </w:p>
          <w:p w14:paraId="69BB90A0"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5BA83E56"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606C5EE1" w14:textId="77777777" w:rsidR="002C5998" w:rsidRPr="002771A8" w:rsidRDefault="002C5998" w:rsidP="00444200">
            <w:pPr>
              <w:keepNext/>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3880BE52" w14:textId="77777777" w:rsidR="002C5998" w:rsidRPr="002771A8" w:rsidRDefault="002C5998" w:rsidP="00444200">
            <w:pPr>
              <w:keepNext/>
              <w:outlineLvl w:val="8"/>
              <w:rPr>
                <w:rFonts w:eastAsia="Calibri"/>
                <w:bCs/>
                <w:szCs w:val="22"/>
                <w:lang w:eastAsia="en-US"/>
              </w:rPr>
            </w:pPr>
          </w:p>
        </w:tc>
      </w:tr>
      <w:tr w:rsidR="002C5998" w:rsidRPr="002771A8" w14:paraId="60FFF94F"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5A9A2E3C" w14:textId="77777777" w:rsidR="002C5998" w:rsidRPr="002771A8" w:rsidRDefault="002C5998" w:rsidP="00361CAE">
            <w:pPr>
              <w:keepNext/>
              <w:numPr>
                <w:ilvl w:val="0"/>
                <w:numId w:val="32"/>
              </w:numPr>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67ECA3BD" w14:textId="77777777" w:rsidR="002C5998" w:rsidRPr="002771A8" w:rsidRDefault="002C5998" w:rsidP="00444200">
            <w:pPr>
              <w:keepNext/>
              <w:outlineLvl w:val="8"/>
              <w:rPr>
                <w:rFonts w:eastAsia="Calibri"/>
                <w:bCs/>
                <w:szCs w:val="22"/>
                <w:lang w:val="en-US" w:eastAsia="en-US"/>
              </w:rPr>
            </w:pPr>
            <w:r w:rsidRPr="002771A8">
              <w:rPr>
                <w:rFonts w:eastAsia="Calibri"/>
                <w:bCs/>
                <w:szCs w:val="22"/>
                <w:lang w:eastAsia="en-US"/>
              </w:rPr>
              <w:t>Τεχνική Υποστήριξη και Κάλυψη</w:t>
            </w:r>
          </w:p>
          <w:p w14:paraId="7C5271BB"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01E21E9B"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5ABCC399" w14:textId="77777777" w:rsidR="002C5998" w:rsidRPr="002771A8" w:rsidRDefault="002C5998" w:rsidP="00444200">
            <w:pPr>
              <w:keepNext/>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16A8B3A2" w14:textId="77777777" w:rsidR="002C5998" w:rsidRPr="002771A8" w:rsidRDefault="002C5998" w:rsidP="00444200">
            <w:pPr>
              <w:keepNext/>
              <w:outlineLvl w:val="8"/>
              <w:rPr>
                <w:rFonts w:eastAsia="Calibri"/>
                <w:bCs/>
                <w:szCs w:val="22"/>
                <w:lang w:eastAsia="en-US"/>
              </w:rPr>
            </w:pPr>
          </w:p>
        </w:tc>
      </w:tr>
      <w:tr w:rsidR="002C5998" w:rsidRPr="002771A8" w14:paraId="243DBC8B"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638A6DE2" w14:textId="77777777" w:rsidR="002C5998" w:rsidRPr="002771A8" w:rsidRDefault="002C5998" w:rsidP="00361CAE">
            <w:pPr>
              <w:keepNext/>
              <w:numPr>
                <w:ilvl w:val="0"/>
                <w:numId w:val="32"/>
              </w:numPr>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50A663D2" w14:textId="77777777" w:rsidR="002C5998" w:rsidRPr="002771A8" w:rsidRDefault="002C5998" w:rsidP="00444200">
            <w:pPr>
              <w:keepNext/>
              <w:outlineLvl w:val="8"/>
              <w:rPr>
                <w:rFonts w:eastAsia="Calibri"/>
                <w:bCs/>
                <w:szCs w:val="22"/>
                <w:lang w:val="en-US" w:eastAsia="en-US"/>
              </w:rPr>
            </w:pPr>
            <w:r w:rsidRPr="002771A8">
              <w:rPr>
                <w:rFonts w:eastAsia="Calibri"/>
                <w:bCs/>
                <w:szCs w:val="22"/>
                <w:lang w:eastAsia="en-US"/>
              </w:rPr>
              <w:t>Εκπαίδευση Προσωπικού</w:t>
            </w:r>
          </w:p>
          <w:p w14:paraId="1A505EA3"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184B438C"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1A6B0B68" w14:textId="77777777" w:rsidR="002C5998" w:rsidRPr="002771A8" w:rsidRDefault="002C5998" w:rsidP="00444200">
            <w:pPr>
              <w:keepNext/>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17A15B71" w14:textId="77777777" w:rsidR="002C5998" w:rsidRPr="002771A8" w:rsidRDefault="002C5998" w:rsidP="00444200">
            <w:pPr>
              <w:keepNext/>
              <w:outlineLvl w:val="8"/>
              <w:rPr>
                <w:rFonts w:eastAsia="Calibri"/>
                <w:bCs/>
                <w:szCs w:val="22"/>
                <w:lang w:eastAsia="en-US"/>
              </w:rPr>
            </w:pPr>
          </w:p>
        </w:tc>
      </w:tr>
      <w:tr w:rsidR="002C5998" w:rsidRPr="002771A8" w14:paraId="594B920C" w14:textId="77777777" w:rsidTr="00444200">
        <w:trPr>
          <w:cantSplit/>
          <w:trHeight w:val="77"/>
        </w:trPr>
        <w:tc>
          <w:tcPr>
            <w:tcW w:w="993" w:type="dxa"/>
            <w:tcBorders>
              <w:top w:val="single" w:sz="4" w:space="0" w:color="auto"/>
              <w:left w:val="single" w:sz="4" w:space="0" w:color="auto"/>
              <w:bottom w:val="single" w:sz="4" w:space="0" w:color="auto"/>
              <w:right w:val="single" w:sz="4" w:space="0" w:color="auto"/>
            </w:tcBorders>
          </w:tcPr>
          <w:p w14:paraId="6F76E6B4" w14:textId="77777777" w:rsidR="002C5998" w:rsidRPr="002771A8" w:rsidRDefault="002C5998" w:rsidP="00361CAE">
            <w:pPr>
              <w:keepNext/>
              <w:numPr>
                <w:ilvl w:val="0"/>
                <w:numId w:val="32"/>
              </w:numPr>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3F7D68CC" w14:textId="77777777" w:rsidR="002C5998" w:rsidRPr="002771A8" w:rsidRDefault="002C5998" w:rsidP="00444200">
            <w:pPr>
              <w:keepNext/>
              <w:outlineLvl w:val="8"/>
              <w:rPr>
                <w:rFonts w:eastAsia="Calibri"/>
                <w:bCs/>
                <w:szCs w:val="22"/>
                <w:lang w:val="en-US" w:eastAsia="en-US"/>
              </w:rPr>
            </w:pPr>
            <w:r w:rsidRPr="002771A8">
              <w:rPr>
                <w:rFonts w:eastAsia="Calibri"/>
                <w:bCs/>
                <w:szCs w:val="22"/>
                <w:lang w:eastAsia="en-US"/>
              </w:rPr>
              <w:t>Παράδοση Οχημάτων</w:t>
            </w:r>
          </w:p>
          <w:p w14:paraId="492A390B" w14:textId="77777777" w:rsidR="002C5998" w:rsidRPr="00A1706D" w:rsidRDefault="002C5998" w:rsidP="00444200">
            <w:pPr>
              <w:keepNext/>
              <w:outlineLvl w:val="8"/>
              <w:rPr>
                <w:rFonts w:eastAsia="Calibri"/>
                <w:bCs/>
                <w:szCs w:val="22"/>
                <w:lang w:val="el-GR" w:eastAsia="en-US"/>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73DB3A27"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3C52DE3C" w14:textId="77777777" w:rsidR="002C5998" w:rsidRPr="002771A8" w:rsidRDefault="002C5998" w:rsidP="00444200">
            <w:pPr>
              <w:keepNext/>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52246535" w14:textId="77777777" w:rsidR="002C5998" w:rsidRPr="002771A8" w:rsidRDefault="002C5998" w:rsidP="00444200">
            <w:pPr>
              <w:keepNext/>
              <w:outlineLvl w:val="8"/>
              <w:rPr>
                <w:rFonts w:eastAsia="Calibri"/>
                <w:bCs/>
                <w:szCs w:val="22"/>
                <w:lang w:eastAsia="en-US"/>
              </w:rPr>
            </w:pPr>
          </w:p>
        </w:tc>
      </w:tr>
      <w:tr w:rsidR="002C5998" w:rsidRPr="002771A8" w14:paraId="48A9FE0C" w14:textId="77777777" w:rsidTr="00444200">
        <w:trPr>
          <w:cantSplit/>
        </w:trPr>
        <w:tc>
          <w:tcPr>
            <w:tcW w:w="993" w:type="dxa"/>
            <w:tcBorders>
              <w:top w:val="single" w:sz="4" w:space="0" w:color="auto"/>
              <w:left w:val="single" w:sz="4" w:space="0" w:color="auto"/>
              <w:bottom w:val="single" w:sz="4" w:space="0" w:color="auto"/>
              <w:right w:val="single" w:sz="4" w:space="0" w:color="auto"/>
            </w:tcBorders>
          </w:tcPr>
          <w:p w14:paraId="432EB080" w14:textId="77777777" w:rsidR="002C5998" w:rsidRPr="002771A8" w:rsidRDefault="002C5998" w:rsidP="00361CAE">
            <w:pPr>
              <w:keepNext/>
              <w:numPr>
                <w:ilvl w:val="0"/>
                <w:numId w:val="32"/>
              </w:numPr>
              <w:suppressAutoHyphens w:val="0"/>
              <w:autoSpaceDN w:val="0"/>
              <w:spacing w:after="0"/>
              <w:outlineLvl w:val="8"/>
              <w:rPr>
                <w:rFonts w:eastAsia="Calibri"/>
                <w:bCs/>
                <w:szCs w:val="22"/>
                <w:u w:val="single"/>
                <w:lang w:eastAsia="en-US"/>
              </w:rPr>
            </w:pPr>
          </w:p>
        </w:tc>
        <w:tc>
          <w:tcPr>
            <w:tcW w:w="4538" w:type="dxa"/>
            <w:tcBorders>
              <w:top w:val="single" w:sz="4" w:space="0" w:color="auto"/>
              <w:left w:val="single" w:sz="4" w:space="0" w:color="auto"/>
              <w:bottom w:val="single" w:sz="4" w:space="0" w:color="auto"/>
              <w:right w:val="single" w:sz="4" w:space="0" w:color="auto"/>
            </w:tcBorders>
            <w:hideMark/>
          </w:tcPr>
          <w:p w14:paraId="7135E5AE" w14:textId="77777777" w:rsidR="002C5998" w:rsidRPr="002771A8" w:rsidRDefault="002C5998" w:rsidP="00444200">
            <w:pPr>
              <w:keepNext/>
              <w:outlineLvl w:val="8"/>
              <w:rPr>
                <w:rFonts w:eastAsia="Calibri"/>
                <w:bCs/>
                <w:szCs w:val="22"/>
                <w:lang w:val="en-US" w:eastAsia="en-US"/>
              </w:rPr>
            </w:pPr>
            <w:r w:rsidRPr="002771A8">
              <w:rPr>
                <w:rFonts w:eastAsia="Calibri"/>
                <w:bCs/>
                <w:szCs w:val="22"/>
                <w:lang w:eastAsia="en-US"/>
              </w:rPr>
              <w:t>Συμπληρωματικά Στοιχεία της Τεχνικής Προσφοράς</w:t>
            </w:r>
          </w:p>
          <w:p w14:paraId="3BB9337B" w14:textId="77777777" w:rsidR="002C5998" w:rsidRPr="00A1706D" w:rsidRDefault="002C5998" w:rsidP="00444200">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702" w:type="dxa"/>
            <w:tcBorders>
              <w:top w:val="single" w:sz="4" w:space="0" w:color="auto"/>
              <w:left w:val="single" w:sz="4" w:space="0" w:color="auto"/>
              <w:bottom w:val="single" w:sz="4" w:space="0" w:color="auto"/>
              <w:right w:val="single" w:sz="4" w:space="0" w:color="auto"/>
            </w:tcBorders>
            <w:hideMark/>
          </w:tcPr>
          <w:p w14:paraId="4AF8C57B" w14:textId="77777777" w:rsidR="002C5998" w:rsidRPr="002771A8" w:rsidRDefault="002C5998" w:rsidP="00444200">
            <w:pPr>
              <w:jc w:val="center"/>
              <w:rPr>
                <w:rFonts w:ascii="Arial" w:hAnsi="Arial"/>
                <w:sz w:val="24"/>
                <w:lang w:val="en-US" w:eastAsia="en-US"/>
              </w:rPr>
            </w:pPr>
            <w:r w:rsidRPr="002771A8">
              <w:rPr>
                <w:szCs w:val="22"/>
              </w:rPr>
              <w:t>ΝΑΙ</w:t>
            </w:r>
          </w:p>
        </w:tc>
        <w:tc>
          <w:tcPr>
            <w:tcW w:w="1135" w:type="dxa"/>
            <w:tcBorders>
              <w:top w:val="single" w:sz="4" w:space="0" w:color="auto"/>
              <w:left w:val="single" w:sz="4" w:space="0" w:color="auto"/>
              <w:bottom w:val="single" w:sz="4" w:space="0" w:color="auto"/>
              <w:right w:val="single" w:sz="4" w:space="0" w:color="auto"/>
            </w:tcBorders>
          </w:tcPr>
          <w:p w14:paraId="44BCEAAE" w14:textId="77777777" w:rsidR="002C5998" w:rsidRPr="002771A8" w:rsidRDefault="002C5998" w:rsidP="00444200">
            <w:pPr>
              <w:keepNext/>
              <w:outlineLvl w:val="8"/>
              <w:rPr>
                <w:rFonts w:eastAsia="Calibri"/>
                <w:bCs/>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1E83FDBD" w14:textId="77777777" w:rsidR="002C5998" w:rsidRPr="002771A8" w:rsidRDefault="002C5998" w:rsidP="00444200">
            <w:pPr>
              <w:keepNext/>
              <w:outlineLvl w:val="8"/>
              <w:rPr>
                <w:rFonts w:eastAsia="Calibri"/>
                <w:bCs/>
                <w:szCs w:val="22"/>
                <w:lang w:eastAsia="en-US"/>
              </w:rPr>
            </w:pPr>
          </w:p>
        </w:tc>
      </w:tr>
    </w:tbl>
    <w:p w14:paraId="40A245F2" w14:textId="77777777" w:rsidR="00A1706D" w:rsidRPr="00A1706D" w:rsidRDefault="00A1706D" w:rsidP="00A1706D">
      <w:pPr>
        <w:rPr>
          <w:bCs/>
          <w:szCs w:val="22"/>
          <w:lang w:val="el-GR"/>
        </w:rPr>
      </w:pPr>
      <w:r w:rsidRPr="00A1706D">
        <w:rPr>
          <w:bCs/>
          <w:szCs w:val="22"/>
          <w:lang w:val="el-GR"/>
        </w:rPr>
        <w:t>Οι απαντήσεις στο ανωτέρω φύλλο συμμόρφωση  να είναι κατά προτίμηση</w:t>
      </w:r>
      <w:r>
        <w:rPr>
          <w:bCs/>
          <w:szCs w:val="22"/>
          <w:lang w:val="el-GR"/>
        </w:rPr>
        <w:t xml:space="preserve"> αναλυτικές και επεξηγηματικές.</w:t>
      </w:r>
    </w:p>
    <w:tbl>
      <w:tblPr>
        <w:tblW w:w="1101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6634"/>
        <w:gridCol w:w="1134"/>
        <w:gridCol w:w="1134"/>
        <w:gridCol w:w="1108"/>
        <w:gridCol w:w="16"/>
      </w:tblGrid>
      <w:tr w:rsidR="0088483E" w:rsidRPr="00D84554" w14:paraId="0B92D2A6" w14:textId="77777777" w:rsidTr="0088483E">
        <w:trPr>
          <w:cantSplit/>
        </w:trPr>
        <w:tc>
          <w:tcPr>
            <w:tcW w:w="11019" w:type="dxa"/>
            <w:gridSpan w:val="6"/>
            <w:tcBorders>
              <w:top w:val="nil"/>
              <w:left w:val="nil"/>
              <w:bottom w:val="single" w:sz="4" w:space="0" w:color="auto"/>
              <w:right w:val="nil"/>
            </w:tcBorders>
          </w:tcPr>
          <w:p w14:paraId="02142C70" w14:textId="77777777" w:rsidR="00D84554" w:rsidRDefault="00D84554" w:rsidP="00D84554">
            <w:pPr>
              <w:rPr>
                <w:b/>
                <w:sz w:val="32"/>
                <w:szCs w:val="22"/>
                <w:u w:val="single"/>
                <w:lang w:val="en-US"/>
              </w:rPr>
            </w:pPr>
          </w:p>
          <w:p w14:paraId="5AF96A60" w14:textId="77777777" w:rsidR="00D84554" w:rsidRDefault="00D84554" w:rsidP="00444200">
            <w:pPr>
              <w:jc w:val="center"/>
              <w:rPr>
                <w:b/>
                <w:sz w:val="32"/>
                <w:szCs w:val="22"/>
                <w:u w:val="single"/>
                <w:lang w:val="en-US"/>
              </w:rPr>
            </w:pPr>
          </w:p>
          <w:p w14:paraId="2D72CCBB" w14:textId="77777777" w:rsidR="00D84554" w:rsidRDefault="00D84554" w:rsidP="00444200">
            <w:pPr>
              <w:jc w:val="center"/>
              <w:rPr>
                <w:b/>
                <w:sz w:val="32"/>
                <w:szCs w:val="22"/>
                <w:u w:val="single"/>
                <w:lang w:val="en-US"/>
              </w:rPr>
            </w:pPr>
          </w:p>
          <w:p w14:paraId="2824E2F9" w14:textId="77777777" w:rsidR="00D84554" w:rsidRDefault="00D84554" w:rsidP="00444200">
            <w:pPr>
              <w:jc w:val="center"/>
              <w:rPr>
                <w:b/>
                <w:sz w:val="32"/>
                <w:szCs w:val="22"/>
                <w:u w:val="single"/>
                <w:lang w:val="en-US"/>
              </w:rPr>
            </w:pPr>
          </w:p>
          <w:p w14:paraId="2A243769" w14:textId="77777777" w:rsidR="00D84554" w:rsidRDefault="00D84554" w:rsidP="00444200">
            <w:pPr>
              <w:jc w:val="center"/>
              <w:rPr>
                <w:b/>
                <w:sz w:val="32"/>
                <w:szCs w:val="22"/>
                <w:u w:val="single"/>
                <w:lang w:val="en-US"/>
              </w:rPr>
            </w:pPr>
          </w:p>
          <w:p w14:paraId="4A6E7F86" w14:textId="77777777" w:rsidR="00D84554" w:rsidRDefault="00D84554" w:rsidP="00444200">
            <w:pPr>
              <w:jc w:val="center"/>
              <w:rPr>
                <w:b/>
                <w:sz w:val="32"/>
                <w:szCs w:val="22"/>
                <w:u w:val="single"/>
                <w:lang w:val="en-US"/>
              </w:rPr>
            </w:pPr>
          </w:p>
          <w:p w14:paraId="0C1F235B" w14:textId="77777777" w:rsidR="00D84554" w:rsidRDefault="00D84554" w:rsidP="00444200">
            <w:pPr>
              <w:jc w:val="center"/>
              <w:rPr>
                <w:b/>
                <w:sz w:val="32"/>
                <w:szCs w:val="22"/>
                <w:u w:val="single"/>
                <w:lang w:val="en-US"/>
              </w:rPr>
            </w:pPr>
          </w:p>
          <w:p w14:paraId="10501332" w14:textId="77777777" w:rsidR="0088483E" w:rsidRPr="0088483E" w:rsidRDefault="0088483E" w:rsidP="00444200">
            <w:pPr>
              <w:jc w:val="center"/>
              <w:rPr>
                <w:b/>
                <w:sz w:val="32"/>
                <w:szCs w:val="22"/>
                <w:u w:val="single"/>
                <w:lang w:val="el-GR"/>
              </w:rPr>
            </w:pPr>
            <w:r w:rsidRPr="0088483E">
              <w:rPr>
                <w:b/>
                <w:sz w:val="32"/>
                <w:szCs w:val="22"/>
                <w:u w:val="single"/>
                <w:lang w:val="el-GR"/>
              </w:rPr>
              <w:t>ΦΥΛΛΟ ΣΥΜΜΟΡΦΩΣΗΣ</w:t>
            </w:r>
          </w:p>
          <w:p w14:paraId="6AFD1EC8" w14:textId="77777777" w:rsidR="0088483E" w:rsidRPr="0088483E" w:rsidRDefault="0088483E" w:rsidP="00444200">
            <w:pPr>
              <w:keepNext/>
              <w:jc w:val="center"/>
              <w:outlineLvl w:val="8"/>
              <w:rPr>
                <w:b/>
                <w:szCs w:val="22"/>
                <w:lang w:val="el-GR"/>
              </w:rPr>
            </w:pPr>
            <w:r w:rsidRPr="00D84554">
              <w:rPr>
                <w:b/>
                <w:sz w:val="24"/>
                <w:highlight w:val="yellow"/>
                <w:lang w:val="el-GR"/>
              </w:rPr>
              <w:t>Υδροφόρου οχήματος (υδροφόρας) συνολικού μικτού  φορτίου τουλάχιστον 19</w:t>
            </w:r>
            <w:r w:rsidRPr="00D84554">
              <w:rPr>
                <w:b/>
                <w:sz w:val="24"/>
                <w:highlight w:val="yellow"/>
              </w:rPr>
              <w:t>t</w:t>
            </w:r>
            <w:r w:rsidRPr="00D84554">
              <w:rPr>
                <w:b/>
                <w:sz w:val="24"/>
                <w:highlight w:val="yellow"/>
                <w:lang w:val="el-GR"/>
              </w:rPr>
              <w:t>ο</w:t>
            </w:r>
            <w:r w:rsidRPr="00D84554">
              <w:rPr>
                <w:b/>
                <w:sz w:val="24"/>
                <w:highlight w:val="yellow"/>
              </w:rPr>
              <w:t>n</w:t>
            </w:r>
          </w:p>
        </w:tc>
      </w:tr>
      <w:tr w:rsidR="00BE2B29" w:rsidRPr="00A1706D" w14:paraId="5C53328D" w14:textId="77777777" w:rsidTr="00444200">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shd w:val="clear" w:color="auto" w:fill="C0C0C0"/>
          </w:tcPr>
          <w:p w14:paraId="1AA7E4AD" w14:textId="3A634985" w:rsidR="00BE2B29" w:rsidRPr="00BE2B29" w:rsidRDefault="00BE2B29" w:rsidP="00BE2B29">
            <w:pPr>
              <w:keepNext/>
              <w:outlineLvl w:val="8"/>
              <w:rPr>
                <w:bCs/>
                <w:szCs w:val="22"/>
                <w:highlight w:val="lightGray"/>
                <w:u w:val="single"/>
                <w:lang w:val="en-US"/>
              </w:rPr>
            </w:pPr>
            <w:r w:rsidRPr="00BE2B29">
              <w:rPr>
                <w:b/>
                <w:szCs w:val="22"/>
                <w:highlight w:val="lightGray"/>
              </w:rPr>
              <w:lastRenderedPageBreak/>
              <w:t>Α/Α</w:t>
            </w:r>
          </w:p>
        </w:tc>
        <w:tc>
          <w:tcPr>
            <w:tcW w:w="6634" w:type="dxa"/>
            <w:tcBorders>
              <w:top w:val="single" w:sz="4" w:space="0" w:color="auto"/>
              <w:left w:val="single" w:sz="4" w:space="0" w:color="auto"/>
              <w:bottom w:val="single" w:sz="4" w:space="0" w:color="auto"/>
              <w:right w:val="single" w:sz="4" w:space="0" w:color="auto"/>
            </w:tcBorders>
            <w:shd w:val="clear" w:color="auto" w:fill="C0C0C0"/>
          </w:tcPr>
          <w:p w14:paraId="35FC876E" w14:textId="0E0851CE" w:rsidR="00BE2B29" w:rsidRPr="00BE2B29" w:rsidRDefault="00BE2B29" w:rsidP="00BE2B29">
            <w:pPr>
              <w:rPr>
                <w:b/>
                <w:sz w:val="32"/>
                <w:szCs w:val="22"/>
                <w:highlight w:val="lightGray"/>
                <w:u w:val="single"/>
                <w:lang w:val="el-GR"/>
              </w:rPr>
            </w:pPr>
            <w:r w:rsidRPr="00BE2B29">
              <w:rPr>
                <w:b/>
                <w:szCs w:val="22"/>
                <w:highlight w:val="lightGray"/>
              </w:rPr>
              <w:t>ΠΕΡΙΓΡΑΦΗ</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33E464D9" w14:textId="7037012F" w:rsidR="00BE2B29" w:rsidRPr="00BE2B29" w:rsidRDefault="00BE2B29" w:rsidP="00BE2B29">
            <w:pPr>
              <w:jc w:val="center"/>
              <w:rPr>
                <w:szCs w:val="22"/>
                <w:highlight w:val="lightGray"/>
                <w:lang w:val="el-GR"/>
              </w:rPr>
            </w:pPr>
            <w:r w:rsidRPr="00BE2B29">
              <w:rPr>
                <w:b/>
                <w:szCs w:val="22"/>
                <w:highlight w:val="lightGray"/>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BFDA329" w14:textId="09354E81" w:rsidR="00BE2B29" w:rsidRPr="00BE2B29" w:rsidRDefault="00BE2B29" w:rsidP="00BE2B29">
            <w:pPr>
              <w:keepNext/>
              <w:outlineLvl w:val="8"/>
              <w:rPr>
                <w:bCs/>
                <w:szCs w:val="22"/>
                <w:highlight w:val="lightGray"/>
                <w:lang w:val="el-GR"/>
              </w:rPr>
            </w:pPr>
            <w:r w:rsidRPr="00BE2B29">
              <w:rPr>
                <w:b/>
                <w:szCs w:val="22"/>
                <w:highlight w:val="lightGray"/>
              </w:rPr>
              <w:t>ΑΠΑΝΤΗΣΗ</w:t>
            </w:r>
          </w:p>
        </w:tc>
        <w:tc>
          <w:tcPr>
            <w:tcW w:w="1108" w:type="dxa"/>
            <w:tcBorders>
              <w:top w:val="single" w:sz="4" w:space="0" w:color="auto"/>
              <w:left w:val="single" w:sz="4" w:space="0" w:color="auto"/>
              <w:bottom w:val="single" w:sz="4" w:space="0" w:color="auto"/>
              <w:right w:val="single" w:sz="4" w:space="0" w:color="auto"/>
            </w:tcBorders>
            <w:shd w:val="clear" w:color="auto" w:fill="C0C0C0"/>
          </w:tcPr>
          <w:p w14:paraId="2C693CEE" w14:textId="5D116A07" w:rsidR="00BE2B29" w:rsidRPr="00A1706D" w:rsidRDefault="00BE2B29" w:rsidP="00BE2B29">
            <w:pPr>
              <w:keepNext/>
              <w:jc w:val="center"/>
              <w:outlineLvl w:val="8"/>
              <w:rPr>
                <w:bCs/>
                <w:szCs w:val="22"/>
                <w:lang w:val="el-GR"/>
              </w:rPr>
            </w:pPr>
            <w:r w:rsidRPr="00BE2B29">
              <w:rPr>
                <w:b/>
                <w:szCs w:val="22"/>
                <w:highlight w:val="lightGray"/>
              </w:rPr>
              <w:t>ΠΑΡΑΤΗΡΗΣΕΙΣ</w:t>
            </w:r>
          </w:p>
        </w:tc>
      </w:tr>
      <w:tr w:rsidR="00BE2B29" w14:paraId="36BE5C40"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7EC73EFC" w14:textId="77777777" w:rsidR="00BE2B29" w:rsidRPr="00A1706D" w:rsidRDefault="00BE2B29" w:rsidP="00BE2B29">
            <w:pPr>
              <w:keepNext/>
              <w:numPr>
                <w:ilvl w:val="0"/>
                <w:numId w:val="30"/>
              </w:numPr>
              <w:suppressAutoHyphens w:val="0"/>
              <w:autoSpaceDN w:val="0"/>
              <w:spacing w:after="0"/>
              <w:outlineLvl w:val="8"/>
              <w:rPr>
                <w:bCs/>
                <w:szCs w:val="22"/>
                <w:u w:val="single"/>
                <w:lang w:val="el-GR"/>
              </w:rPr>
            </w:pPr>
          </w:p>
        </w:tc>
        <w:tc>
          <w:tcPr>
            <w:tcW w:w="6634" w:type="dxa"/>
            <w:tcBorders>
              <w:top w:val="single" w:sz="4" w:space="0" w:color="auto"/>
              <w:left w:val="single" w:sz="4" w:space="0" w:color="auto"/>
              <w:bottom w:val="single" w:sz="4" w:space="0" w:color="auto"/>
              <w:right w:val="single" w:sz="4" w:space="0" w:color="auto"/>
            </w:tcBorders>
            <w:hideMark/>
          </w:tcPr>
          <w:p w14:paraId="3CC83BBD" w14:textId="77777777" w:rsidR="00BE2B29" w:rsidRPr="00A1706D" w:rsidRDefault="00BE2B29" w:rsidP="00BE2B29">
            <w:pPr>
              <w:rPr>
                <w:sz w:val="24"/>
                <w:lang w:val="el-GR"/>
              </w:rPr>
            </w:pPr>
            <w:r w:rsidRPr="00A1706D">
              <w:rPr>
                <w:sz w:val="24"/>
                <w:lang w:val="el-GR"/>
              </w:rPr>
              <w:t>προμήθεια καινούριου υδροφόρου οχήματος (υδροφόρας)</w:t>
            </w:r>
            <w:r w:rsidRPr="00A1706D">
              <w:rPr>
                <w:bCs/>
                <w:sz w:val="24"/>
                <w:lang w:val="el-GR"/>
              </w:rPr>
              <w:t xml:space="preserve"> συνολικού μικτού  φορτίου τουλάχιστον 19</w:t>
            </w:r>
            <w:r w:rsidRPr="00587BD1">
              <w:rPr>
                <w:bCs/>
                <w:sz w:val="24"/>
              </w:rPr>
              <w:t>t</w:t>
            </w:r>
            <w:r w:rsidRPr="00A1706D">
              <w:rPr>
                <w:bCs/>
                <w:sz w:val="24"/>
                <w:lang w:val="el-GR"/>
              </w:rPr>
              <w:t>ο</w:t>
            </w:r>
            <w:r w:rsidRPr="00587BD1">
              <w:rPr>
                <w:bCs/>
                <w:sz w:val="24"/>
              </w:rPr>
              <w:t>n</w:t>
            </w:r>
            <w:r w:rsidRPr="00A1706D">
              <w:rPr>
                <w:sz w:val="24"/>
                <w:lang w:val="el-GR"/>
              </w:rPr>
              <w:t xml:space="preserve"> </w:t>
            </w:r>
          </w:p>
          <w:p w14:paraId="68A8949B" w14:textId="77777777" w:rsidR="00BE2B29" w:rsidRPr="00A1706D" w:rsidRDefault="00BE2B29" w:rsidP="00BE2B29">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2659DB12"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6036166E"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16077273" w14:textId="77777777" w:rsidR="00BE2B29" w:rsidRDefault="00BE2B29" w:rsidP="00BE2B29">
            <w:pPr>
              <w:keepNext/>
              <w:outlineLvl w:val="8"/>
              <w:rPr>
                <w:bCs/>
                <w:szCs w:val="22"/>
              </w:rPr>
            </w:pPr>
          </w:p>
        </w:tc>
      </w:tr>
      <w:tr w:rsidR="00BE2B29" w14:paraId="590B93A9"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3FE5DF1D"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70AD2988" w14:textId="77777777" w:rsidR="00BE2B29" w:rsidRPr="00A1706D" w:rsidRDefault="00BE2B29" w:rsidP="00BE2B29">
            <w:pPr>
              <w:ind w:firstLine="357"/>
              <w:rPr>
                <w:sz w:val="24"/>
                <w:lang w:val="el-GR"/>
              </w:rPr>
            </w:pPr>
            <w:r w:rsidRPr="00A1706D">
              <w:rPr>
                <w:sz w:val="24"/>
                <w:lang w:val="el-GR"/>
              </w:rPr>
              <w:t>Οι διαστάσεις του οχήματος, τα κατ΄ άξονα βάρη και τα λοιπά κατασκευαστικά στοιχεία θα πρέπει να πληρούν τις ισχύουσες διατάξεις του Κ.Ο.Κ., ενώ με την παράδοση του οχήματος θα πρέπει να παραδοθούν στον Δήμο η έγκριση τύπου κυκλοφορίας, το πιστοποιητικό Τελωνείου κλπ έγγραφα απαραίτητα για την έκδοση άδειας κυκλοφορίας και κρατικών πινακίδων από τον Δήμο.</w:t>
            </w:r>
          </w:p>
          <w:p w14:paraId="3E1F49FB"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5165FA86" w14:textId="77777777" w:rsidR="00BE2B29" w:rsidRDefault="00BE2B29" w:rsidP="00BE2B29">
            <w:pPr>
              <w:jc w:val="center"/>
              <w:rPr>
                <w:szCs w:val="22"/>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5048C670"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12F195C6" w14:textId="77777777" w:rsidR="00BE2B29" w:rsidRDefault="00BE2B29" w:rsidP="00BE2B29">
            <w:pPr>
              <w:keepNext/>
              <w:outlineLvl w:val="8"/>
              <w:rPr>
                <w:bCs/>
                <w:szCs w:val="22"/>
              </w:rPr>
            </w:pPr>
          </w:p>
        </w:tc>
      </w:tr>
      <w:tr w:rsidR="00BE2B29" w14:paraId="3D8A0812"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2C2CA638"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47F1746E" w14:textId="77777777" w:rsidR="00BE2B29" w:rsidRPr="0088483E" w:rsidRDefault="00BE2B29" w:rsidP="00BE2B29">
            <w:pPr>
              <w:ind w:firstLine="357"/>
              <w:rPr>
                <w:b/>
                <w:bCs/>
                <w:sz w:val="24"/>
                <w:lang w:val="el-GR"/>
              </w:rPr>
            </w:pPr>
            <w:r w:rsidRPr="0088483E">
              <w:rPr>
                <w:b/>
                <w:bCs/>
                <w:sz w:val="24"/>
                <w:lang w:val="el-GR"/>
              </w:rPr>
              <w:t>Α) ΔΕΞΑΜΕΝΗ ΝΕΡΟΥ</w:t>
            </w:r>
          </w:p>
          <w:p w14:paraId="150C81BF" w14:textId="77777777" w:rsidR="00BE2B29" w:rsidRPr="00A1706D" w:rsidRDefault="00BE2B29" w:rsidP="00BE2B29">
            <w:pPr>
              <w:spacing w:line="276" w:lineRule="auto"/>
              <w:ind w:firstLine="1"/>
              <w:rPr>
                <w:sz w:val="24"/>
                <w:lang w:val="el-GR"/>
              </w:rPr>
            </w:pPr>
            <w:r w:rsidRPr="00A1706D">
              <w:rPr>
                <w:sz w:val="24"/>
                <w:lang w:val="el-GR"/>
              </w:rPr>
              <w:t xml:space="preserve">      Η δεξαμενή νερού θα είναι χωρητικότητας τουλάχιστον 9.000 </w:t>
            </w:r>
            <w:r w:rsidRPr="00680F78">
              <w:rPr>
                <w:sz w:val="24"/>
              </w:rPr>
              <w:t>lt</w:t>
            </w:r>
            <w:r w:rsidRPr="00A1706D">
              <w:rPr>
                <w:sz w:val="24"/>
                <w:lang w:val="el-GR"/>
              </w:rPr>
              <w:t xml:space="preserve"> νερού  και θα είναι κατασκευασμένη από χάλυβα  πάχους  3</w:t>
            </w:r>
            <w:r w:rsidRPr="00680F78">
              <w:rPr>
                <w:sz w:val="24"/>
                <w:lang w:val="en-US"/>
              </w:rPr>
              <w:t>mm</w:t>
            </w:r>
            <w:r w:rsidRPr="00A1706D">
              <w:rPr>
                <w:sz w:val="24"/>
                <w:lang w:val="el-GR"/>
              </w:rPr>
              <w:t>. Η δεξαμενή θα φέρει εσωτερικές ενισχύσεις, θα είναι ηλεκτροσυγκολλητή παντού ώστε να αποφεύγονται διαρροές νερού και θα είναι γενικά στιβαρής κατασκευής ώστε να μπορεί να φέρει χωρίς κόπωση το φορτίο της. Θα είναι  ασφαλώς στηριγμένη πάνω στο πλαίσιο του αυτοκινήτου. Το σχήμα της θα είναι  ελλειπτικό ή κυλινδρικό και θα φέρει επαρκή αριθμό διαφραγμάτων  για τον περιορισμό της παλινδρόμησης του νερού κατά την κίνηση του οχήματος.</w:t>
            </w:r>
          </w:p>
          <w:p w14:paraId="1BDA3170" w14:textId="77777777" w:rsidR="00BE2B29" w:rsidRPr="00A1706D" w:rsidRDefault="00BE2B29" w:rsidP="00BE2B29">
            <w:pPr>
              <w:spacing w:line="276" w:lineRule="auto"/>
              <w:ind w:firstLine="1"/>
              <w:rPr>
                <w:sz w:val="24"/>
                <w:lang w:val="el-GR"/>
              </w:rPr>
            </w:pPr>
            <w:r w:rsidRPr="00A1706D">
              <w:rPr>
                <w:sz w:val="24"/>
                <w:lang w:val="el-GR"/>
              </w:rPr>
              <w:t xml:space="preserve">       Θα υπάρχει επικοινωνία των διαμερισμάτων διαμέσου ανοιγμάτων στο κάτω μέρος των χωρισμάτων και στο πάνω μέρος γιά την μετακίνηση του εγκλωβισμένου αέρα. Στο επάνω μέρος της δεξαμενής θα υπάρχει αντιολησθητικός διάδρομος. Στις δύο πλευρές της δεξαμενής και σε όλο το μήκος της θα υπάρχουν δύο πλαϊνές υποδοχές για την τοποθέτηση των ελαστικών σωλήνων του συγκροτήματος. </w:t>
            </w:r>
          </w:p>
          <w:p w14:paraId="1CA7603E" w14:textId="77777777" w:rsidR="00BE2B29" w:rsidRPr="00A1706D" w:rsidRDefault="00BE2B29" w:rsidP="00BE2B29">
            <w:pPr>
              <w:spacing w:line="276" w:lineRule="auto"/>
              <w:ind w:left="2" w:firstLine="1"/>
              <w:rPr>
                <w:sz w:val="24"/>
                <w:lang w:val="el-GR"/>
              </w:rPr>
            </w:pPr>
            <w:r w:rsidRPr="00A1706D">
              <w:rPr>
                <w:sz w:val="24"/>
                <w:lang w:val="el-GR"/>
              </w:rPr>
              <w:t xml:space="preserve">        Στο πάνω μέρος θα υπάρχει ανθρωποθυρίδα, με ταχειασφαλισμένο στεγανό κάλυμμα από την οποία θα γίνεται το γέμισμα της δεξαμενής με φυσική ροή ή επίβλεψή της. Θα υπάρχει ανθρωποθυρίδα στο επάνω μέρος,  αναπνευστικές βαλβίδες, στόμια πλήρωσης και εκκένωσης με τους κατάλληλους ταχυσυνδέσμους, διάταξη υπερχείλισης, σκάλα ανόδου καθώς υποδοχές για τοποθέτηση διαφόρων σωλήνων και άλλων απαραίτητων εξαρτημάτων.</w:t>
            </w:r>
          </w:p>
          <w:p w14:paraId="5C23FA19" w14:textId="77777777" w:rsidR="00BE2B29" w:rsidRPr="00A1706D" w:rsidRDefault="00BE2B29" w:rsidP="00BE2B29">
            <w:pPr>
              <w:spacing w:line="276" w:lineRule="auto"/>
              <w:rPr>
                <w:sz w:val="24"/>
                <w:lang w:val="el-GR"/>
              </w:rPr>
            </w:pPr>
            <w:r w:rsidRPr="00A1706D">
              <w:rPr>
                <w:sz w:val="24"/>
                <w:lang w:val="el-GR"/>
              </w:rPr>
              <w:t xml:space="preserve"> </w:t>
            </w: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6B3E672C"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5408F7DF"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771A0DA2" w14:textId="77777777" w:rsidR="00BE2B29" w:rsidRDefault="00BE2B29" w:rsidP="00BE2B29">
            <w:pPr>
              <w:keepNext/>
              <w:outlineLvl w:val="8"/>
              <w:rPr>
                <w:bCs/>
                <w:szCs w:val="22"/>
              </w:rPr>
            </w:pPr>
          </w:p>
        </w:tc>
      </w:tr>
      <w:tr w:rsidR="00BE2B29" w14:paraId="25224093"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73647D11"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711EEFE8" w14:textId="77777777" w:rsidR="00BE2B29" w:rsidRPr="00A1706D" w:rsidRDefault="00BE2B29" w:rsidP="00BE2B29">
            <w:pPr>
              <w:spacing w:line="276" w:lineRule="auto"/>
              <w:ind w:firstLine="1"/>
              <w:rPr>
                <w:sz w:val="24"/>
                <w:lang w:val="el-GR"/>
              </w:rPr>
            </w:pPr>
            <w:r w:rsidRPr="00A1706D">
              <w:rPr>
                <w:sz w:val="24"/>
                <w:lang w:val="el-GR"/>
              </w:rPr>
              <w:t>Η δεξαμενή νερού θα φέρει δείκτη στάθμης νερού καθώς και ειδικό σύστημα ηχητικής προειδοποίησης στο θάλαμο του οδηγού όταν η στάθμη του νερού έχει κατέλθει κάτω από ένα όριο ασφαλείας. Επίσης  θα υπάρχει σύστημα ασφαλείας το οποίο, σε περίπτωση που αδειάσει η δεξαμενή νερού, θα θέτει εκτός λειτουργίας τις αντλίες του συγκροτήματος εκτόξευσης νερού, για αποφυγή καταστροφής τους.</w:t>
            </w:r>
          </w:p>
          <w:p w14:paraId="4AE68580" w14:textId="77777777" w:rsidR="00BE2B29" w:rsidRPr="00A1706D" w:rsidRDefault="00BE2B29" w:rsidP="00BE2B29">
            <w:pPr>
              <w:spacing w:line="276" w:lineRule="auto"/>
              <w:rPr>
                <w:sz w:val="24"/>
                <w:lang w:val="el-GR"/>
              </w:rPr>
            </w:pPr>
            <w:r w:rsidRPr="00A1706D">
              <w:rPr>
                <w:sz w:val="24"/>
                <w:lang w:val="el-GR"/>
              </w:rPr>
              <w:t>Τέλος θα φέρει πλήρες δίκτυο σωληνώσεων και εξαρτημάτων με ταχυσυνδέσμους για όλες τις προσφερόμενες λειτουργίες καθώς επίσης και τις απαραίτητες διατάξεις πλήρωσης, υπερχείλισης και εκκένωσης της.  Η υδροληψία θα μπορεί να γίνει είτε με ελεύθερη ροή.</w:t>
            </w:r>
          </w:p>
          <w:p w14:paraId="089C60D6"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723BA358"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74F64A3F"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278B46A7" w14:textId="77777777" w:rsidR="00BE2B29" w:rsidRDefault="00BE2B29" w:rsidP="00BE2B29">
            <w:pPr>
              <w:keepNext/>
              <w:outlineLvl w:val="8"/>
              <w:rPr>
                <w:bCs/>
                <w:szCs w:val="22"/>
              </w:rPr>
            </w:pPr>
          </w:p>
        </w:tc>
      </w:tr>
      <w:tr w:rsidR="00BE2B29" w14:paraId="48E2EEDA"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2E13FAF4"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4F8F3B48" w14:textId="77777777" w:rsidR="00BE2B29" w:rsidRPr="0069611D" w:rsidRDefault="00BE2B29" w:rsidP="00BE2B29">
            <w:pPr>
              <w:spacing w:line="276" w:lineRule="auto"/>
              <w:rPr>
                <w:b/>
                <w:sz w:val="24"/>
                <w:u w:val="single"/>
              </w:rPr>
            </w:pPr>
            <w:r>
              <w:rPr>
                <w:b/>
                <w:sz w:val="24"/>
                <w:u w:val="single"/>
              </w:rPr>
              <w:t>Β</w:t>
            </w:r>
            <w:r w:rsidRPr="0069611D">
              <w:rPr>
                <w:b/>
                <w:sz w:val="24"/>
                <w:u w:val="single"/>
              </w:rPr>
              <w:t>) ΑΝΤΛΙΕΣ</w:t>
            </w:r>
          </w:p>
          <w:p w14:paraId="44E20E6D" w14:textId="77777777" w:rsidR="00BE2B29" w:rsidRPr="00A1706D" w:rsidRDefault="00BE2B29" w:rsidP="00BE2B29">
            <w:pPr>
              <w:spacing w:line="276" w:lineRule="auto"/>
              <w:rPr>
                <w:sz w:val="24"/>
                <w:lang w:val="el-GR"/>
              </w:rPr>
            </w:pPr>
            <w:r w:rsidRPr="00A1706D">
              <w:rPr>
                <w:sz w:val="24"/>
                <w:lang w:val="el-GR"/>
              </w:rPr>
              <w:t>Η υπερκατασκευή θα φέρει δυο (2) αντλίες:</w:t>
            </w:r>
          </w:p>
          <w:p w14:paraId="2F503A33" w14:textId="77777777" w:rsidR="00BE2B29" w:rsidRPr="00A1706D" w:rsidRDefault="00BE2B29" w:rsidP="00BE2B29">
            <w:pPr>
              <w:spacing w:line="276" w:lineRule="auto"/>
              <w:rPr>
                <w:b/>
                <w:sz w:val="24"/>
                <w:u w:val="single"/>
                <w:lang w:val="el-GR"/>
              </w:rPr>
            </w:pPr>
          </w:p>
          <w:p w14:paraId="33D57EC2" w14:textId="77777777" w:rsidR="00BE2B29" w:rsidRPr="00A1706D" w:rsidRDefault="00BE2B29" w:rsidP="00BE2B29">
            <w:pPr>
              <w:spacing w:line="276" w:lineRule="auto"/>
              <w:rPr>
                <w:b/>
                <w:sz w:val="24"/>
                <w:u w:val="single"/>
                <w:lang w:val="el-GR"/>
              </w:rPr>
            </w:pPr>
            <w:r w:rsidRPr="00A1706D">
              <w:rPr>
                <w:b/>
                <w:sz w:val="24"/>
                <w:u w:val="single"/>
                <w:lang w:val="el-GR"/>
              </w:rPr>
              <w:t xml:space="preserve">Β.1)  ΠΥΡΟΣΒΕΣΤΙΚΗ ΑΝΤΛΙΑ </w:t>
            </w:r>
          </w:p>
          <w:p w14:paraId="206CB637" w14:textId="77777777" w:rsidR="00BE2B29" w:rsidRPr="00A1706D" w:rsidRDefault="00BE2B29" w:rsidP="00BE2B29">
            <w:pPr>
              <w:spacing w:line="276" w:lineRule="auto"/>
              <w:rPr>
                <w:sz w:val="24"/>
                <w:lang w:val="el-GR"/>
              </w:rPr>
            </w:pPr>
            <w:r w:rsidRPr="00A1706D">
              <w:rPr>
                <w:sz w:val="24"/>
                <w:lang w:val="el-GR"/>
              </w:rPr>
              <w:t>Η πυροσβεστική αντλία θα είναι κατ’ ελάχιστον με σώμα από χυτοσίδηρο, ορειχάλκινες πτερωτές και ανοξείδωτο άξονα, μέγιστης  παροχής  τουλάχιστον 600</w:t>
            </w:r>
            <w:r w:rsidRPr="002122FB">
              <w:rPr>
                <w:sz w:val="24"/>
              </w:rPr>
              <w:t>lt</w:t>
            </w:r>
            <w:r w:rsidRPr="00A1706D">
              <w:rPr>
                <w:sz w:val="24"/>
                <w:lang w:val="el-GR"/>
              </w:rPr>
              <w:t>/</w:t>
            </w:r>
            <w:r w:rsidRPr="002122FB">
              <w:rPr>
                <w:sz w:val="24"/>
                <w:lang w:val="en-US"/>
              </w:rPr>
              <w:t>min</w:t>
            </w:r>
            <w:r w:rsidRPr="00A1706D">
              <w:rPr>
                <w:sz w:val="24"/>
                <w:lang w:val="el-GR"/>
              </w:rPr>
              <w:t xml:space="preserve">. Η πυροσβεστική αντλία θα παίρνει κίνηση με χρήση  δυναμολήπτη ( Ρ.Τ.Ο. )  μέσω υδραυλικής σύμπλεξης από το κιβώτιο ταχυτήτων και θα τροφοδοτεί τα συστήματα πλύσης και κατάβρεξης δρόμων, πλύσης ρείθρων, πυρόσβεσης ενώ θα χρησιμοποιείται και για αναρρόφηση νερού και πλήρωση της δεξαμενής. Μέσω της αντλίας αυτής το όχημα θα είναι σε θέση να καταβρέχει  ή να πλένει οδούς με εμπρόσθιους &amp; πλαϊνούς  ρυθμιζόμενους κρουνούς ("πάπιες"). </w:t>
            </w:r>
          </w:p>
          <w:p w14:paraId="05971860" w14:textId="77777777" w:rsidR="00BE2B29" w:rsidRPr="00A1706D" w:rsidRDefault="00BE2B29" w:rsidP="00BE2B29">
            <w:pPr>
              <w:spacing w:line="276" w:lineRule="auto"/>
              <w:rPr>
                <w:sz w:val="24"/>
                <w:lang w:val="el-GR"/>
              </w:rPr>
            </w:pPr>
          </w:p>
          <w:p w14:paraId="108EDDCA" w14:textId="77777777" w:rsidR="00BE2B29" w:rsidRPr="00A1706D" w:rsidRDefault="00BE2B29" w:rsidP="00BE2B29">
            <w:pPr>
              <w:spacing w:line="276" w:lineRule="auto"/>
              <w:rPr>
                <w:b/>
                <w:sz w:val="24"/>
                <w:u w:val="single"/>
                <w:lang w:val="el-GR"/>
              </w:rPr>
            </w:pPr>
            <w:r w:rsidRPr="00A1706D">
              <w:rPr>
                <w:b/>
                <w:sz w:val="24"/>
                <w:u w:val="single"/>
                <w:lang w:val="el-GR"/>
              </w:rPr>
              <w:t xml:space="preserve">Β.2) </w:t>
            </w:r>
            <w:r w:rsidRPr="00A1706D">
              <w:rPr>
                <w:b/>
                <w:caps/>
                <w:sz w:val="24"/>
                <w:u w:val="single"/>
                <w:lang w:val="el-GR"/>
              </w:rPr>
              <w:t>Αντλία υψηλής πίεσης</w:t>
            </w:r>
          </w:p>
          <w:p w14:paraId="53DF49BA" w14:textId="77777777" w:rsidR="00BE2B29" w:rsidRPr="00A1706D" w:rsidRDefault="00BE2B29" w:rsidP="00BE2B29">
            <w:pPr>
              <w:spacing w:line="276" w:lineRule="auto"/>
              <w:rPr>
                <w:sz w:val="24"/>
                <w:lang w:val="el-GR"/>
              </w:rPr>
            </w:pPr>
            <w:r w:rsidRPr="00A1706D">
              <w:rPr>
                <w:sz w:val="24"/>
                <w:lang w:val="el-GR"/>
              </w:rPr>
              <w:t>Η αντλία υψηλής πίεσης νερού θα είναι  πίεσης  τουλάχιστον 180</w:t>
            </w:r>
            <w:r w:rsidRPr="00651C73">
              <w:rPr>
                <w:sz w:val="24"/>
              </w:rPr>
              <w:t>bar</w:t>
            </w:r>
            <w:r w:rsidRPr="00A1706D">
              <w:rPr>
                <w:sz w:val="24"/>
                <w:lang w:val="el-GR"/>
              </w:rPr>
              <w:t xml:space="preserve"> και παροχής  τουλάχιστον 50</w:t>
            </w:r>
            <w:r w:rsidRPr="00651C73">
              <w:rPr>
                <w:sz w:val="24"/>
              </w:rPr>
              <w:t>lt</w:t>
            </w:r>
            <w:r w:rsidRPr="00A1706D">
              <w:rPr>
                <w:sz w:val="24"/>
                <w:lang w:val="el-GR"/>
              </w:rPr>
              <w:t>/</w:t>
            </w:r>
            <w:r w:rsidRPr="00651C73">
              <w:rPr>
                <w:sz w:val="24"/>
              </w:rPr>
              <w:t>min</w:t>
            </w:r>
            <w:r w:rsidRPr="00A1706D">
              <w:rPr>
                <w:sz w:val="24"/>
                <w:lang w:val="el-GR"/>
              </w:rPr>
              <w:t>. Θα τροφοδοτεί το σύστημα  πιστολιού και του πλυστικού  συστήματος δρόμων και ρείθρων με υψηλή πίεση. Θα  παίρνει κίνηση  μέσω του  δυναμολήπτη ( ΡΤΟ ).</w:t>
            </w:r>
          </w:p>
          <w:p w14:paraId="381C3904"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2DC41D21"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579E4A30"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6E90ED0D" w14:textId="77777777" w:rsidR="00BE2B29" w:rsidRDefault="00BE2B29" w:rsidP="00BE2B29">
            <w:pPr>
              <w:keepNext/>
              <w:outlineLvl w:val="8"/>
              <w:rPr>
                <w:bCs/>
                <w:szCs w:val="22"/>
              </w:rPr>
            </w:pPr>
          </w:p>
        </w:tc>
      </w:tr>
      <w:tr w:rsidR="00BE2B29" w14:paraId="3FB2FF2E"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44F20706"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14044541" w14:textId="77777777" w:rsidR="00BE2B29" w:rsidRPr="0069611D" w:rsidRDefault="00BE2B29" w:rsidP="00BE2B29">
            <w:pPr>
              <w:spacing w:line="276" w:lineRule="auto"/>
              <w:rPr>
                <w:b/>
                <w:sz w:val="24"/>
                <w:u w:val="single"/>
              </w:rPr>
            </w:pPr>
            <w:r>
              <w:rPr>
                <w:b/>
                <w:sz w:val="24"/>
                <w:u w:val="single"/>
              </w:rPr>
              <w:t>Γ)</w:t>
            </w:r>
            <w:r w:rsidRPr="0069611D">
              <w:rPr>
                <w:b/>
                <w:sz w:val="24"/>
                <w:u w:val="single"/>
              </w:rPr>
              <w:t xml:space="preserve">  ΣΥΣΤΗΜΑΤΑ ΠΛΥΣΕΩΣ </w:t>
            </w:r>
          </w:p>
          <w:p w14:paraId="02E17A73" w14:textId="77777777" w:rsidR="00BE2B29" w:rsidRPr="00A1706D" w:rsidRDefault="00BE2B29" w:rsidP="00BE2B29">
            <w:pPr>
              <w:spacing w:line="276" w:lineRule="auto"/>
              <w:rPr>
                <w:sz w:val="24"/>
                <w:lang w:val="el-GR"/>
              </w:rPr>
            </w:pPr>
            <w:r w:rsidRPr="00A1706D">
              <w:rPr>
                <w:sz w:val="24"/>
                <w:lang w:val="el-GR"/>
              </w:rPr>
              <w:t>Τ</w:t>
            </w:r>
            <w:r w:rsidRPr="0069611D">
              <w:rPr>
                <w:sz w:val="24"/>
              </w:rPr>
              <w:t>o</w:t>
            </w:r>
            <w:r w:rsidRPr="00A1706D">
              <w:rPr>
                <w:sz w:val="24"/>
                <w:lang w:val="el-GR"/>
              </w:rPr>
              <w:t xml:space="preserve"> όχημα θα διαθέτει  τα συστήματα  πλύσεως που περιγράφονται παρακάτω:</w:t>
            </w:r>
          </w:p>
          <w:p w14:paraId="1F234B39" w14:textId="77777777" w:rsidR="00BE2B29" w:rsidRPr="00A1706D" w:rsidRDefault="00BE2B29" w:rsidP="00BE2B29">
            <w:pPr>
              <w:spacing w:line="276" w:lineRule="auto"/>
              <w:rPr>
                <w:b/>
                <w:sz w:val="24"/>
                <w:u w:val="single"/>
                <w:lang w:val="el-GR"/>
              </w:rPr>
            </w:pPr>
            <w:r w:rsidRPr="00A1706D">
              <w:rPr>
                <w:b/>
                <w:sz w:val="24"/>
                <w:u w:val="single"/>
                <w:lang w:val="el-GR"/>
              </w:rPr>
              <w:t xml:space="preserve"> </w:t>
            </w:r>
          </w:p>
          <w:p w14:paraId="28097B17" w14:textId="77777777" w:rsidR="00BE2B29" w:rsidRPr="00A1706D" w:rsidRDefault="00BE2B29" w:rsidP="00BE2B29">
            <w:pPr>
              <w:pStyle w:val="af0"/>
              <w:spacing w:line="276" w:lineRule="auto"/>
              <w:rPr>
                <w:b/>
                <w:sz w:val="24"/>
                <w:u w:val="single"/>
                <w:lang w:val="el-GR"/>
              </w:rPr>
            </w:pPr>
            <w:r w:rsidRPr="00A1706D">
              <w:rPr>
                <w:b/>
                <w:sz w:val="24"/>
                <w:u w:val="single"/>
                <w:lang w:val="el-GR"/>
              </w:rPr>
              <w:t>Γ.1) ΣΥΣΤΗΜΑ ΠΛΥΣΗΣ ΔΡΟΜΩΝ ΚΑΙ ΠΕΖΟΔΡΟΜΙΩΝ ΜΕ ΜΕΓΑΛΗ ΠΑΡΟΧΗ ΝΕΡΟΥ .</w:t>
            </w:r>
          </w:p>
          <w:p w14:paraId="0EC3E060" w14:textId="77777777" w:rsidR="00BE2B29" w:rsidRPr="00A1706D" w:rsidRDefault="00BE2B29" w:rsidP="00BE2B29">
            <w:pPr>
              <w:spacing w:line="276" w:lineRule="auto"/>
              <w:rPr>
                <w:sz w:val="24"/>
                <w:lang w:val="el-GR"/>
              </w:rPr>
            </w:pPr>
            <w:r w:rsidRPr="00A1706D">
              <w:rPr>
                <w:sz w:val="24"/>
                <w:lang w:val="el-GR"/>
              </w:rPr>
              <w:t xml:space="preserve">Το σύστημα για πλύσιμο και κατάβρεξη δρόμων θα έχει δυνατότητα αφ’ ενός καταβρέγματος και αφ’ ετέρου πλύσης και απομάκρυνσης κάθε φύσεως σκουπιδιών. Το σύστημα αυτό θα τροφοδοτείται από την πυροσβεστική αντλία και θα αποτελείται   από: </w:t>
            </w:r>
          </w:p>
          <w:p w14:paraId="0B836D23" w14:textId="77777777" w:rsidR="00BE2B29" w:rsidRPr="00A1706D" w:rsidRDefault="00BE2B29" w:rsidP="00BE2B29">
            <w:pPr>
              <w:spacing w:line="276" w:lineRule="auto"/>
              <w:rPr>
                <w:sz w:val="24"/>
                <w:lang w:val="el-GR"/>
              </w:rPr>
            </w:pPr>
          </w:p>
          <w:p w14:paraId="4BFE9C46" w14:textId="77777777" w:rsidR="00BE2B29" w:rsidRPr="00A1706D" w:rsidRDefault="00BE2B29" w:rsidP="00BE2B29">
            <w:pPr>
              <w:spacing w:line="276" w:lineRule="auto"/>
              <w:rPr>
                <w:sz w:val="24"/>
                <w:lang w:val="el-GR"/>
              </w:rPr>
            </w:pPr>
            <w:r w:rsidRPr="00A1706D">
              <w:rPr>
                <w:sz w:val="24"/>
                <w:lang w:val="el-GR"/>
              </w:rPr>
              <w:t>Γ.1.2.) Μια (1) μπάρα  με πολλαπλά ορειχάλκινα  μπεκ,   τοποθετημένη στο εμπρόσθιο τμήμα του αυτοκινήτου, για πλύση δρόμων με πίεση.  Θα διαθέτει τουλάχιστον 7 μπεκ για κάθετη πλύση . Το πλάτος  εργασίας θα φθάνει τα πέντε (5) μέτρα περίπου.</w:t>
            </w:r>
          </w:p>
          <w:p w14:paraId="01BE0AFE" w14:textId="77777777" w:rsidR="00BE2B29" w:rsidRPr="00A1706D" w:rsidRDefault="00BE2B29" w:rsidP="00BE2B29">
            <w:pPr>
              <w:spacing w:line="276" w:lineRule="auto"/>
              <w:rPr>
                <w:sz w:val="24"/>
                <w:lang w:val="el-GR"/>
              </w:rPr>
            </w:pPr>
          </w:p>
          <w:p w14:paraId="72B8526A" w14:textId="77777777" w:rsidR="00BE2B29" w:rsidRPr="00A1706D" w:rsidRDefault="00BE2B29" w:rsidP="00BE2B29">
            <w:pPr>
              <w:spacing w:line="276" w:lineRule="auto"/>
              <w:rPr>
                <w:sz w:val="24"/>
                <w:lang w:val="el-GR"/>
              </w:rPr>
            </w:pPr>
            <w:r w:rsidRPr="00A1706D">
              <w:rPr>
                <w:sz w:val="24"/>
                <w:lang w:val="el-GR"/>
              </w:rPr>
              <w:t>Γ.1.3.) δύο ‘πάπιες΄ δεξιά και αριστερά  στα άκρα της εμπρόσθιας μπάρας  για κατάβρεγμα δρόμων, γηπέδων κ.α. πλάτους 8 μέτρων περίπου.</w:t>
            </w:r>
          </w:p>
          <w:p w14:paraId="243EA9CB" w14:textId="77777777" w:rsidR="00BE2B29" w:rsidRPr="00A1706D" w:rsidRDefault="00BE2B29" w:rsidP="00BE2B29">
            <w:pPr>
              <w:spacing w:line="276" w:lineRule="auto"/>
              <w:rPr>
                <w:sz w:val="24"/>
                <w:lang w:val="el-GR"/>
              </w:rPr>
            </w:pPr>
          </w:p>
          <w:p w14:paraId="13048FEA" w14:textId="77777777" w:rsidR="00BE2B29" w:rsidRPr="00A1706D" w:rsidRDefault="00BE2B29" w:rsidP="00BE2B29">
            <w:pPr>
              <w:spacing w:line="276" w:lineRule="auto"/>
              <w:rPr>
                <w:sz w:val="24"/>
                <w:lang w:val="el-GR"/>
              </w:rPr>
            </w:pPr>
            <w:r w:rsidRPr="00A1706D">
              <w:rPr>
                <w:sz w:val="24"/>
                <w:lang w:val="el-GR"/>
              </w:rPr>
              <w:t>Γ.1.4) Μία ΄πάπια΄ καταβρέγματος ασφάλτινων ή χωμάτινων δρόμωνευρείας γωνίας εκτόξευσης , τοποθετημένη στο πίσω μέρος του αυτοκινήτου πλάτους 5 μέτρων περίπου .</w:t>
            </w:r>
          </w:p>
          <w:p w14:paraId="3111BC35"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106DF993"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660C3858"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7DDA6DCB" w14:textId="77777777" w:rsidR="00BE2B29" w:rsidRDefault="00BE2B29" w:rsidP="00BE2B29">
            <w:pPr>
              <w:keepNext/>
              <w:outlineLvl w:val="8"/>
              <w:rPr>
                <w:bCs/>
                <w:szCs w:val="22"/>
              </w:rPr>
            </w:pPr>
          </w:p>
        </w:tc>
      </w:tr>
      <w:tr w:rsidR="00BE2B29" w14:paraId="717724A9"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50F45A0E"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492FBCD4" w14:textId="77777777" w:rsidR="00BE2B29" w:rsidRPr="00A1706D" w:rsidRDefault="00BE2B29" w:rsidP="00BE2B29">
            <w:pPr>
              <w:spacing w:line="276" w:lineRule="auto"/>
              <w:rPr>
                <w:b/>
                <w:sz w:val="24"/>
                <w:u w:val="single"/>
                <w:lang w:val="el-GR"/>
              </w:rPr>
            </w:pPr>
            <w:r w:rsidRPr="00A1706D">
              <w:rPr>
                <w:b/>
                <w:sz w:val="24"/>
                <w:u w:val="single"/>
                <w:lang w:val="el-GR"/>
              </w:rPr>
              <w:t>Δ) ΣΥΣΤΗΜΑ ΠΛΥΣΗΣ ΔΡΟΜΩΝ ΚΑΙ ΠΕΖΟΔΡΟΜΙΩΝ ΚΑΙ ΑΠΟΚΟΛΛΗΣΗΣ ΑΦΙΣΩΝ</w:t>
            </w:r>
            <w:r w:rsidRPr="00A1706D">
              <w:rPr>
                <w:sz w:val="24"/>
                <w:u w:val="single"/>
                <w:lang w:val="el-GR"/>
              </w:rPr>
              <w:t xml:space="preserve"> </w:t>
            </w:r>
            <w:r w:rsidRPr="00A1706D">
              <w:rPr>
                <w:b/>
                <w:sz w:val="24"/>
                <w:u w:val="single"/>
                <w:lang w:val="el-GR"/>
              </w:rPr>
              <w:t>ΜΕ ΥΨΗΛΗ  ΠΙΕΣΗ ΝΕΡΟΥ.</w:t>
            </w:r>
          </w:p>
          <w:p w14:paraId="476BE084" w14:textId="77777777" w:rsidR="00BE2B29" w:rsidRPr="00A1706D" w:rsidRDefault="00BE2B29" w:rsidP="00BE2B29">
            <w:pPr>
              <w:spacing w:line="276" w:lineRule="auto"/>
              <w:rPr>
                <w:sz w:val="24"/>
                <w:lang w:val="el-GR"/>
              </w:rPr>
            </w:pPr>
            <w:r w:rsidRPr="00A1706D">
              <w:rPr>
                <w:sz w:val="24"/>
                <w:lang w:val="el-GR"/>
              </w:rPr>
              <w:t>Θα αποτελείται από ελαστικό σωλήνα 3/8’’ μήκους 15</w:t>
            </w:r>
            <w:r w:rsidRPr="0069611D">
              <w:rPr>
                <w:sz w:val="24"/>
              </w:rPr>
              <w:t>m</w:t>
            </w:r>
            <w:r w:rsidRPr="00A1706D">
              <w:rPr>
                <w:sz w:val="24"/>
                <w:lang w:val="el-GR"/>
              </w:rPr>
              <w:t xml:space="preserve">  με πιστόλι υψηλής πίεσης  και τα αντίστοιχα ειδικά ακροφύσια για τις διάφορες χρήσεις. Ο  σωλήνας αυτός θα τυλίγεται-εκτυλίσσεται σε ειδική εκτυλίκτρια αυτόματης επανατύλιξης , χαλύβδινη που  θα βρίσκεται σε κατάλληλο μέρος του οχήματος (στο πίσω τμήμα). Με την προσθήκη του πιστολιού πλύσης η μάνικα αυτή  θα μπορεί να χρησιμοποιηθεί για  πλύση με υψηλή πίεση πεζοδρομίων και κοινοχρήστων χώρων, αποκόλληση αφισών, πλύση οχημάτων, συντριβανιών, αγαλμάτων  και άλλες χρήσεις. </w:t>
            </w:r>
          </w:p>
          <w:p w14:paraId="1090F715"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24638CEA"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1A21ADE6"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19190F92" w14:textId="77777777" w:rsidR="00BE2B29" w:rsidRDefault="00BE2B29" w:rsidP="00BE2B29">
            <w:pPr>
              <w:keepNext/>
              <w:outlineLvl w:val="8"/>
              <w:rPr>
                <w:bCs/>
                <w:szCs w:val="22"/>
              </w:rPr>
            </w:pPr>
          </w:p>
        </w:tc>
      </w:tr>
      <w:tr w:rsidR="00BE2B29" w14:paraId="30F03A1D"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02C65252"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0D50CF10" w14:textId="77777777" w:rsidR="00BE2B29" w:rsidRPr="0069611D" w:rsidRDefault="00BE2B29" w:rsidP="00BE2B29">
            <w:pPr>
              <w:spacing w:line="276" w:lineRule="auto"/>
              <w:rPr>
                <w:b/>
                <w:sz w:val="24"/>
                <w:u w:val="single"/>
              </w:rPr>
            </w:pPr>
            <w:r w:rsidRPr="0069611D">
              <w:rPr>
                <w:b/>
                <w:sz w:val="24"/>
                <w:u w:val="single"/>
              </w:rPr>
              <w:t>6) ΣΥΣΤΗΜΑ ΠΟΤΙΣΜΑΤΟΣ</w:t>
            </w:r>
          </w:p>
          <w:p w14:paraId="70243FED" w14:textId="77777777" w:rsidR="00BE2B29" w:rsidRPr="00A1706D" w:rsidRDefault="00BE2B29" w:rsidP="00BE2B29">
            <w:pPr>
              <w:spacing w:line="276" w:lineRule="auto"/>
              <w:rPr>
                <w:sz w:val="24"/>
                <w:lang w:val="el-GR"/>
              </w:rPr>
            </w:pPr>
            <w:r w:rsidRPr="00A1706D">
              <w:rPr>
                <w:sz w:val="24"/>
                <w:lang w:val="el-GR"/>
              </w:rPr>
              <w:t>Μέσω  ελαστικού σωλήνα  που θα προσαρμόζεται σε ειδικό ταχυσύνδεσμο,  θα γίνεται το πότισμα δέντρων ή κήπων. Σωλήνας μήκους 20</w:t>
            </w:r>
            <w:r w:rsidRPr="0069611D">
              <w:rPr>
                <w:sz w:val="24"/>
              </w:rPr>
              <w:t>m</w:t>
            </w:r>
            <w:r w:rsidRPr="00A1706D">
              <w:rPr>
                <w:sz w:val="24"/>
                <w:lang w:val="el-GR"/>
              </w:rPr>
              <w:t xml:space="preserve"> θα είναι τυλιγμένος σε χειροκίνητη εκτυλίκτρια.</w:t>
            </w:r>
          </w:p>
          <w:p w14:paraId="39B550E3" w14:textId="77777777" w:rsidR="00BE2B29" w:rsidRPr="00A1706D" w:rsidRDefault="00BE2B29" w:rsidP="00BE2B29">
            <w:pPr>
              <w:spacing w:line="276" w:lineRule="auto"/>
              <w:rPr>
                <w:sz w:val="24"/>
                <w:lang w:val="el-GR"/>
              </w:rPr>
            </w:pPr>
          </w:p>
          <w:p w14:paraId="7BECF173" w14:textId="77777777" w:rsidR="00BE2B29" w:rsidRPr="00A1706D" w:rsidRDefault="00BE2B29" w:rsidP="00BE2B29">
            <w:pPr>
              <w:spacing w:line="276" w:lineRule="auto"/>
              <w:rPr>
                <w:sz w:val="24"/>
                <w:lang w:val="el-GR"/>
              </w:rPr>
            </w:pPr>
            <w:r w:rsidRPr="00A1706D">
              <w:rPr>
                <w:sz w:val="24"/>
                <w:lang w:val="el-GR"/>
              </w:rPr>
              <w:t xml:space="preserve"> </w:t>
            </w:r>
          </w:p>
          <w:p w14:paraId="4BF7B293" w14:textId="77777777" w:rsidR="00BE2B29" w:rsidRPr="00A1706D" w:rsidRDefault="00BE2B29" w:rsidP="00BE2B29">
            <w:pPr>
              <w:spacing w:line="276" w:lineRule="auto"/>
              <w:rPr>
                <w:b/>
                <w:sz w:val="24"/>
                <w:u w:val="single"/>
                <w:lang w:val="el-GR"/>
              </w:rPr>
            </w:pPr>
            <w:r w:rsidRPr="00A1706D">
              <w:rPr>
                <w:b/>
                <w:sz w:val="24"/>
                <w:u w:val="single"/>
                <w:lang w:val="el-GR"/>
              </w:rPr>
              <w:t xml:space="preserve">7) ΣΥΣΤΗΜΑ ΠΥΡΟΣΒΕΣΗΣ </w:t>
            </w:r>
          </w:p>
          <w:p w14:paraId="788A9D85" w14:textId="77777777" w:rsidR="00BE2B29" w:rsidRPr="00A1706D" w:rsidRDefault="00BE2B29" w:rsidP="00BE2B29">
            <w:pPr>
              <w:spacing w:line="276" w:lineRule="auto"/>
              <w:rPr>
                <w:b/>
                <w:sz w:val="24"/>
                <w:u w:val="single"/>
                <w:lang w:val="el-GR"/>
              </w:rPr>
            </w:pPr>
            <w:r w:rsidRPr="00A1706D">
              <w:rPr>
                <w:sz w:val="24"/>
                <w:lang w:val="el-GR"/>
              </w:rPr>
              <w:t>Το σύστημα πυρόσβεσης θα αποτελείται από σωλήνα πυροσβεστικού τύπου μήκους 30μέτρων με ανάλογο ταχυσύνδεσμο για τροφοδοσία από την αντλία πυροσβεστικού τύπου. Στο άκρο του θα φέρει ρυθμιζόμενο αυλό για πυροσβεστική χρήση.</w:t>
            </w:r>
          </w:p>
          <w:p w14:paraId="78C9FBA3" w14:textId="77777777" w:rsidR="00BE2B29" w:rsidRPr="00A1706D" w:rsidRDefault="00BE2B29" w:rsidP="00BE2B29">
            <w:pPr>
              <w:spacing w:line="276" w:lineRule="auto"/>
              <w:rPr>
                <w:sz w:val="24"/>
                <w:lang w:val="el-GR"/>
              </w:rPr>
            </w:pPr>
          </w:p>
          <w:p w14:paraId="77C79406" w14:textId="77777777" w:rsidR="00BE2B29" w:rsidRPr="00A1706D" w:rsidRDefault="00BE2B29" w:rsidP="00BE2B29">
            <w:pPr>
              <w:spacing w:line="276" w:lineRule="auto"/>
              <w:rPr>
                <w:sz w:val="24"/>
                <w:lang w:val="el-GR"/>
              </w:rPr>
            </w:pPr>
            <w:r w:rsidRPr="00A1706D">
              <w:rPr>
                <w:sz w:val="24"/>
                <w:lang w:val="el-GR"/>
              </w:rPr>
              <w:t>Όλοι οι σύνδεσμοι και οι σωληνώσεις πυρόσβεσης θα είναι κατάλληλης μορφής και διατομής ώστε να υπάρχει πλήρης συμβατότητα του οχήματος με τους πυροσβεστικούς κρουνούς και τα οχήματα της Πυροσβεστικής Υπηρεσίας. Στην οροφή του εμπρόσθιου μέρους της υπερκατασκευής θα υπάρχει πυροσβεστικό κανόνι το οποίο θα έχει  δυνατότητα  κατάσβεσης πυρκαγιών από απόσταση 30 μέτρων περίπου.</w:t>
            </w:r>
          </w:p>
          <w:p w14:paraId="3E86951A"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4C12E814"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0C5E14BF"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104E8FD3" w14:textId="77777777" w:rsidR="00BE2B29" w:rsidRDefault="00BE2B29" w:rsidP="00BE2B29">
            <w:pPr>
              <w:keepNext/>
              <w:outlineLvl w:val="8"/>
              <w:rPr>
                <w:bCs/>
                <w:szCs w:val="22"/>
              </w:rPr>
            </w:pPr>
          </w:p>
        </w:tc>
      </w:tr>
      <w:tr w:rsidR="00BE2B29" w14:paraId="69E33789"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0AF247AD"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0BB462DC" w14:textId="77777777" w:rsidR="00BE2B29" w:rsidRDefault="00BE2B29" w:rsidP="00BE2B29">
            <w:pPr>
              <w:rPr>
                <w:b/>
                <w:bCs/>
                <w:sz w:val="24"/>
                <w:u w:val="single"/>
              </w:rPr>
            </w:pPr>
            <w:r>
              <w:rPr>
                <w:b/>
                <w:bCs/>
                <w:sz w:val="24"/>
                <w:u w:val="single"/>
              </w:rPr>
              <w:t>1. ΑΥΤΟΚΙΝΗΤΟ ΠΛΑΙΣΙΟ</w:t>
            </w:r>
          </w:p>
          <w:p w14:paraId="22414F71" w14:textId="77777777" w:rsidR="00BE2B29" w:rsidRDefault="00BE2B29" w:rsidP="00BE2B29">
            <w:pPr>
              <w:rPr>
                <w:b/>
                <w:bCs/>
                <w:sz w:val="24"/>
              </w:rPr>
            </w:pPr>
          </w:p>
          <w:p w14:paraId="3E915A66" w14:textId="77777777" w:rsidR="00BE2B29" w:rsidRDefault="00BE2B29" w:rsidP="00BE2B29">
            <w:pPr>
              <w:rPr>
                <w:b/>
                <w:bCs/>
                <w:sz w:val="24"/>
                <w:u w:val="single"/>
              </w:rPr>
            </w:pPr>
            <w:r>
              <w:rPr>
                <w:b/>
                <w:bCs/>
                <w:sz w:val="24"/>
                <w:u w:val="single"/>
              </w:rPr>
              <w:t>1.1 ΓΕΝΙΚΑ</w:t>
            </w:r>
          </w:p>
          <w:p w14:paraId="6945C54E" w14:textId="77777777" w:rsidR="00BE2B29" w:rsidRDefault="00BE2B29" w:rsidP="00BE2B29">
            <w:pPr>
              <w:rPr>
                <w:b/>
                <w:bCs/>
                <w:sz w:val="24"/>
                <w:u w:val="single"/>
              </w:rPr>
            </w:pPr>
          </w:p>
          <w:p w14:paraId="34AF41C4" w14:textId="77777777" w:rsidR="00BE2B29" w:rsidRPr="00A1706D" w:rsidRDefault="00BE2B29" w:rsidP="00BE2B29">
            <w:pPr>
              <w:ind w:firstLine="360"/>
              <w:rPr>
                <w:sz w:val="24"/>
                <w:lang w:val="el-GR"/>
              </w:rPr>
            </w:pPr>
            <w:r w:rsidRPr="00A1706D">
              <w:rPr>
                <w:sz w:val="24"/>
                <w:lang w:val="el-GR"/>
              </w:rPr>
              <w:t>Το πλαίσιο θα είναι προωθημένης οδηγήσεως πετρελαιοκίνητο.</w:t>
            </w:r>
          </w:p>
          <w:p w14:paraId="427ABC6B" w14:textId="77777777" w:rsidR="00BE2B29" w:rsidRPr="00A1706D" w:rsidRDefault="00BE2B29" w:rsidP="00BE2B29">
            <w:pPr>
              <w:rPr>
                <w:sz w:val="24"/>
                <w:lang w:val="el-GR"/>
              </w:rPr>
            </w:pPr>
          </w:p>
          <w:p w14:paraId="799B21E5" w14:textId="77777777" w:rsidR="00BE2B29" w:rsidRPr="00A1706D" w:rsidRDefault="00BE2B29" w:rsidP="00BE2B29">
            <w:pPr>
              <w:rPr>
                <w:b/>
                <w:bCs/>
                <w:sz w:val="24"/>
                <w:u w:val="single"/>
                <w:lang w:val="el-GR"/>
              </w:rPr>
            </w:pPr>
            <w:r w:rsidRPr="00A1706D">
              <w:rPr>
                <w:b/>
                <w:bCs/>
                <w:sz w:val="24"/>
                <w:u w:val="single"/>
                <w:lang w:val="el-GR"/>
              </w:rPr>
              <w:t>1.2 ΚΙΝΗΤΗΡΑΣ</w:t>
            </w:r>
          </w:p>
          <w:p w14:paraId="4F7043E7" w14:textId="77777777" w:rsidR="00BE2B29" w:rsidRPr="00A1706D" w:rsidRDefault="00BE2B29" w:rsidP="00BE2B29">
            <w:pPr>
              <w:rPr>
                <w:b/>
                <w:bCs/>
                <w:sz w:val="24"/>
                <w:u w:val="single"/>
                <w:lang w:val="el-GR"/>
              </w:rPr>
            </w:pPr>
          </w:p>
          <w:p w14:paraId="20E9DC8C" w14:textId="77777777" w:rsidR="00BE2B29" w:rsidRPr="00A1706D" w:rsidRDefault="00BE2B29" w:rsidP="00BE2B29">
            <w:pPr>
              <w:spacing w:line="276" w:lineRule="auto"/>
              <w:rPr>
                <w:bCs/>
                <w:sz w:val="24"/>
                <w:lang w:val="el-GR" w:eastAsia="en-US"/>
              </w:rPr>
            </w:pPr>
            <w:r w:rsidRPr="00A1706D">
              <w:rPr>
                <w:sz w:val="24"/>
                <w:lang w:val="el-GR" w:eastAsia="en-US"/>
              </w:rPr>
              <w:t xml:space="preserve">Ο κινητήρας θα είναι </w:t>
            </w:r>
            <w:r w:rsidRPr="00A1706D">
              <w:rPr>
                <w:bCs/>
                <w:sz w:val="24"/>
                <w:lang w:val="el-GR"/>
              </w:rPr>
              <w:t xml:space="preserve">πετρελαιοκίνητος , τετράχρονος υδρόψυκτος, </w:t>
            </w:r>
            <w:r w:rsidRPr="00A1706D">
              <w:rPr>
                <w:sz w:val="24"/>
                <w:lang w:val="el-GR" w:eastAsia="en-US"/>
              </w:rPr>
              <w:t xml:space="preserve">νέας αντιρρυπαντικής τεχνολογίας </w:t>
            </w:r>
            <w:r w:rsidRPr="0069611D">
              <w:rPr>
                <w:sz w:val="24"/>
                <w:lang w:val="en-US" w:eastAsia="en-US"/>
              </w:rPr>
              <w:t>EURO</w:t>
            </w:r>
            <w:r w:rsidRPr="00A1706D">
              <w:rPr>
                <w:sz w:val="24"/>
                <w:lang w:val="el-GR" w:eastAsia="en-US"/>
              </w:rPr>
              <w:t xml:space="preserve"> 6 και άνω σύμφωνα με την ισχύουσα κατά την ημερομηνία διαγωνισμού νομοθεσία, τουλάχιστον 6/κύλινδρος. Η ονομαστική ισχύς κατά </w:t>
            </w:r>
            <w:r w:rsidRPr="0069611D">
              <w:rPr>
                <w:sz w:val="24"/>
                <w:lang w:val="en-US" w:eastAsia="en-US"/>
              </w:rPr>
              <w:t>DIN</w:t>
            </w:r>
            <w:r w:rsidRPr="00A1706D">
              <w:rPr>
                <w:sz w:val="24"/>
                <w:lang w:val="el-GR" w:eastAsia="en-US"/>
              </w:rPr>
              <w:t xml:space="preserve"> θα είναι τουλάχιστον  280</w:t>
            </w:r>
            <w:r w:rsidRPr="0069611D">
              <w:rPr>
                <w:sz w:val="24"/>
                <w:lang w:val="en-US" w:eastAsia="en-US"/>
              </w:rPr>
              <w:t>Hp</w:t>
            </w:r>
            <w:r w:rsidRPr="00A1706D">
              <w:rPr>
                <w:sz w:val="24"/>
                <w:lang w:val="el-GR" w:eastAsia="en-US"/>
              </w:rPr>
              <w:t xml:space="preserve"> και ροπής τουλάχιστον 1.000</w:t>
            </w:r>
            <w:r w:rsidRPr="0069611D">
              <w:rPr>
                <w:sz w:val="24"/>
                <w:lang w:val="en-US" w:eastAsia="en-US"/>
              </w:rPr>
              <w:t>Nm</w:t>
            </w:r>
            <w:r w:rsidRPr="00A1706D">
              <w:rPr>
                <w:b/>
                <w:sz w:val="24"/>
                <w:lang w:val="el-GR" w:eastAsia="en-US"/>
              </w:rPr>
              <w:t>.</w:t>
            </w:r>
            <w:r w:rsidRPr="00A1706D">
              <w:rPr>
                <w:b/>
                <w:bCs/>
                <w:sz w:val="24"/>
                <w:lang w:val="el-GR" w:eastAsia="en-US"/>
              </w:rPr>
              <w:t xml:space="preserve"> </w:t>
            </w:r>
            <w:r w:rsidRPr="00A1706D">
              <w:rPr>
                <w:bCs/>
                <w:sz w:val="24"/>
                <w:lang w:val="el-GR" w:eastAsia="en-US"/>
              </w:rPr>
              <w:t>Θα δ</w:t>
            </w:r>
            <w:r w:rsidRPr="00A1706D">
              <w:rPr>
                <w:sz w:val="24"/>
                <w:lang w:val="el-GR" w:eastAsia="en-US"/>
              </w:rPr>
              <w:t>ιαθέτει κατά προτίμηση στροβιλοσυμπιεστή καυσαερίων (</w:t>
            </w:r>
            <w:r w:rsidRPr="0069611D">
              <w:rPr>
                <w:sz w:val="24"/>
                <w:lang w:val="en-US" w:eastAsia="en-US"/>
              </w:rPr>
              <w:t>Turbo</w:t>
            </w:r>
            <w:r w:rsidRPr="00A1706D">
              <w:rPr>
                <w:sz w:val="24"/>
                <w:lang w:val="el-GR" w:eastAsia="en-US"/>
              </w:rPr>
              <w:t>) με ψύξη αέρα υπερπλήρωσης (</w:t>
            </w:r>
            <w:r w:rsidRPr="0069611D">
              <w:rPr>
                <w:sz w:val="24"/>
                <w:lang w:val="en-US" w:eastAsia="en-US"/>
              </w:rPr>
              <w:t>Intercooler</w:t>
            </w:r>
            <w:r w:rsidRPr="00A1706D">
              <w:rPr>
                <w:sz w:val="24"/>
                <w:lang w:val="el-GR" w:eastAsia="en-US"/>
              </w:rPr>
              <w:t xml:space="preserve">). Ο κυβισμός του κινητήρα θα είναι </w:t>
            </w:r>
            <w:r w:rsidRPr="00A1706D">
              <w:rPr>
                <w:sz w:val="24"/>
                <w:lang w:val="el-GR"/>
              </w:rPr>
              <w:t xml:space="preserve">τουλάχιστον </w:t>
            </w:r>
            <w:r w:rsidRPr="00A1706D">
              <w:rPr>
                <w:sz w:val="24"/>
                <w:lang w:val="el-GR" w:eastAsia="en-US"/>
              </w:rPr>
              <w:t>7.500</w:t>
            </w:r>
            <w:r w:rsidRPr="0069611D">
              <w:rPr>
                <w:sz w:val="24"/>
                <w:lang w:val="en-US" w:eastAsia="en-US"/>
              </w:rPr>
              <w:t>cc</w:t>
            </w:r>
            <w:r w:rsidRPr="00A1706D">
              <w:rPr>
                <w:sz w:val="24"/>
                <w:lang w:val="el-GR" w:eastAsia="en-US"/>
              </w:rPr>
              <w:t xml:space="preserve">.  </w:t>
            </w:r>
            <w:r w:rsidRPr="00A1706D">
              <w:rPr>
                <w:lang w:val="el-GR"/>
              </w:rPr>
              <w:tab/>
              <w:t xml:space="preserve">      </w:t>
            </w:r>
          </w:p>
          <w:p w14:paraId="46BEA25A" w14:textId="77777777" w:rsidR="00BE2B29" w:rsidRPr="00A1706D" w:rsidRDefault="00BE2B29" w:rsidP="00BE2B29">
            <w:pPr>
              <w:ind w:firstLine="360"/>
              <w:rPr>
                <w:sz w:val="24"/>
                <w:lang w:val="el-GR"/>
              </w:rPr>
            </w:pPr>
            <w:r w:rsidRPr="00A1706D">
              <w:rPr>
                <w:sz w:val="24"/>
                <w:lang w:val="el-GR"/>
              </w:rPr>
              <w:t>Η συμπίεση του κινητήρα θα πρέπει να ανταποκρίνεται στις απαιτήσεις του εργοστασίου κατασκευής του.</w:t>
            </w:r>
          </w:p>
          <w:p w14:paraId="1A673914" w14:textId="77777777" w:rsidR="00BE2B29" w:rsidRPr="00A1706D" w:rsidRDefault="00BE2B29" w:rsidP="00BE2B29">
            <w:pPr>
              <w:ind w:firstLine="360"/>
              <w:rPr>
                <w:sz w:val="24"/>
                <w:lang w:val="el-GR"/>
              </w:rPr>
            </w:pPr>
            <w:r w:rsidRPr="00A1706D">
              <w:rPr>
                <w:sz w:val="24"/>
                <w:lang w:val="el-GR"/>
              </w:rPr>
              <w:t xml:space="preserve">Η πίεση του λαδιού θα είναι προβλεπόμενη από το εργοστάσιο κατασκευής του κινητήρα. </w:t>
            </w:r>
          </w:p>
          <w:p w14:paraId="05057AB4" w14:textId="77777777" w:rsidR="00BE2B29" w:rsidRPr="00A1706D" w:rsidRDefault="00BE2B29" w:rsidP="00BE2B29">
            <w:pPr>
              <w:ind w:firstLine="360"/>
              <w:rPr>
                <w:sz w:val="24"/>
                <w:lang w:val="el-GR"/>
              </w:rPr>
            </w:pPr>
            <w:r w:rsidRPr="00A1706D">
              <w:rPr>
                <w:sz w:val="24"/>
                <w:lang w:val="el-GR"/>
              </w:rPr>
              <w:t>Ο κινητήρας θα είναι σύμφωνος με τις οδηγίες της Ε.Ε. για τις εκπομπές καυσαερίων και για το επίπεδο θορύβου.</w:t>
            </w:r>
          </w:p>
          <w:p w14:paraId="3E40F4FA" w14:textId="77777777" w:rsidR="00BE2B29" w:rsidRPr="00A1706D" w:rsidRDefault="00BE2B29" w:rsidP="00BE2B29">
            <w:pPr>
              <w:ind w:firstLine="360"/>
              <w:rPr>
                <w:sz w:val="24"/>
                <w:lang w:val="el-GR"/>
              </w:rPr>
            </w:pPr>
            <w:r w:rsidRPr="00A1706D">
              <w:rPr>
                <w:sz w:val="24"/>
                <w:lang w:val="el-GR"/>
              </w:rPr>
              <w:t>Η θερμοκρασία του κινητήρα δεν θα ξεπερνάει την προβλεπόμενη από το εργοστάσιο κατασκευής του για αυτοκίνητο σε λειτουργία.</w:t>
            </w:r>
          </w:p>
          <w:p w14:paraId="5D02ED64" w14:textId="77777777" w:rsidR="00BE2B29" w:rsidRPr="00A1706D" w:rsidRDefault="00BE2B29" w:rsidP="00BE2B29">
            <w:pPr>
              <w:ind w:firstLine="360"/>
              <w:rPr>
                <w:sz w:val="24"/>
                <w:lang w:val="el-GR"/>
              </w:rPr>
            </w:pPr>
            <w:r w:rsidRPr="00A1706D">
              <w:rPr>
                <w:sz w:val="24"/>
                <w:lang w:val="el-GR"/>
              </w:rPr>
              <w:t>Το καλό «τράβηγμα» της μηχανής θα ελεγχθεί σε ανηφορικό δρόμο με κλίση 10% με πλήρες φορτίο.</w:t>
            </w:r>
          </w:p>
          <w:p w14:paraId="5459F59C"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1A304B2C"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49C0A73B"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7EDC70E0" w14:textId="77777777" w:rsidR="00BE2B29" w:rsidRDefault="00BE2B29" w:rsidP="00BE2B29">
            <w:pPr>
              <w:keepNext/>
              <w:outlineLvl w:val="8"/>
              <w:rPr>
                <w:bCs/>
                <w:szCs w:val="22"/>
              </w:rPr>
            </w:pPr>
          </w:p>
        </w:tc>
      </w:tr>
      <w:tr w:rsidR="00BE2B29" w14:paraId="40F97583"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4CD66DD7" w14:textId="77777777" w:rsidR="00BE2B29" w:rsidRDefault="00BE2B29" w:rsidP="00BE2B29">
            <w:pPr>
              <w:keepNext/>
              <w:numPr>
                <w:ilvl w:val="0"/>
                <w:numId w:val="30"/>
              </w:numPr>
              <w:suppressAutoHyphens w:val="0"/>
              <w:autoSpaceDN w:val="0"/>
              <w:spacing w:after="0"/>
              <w:outlineLvl w:val="8"/>
              <w:rPr>
                <w:bCs/>
                <w:szCs w:val="22"/>
                <w:u w:val="single"/>
              </w:rPr>
            </w:pPr>
          </w:p>
        </w:tc>
        <w:tc>
          <w:tcPr>
            <w:tcW w:w="6634" w:type="dxa"/>
            <w:tcBorders>
              <w:top w:val="single" w:sz="4" w:space="0" w:color="auto"/>
              <w:left w:val="single" w:sz="4" w:space="0" w:color="auto"/>
              <w:bottom w:val="single" w:sz="4" w:space="0" w:color="auto"/>
              <w:right w:val="single" w:sz="4" w:space="0" w:color="auto"/>
            </w:tcBorders>
            <w:hideMark/>
          </w:tcPr>
          <w:p w14:paraId="5940C099" w14:textId="77777777" w:rsidR="00BE2B29" w:rsidRPr="0088483E" w:rsidRDefault="00BE2B29" w:rsidP="00BE2B29">
            <w:pPr>
              <w:rPr>
                <w:b/>
                <w:bCs/>
                <w:sz w:val="24"/>
                <w:u w:val="single"/>
                <w:lang w:val="el-GR"/>
              </w:rPr>
            </w:pPr>
            <w:r w:rsidRPr="0088483E">
              <w:rPr>
                <w:b/>
                <w:bCs/>
                <w:sz w:val="24"/>
                <w:u w:val="single"/>
                <w:lang w:val="el-GR"/>
              </w:rPr>
              <w:t>1.3 ΦΡΕΝΑ</w:t>
            </w:r>
          </w:p>
          <w:p w14:paraId="24299236" w14:textId="77777777" w:rsidR="00BE2B29" w:rsidRPr="0088483E" w:rsidRDefault="00BE2B29" w:rsidP="00BE2B29">
            <w:pPr>
              <w:ind w:firstLine="360"/>
              <w:rPr>
                <w:sz w:val="24"/>
                <w:lang w:val="el-GR"/>
              </w:rPr>
            </w:pPr>
          </w:p>
          <w:p w14:paraId="69DAF948" w14:textId="77777777" w:rsidR="00BE2B29" w:rsidRPr="00A1706D" w:rsidRDefault="00BE2B29" w:rsidP="00BE2B29">
            <w:pPr>
              <w:pStyle w:val="27"/>
              <w:tabs>
                <w:tab w:val="left" w:pos="360"/>
              </w:tabs>
              <w:rPr>
                <w:lang w:val="el-GR"/>
              </w:rPr>
            </w:pPr>
            <w:r w:rsidRPr="00A1706D">
              <w:rPr>
                <w:lang w:val="el-GR" w:eastAsia="en-US"/>
              </w:rPr>
              <w:t xml:space="preserve">       </w:t>
            </w:r>
            <w:r w:rsidRPr="0069611D">
              <w:rPr>
                <w:lang w:val="en-US" w:eastAsia="en-US"/>
              </w:rPr>
              <w:t>To</w:t>
            </w:r>
            <w:r w:rsidRPr="00A1706D">
              <w:rPr>
                <w:lang w:val="el-GR" w:eastAsia="en-US"/>
              </w:rPr>
              <w:t xml:space="preserve"> όχημα θα διαθέτει δισκόφρενα στους εμπρόσθιους και οπίσθιους τροχούς, </w:t>
            </w:r>
            <w:r w:rsidRPr="00A1706D">
              <w:rPr>
                <w:lang w:val="el-GR"/>
              </w:rPr>
              <w:t>σύμφωνα με τους κανονισμούς της Ευρωπαϊκής Κοινότητας (Οδηγία 1991/422/ΕΟΚ ή/και νεότερη τροποποίηση αυτής). Τα φρένα θα είναι διπλού κυκλώματος (το καθένα δουλεύει ανεξάρτητα από το άλλο).</w:t>
            </w:r>
          </w:p>
          <w:p w14:paraId="109A2CEE" w14:textId="77777777" w:rsidR="00BE2B29" w:rsidRPr="00A1706D" w:rsidRDefault="00BE2B29" w:rsidP="00BE2B29">
            <w:pPr>
              <w:tabs>
                <w:tab w:val="left" w:pos="360"/>
              </w:tabs>
              <w:rPr>
                <w:sz w:val="24"/>
                <w:lang w:val="el-GR"/>
              </w:rPr>
            </w:pPr>
          </w:p>
          <w:p w14:paraId="05BA5DE9" w14:textId="77777777" w:rsidR="00BE2B29" w:rsidRPr="00A1706D" w:rsidRDefault="00BE2B29" w:rsidP="00BE2B29">
            <w:pPr>
              <w:tabs>
                <w:tab w:val="left" w:pos="360"/>
              </w:tabs>
              <w:rPr>
                <w:b/>
                <w:bCs/>
                <w:sz w:val="24"/>
                <w:u w:val="single"/>
                <w:lang w:val="el-GR"/>
              </w:rPr>
            </w:pPr>
            <w:r w:rsidRPr="00A1706D">
              <w:rPr>
                <w:b/>
                <w:bCs/>
                <w:sz w:val="24"/>
                <w:u w:val="single"/>
                <w:lang w:val="el-GR"/>
              </w:rPr>
              <w:t>1.4 ΚΙΒΩΤΙΟ ΤΑΧΥΤΗΤΩΝ</w:t>
            </w:r>
          </w:p>
          <w:p w14:paraId="59B17701" w14:textId="77777777" w:rsidR="00BE2B29" w:rsidRPr="00A1706D" w:rsidRDefault="00BE2B29" w:rsidP="00BE2B29">
            <w:pPr>
              <w:tabs>
                <w:tab w:val="left" w:pos="360"/>
              </w:tabs>
              <w:rPr>
                <w:b/>
                <w:bCs/>
                <w:sz w:val="24"/>
                <w:u w:val="single"/>
                <w:lang w:val="el-GR"/>
              </w:rPr>
            </w:pPr>
          </w:p>
          <w:p w14:paraId="082F4685" w14:textId="77777777" w:rsidR="00BE2B29" w:rsidRPr="00A1706D" w:rsidRDefault="00BE2B29" w:rsidP="00BE2B29">
            <w:pPr>
              <w:spacing w:line="276" w:lineRule="auto"/>
              <w:ind w:left="3" w:firstLine="1"/>
              <w:rPr>
                <w:sz w:val="24"/>
                <w:lang w:val="el-GR" w:eastAsia="en-US"/>
              </w:rPr>
            </w:pPr>
            <w:r w:rsidRPr="00A1706D">
              <w:rPr>
                <w:sz w:val="24"/>
                <w:lang w:val="el-GR" w:eastAsia="en-US"/>
              </w:rPr>
              <w:t xml:space="preserve">      Το κιβώτιο ταχυτήτων θα είναι </w:t>
            </w:r>
            <w:r w:rsidRPr="00A1706D">
              <w:rPr>
                <w:b/>
                <w:sz w:val="24"/>
                <w:lang w:val="el-GR" w:eastAsia="en-US"/>
              </w:rPr>
              <w:t>αυτοματοποιημένο</w:t>
            </w:r>
            <w:r w:rsidRPr="00A1706D">
              <w:rPr>
                <w:sz w:val="24"/>
                <w:lang w:val="el-GR" w:eastAsia="en-US"/>
              </w:rPr>
              <w:t xml:space="preserve"> και θα διαθέτει τουλάχιστον έξι (6) ταχύτητες εμπροσθοπορείας και μία (1) οπισθοπορείας.</w:t>
            </w:r>
          </w:p>
          <w:p w14:paraId="18B11809" w14:textId="77777777" w:rsidR="00BE2B29" w:rsidRPr="00A1706D" w:rsidRDefault="00BE2B29" w:rsidP="00BE2B29">
            <w:pPr>
              <w:tabs>
                <w:tab w:val="left" w:pos="360"/>
              </w:tabs>
              <w:rPr>
                <w:sz w:val="24"/>
                <w:lang w:val="el-GR"/>
              </w:rPr>
            </w:pPr>
          </w:p>
          <w:p w14:paraId="5CF3E231" w14:textId="77777777" w:rsidR="00BE2B29" w:rsidRPr="00A1706D" w:rsidRDefault="00BE2B29" w:rsidP="00BE2B29">
            <w:pPr>
              <w:tabs>
                <w:tab w:val="left" w:pos="360"/>
              </w:tabs>
              <w:rPr>
                <w:b/>
                <w:bCs/>
                <w:sz w:val="24"/>
                <w:u w:val="single"/>
                <w:lang w:val="el-GR"/>
              </w:rPr>
            </w:pPr>
            <w:r w:rsidRPr="00A1706D">
              <w:rPr>
                <w:b/>
                <w:bCs/>
                <w:sz w:val="24"/>
                <w:u w:val="single"/>
                <w:lang w:val="el-GR"/>
              </w:rPr>
              <w:t xml:space="preserve">1.5 ΚΑΜΠΙΝΑ ΟΔΗΓΟΥ  </w:t>
            </w:r>
          </w:p>
          <w:p w14:paraId="1339523D" w14:textId="77777777" w:rsidR="00BE2B29" w:rsidRPr="00A1706D" w:rsidRDefault="00BE2B29" w:rsidP="00BE2B29">
            <w:pPr>
              <w:tabs>
                <w:tab w:val="left" w:pos="360"/>
              </w:tabs>
              <w:rPr>
                <w:b/>
                <w:bCs/>
                <w:sz w:val="24"/>
                <w:u w:val="single"/>
                <w:lang w:val="el-GR"/>
              </w:rPr>
            </w:pPr>
          </w:p>
          <w:p w14:paraId="191498DF" w14:textId="77777777" w:rsidR="00BE2B29" w:rsidRPr="00A1706D" w:rsidRDefault="00BE2B29" w:rsidP="00BE2B29">
            <w:pPr>
              <w:rPr>
                <w:sz w:val="24"/>
                <w:lang w:val="el-GR" w:eastAsia="en-US"/>
              </w:rPr>
            </w:pPr>
            <w:r w:rsidRPr="00A1706D">
              <w:rPr>
                <w:sz w:val="24"/>
                <w:lang w:val="el-GR"/>
              </w:rPr>
              <w:tab/>
            </w:r>
            <w:r w:rsidRPr="00A1706D">
              <w:rPr>
                <w:sz w:val="24"/>
                <w:lang w:val="el-GR"/>
              </w:rPr>
              <w:tab/>
              <w:t xml:space="preserve">      </w:t>
            </w:r>
            <w:r w:rsidRPr="00A1706D">
              <w:rPr>
                <w:sz w:val="24"/>
                <w:lang w:val="el-GR" w:eastAsia="en-US"/>
              </w:rPr>
              <w:t xml:space="preserve">Το όχημα θα διαθέτει  καμπίνα με θέση για τον οδηγό και δύο (2) συνοδηγούς. Θα είναι </w:t>
            </w:r>
            <w:r w:rsidRPr="00A1706D">
              <w:rPr>
                <w:sz w:val="24"/>
                <w:lang w:val="el-GR"/>
              </w:rPr>
              <w:t>προωθημένης οδηγήσεως.</w:t>
            </w:r>
          </w:p>
          <w:p w14:paraId="46396B05" w14:textId="77777777" w:rsidR="00BE2B29" w:rsidRPr="00A1706D" w:rsidRDefault="00BE2B29" w:rsidP="00BE2B29">
            <w:pPr>
              <w:pStyle w:val="af0"/>
              <w:spacing w:line="276" w:lineRule="auto"/>
              <w:rPr>
                <w:sz w:val="24"/>
                <w:lang w:val="el-GR"/>
              </w:rPr>
            </w:pPr>
            <w:r w:rsidRPr="00A1706D">
              <w:rPr>
                <w:sz w:val="24"/>
                <w:lang w:val="el-GR"/>
              </w:rPr>
              <w:tab/>
            </w:r>
            <w:r w:rsidRPr="00A1706D">
              <w:rPr>
                <w:sz w:val="24"/>
                <w:lang w:val="el-GR"/>
              </w:rPr>
              <w:tab/>
            </w:r>
            <w:r w:rsidRPr="00A1706D">
              <w:rPr>
                <w:sz w:val="24"/>
                <w:lang w:val="el-GR"/>
              </w:rPr>
              <w:tab/>
              <w:t xml:space="preserve">      Εντός της καμπίνας των επιβατών θα βρίσκεται χειριστήριο με όλες τις λειτουργίες της βυτιοφόρας υπερκατασκευής. Ενδεικτικές λυχνίες θα  δηλώνουν την ενεργοποίηση η όχι των βαλβίδων λειτουργίας. Ηχητικό σήμα θα ενημερώνει όταν υπάρχει χαμηλή στάθμη νερού στη δεξαμενή και θα διακόπτει την λειτουργία των αντλιών για την αποφυγή ζημιών.</w:t>
            </w:r>
          </w:p>
          <w:p w14:paraId="23CB67A6" w14:textId="77777777" w:rsidR="00BE2B29" w:rsidRPr="00A1706D" w:rsidRDefault="00BE2B29" w:rsidP="00BE2B29">
            <w:pPr>
              <w:pStyle w:val="af0"/>
              <w:spacing w:line="276" w:lineRule="auto"/>
              <w:ind w:left="1" w:firstLine="1"/>
              <w:rPr>
                <w:sz w:val="24"/>
                <w:lang w:val="el-GR"/>
              </w:rPr>
            </w:pPr>
            <w:r w:rsidRPr="00A1706D">
              <w:rPr>
                <w:sz w:val="24"/>
                <w:lang w:val="el-GR"/>
              </w:rPr>
              <w:t xml:space="preserve">       Στην οροφή της καμπίνας των επιβατών θα είναι τοποθετημένος αναλαμπών φάρος με διακοπτόμενη λειτουργία. </w:t>
            </w:r>
          </w:p>
          <w:p w14:paraId="4D54140F" w14:textId="77777777" w:rsidR="00BE2B29" w:rsidRPr="00A1706D" w:rsidRDefault="00BE2B29" w:rsidP="00BE2B29">
            <w:pPr>
              <w:tabs>
                <w:tab w:val="left" w:pos="360"/>
              </w:tabs>
              <w:rPr>
                <w:sz w:val="24"/>
                <w:lang w:val="el-GR"/>
              </w:rPr>
            </w:pPr>
            <w:r w:rsidRPr="00A1706D">
              <w:rPr>
                <w:sz w:val="24"/>
                <w:lang w:val="el-GR"/>
              </w:rPr>
              <w:tab/>
              <w:t>Το όχημα θα παραδοθεί με ρεζέρβα, φαρμακείο, πυροσβεστήρες σύμφωνα με την νομοθεσία καθώς και  βασικά εργαλεία του αυτοκινήτου.</w:t>
            </w:r>
          </w:p>
          <w:p w14:paraId="2D926B9A" w14:textId="77777777" w:rsidR="00BE2B29" w:rsidRPr="00A1706D" w:rsidRDefault="00BE2B29" w:rsidP="00BE2B29">
            <w:pPr>
              <w:rPr>
                <w:sz w:val="24"/>
                <w:lang w:val="el-GR"/>
              </w:rPr>
            </w:pPr>
            <w:r w:rsidRPr="00A1706D">
              <w:rPr>
                <w:sz w:val="24"/>
                <w:lang w:val="el-GR"/>
              </w:rPr>
              <w:t xml:space="preserve">     </w:t>
            </w:r>
          </w:p>
          <w:p w14:paraId="6536B8DA" w14:textId="77777777" w:rsidR="00BE2B29" w:rsidRPr="00A1706D" w:rsidRDefault="00BE2B29" w:rsidP="00BE2B29">
            <w:pPr>
              <w:rPr>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7F5E6F17"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64D8B4C6"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689BEDAA" w14:textId="77777777" w:rsidR="00BE2B29" w:rsidRDefault="00BE2B29" w:rsidP="00BE2B29">
            <w:pPr>
              <w:keepNext/>
              <w:outlineLvl w:val="8"/>
              <w:rPr>
                <w:bCs/>
                <w:szCs w:val="22"/>
              </w:rPr>
            </w:pPr>
          </w:p>
        </w:tc>
      </w:tr>
      <w:tr w:rsidR="00BE2B29" w14:paraId="4C43181F" w14:textId="77777777" w:rsidTr="0088483E">
        <w:trPr>
          <w:gridAfter w:val="1"/>
          <w:wAfter w:w="16" w:type="dxa"/>
        </w:trPr>
        <w:tc>
          <w:tcPr>
            <w:tcW w:w="993" w:type="dxa"/>
            <w:tcBorders>
              <w:top w:val="single" w:sz="4" w:space="0" w:color="auto"/>
              <w:left w:val="single" w:sz="4" w:space="0" w:color="auto"/>
              <w:bottom w:val="single" w:sz="4" w:space="0" w:color="auto"/>
              <w:right w:val="single" w:sz="4" w:space="0" w:color="auto"/>
            </w:tcBorders>
          </w:tcPr>
          <w:p w14:paraId="3D1E0BDD" w14:textId="77777777" w:rsidR="00BE2B29" w:rsidRDefault="00BE2B29" w:rsidP="00BE2B29">
            <w:pPr>
              <w:numPr>
                <w:ilvl w:val="0"/>
                <w:numId w:val="30"/>
              </w:numPr>
              <w:suppressAutoHyphens w:val="0"/>
              <w:autoSpaceDN w:val="0"/>
              <w:spacing w:after="0"/>
              <w:rPr>
                <w:szCs w:val="22"/>
              </w:rPr>
            </w:pPr>
          </w:p>
        </w:tc>
        <w:tc>
          <w:tcPr>
            <w:tcW w:w="6634" w:type="dxa"/>
            <w:tcBorders>
              <w:top w:val="single" w:sz="4" w:space="0" w:color="auto"/>
              <w:left w:val="single" w:sz="4" w:space="0" w:color="auto"/>
              <w:bottom w:val="single" w:sz="4" w:space="0" w:color="auto"/>
              <w:right w:val="single" w:sz="4" w:space="0" w:color="auto"/>
            </w:tcBorders>
            <w:hideMark/>
          </w:tcPr>
          <w:p w14:paraId="44B9FEFE" w14:textId="77777777" w:rsidR="00BE2B29" w:rsidRPr="007569DD" w:rsidRDefault="00BE2B29" w:rsidP="00BE2B29">
            <w:pPr>
              <w:rPr>
                <w:sz w:val="24"/>
                <w:u w:val="single"/>
                <w:lang w:val="el-GR"/>
              </w:rPr>
            </w:pPr>
            <w:r w:rsidRPr="007569DD">
              <w:rPr>
                <w:sz w:val="24"/>
                <w:u w:val="single"/>
                <w:lang w:val="el-GR"/>
              </w:rPr>
              <w:t>2.ΑΛΛΑ ΣΥΣΤΗΜΑΤΑ – ΕΞΟΠΛΙΣΜΟΙ</w:t>
            </w:r>
          </w:p>
          <w:p w14:paraId="2E782AB8" w14:textId="77777777" w:rsidR="00BE2B29" w:rsidRPr="007569DD" w:rsidRDefault="00BE2B29" w:rsidP="00BE2B29">
            <w:pPr>
              <w:rPr>
                <w:sz w:val="24"/>
                <w:lang w:val="el-GR"/>
              </w:rPr>
            </w:pPr>
          </w:p>
          <w:p w14:paraId="530BA385" w14:textId="77777777" w:rsidR="00BE2B29" w:rsidRPr="007569DD" w:rsidRDefault="00BE2B29" w:rsidP="00BE2B29">
            <w:pPr>
              <w:pStyle w:val="27"/>
              <w:rPr>
                <w:b w:val="0"/>
                <w:lang w:val="el-GR"/>
              </w:rPr>
            </w:pPr>
            <w:r w:rsidRPr="007569DD">
              <w:rPr>
                <w:b w:val="0"/>
                <w:lang w:val="el-GR"/>
              </w:rPr>
              <w:t xml:space="preserve">            Το όχημα θα προσφέρεται και θα φέρει όλα τα απαραίτητα ηχητικά και φωτεινά σήματα, αναλαμποντες φανούς, δείκτες αλλαγής κατεύθυνσης σύμφωνα με τον Κ.Ο.Κ. Επίσης στην καμπίνα θα υπάρχουν όλες οι απαραίτητες διατάξεις ασφαλείας για την προστασία του </w:t>
            </w:r>
            <w:r w:rsidRPr="007569DD">
              <w:rPr>
                <w:b w:val="0"/>
                <w:lang w:val="el-GR"/>
              </w:rPr>
              <w:lastRenderedPageBreak/>
              <w:t>κινητήρα από άνοδο θερμοκρασίας ή χαμηλή πίεση λαδιού κλπ.</w:t>
            </w:r>
          </w:p>
          <w:p w14:paraId="008CF485" w14:textId="77777777" w:rsidR="00BE2B29" w:rsidRPr="007569DD" w:rsidRDefault="00BE2B29" w:rsidP="00BE2B29">
            <w:pPr>
              <w:pStyle w:val="27"/>
              <w:rPr>
                <w:b w:val="0"/>
                <w:lang w:val="el-GR"/>
              </w:rPr>
            </w:pPr>
            <w:r w:rsidRPr="007569DD">
              <w:rPr>
                <w:b w:val="0"/>
                <w:lang w:val="el-GR"/>
              </w:rPr>
              <w:t xml:space="preserve">            </w:t>
            </w:r>
          </w:p>
          <w:p w14:paraId="3A8D4591" w14:textId="77777777" w:rsidR="00BE2B29" w:rsidRPr="007569DD" w:rsidRDefault="00BE2B29" w:rsidP="00BE2B29">
            <w:pPr>
              <w:pStyle w:val="27"/>
              <w:rPr>
                <w:b w:val="0"/>
                <w:lang w:val="el-GR"/>
              </w:rPr>
            </w:pPr>
            <w:r w:rsidRPr="007569DD">
              <w:rPr>
                <w:b w:val="0"/>
                <w:lang w:val="el-GR"/>
              </w:rPr>
              <w:t>Πρέπει να συνοδεύεται από τα παρακάτω:</w:t>
            </w:r>
          </w:p>
          <w:p w14:paraId="58B2AECE"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πλήρη εφεδρικό τροχό (ρεζέρβα)</w:t>
            </w:r>
          </w:p>
          <w:p w14:paraId="59E9060D"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πλήρη σειρά εργαλείων</w:t>
            </w:r>
          </w:p>
          <w:p w14:paraId="5B9A0C2B"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εγχειρίδιο λειτουργίας και συντήρησης</w:t>
            </w:r>
          </w:p>
          <w:p w14:paraId="3FD1B998"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τρίγωνο βλαβών</w:t>
            </w:r>
          </w:p>
          <w:p w14:paraId="6BC9CC3D"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γρύλο ανύψωσης</w:t>
            </w:r>
          </w:p>
          <w:p w14:paraId="37AD4010"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 xml:space="preserve">ζώνες ασφαλείας </w:t>
            </w:r>
          </w:p>
          <w:p w14:paraId="0C7F820D"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Προφυλακτήρες εμπρός και πίσω</w:t>
            </w:r>
          </w:p>
          <w:p w14:paraId="12ACF734"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 xml:space="preserve">Αερόσακκους </w:t>
            </w:r>
          </w:p>
          <w:p w14:paraId="10944E80"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Προσκέφαλα καθίσματος</w:t>
            </w:r>
          </w:p>
          <w:p w14:paraId="2494385A"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 xml:space="preserve">Πυροσβεστήρες </w:t>
            </w:r>
          </w:p>
          <w:p w14:paraId="6542A2D8"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Φαρμακείο</w:t>
            </w:r>
          </w:p>
          <w:p w14:paraId="486E239E"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Ταχογράφο</w:t>
            </w:r>
          </w:p>
          <w:p w14:paraId="4459347F"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lang w:eastAsia="en-US"/>
              </w:rPr>
              <w:t>δύο τουλάχιστον ηλεκτρικούς υαλοκαθαριστήρες</w:t>
            </w:r>
          </w:p>
          <w:p w14:paraId="2D3FCCA5"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lang w:eastAsia="en-US"/>
              </w:rPr>
              <w:t>δύο τουλάχιστον αλεξήλια ρυθμιζόμενης θέσης</w:t>
            </w:r>
          </w:p>
          <w:p w14:paraId="039AADFC" w14:textId="77777777" w:rsidR="00BE2B29" w:rsidRPr="007569DD" w:rsidRDefault="00BE2B29" w:rsidP="00BE2B29">
            <w:pPr>
              <w:rPr>
                <w:lang w:val="el-GR"/>
              </w:rPr>
            </w:pPr>
            <w:r w:rsidRPr="007569D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6011606E" w14:textId="77777777" w:rsidR="00BE2B29" w:rsidRDefault="00BE2B29" w:rsidP="00BE2B29">
            <w:pPr>
              <w:jc w:val="center"/>
              <w:rPr>
                <w:rFonts w:ascii="Arial" w:hAnsi="Arial"/>
                <w:sz w:val="24"/>
                <w:lang w:val="en-US" w:eastAsia="en-US"/>
              </w:rPr>
            </w:pPr>
            <w:r>
              <w:rPr>
                <w:szCs w:val="22"/>
              </w:rPr>
              <w:lastRenderedPageBreak/>
              <w:t>ΝΑΙ</w:t>
            </w:r>
          </w:p>
        </w:tc>
        <w:tc>
          <w:tcPr>
            <w:tcW w:w="1134" w:type="dxa"/>
            <w:tcBorders>
              <w:top w:val="single" w:sz="4" w:space="0" w:color="auto"/>
              <w:left w:val="single" w:sz="4" w:space="0" w:color="auto"/>
              <w:bottom w:val="single" w:sz="4" w:space="0" w:color="auto"/>
              <w:right w:val="single" w:sz="4" w:space="0" w:color="auto"/>
            </w:tcBorders>
          </w:tcPr>
          <w:p w14:paraId="15AD4B88" w14:textId="77777777" w:rsidR="00BE2B29" w:rsidRDefault="00BE2B29" w:rsidP="00BE2B29">
            <w:pPr>
              <w:keepNext/>
              <w:outlineLvl w:val="8"/>
              <w:rPr>
                <w:bCs/>
                <w:szCs w:val="22"/>
              </w:rPr>
            </w:pPr>
          </w:p>
        </w:tc>
        <w:tc>
          <w:tcPr>
            <w:tcW w:w="1108" w:type="dxa"/>
            <w:tcBorders>
              <w:top w:val="single" w:sz="4" w:space="0" w:color="auto"/>
              <w:left w:val="single" w:sz="4" w:space="0" w:color="auto"/>
              <w:bottom w:val="single" w:sz="4" w:space="0" w:color="auto"/>
              <w:right w:val="single" w:sz="4" w:space="0" w:color="auto"/>
            </w:tcBorders>
          </w:tcPr>
          <w:p w14:paraId="343765A4" w14:textId="77777777" w:rsidR="00BE2B29" w:rsidRDefault="00BE2B29" w:rsidP="00BE2B29">
            <w:pPr>
              <w:keepNext/>
              <w:outlineLvl w:val="8"/>
              <w:rPr>
                <w:bCs/>
                <w:szCs w:val="22"/>
              </w:rPr>
            </w:pPr>
          </w:p>
        </w:tc>
      </w:tr>
      <w:tr w:rsidR="00BE2B29" w14:paraId="092FF3A5"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45014B68" w14:textId="77777777" w:rsidR="00BE2B29" w:rsidRPr="00A1706D" w:rsidRDefault="00BE2B29" w:rsidP="00BE2B29">
            <w:pPr>
              <w:keepNext/>
              <w:numPr>
                <w:ilvl w:val="0"/>
                <w:numId w:val="30"/>
              </w:numPr>
              <w:suppressAutoHyphens w:val="0"/>
              <w:autoSpaceDN w:val="0"/>
              <w:spacing w:after="0"/>
              <w:outlineLvl w:val="8"/>
              <w:rPr>
                <w:rFonts w:eastAsia="Calibri"/>
                <w:bCs/>
                <w:szCs w:val="22"/>
                <w:u w:val="single"/>
                <w:lang w:val="el-GR" w:eastAsia="en-US"/>
              </w:rPr>
            </w:pPr>
          </w:p>
        </w:tc>
        <w:tc>
          <w:tcPr>
            <w:tcW w:w="6634" w:type="dxa"/>
            <w:tcBorders>
              <w:top w:val="single" w:sz="4" w:space="0" w:color="auto"/>
              <w:left w:val="single" w:sz="4" w:space="0" w:color="auto"/>
              <w:bottom w:val="single" w:sz="4" w:space="0" w:color="auto"/>
              <w:right w:val="single" w:sz="4" w:space="0" w:color="auto"/>
            </w:tcBorders>
            <w:hideMark/>
          </w:tcPr>
          <w:p w14:paraId="5DB6AF11" w14:textId="77777777" w:rsidR="00BE2B29" w:rsidRPr="007569DD" w:rsidRDefault="00BE2B29" w:rsidP="00BE2B29">
            <w:pPr>
              <w:keepNext/>
              <w:outlineLvl w:val="8"/>
              <w:rPr>
                <w:rFonts w:eastAsia="Calibri"/>
                <w:bCs/>
                <w:szCs w:val="22"/>
                <w:lang w:val="el-GR" w:eastAsia="en-US"/>
              </w:rPr>
            </w:pPr>
            <w:r w:rsidRPr="007569DD">
              <w:rPr>
                <w:rFonts w:eastAsia="Calibri"/>
                <w:bCs/>
                <w:szCs w:val="22"/>
                <w:lang w:val="el-GR" w:eastAsia="en-US"/>
              </w:rPr>
              <w:t>Εκπαίδευση Προσωπικού</w:t>
            </w:r>
          </w:p>
          <w:p w14:paraId="44671AA8"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4276860F"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5801BDEC" w14:textId="77777777" w:rsidR="00BE2B29" w:rsidRDefault="00BE2B29" w:rsidP="00BE2B29">
            <w:pPr>
              <w:keepNext/>
              <w:outlineLvl w:val="8"/>
              <w:rPr>
                <w:rFonts w:eastAsia="Calibri"/>
                <w:bCs/>
                <w:szCs w:val="22"/>
                <w:lang w:eastAsia="en-US"/>
              </w:rPr>
            </w:pPr>
          </w:p>
        </w:tc>
        <w:tc>
          <w:tcPr>
            <w:tcW w:w="1108" w:type="dxa"/>
            <w:tcBorders>
              <w:top w:val="single" w:sz="4" w:space="0" w:color="auto"/>
              <w:left w:val="single" w:sz="4" w:space="0" w:color="auto"/>
              <w:bottom w:val="single" w:sz="4" w:space="0" w:color="auto"/>
              <w:right w:val="single" w:sz="4" w:space="0" w:color="auto"/>
            </w:tcBorders>
          </w:tcPr>
          <w:p w14:paraId="55DFE3B8" w14:textId="77777777" w:rsidR="00BE2B29" w:rsidRDefault="00BE2B29" w:rsidP="00BE2B29">
            <w:pPr>
              <w:keepNext/>
              <w:outlineLvl w:val="8"/>
              <w:rPr>
                <w:rFonts w:eastAsia="Calibri"/>
                <w:bCs/>
                <w:szCs w:val="22"/>
                <w:lang w:eastAsia="en-US"/>
              </w:rPr>
            </w:pPr>
          </w:p>
        </w:tc>
      </w:tr>
      <w:tr w:rsidR="00BE2B29" w14:paraId="37F80CA9" w14:textId="77777777" w:rsidTr="0088483E">
        <w:trPr>
          <w:gridAfter w:val="1"/>
          <w:wAfter w:w="16" w:type="dxa"/>
          <w:cantSplit/>
          <w:trHeight w:val="77"/>
        </w:trPr>
        <w:tc>
          <w:tcPr>
            <w:tcW w:w="993" w:type="dxa"/>
            <w:tcBorders>
              <w:top w:val="single" w:sz="4" w:space="0" w:color="auto"/>
              <w:left w:val="single" w:sz="4" w:space="0" w:color="auto"/>
              <w:bottom w:val="single" w:sz="4" w:space="0" w:color="auto"/>
              <w:right w:val="single" w:sz="4" w:space="0" w:color="auto"/>
            </w:tcBorders>
          </w:tcPr>
          <w:p w14:paraId="0FA2C6B4" w14:textId="77777777" w:rsidR="00BE2B29" w:rsidRDefault="00BE2B29" w:rsidP="00BE2B29">
            <w:pPr>
              <w:keepNext/>
              <w:numPr>
                <w:ilvl w:val="0"/>
                <w:numId w:val="30"/>
              </w:numPr>
              <w:suppressAutoHyphens w:val="0"/>
              <w:autoSpaceDN w:val="0"/>
              <w:spacing w:after="0"/>
              <w:outlineLvl w:val="8"/>
              <w:rPr>
                <w:rFonts w:eastAsia="Calibri"/>
                <w:bCs/>
                <w:szCs w:val="22"/>
                <w:u w:val="single"/>
                <w:lang w:eastAsia="en-US"/>
              </w:rPr>
            </w:pPr>
          </w:p>
        </w:tc>
        <w:tc>
          <w:tcPr>
            <w:tcW w:w="6634" w:type="dxa"/>
            <w:tcBorders>
              <w:top w:val="single" w:sz="4" w:space="0" w:color="auto"/>
              <w:left w:val="single" w:sz="4" w:space="0" w:color="auto"/>
              <w:bottom w:val="single" w:sz="4" w:space="0" w:color="auto"/>
              <w:right w:val="single" w:sz="4" w:space="0" w:color="auto"/>
            </w:tcBorders>
            <w:hideMark/>
          </w:tcPr>
          <w:p w14:paraId="72AD9EFC" w14:textId="77777777" w:rsidR="00BE2B29" w:rsidRPr="007569DD" w:rsidRDefault="00BE2B29" w:rsidP="00BE2B29">
            <w:pPr>
              <w:keepNext/>
              <w:outlineLvl w:val="8"/>
              <w:rPr>
                <w:rFonts w:eastAsia="Calibri"/>
                <w:bCs/>
                <w:szCs w:val="22"/>
                <w:lang w:val="en-US" w:eastAsia="en-US"/>
              </w:rPr>
            </w:pPr>
            <w:r w:rsidRPr="007569DD">
              <w:rPr>
                <w:rFonts w:eastAsia="Calibri"/>
                <w:bCs/>
                <w:szCs w:val="22"/>
                <w:lang w:eastAsia="en-US"/>
              </w:rPr>
              <w:t>Παράδοση Οχημάτων</w:t>
            </w:r>
          </w:p>
          <w:p w14:paraId="09B92136" w14:textId="77777777" w:rsidR="00BE2B29" w:rsidRPr="007569DD" w:rsidRDefault="00BE2B29" w:rsidP="00BE2B29">
            <w:pPr>
              <w:keepNext/>
              <w:outlineLvl w:val="8"/>
              <w:rPr>
                <w:rFonts w:eastAsia="Calibri"/>
                <w:bCs/>
                <w:szCs w:val="22"/>
                <w:lang w:val="el-GR" w:eastAsia="en-US"/>
              </w:rPr>
            </w:pPr>
            <w:r w:rsidRPr="007569D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1E3BCB3E"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76F0CCF5" w14:textId="77777777" w:rsidR="00BE2B29" w:rsidRDefault="00BE2B29" w:rsidP="00BE2B29">
            <w:pPr>
              <w:keepNext/>
              <w:outlineLvl w:val="8"/>
              <w:rPr>
                <w:rFonts w:eastAsia="Calibri"/>
                <w:bCs/>
                <w:szCs w:val="22"/>
                <w:lang w:eastAsia="en-US"/>
              </w:rPr>
            </w:pPr>
          </w:p>
        </w:tc>
        <w:tc>
          <w:tcPr>
            <w:tcW w:w="1108" w:type="dxa"/>
            <w:tcBorders>
              <w:top w:val="single" w:sz="4" w:space="0" w:color="auto"/>
              <w:left w:val="single" w:sz="4" w:space="0" w:color="auto"/>
              <w:bottom w:val="single" w:sz="4" w:space="0" w:color="auto"/>
              <w:right w:val="single" w:sz="4" w:space="0" w:color="auto"/>
            </w:tcBorders>
          </w:tcPr>
          <w:p w14:paraId="0EF3BF21" w14:textId="77777777" w:rsidR="00BE2B29" w:rsidRDefault="00BE2B29" w:rsidP="00BE2B29">
            <w:pPr>
              <w:keepNext/>
              <w:outlineLvl w:val="8"/>
              <w:rPr>
                <w:rFonts w:eastAsia="Calibri"/>
                <w:bCs/>
                <w:szCs w:val="22"/>
                <w:lang w:eastAsia="en-US"/>
              </w:rPr>
            </w:pPr>
          </w:p>
        </w:tc>
      </w:tr>
      <w:tr w:rsidR="00BE2B29" w14:paraId="2019ECC2" w14:textId="77777777" w:rsidTr="0088483E">
        <w:trPr>
          <w:gridAfter w:val="1"/>
          <w:wAfter w:w="16" w:type="dxa"/>
          <w:cantSplit/>
        </w:trPr>
        <w:tc>
          <w:tcPr>
            <w:tcW w:w="993" w:type="dxa"/>
            <w:tcBorders>
              <w:top w:val="single" w:sz="4" w:space="0" w:color="auto"/>
              <w:left w:val="single" w:sz="4" w:space="0" w:color="auto"/>
              <w:bottom w:val="single" w:sz="4" w:space="0" w:color="auto"/>
              <w:right w:val="single" w:sz="4" w:space="0" w:color="auto"/>
            </w:tcBorders>
          </w:tcPr>
          <w:p w14:paraId="420A87A9" w14:textId="77777777" w:rsidR="00BE2B29" w:rsidRDefault="00BE2B29" w:rsidP="00BE2B29">
            <w:pPr>
              <w:keepNext/>
              <w:numPr>
                <w:ilvl w:val="0"/>
                <w:numId w:val="30"/>
              </w:numPr>
              <w:suppressAutoHyphens w:val="0"/>
              <w:autoSpaceDN w:val="0"/>
              <w:spacing w:after="0"/>
              <w:outlineLvl w:val="8"/>
              <w:rPr>
                <w:rFonts w:eastAsia="Calibri"/>
                <w:bCs/>
                <w:szCs w:val="22"/>
                <w:u w:val="single"/>
                <w:lang w:eastAsia="en-US"/>
              </w:rPr>
            </w:pPr>
          </w:p>
        </w:tc>
        <w:tc>
          <w:tcPr>
            <w:tcW w:w="6634" w:type="dxa"/>
            <w:tcBorders>
              <w:top w:val="single" w:sz="4" w:space="0" w:color="auto"/>
              <w:left w:val="single" w:sz="4" w:space="0" w:color="auto"/>
              <w:bottom w:val="single" w:sz="4" w:space="0" w:color="auto"/>
              <w:right w:val="single" w:sz="4" w:space="0" w:color="auto"/>
            </w:tcBorders>
            <w:hideMark/>
          </w:tcPr>
          <w:p w14:paraId="29033730" w14:textId="77777777" w:rsidR="00BE2B29" w:rsidRDefault="00BE2B29" w:rsidP="00BE2B29">
            <w:pPr>
              <w:keepNext/>
              <w:outlineLvl w:val="8"/>
              <w:rPr>
                <w:rFonts w:eastAsia="Calibri"/>
                <w:bCs/>
                <w:szCs w:val="22"/>
                <w:lang w:val="en-US" w:eastAsia="en-US"/>
              </w:rPr>
            </w:pPr>
            <w:r>
              <w:rPr>
                <w:rFonts w:eastAsia="Calibri"/>
                <w:bCs/>
                <w:szCs w:val="22"/>
                <w:lang w:eastAsia="en-US"/>
              </w:rPr>
              <w:t>Συμπληρωματικά Στοιχεία της Τεχνικής Προσφοράς</w:t>
            </w:r>
          </w:p>
          <w:p w14:paraId="7B68E947" w14:textId="77777777" w:rsidR="00BE2B29" w:rsidRPr="00A1706D" w:rsidRDefault="00BE2B29" w:rsidP="00BE2B29">
            <w:pPr>
              <w:rPr>
                <w:rFonts w:ascii="Arial" w:hAnsi="Arial"/>
                <w:bCs/>
                <w:i/>
                <w:lang w:val="el-GR"/>
              </w:rPr>
            </w:pPr>
            <w:r w:rsidRPr="00A1706D">
              <w:rPr>
                <w:rFonts w:ascii="Arial" w:hAnsi="Arial"/>
                <w:bCs/>
                <w:i/>
                <w:lang w:val="el-GR"/>
              </w:rPr>
              <w:t>Όπως αναλυτικά ορίζονται στην σχετική μελέτη της διακήρυξης</w:t>
            </w:r>
          </w:p>
        </w:tc>
        <w:tc>
          <w:tcPr>
            <w:tcW w:w="1134" w:type="dxa"/>
            <w:tcBorders>
              <w:top w:val="single" w:sz="4" w:space="0" w:color="auto"/>
              <w:left w:val="single" w:sz="4" w:space="0" w:color="auto"/>
              <w:bottom w:val="single" w:sz="4" w:space="0" w:color="auto"/>
              <w:right w:val="single" w:sz="4" w:space="0" w:color="auto"/>
            </w:tcBorders>
            <w:hideMark/>
          </w:tcPr>
          <w:p w14:paraId="02CA3585"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2273D203" w14:textId="77777777" w:rsidR="00BE2B29" w:rsidRDefault="00BE2B29" w:rsidP="00BE2B29">
            <w:pPr>
              <w:keepNext/>
              <w:outlineLvl w:val="8"/>
              <w:rPr>
                <w:rFonts w:eastAsia="Calibri"/>
                <w:bCs/>
                <w:szCs w:val="22"/>
                <w:lang w:eastAsia="en-US"/>
              </w:rPr>
            </w:pPr>
          </w:p>
        </w:tc>
        <w:tc>
          <w:tcPr>
            <w:tcW w:w="1108" w:type="dxa"/>
            <w:tcBorders>
              <w:top w:val="single" w:sz="4" w:space="0" w:color="auto"/>
              <w:left w:val="single" w:sz="4" w:space="0" w:color="auto"/>
              <w:bottom w:val="single" w:sz="4" w:space="0" w:color="auto"/>
              <w:right w:val="single" w:sz="4" w:space="0" w:color="auto"/>
            </w:tcBorders>
          </w:tcPr>
          <w:p w14:paraId="504C7463" w14:textId="77777777" w:rsidR="00BE2B29" w:rsidRDefault="00BE2B29" w:rsidP="00BE2B29">
            <w:pPr>
              <w:keepNext/>
              <w:outlineLvl w:val="8"/>
              <w:rPr>
                <w:rFonts w:eastAsia="Calibri"/>
                <w:bCs/>
                <w:szCs w:val="22"/>
                <w:lang w:eastAsia="en-US"/>
              </w:rPr>
            </w:pPr>
          </w:p>
        </w:tc>
      </w:tr>
    </w:tbl>
    <w:p w14:paraId="427969E1" w14:textId="77777777" w:rsidR="00A1706D" w:rsidRDefault="00A1706D" w:rsidP="00A1706D"/>
    <w:p w14:paraId="46DFBD8C" w14:textId="77777777" w:rsidR="00A266CC" w:rsidRDefault="00A266CC" w:rsidP="002320A0">
      <w:pPr>
        <w:rPr>
          <w:lang w:val="el-GR" w:eastAsia="el-GR"/>
        </w:rPr>
      </w:pPr>
    </w:p>
    <w:p w14:paraId="1077716A" w14:textId="77777777" w:rsidR="00A266CC" w:rsidRDefault="00A266CC" w:rsidP="002320A0">
      <w:pPr>
        <w:rPr>
          <w:lang w:val="el-GR" w:eastAsia="el-GR"/>
        </w:rPr>
      </w:pPr>
    </w:p>
    <w:p w14:paraId="5146A2E8" w14:textId="77777777" w:rsidR="007569DD" w:rsidRDefault="007569DD" w:rsidP="002320A0">
      <w:pPr>
        <w:rPr>
          <w:lang w:val="el-GR" w:eastAsia="el-GR"/>
        </w:rPr>
      </w:pPr>
    </w:p>
    <w:p w14:paraId="1DE48F5A" w14:textId="77777777" w:rsidR="007569DD" w:rsidRDefault="007569DD" w:rsidP="002320A0">
      <w:pPr>
        <w:rPr>
          <w:lang w:val="el-GR" w:eastAsia="el-GR"/>
        </w:rPr>
      </w:pPr>
    </w:p>
    <w:p w14:paraId="3E4AFA52" w14:textId="77777777" w:rsidR="007569DD" w:rsidRPr="00515F38" w:rsidRDefault="007569DD" w:rsidP="002320A0">
      <w:pPr>
        <w:rPr>
          <w:lang w:val="en-US" w:eastAsia="el-GR"/>
        </w:rPr>
      </w:pPr>
    </w:p>
    <w:p w14:paraId="05DA9290" w14:textId="2D354EA5" w:rsidR="00E03FD4" w:rsidRDefault="00E03FD4" w:rsidP="00A266CC">
      <w:pPr>
        <w:rPr>
          <w:lang w:val="el-GR"/>
        </w:rPr>
      </w:pPr>
    </w:p>
    <w:p w14:paraId="0FD77B37" w14:textId="77777777" w:rsidR="0073607B" w:rsidRPr="00342979" w:rsidRDefault="0073607B" w:rsidP="0073607B">
      <w:pPr>
        <w:rPr>
          <w:lang w:val="el-GR"/>
        </w:rPr>
      </w:pPr>
    </w:p>
    <w:tbl>
      <w:tblPr>
        <w:tblW w:w="100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4536"/>
        <w:gridCol w:w="1701"/>
        <w:gridCol w:w="1134"/>
        <w:gridCol w:w="1701"/>
      </w:tblGrid>
      <w:tr w:rsidR="00BE2B29" w:rsidRPr="00D84554" w14:paraId="02F062E7" w14:textId="77777777" w:rsidTr="00BE2B29">
        <w:trPr>
          <w:cantSplit/>
        </w:trPr>
        <w:tc>
          <w:tcPr>
            <w:tcW w:w="10065" w:type="dxa"/>
            <w:gridSpan w:val="5"/>
            <w:tcBorders>
              <w:top w:val="nil"/>
              <w:left w:val="nil"/>
              <w:bottom w:val="single" w:sz="4" w:space="0" w:color="auto"/>
              <w:right w:val="nil"/>
            </w:tcBorders>
          </w:tcPr>
          <w:p w14:paraId="131432C2" w14:textId="77777777" w:rsidR="00BE2B29" w:rsidRPr="00BE2B29" w:rsidRDefault="00BE2B29" w:rsidP="00BE2B29">
            <w:pPr>
              <w:jc w:val="center"/>
              <w:rPr>
                <w:b/>
                <w:sz w:val="32"/>
                <w:szCs w:val="22"/>
                <w:u w:val="single"/>
                <w:lang w:val="el-GR"/>
              </w:rPr>
            </w:pPr>
            <w:r w:rsidRPr="00BE2B29">
              <w:rPr>
                <w:b/>
                <w:sz w:val="32"/>
                <w:szCs w:val="22"/>
                <w:u w:val="single"/>
                <w:lang w:val="el-GR"/>
              </w:rPr>
              <w:t>ΦΥΛΛΟ ΣΥΜΜΟΡΦΩΣΗΣ</w:t>
            </w:r>
          </w:p>
          <w:p w14:paraId="08EBF859" w14:textId="77777777" w:rsidR="00BE2B29" w:rsidRPr="00BE2B29" w:rsidRDefault="00BE2B29" w:rsidP="00BE2B29">
            <w:pPr>
              <w:jc w:val="center"/>
              <w:rPr>
                <w:b/>
                <w:szCs w:val="22"/>
                <w:lang w:val="el-GR"/>
              </w:rPr>
            </w:pPr>
            <w:r w:rsidRPr="00D84554">
              <w:rPr>
                <w:b/>
                <w:sz w:val="24"/>
                <w:highlight w:val="yellow"/>
                <w:lang w:val="el-GR"/>
              </w:rPr>
              <w:t>Καδοπλυντηρίου με υπερκατασκευή χωρητικότητας καθαρού νερού τουλάχιστον 4.000 λίτρων με συνολικό μικτό φορτίο  του οχήματος τουλάχιστον 7,5</w:t>
            </w:r>
            <w:r w:rsidRPr="00D84554">
              <w:rPr>
                <w:b/>
                <w:sz w:val="24"/>
                <w:highlight w:val="yellow"/>
              </w:rPr>
              <w:t>tn</w:t>
            </w:r>
            <w:r w:rsidRPr="00D84554">
              <w:rPr>
                <w:b/>
                <w:sz w:val="24"/>
                <w:highlight w:val="yellow"/>
                <w:lang w:val="el-GR"/>
              </w:rPr>
              <w:t>.</w:t>
            </w:r>
          </w:p>
          <w:p w14:paraId="2494FE66" w14:textId="77777777" w:rsidR="00BE2B29" w:rsidRPr="00BE2B29" w:rsidRDefault="00BE2B29" w:rsidP="00BE2B29">
            <w:pPr>
              <w:keepNext/>
              <w:jc w:val="center"/>
              <w:outlineLvl w:val="8"/>
              <w:rPr>
                <w:b/>
                <w:szCs w:val="22"/>
                <w:lang w:val="el-GR"/>
              </w:rPr>
            </w:pPr>
          </w:p>
        </w:tc>
      </w:tr>
      <w:tr w:rsidR="00BE2B29" w:rsidRPr="000A10B8" w14:paraId="24EF9A29" w14:textId="77777777" w:rsidTr="00444200">
        <w:trPr>
          <w:cantSplit/>
        </w:trPr>
        <w:tc>
          <w:tcPr>
            <w:tcW w:w="993" w:type="dxa"/>
            <w:tcBorders>
              <w:top w:val="single" w:sz="4" w:space="0" w:color="auto"/>
              <w:left w:val="single" w:sz="4" w:space="0" w:color="auto"/>
              <w:bottom w:val="single" w:sz="4" w:space="0" w:color="auto"/>
              <w:right w:val="single" w:sz="4" w:space="0" w:color="auto"/>
            </w:tcBorders>
            <w:shd w:val="clear" w:color="auto" w:fill="C0C0C0"/>
          </w:tcPr>
          <w:p w14:paraId="6FD55058" w14:textId="0737C58C" w:rsidR="00BE2B29" w:rsidRPr="00BE2B29" w:rsidRDefault="00BE2B29" w:rsidP="00BE2B29">
            <w:pPr>
              <w:keepNext/>
              <w:outlineLvl w:val="8"/>
              <w:rPr>
                <w:bCs/>
                <w:szCs w:val="22"/>
                <w:highlight w:val="lightGray"/>
                <w:u w:val="single"/>
                <w:lang w:val="el-GR"/>
              </w:rPr>
            </w:pPr>
            <w:r w:rsidRPr="00BE2B29">
              <w:rPr>
                <w:b/>
                <w:szCs w:val="22"/>
                <w:highlight w:val="lightGray"/>
              </w:rPr>
              <w:lastRenderedPageBreak/>
              <w:t>Α/Α</w:t>
            </w:r>
          </w:p>
        </w:tc>
        <w:tc>
          <w:tcPr>
            <w:tcW w:w="4536" w:type="dxa"/>
            <w:tcBorders>
              <w:top w:val="single" w:sz="4" w:space="0" w:color="auto"/>
              <w:left w:val="single" w:sz="4" w:space="0" w:color="auto"/>
              <w:bottom w:val="single" w:sz="4" w:space="0" w:color="auto"/>
              <w:right w:val="single" w:sz="4" w:space="0" w:color="auto"/>
            </w:tcBorders>
            <w:shd w:val="clear" w:color="auto" w:fill="C0C0C0"/>
          </w:tcPr>
          <w:p w14:paraId="65783BF9" w14:textId="01A240FD" w:rsidR="00BE2B29" w:rsidRPr="00BE2B29" w:rsidRDefault="00BE2B29" w:rsidP="00BE2B29">
            <w:pPr>
              <w:rPr>
                <w:b/>
                <w:sz w:val="32"/>
                <w:szCs w:val="22"/>
                <w:highlight w:val="lightGray"/>
                <w:u w:val="single"/>
                <w:lang w:val="el-GR"/>
              </w:rPr>
            </w:pPr>
            <w:r w:rsidRPr="00BE2B29">
              <w:rPr>
                <w:b/>
                <w:szCs w:val="22"/>
                <w:highlight w:val="lightGray"/>
              </w:rPr>
              <w:t>ΠΕΡΙΓΡΑΦΗ</w:t>
            </w:r>
          </w:p>
        </w:tc>
        <w:tc>
          <w:tcPr>
            <w:tcW w:w="1701" w:type="dxa"/>
            <w:tcBorders>
              <w:top w:val="single" w:sz="4" w:space="0" w:color="auto"/>
              <w:left w:val="single" w:sz="4" w:space="0" w:color="auto"/>
              <w:bottom w:val="single" w:sz="4" w:space="0" w:color="auto"/>
              <w:right w:val="single" w:sz="4" w:space="0" w:color="auto"/>
            </w:tcBorders>
            <w:shd w:val="clear" w:color="auto" w:fill="C0C0C0"/>
          </w:tcPr>
          <w:p w14:paraId="50A1B0F9" w14:textId="48A3D512" w:rsidR="00BE2B29" w:rsidRPr="00BE2B29" w:rsidRDefault="00BE2B29" w:rsidP="00BE2B29">
            <w:pPr>
              <w:jc w:val="center"/>
              <w:rPr>
                <w:szCs w:val="22"/>
                <w:highlight w:val="lightGray"/>
                <w:lang w:val="el-GR"/>
              </w:rPr>
            </w:pPr>
            <w:r w:rsidRPr="00BE2B29">
              <w:rPr>
                <w:b/>
                <w:szCs w:val="22"/>
                <w:highlight w:val="lightGray"/>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660F216A" w14:textId="5031DEFE" w:rsidR="00BE2B29" w:rsidRPr="00BE2B29" w:rsidRDefault="00BE2B29" w:rsidP="00BE2B29">
            <w:pPr>
              <w:keepNext/>
              <w:outlineLvl w:val="8"/>
              <w:rPr>
                <w:bCs/>
                <w:szCs w:val="22"/>
                <w:highlight w:val="lightGray"/>
                <w:lang w:val="el-GR"/>
              </w:rPr>
            </w:pPr>
            <w:r w:rsidRPr="00BE2B29">
              <w:rPr>
                <w:b/>
                <w:szCs w:val="22"/>
                <w:highlight w:val="lightGray"/>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C0C0C0"/>
          </w:tcPr>
          <w:p w14:paraId="6D81BAFE" w14:textId="24449835" w:rsidR="00BE2B29" w:rsidRPr="007569DD" w:rsidRDefault="00BE2B29" w:rsidP="00BE2B29">
            <w:pPr>
              <w:keepNext/>
              <w:jc w:val="center"/>
              <w:outlineLvl w:val="8"/>
              <w:rPr>
                <w:bCs/>
                <w:szCs w:val="22"/>
                <w:lang w:val="el-GR"/>
              </w:rPr>
            </w:pPr>
            <w:r w:rsidRPr="00BE2B29">
              <w:rPr>
                <w:b/>
                <w:szCs w:val="22"/>
                <w:highlight w:val="lightGray"/>
              </w:rPr>
              <w:t>ΠΑΡΑΤΗΡΗΣΕΙΣ</w:t>
            </w:r>
          </w:p>
        </w:tc>
      </w:tr>
      <w:tr w:rsidR="00BE2B29" w14:paraId="6583AF9F"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5B0EF535" w14:textId="77777777" w:rsidR="00BE2B29" w:rsidRPr="007569DD" w:rsidRDefault="00BE2B29" w:rsidP="00BE2B29">
            <w:pPr>
              <w:keepNext/>
              <w:numPr>
                <w:ilvl w:val="0"/>
                <w:numId w:val="31"/>
              </w:numPr>
              <w:suppressAutoHyphens w:val="0"/>
              <w:autoSpaceDN w:val="0"/>
              <w:spacing w:after="0"/>
              <w:outlineLvl w:val="8"/>
              <w:rPr>
                <w:bCs/>
                <w:szCs w:val="22"/>
                <w:u w:val="single"/>
                <w:lang w:val="el-GR"/>
              </w:rPr>
            </w:pPr>
          </w:p>
        </w:tc>
        <w:tc>
          <w:tcPr>
            <w:tcW w:w="4536" w:type="dxa"/>
            <w:tcBorders>
              <w:top w:val="single" w:sz="4" w:space="0" w:color="auto"/>
              <w:left w:val="single" w:sz="4" w:space="0" w:color="auto"/>
              <w:bottom w:val="single" w:sz="4" w:space="0" w:color="auto"/>
              <w:right w:val="single" w:sz="4" w:space="0" w:color="auto"/>
            </w:tcBorders>
            <w:hideMark/>
          </w:tcPr>
          <w:p w14:paraId="67E1E26C" w14:textId="77777777" w:rsidR="00BE2B29" w:rsidRPr="007569DD" w:rsidRDefault="00BE2B29" w:rsidP="00BE2B29">
            <w:pPr>
              <w:rPr>
                <w:rFonts w:ascii="Arial" w:hAnsi="Arial"/>
                <w:bCs/>
                <w:lang w:val="el-GR"/>
              </w:rPr>
            </w:pPr>
            <w:r w:rsidRPr="007569DD">
              <w:rPr>
                <w:bCs/>
                <w:sz w:val="24"/>
                <w:lang w:val="el-GR"/>
              </w:rPr>
              <w:t>Υπερκατασκευή χωρητικότητας καθαρού νερού τουλάχιστον 4.000 λίτρων</w:t>
            </w:r>
          </w:p>
          <w:p w14:paraId="5FB836DA"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391D3F6F"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321750EE"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43887880" w14:textId="77777777" w:rsidR="00BE2B29" w:rsidRDefault="00BE2B29" w:rsidP="00BE2B29">
            <w:pPr>
              <w:keepNext/>
              <w:outlineLvl w:val="8"/>
              <w:rPr>
                <w:bCs/>
                <w:szCs w:val="22"/>
              </w:rPr>
            </w:pPr>
          </w:p>
        </w:tc>
      </w:tr>
      <w:tr w:rsidR="00BE2B29" w14:paraId="3734F9DB"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07F560E6"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6B930DE0" w14:textId="77777777" w:rsidR="00BE2B29" w:rsidRPr="007569DD" w:rsidRDefault="00BE2B29" w:rsidP="00BE2B29">
            <w:pPr>
              <w:rPr>
                <w:bCs/>
                <w:szCs w:val="22"/>
                <w:lang w:val="el-GR"/>
              </w:rPr>
            </w:pPr>
            <w:r w:rsidRPr="007569DD">
              <w:rPr>
                <w:bCs/>
                <w:sz w:val="24"/>
                <w:lang w:val="el-GR"/>
              </w:rPr>
              <w:t>Το συνολικό μικτό φορτίο  του οχήματος θα είναι τουλάχιστον 7,5</w:t>
            </w:r>
            <w:r w:rsidRPr="00B11F36">
              <w:rPr>
                <w:bCs/>
                <w:sz w:val="24"/>
              </w:rPr>
              <w:t>tn</w:t>
            </w:r>
          </w:p>
          <w:p w14:paraId="03883EAB" w14:textId="77777777" w:rsidR="00BE2B29" w:rsidRPr="007569DD" w:rsidRDefault="00BE2B29" w:rsidP="00BE2B29">
            <w:pPr>
              <w:rPr>
                <w:bCs/>
                <w:szCs w:val="22"/>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1CD8D601" w14:textId="77777777" w:rsidR="00BE2B29" w:rsidRDefault="00BE2B29" w:rsidP="00BE2B29">
            <w:pPr>
              <w:jc w:val="center"/>
              <w:rPr>
                <w:szCs w:val="22"/>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45969A76"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3DB08040" w14:textId="77777777" w:rsidR="00BE2B29" w:rsidRDefault="00BE2B29" w:rsidP="00BE2B29">
            <w:pPr>
              <w:keepNext/>
              <w:outlineLvl w:val="8"/>
              <w:rPr>
                <w:bCs/>
                <w:szCs w:val="22"/>
              </w:rPr>
            </w:pPr>
          </w:p>
        </w:tc>
      </w:tr>
      <w:tr w:rsidR="00BE2B29" w14:paraId="43A46580"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066221E6"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7DBB3823" w14:textId="77777777" w:rsidR="00BE2B29" w:rsidRPr="007569DD" w:rsidRDefault="00BE2B29" w:rsidP="00BE2B29">
            <w:pPr>
              <w:keepNext/>
              <w:outlineLvl w:val="8"/>
              <w:rPr>
                <w:sz w:val="24"/>
                <w:lang w:val="el-GR"/>
              </w:rPr>
            </w:pPr>
            <w:r w:rsidRPr="007569DD">
              <w:rPr>
                <w:sz w:val="24"/>
                <w:lang w:val="el-GR"/>
              </w:rPr>
              <w:t xml:space="preserve">Αυτόματο πλύσιμο με υψηλή πίεση με περιστρεφόμενη κεφαλή των κάδων απορριμμάτων προδιαγραφών </w:t>
            </w:r>
            <w:r w:rsidRPr="00A23040">
              <w:rPr>
                <w:sz w:val="24"/>
              </w:rPr>
              <w:t>DIN</w:t>
            </w:r>
            <w:r w:rsidRPr="007569DD">
              <w:rPr>
                <w:sz w:val="24"/>
                <w:lang w:val="el-GR"/>
              </w:rPr>
              <w:t>, μεταλλικών ή πλαστικών, χωρητικότητας από 120</w:t>
            </w:r>
            <w:r w:rsidRPr="00A23040">
              <w:rPr>
                <w:sz w:val="24"/>
              </w:rPr>
              <w:t>lt</w:t>
            </w:r>
            <w:r w:rsidRPr="007569DD">
              <w:rPr>
                <w:sz w:val="24"/>
                <w:lang w:val="el-GR"/>
              </w:rPr>
              <w:t xml:space="preserve"> μέχρι και τουλάχιστον 1.300 </w:t>
            </w:r>
            <w:r w:rsidRPr="00A23040">
              <w:rPr>
                <w:sz w:val="24"/>
              </w:rPr>
              <w:t>lt</w:t>
            </w:r>
            <w:r w:rsidRPr="007569DD">
              <w:rPr>
                <w:sz w:val="24"/>
                <w:lang w:val="el-GR"/>
              </w:rPr>
              <w:t xml:space="preserve"> μέσα σε κλειστό στεγανό θάλαμο, με κρύο ή ζεστό νερό κατ’ επιλογήν του χειριστή</w:t>
            </w:r>
          </w:p>
          <w:p w14:paraId="126590C7" w14:textId="77777777" w:rsidR="00BE2B29" w:rsidRPr="007569DD" w:rsidRDefault="00BE2B29" w:rsidP="00BE2B29">
            <w:pPr>
              <w:keepNext/>
              <w:outlineLvl w:val="8"/>
              <w:rPr>
                <w:bCs/>
                <w:szCs w:val="22"/>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5D6FD1B9"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25CD7F39"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57967F74" w14:textId="77777777" w:rsidR="00BE2B29" w:rsidRDefault="00BE2B29" w:rsidP="00BE2B29">
            <w:pPr>
              <w:keepNext/>
              <w:outlineLvl w:val="8"/>
              <w:rPr>
                <w:bCs/>
                <w:szCs w:val="22"/>
              </w:rPr>
            </w:pPr>
          </w:p>
        </w:tc>
      </w:tr>
      <w:tr w:rsidR="00BE2B29" w14:paraId="5A6360B1"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14D6A99B"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0A356B70" w14:textId="77777777" w:rsidR="00BE2B29" w:rsidRPr="007569DD" w:rsidRDefault="00BE2B29" w:rsidP="00BE2B29">
            <w:pPr>
              <w:rPr>
                <w:sz w:val="24"/>
                <w:lang w:val="el-GR"/>
              </w:rPr>
            </w:pPr>
            <w:r w:rsidRPr="007569DD">
              <w:rPr>
                <w:sz w:val="24"/>
                <w:lang w:val="el-GR"/>
              </w:rPr>
              <w:t xml:space="preserve">Αυτόματο ψεκασμό εσωτερικά του κάδου αμέσως μετά το πλύσιμο με υγρό απολυμαντικό ελεγχόμενης ροής. </w:t>
            </w:r>
          </w:p>
          <w:p w14:paraId="3E677025" w14:textId="77777777" w:rsidR="00BE2B29" w:rsidRPr="007569DD" w:rsidRDefault="00BE2B29" w:rsidP="00BE2B29">
            <w:pPr>
              <w:rPr>
                <w:rFonts w:ascii="Arial" w:hAnsi="Arial"/>
                <w:bCs/>
                <w:i/>
                <w:lang w:val="el-GR"/>
              </w:rPr>
            </w:pPr>
            <w:r w:rsidRPr="007569DD">
              <w:rPr>
                <w:sz w:val="24"/>
                <w:lang w:val="el-GR"/>
              </w:rPr>
              <w:t>Πλύση πεζοδρομίων, άλλων αντικειμένων ή οχημάτων  υπό πίεση</w:t>
            </w:r>
            <w:r w:rsidRPr="007569DD">
              <w:rPr>
                <w:rFonts w:ascii="Arial" w:hAnsi="Arial"/>
                <w:bCs/>
                <w:i/>
                <w:lang w:val="el-GR"/>
              </w:rPr>
              <w:t xml:space="preserve"> </w:t>
            </w:r>
          </w:p>
          <w:p w14:paraId="214607B8"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16A2F43D"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04808C33"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528F314E" w14:textId="77777777" w:rsidR="00BE2B29" w:rsidRDefault="00BE2B29" w:rsidP="00BE2B29">
            <w:pPr>
              <w:keepNext/>
              <w:outlineLvl w:val="8"/>
              <w:rPr>
                <w:bCs/>
                <w:szCs w:val="22"/>
              </w:rPr>
            </w:pPr>
          </w:p>
        </w:tc>
      </w:tr>
      <w:tr w:rsidR="00BE2B29" w14:paraId="74440054"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31813A99"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45B1C052" w14:textId="77777777" w:rsidR="00BE2B29" w:rsidRPr="007569DD" w:rsidRDefault="00BE2B29" w:rsidP="00BE2B29">
            <w:pPr>
              <w:rPr>
                <w:sz w:val="24"/>
                <w:lang w:val="el-GR"/>
              </w:rPr>
            </w:pPr>
            <w:r w:rsidRPr="007569DD">
              <w:rPr>
                <w:sz w:val="24"/>
                <w:lang w:val="el-GR"/>
              </w:rPr>
              <w:t>Η δεξαμενή καθαρού νερού πρέπει να είναι διμερής ή μονομερής. Πρέπει να είναι χωρητικότητας τουλάχιστον 4.000</w:t>
            </w:r>
            <w:r w:rsidRPr="00A23040">
              <w:rPr>
                <w:sz w:val="24"/>
              </w:rPr>
              <w:t>lt</w:t>
            </w:r>
            <w:r w:rsidRPr="007569DD">
              <w:rPr>
                <w:sz w:val="24"/>
                <w:lang w:val="el-GR"/>
              </w:rPr>
              <w:t xml:space="preserve"> κατασκευασμένη από ανοξείδωτο χαλυβδοέλασμα υψηλής ποιότητας ΙΝΟΧ </w:t>
            </w:r>
            <w:r w:rsidRPr="00A23040">
              <w:rPr>
                <w:sz w:val="24"/>
              </w:rPr>
              <w:t>AISI</w:t>
            </w:r>
            <w:r w:rsidRPr="007569DD">
              <w:rPr>
                <w:sz w:val="24"/>
                <w:lang w:val="el-GR"/>
              </w:rPr>
              <w:t xml:space="preserve"> 304, πάχους τουλάχιστον 2</w:t>
            </w:r>
            <w:r w:rsidRPr="00A23040">
              <w:rPr>
                <w:sz w:val="24"/>
              </w:rPr>
              <w:t>mm</w:t>
            </w:r>
            <w:r w:rsidRPr="007569DD">
              <w:rPr>
                <w:sz w:val="24"/>
                <w:lang w:val="el-GR"/>
              </w:rPr>
              <w:t>.  Θα διαθέτει δείκτη στάθμης νερού καθώς και ειδικό σύστημα ηχητικής προειδοποίησης στο θάλαμο του οδηγού όταν η στάθμη του νερού θα έχει κατέλθει κάτω από ένα όριο ασφαλείας. Τέλος πρέπει να  διατίθεται ειδικό σύστημα το οποίο να θέτει εκτός λειτουργίας το συγκρότημα ψεκασμού νερού πλύσεως προς αποφυγήν καταστροφής του λόγω έλλειψης ύδατος πλύσεως.</w:t>
            </w:r>
          </w:p>
          <w:p w14:paraId="4F2BE13B"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616C6D4C"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17A9E6C9"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6C076F41" w14:textId="77777777" w:rsidR="00BE2B29" w:rsidRDefault="00BE2B29" w:rsidP="00BE2B29">
            <w:pPr>
              <w:keepNext/>
              <w:outlineLvl w:val="8"/>
              <w:rPr>
                <w:bCs/>
                <w:szCs w:val="22"/>
              </w:rPr>
            </w:pPr>
          </w:p>
        </w:tc>
      </w:tr>
      <w:tr w:rsidR="00BE2B29" w14:paraId="0ED94CE7"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6FCD901F"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3C1EEDF9" w14:textId="77777777" w:rsidR="00BE2B29" w:rsidRPr="007569DD" w:rsidRDefault="00BE2B29" w:rsidP="00BE2B29">
            <w:pPr>
              <w:rPr>
                <w:bCs/>
                <w:sz w:val="24"/>
                <w:lang w:val="el-GR"/>
              </w:rPr>
            </w:pPr>
            <w:r w:rsidRPr="007569DD">
              <w:rPr>
                <w:bCs/>
                <w:sz w:val="24"/>
                <w:lang w:val="el-GR"/>
              </w:rPr>
              <w:t>Η δεξαμενή ακάθαρτου νερού π</w:t>
            </w:r>
            <w:r w:rsidRPr="007569DD">
              <w:rPr>
                <w:sz w:val="24"/>
                <w:lang w:val="el-GR"/>
              </w:rPr>
              <w:t xml:space="preserve">ρέπει να είναι της ίδιας χωρητικότητας με την δεξαμενή καθαρού νερού, κατασκευασμένη επίσης από ανοξείδωτο χαλυβδοέλασμα υψηλής ποιότητας ΙΝΟΧ </w:t>
            </w:r>
            <w:r w:rsidRPr="00A23040">
              <w:rPr>
                <w:sz w:val="24"/>
              </w:rPr>
              <w:t>AISI</w:t>
            </w:r>
            <w:r w:rsidRPr="007569DD">
              <w:rPr>
                <w:sz w:val="24"/>
                <w:lang w:val="el-GR"/>
              </w:rPr>
              <w:t xml:space="preserve"> 304, πάχους τουλάχιστον 2</w:t>
            </w:r>
            <w:r w:rsidRPr="00A23040">
              <w:rPr>
                <w:sz w:val="24"/>
              </w:rPr>
              <w:t>mm</w:t>
            </w:r>
            <w:r w:rsidRPr="007569DD">
              <w:rPr>
                <w:sz w:val="24"/>
                <w:lang w:val="el-GR"/>
              </w:rPr>
              <w:t xml:space="preserve">. </w:t>
            </w:r>
          </w:p>
          <w:p w14:paraId="099C34EA"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48A6A51D"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3C19148A"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2935C528" w14:textId="77777777" w:rsidR="00BE2B29" w:rsidRDefault="00BE2B29" w:rsidP="00BE2B29">
            <w:pPr>
              <w:keepNext/>
              <w:outlineLvl w:val="8"/>
              <w:rPr>
                <w:bCs/>
                <w:szCs w:val="22"/>
              </w:rPr>
            </w:pPr>
          </w:p>
        </w:tc>
      </w:tr>
      <w:tr w:rsidR="00BE2B29" w14:paraId="2485746C"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4167E454"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49AF3D03" w14:textId="77777777" w:rsidR="00BE2B29" w:rsidRPr="007569DD" w:rsidRDefault="00BE2B29" w:rsidP="00BE2B29">
            <w:pPr>
              <w:rPr>
                <w:sz w:val="24"/>
                <w:lang w:val="el-GR"/>
              </w:rPr>
            </w:pPr>
            <w:r w:rsidRPr="007569DD">
              <w:rPr>
                <w:sz w:val="24"/>
                <w:lang w:val="el-GR"/>
              </w:rPr>
              <w:t>Ο θάλαμος πλύσεως κάδων πρέπει να είναι κλειστός κατάλληλα διαμορφωμένος, για να δέχεται τον κάδο αυτόματα για πλύση στεγανή, που να αποκλείει την διαρροή νερού στο δρόμο. Πρέπει να έχει εσωτερική επένδυση από ανοξείδωτο χαλυβδοέλασμα υψηλής ποιότητας  ή αλουμίνιο, πάχους τουλάχιστον 1 χιλ,  ώστε να διαθέτει επαρκή αντιοξειδωτική προστασία. Στο θάλαμο πρέπει να υπάρχουν όλοι οι απαραίτητοι μηχανισμοί για το αποτελεσματικό πλύσιμο των κάδων εσωτερικά και εξωτερικά καθώς και για την άντληση και μεταφορά στην αντίστοιχη δεξαμενή των ακαθάρτων νερών. Επίσης πρέπει να υπάρχει κατάλληλος μηχανισμός για το φιλτράρισμα των ακάθαρτων νερών ώστε μετά την αποστράγγιση όλα τα στερεά και ημίρρευστα  κατάλοιπα να συγκεντρώνονται σε ειδική λεκάνη αποστράγγισης .</w:t>
            </w:r>
          </w:p>
          <w:p w14:paraId="62C47567"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25D8DE0A"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0BCAF583"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043947D5" w14:textId="77777777" w:rsidR="00BE2B29" w:rsidRDefault="00BE2B29" w:rsidP="00BE2B29">
            <w:pPr>
              <w:keepNext/>
              <w:outlineLvl w:val="8"/>
              <w:rPr>
                <w:bCs/>
                <w:szCs w:val="22"/>
              </w:rPr>
            </w:pPr>
          </w:p>
        </w:tc>
      </w:tr>
      <w:tr w:rsidR="00BE2B29" w14:paraId="5FFAFFBB"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2ED015FF"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7FE8AB67" w14:textId="77777777" w:rsidR="00BE2B29" w:rsidRPr="007569DD" w:rsidRDefault="00BE2B29" w:rsidP="00BE2B29">
            <w:pPr>
              <w:rPr>
                <w:sz w:val="24"/>
                <w:lang w:val="el-GR"/>
              </w:rPr>
            </w:pPr>
            <w:r w:rsidRPr="007569DD">
              <w:rPr>
                <w:sz w:val="24"/>
                <w:lang w:val="el-GR"/>
              </w:rPr>
              <w:t xml:space="preserve">Η υπερκατασκευή πρέπει να φέρει ενσωματωμένο στο πίσω μέρος του θαλάμου πλύσης, σύστημα ανύψωσης και καταβίβασης των κάδων το οποίο θα είναι κατασκευασμένο από ανοξείδωτο χάλυβα. Η όλη διαδικασία μεταφοράς και επαναφοράς του κάδου στο διαμέρισμα πλύσης πρέπει να γίνεται αυτόματα μέσω υδραυλικού συστήματος, βραχιόνων και χτένας που θα ενεργοποιούνται με χειριστήριο το οποίο πρέπει να βρίσκεται στον πίνακα ελέγχου και χειρισμού των διαφόρων λειτουργιών της υπερκατασκευής, δίπλα στο θάλαμο πλύσης. Το σύστημα αυτό πρέπει να είναι κατάλληλο για κάδους τυποποιημένων διαστάσεων χωρητικότητας από 120 </w:t>
            </w:r>
            <w:r>
              <w:rPr>
                <w:sz w:val="24"/>
              </w:rPr>
              <w:t>lt</w:t>
            </w:r>
            <w:r w:rsidRPr="007569DD">
              <w:rPr>
                <w:sz w:val="24"/>
                <w:lang w:val="el-GR"/>
              </w:rPr>
              <w:t xml:space="preserve"> μέχρι και 1.300 </w:t>
            </w:r>
            <w:r w:rsidRPr="00A23040">
              <w:rPr>
                <w:sz w:val="24"/>
              </w:rPr>
              <w:t>lt</w:t>
            </w:r>
            <w:r w:rsidRPr="007569DD">
              <w:rPr>
                <w:sz w:val="24"/>
                <w:lang w:val="el-GR"/>
              </w:rPr>
              <w:t xml:space="preserve"> πλαστικούς ή μεταλλικούς. Το σύστημα ανύψωσης κάδων δεν θα είναι αναρτημένο στην πίσω πόρτα του πλυντηρίου.</w:t>
            </w:r>
          </w:p>
          <w:p w14:paraId="1C049178"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764D7697"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14CB826F"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5E578E4D" w14:textId="77777777" w:rsidR="00BE2B29" w:rsidRDefault="00BE2B29" w:rsidP="00BE2B29">
            <w:pPr>
              <w:keepNext/>
              <w:outlineLvl w:val="8"/>
              <w:rPr>
                <w:bCs/>
                <w:szCs w:val="22"/>
              </w:rPr>
            </w:pPr>
          </w:p>
        </w:tc>
      </w:tr>
      <w:tr w:rsidR="00BE2B29" w14:paraId="0006F2A4"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3B318805"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763BEE8C" w14:textId="77777777" w:rsidR="00BE2B29" w:rsidRPr="007569DD" w:rsidRDefault="00BE2B29" w:rsidP="00BE2B29">
            <w:pPr>
              <w:rPr>
                <w:sz w:val="24"/>
                <w:lang w:val="el-GR"/>
              </w:rPr>
            </w:pPr>
            <w:r w:rsidRPr="007569DD">
              <w:rPr>
                <w:sz w:val="24"/>
                <w:lang w:val="el-GR"/>
              </w:rPr>
              <w:t xml:space="preserve">Το σύστημα πλύσεων κάδων εσωτερικά θα πρέπει να είναι κατάλληλο για την πλύση εσωτερικά όλων των κάδων τυποποιημένων διαστάσεων χωρητικότητας από 120 </w:t>
            </w:r>
            <w:r>
              <w:rPr>
                <w:sz w:val="24"/>
              </w:rPr>
              <w:t>lt</w:t>
            </w:r>
            <w:r w:rsidRPr="007569DD">
              <w:rPr>
                <w:sz w:val="24"/>
                <w:lang w:val="el-GR"/>
              </w:rPr>
              <w:t xml:space="preserve"> μέχρι 1.300 </w:t>
            </w:r>
            <w:r w:rsidRPr="00A23040">
              <w:rPr>
                <w:sz w:val="24"/>
              </w:rPr>
              <w:t>lt</w:t>
            </w:r>
            <w:r w:rsidRPr="007569DD">
              <w:rPr>
                <w:sz w:val="24"/>
                <w:lang w:val="el-GR"/>
              </w:rPr>
              <w:t xml:space="preserve"> πλαστικών ή μεταλλικών. Πρέπει να διαθέτει δυνατότητα προγραμματισμού του χρόνου πλύσης των κάδων με χρονοδιακόπτη ανάλογα με τις ανάγκες και το βαθμό ρύπανσης των κάδων. Το σύστημα πλύσης θα αποτελείται από δύο κεφαλές πλύσης ώστε να είναι δυνατή η πλύση δύο δίτροχων κάδων ταυτόχρονα.  Οι κεφαλές πρέπει να  πλησιάζουν τα τοιχώματα του κάδου για επίτευξη άριστης ποιότητας πλύσης. Οι κεφαλές θα  περιστρέφονται μέσω της πίεσης του νερού πλύσης, για εκτόξευση του νερού προς όλες τις κατευθύνσεις. </w:t>
            </w:r>
          </w:p>
          <w:p w14:paraId="743B5CAE"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245F67BD"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7B1B801E"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690F0385" w14:textId="77777777" w:rsidR="00BE2B29" w:rsidRDefault="00BE2B29" w:rsidP="00BE2B29">
            <w:pPr>
              <w:keepNext/>
              <w:outlineLvl w:val="8"/>
              <w:rPr>
                <w:bCs/>
                <w:szCs w:val="22"/>
              </w:rPr>
            </w:pPr>
          </w:p>
        </w:tc>
      </w:tr>
      <w:tr w:rsidR="00BE2B29" w14:paraId="67A290D9"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25973195"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3455D6DB" w14:textId="77777777" w:rsidR="00BE2B29" w:rsidRPr="007569DD" w:rsidRDefault="00BE2B29" w:rsidP="00BE2B29">
            <w:pPr>
              <w:rPr>
                <w:sz w:val="24"/>
                <w:lang w:val="el-GR"/>
              </w:rPr>
            </w:pPr>
            <w:r w:rsidRPr="007569DD">
              <w:rPr>
                <w:sz w:val="24"/>
                <w:lang w:val="el-GR"/>
              </w:rPr>
              <w:t xml:space="preserve">Η υπερκατασκευή πρέπει να φέρει επίσης ειδικό εξοπλισμό για το εξωτερικό πλύσιμο των κάδων τυποποιημένων διαστάσεων χωρητικότητας από 120 </w:t>
            </w:r>
            <w:r>
              <w:rPr>
                <w:sz w:val="24"/>
              </w:rPr>
              <w:t>lt</w:t>
            </w:r>
            <w:r w:rsidRPr="007569DD">
              <w:rPr>
                <w:sz w:val="24"/>
                <w:lang w:val="el-GR"/>
              </w:rPr>
              <w:t xml:space="preserve"> μέχρι τουλάχιστον 1.300 </w:t>
            </w:r>
            <w:r w:rsidRPr="00A23040">
              <w:rPr>
                <w:sz w:val="24"/>
              </w:rPr>
              <w:t>lt</w:t>
            </w:r>
            <w:r w:rsidRPr="007569DD">
              <w:rPr>
                <w:sz w:val="24"/>
                <w:lang w:val="el-GR"/>
              </w:rPr>
              <w:t xml:space="preserve">., μεταλλικών ή πλαστικών, δηλαδή τουλάχιστον έξι  εκτοξευτήρες τοποθετημένους στα τοιχώματα του θαλάμου πλύσης σε μπάρα εντός του θαλάμου πλύσης. Το σύστημα πλύσης των κάδων εξωτερικά πρέπει να λειτουργεί αμέσως μετά το εσωτερικό πλύσιμο των κάδων. Όλη η διαδικασία πλυσίματος πρέπει να γίνεται αυτόματα μέσα στο θάλαμο πλύσης των κάδων με χρονοδιακόπτη. </w:t>
            </w:r>
          </w:p>
          <w:p w14:paraId="5C2059BC"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601F7AC1"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32B528D0"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6AEB8036" w14:textId="77777777" w:rsidR="00BE2B29" w:rsidRDefault="00BE2B29" w:rsidP="00BE2B29">
            <w:pPr>
              <w:keepNext/>
              <w:outlineLvl w:val="8"/>
              <w:rPr>
                <w:bCs/>
                <w:szCs w:val="22"/>
              </w:rPr>
            </w:pPr>
          </w:p>
        </w:tc>
      </w:tr>
      <w:tr w:rsidR="00BE2B29" w14:paraId="43981E3E" w14:textId="77777777" w:rsidTr="000417CC">
        <w:tc>
          <w:tcPr>
            <w:tcW w:w="993" w:type="dxa"/>
            <w:tcBorders>
              <w:top w:val="single" w:sz="4" w:space="0" w:color="auto"/>
              <w:left w:val="single" w:sz="4" w:space="0" w:color="auto"/>
              <w:bottom w:val="single" w:sz="4" w:space="0" w:color="auto"/>
              <w:right w:val="single" w:sz="4" w:space="0" w:color="auto"/>
            </w:tcBorders>
          </w:tcPr>
          <w:p w14:paraId="629BD123" w14:textId="77777777" w:rsidR="00BE2B29" w:rsidRDefault="00BE2B29" w:rsidP="00BE2B29">
            <w:pPr>
              <w:numPr>
                <w:ilvl w:val="0"/>
                <w:numId w:val="31"/>
              </w:numPr>
              <w:suppressAutoHyphens w:val="0"/>
              <w:autoSpaceDN w:val="0"/>
              <w:spacing w:after="0"/>
              <w:rPr>
                <w:szCs w:val="22"/>
              </w:rPr>
            </w:pPr>
          </w:p>
        </w:tc>
        <w:tc>
          <w:tcPr>
            <w:tcW w:w="4536" w:type="dxa"/>
            <w:tcBorders>
              <w:top w:val="single" w:sz="4" w:space="0" w:color="auto"/>
              <w:left w:val="single" w:sz="4" w:space="0" w:color="auto"/>
              <w:bottom w:val="single" w:sz="4" w:space="0" w:color="auto"/>
              <w:right w:val="single" w:sz="4" w:space="0" w:color="auto"/>
            </w:tcBorders>
            <w:hideMark/>
          </w:tcPr>
          <w:p w14:paraId="0EB312AB" w14:textId="77777777" w:rsidR="00BE2B29" w:rsidRPr="007569DD" w:rsidRDefault="00BE2B29" w:rsidP="00BE2B29">
            <w:pPr>
              <w:rPr>
                <w:sz w:val="24"/>
                <w:lang w:val="el-GR"/>
              </w:rPr>
            </w:pPr>
            <w:r w:rsidRPr="007569DD">
              <w:rPr>
                <w:sz w:val="24"/>
                <w:lang w:val="el-GR"/>
              </w:rPr>
              <w:t xml:space="preserve">Το σύστημα απολύμανσης κάδου πρέπει να είναι κατάλληλο για την απολύμανση όλων των κάδων τυποποιημένων διαστάσεων χωρητικότητας από 120 </w:t>
            </w:r>
            <w:r w:rsidRPr="00A23040">
              <w:rPr>
                <w:sz w:val="24"/>
              </w:rPr>
              <w:t>lt</w:t>
            </w:r>
            <w:r w:rsidRPr="007569DD">
              <w:rPr>
                <w:sz w:val="24"/>
                <w:lang w:val="el-GR"/>
              </w:rPr>
              <w:t xml:space="preserve"> μέχρι τουλάχιστον 1.300 </w:t>
            </w:r>
            <w:r w:rsidRPr="00A23040">
              <w:rPr>
                <w:sz w:val="24"/>
              </w:rPr>
              <w:t>lt</w:t>
            </w:r>
            <w:r w:rsidRPr="007569DD">
              <w:rPr>
                <w:sz w:val="24"/>
                <w:lang w:val="el-GR"/>
              </w:rPr>
              <w:t xml:space="preserve"> και να ενεργοποιείται αυτόματα με την λήξη του κύκλου πλυσίματος. Το σύστημα απολύμανσης πρέπει να λειτουργεί αυτόματα ψεκάζοντας υγρό μέσα στο εσωτερικό του κάδου, καλύπτοντας όλη την εσωτερική επιφάνεια. Πρέπει να υπάρχει ειδική δεξαμενή από ανθεκτικό μέταλλο για το απολυμαντικό υγρό καθώς επίσης και μηχανισμός ελέγχου ροής του. Όλο το σύστημα θα πρέπει να είναι ανθεκτικό σε προσβολή από τις χημικές ιδιότητες των συνήθων απολυμαντικών της αγοράς. Το απολυμαντικό υγρό δεν θα αναμιγνύεται με το νερό πλύσης.</w:t>
            </w:r>
          </w:p>
          <w:p w14:paraId="06DFF3A1"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5892223B"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79381ADB"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786B3333" w14:textId="77777777" w:rsidR="00BE2B29" w:rsidRDefault="00BE2B29" w:rsidP="00BE2B29">
            <w:pPr>
              <w:keepNext/>
              <w:outlineLvl w:val="8"/>
              <w:rPr>
                <w:bCs/>
                <w:szCs w:val="22"/>
              </w:rPr>
            </w:pPr>
          </w:p>
        </w:tc>
      </w:tr>
      <w:tr w:rsidR="00BE2B29" w14:paraId="0A83F17D" w14:textId="77777777" w:rsidTr="000417CC">
        <w:tc>
          <w:tcPr>
            <w:tcW w:w="993" w:type="dxa"/>
            <w:tcBorders>
              <w:top w:val="single" w:sz="4" w:space="0" w:color="auto"/>
              <w:left w:val="single" w:sz="4" w:space="0" w:color="auto"/>
              <w:bottom w:val="single" w:sz="4" w:space="0" w:color="auto"/>
              <w:right w:val="single" w:sz="4" w:space="0" w:color="auto"/>
            </w:tcBorders>
          </w:tcPr>
          <w:p w14:paraId="3DCD0DF6" w14:textId="77777777" w:rsidR="00BE2B29" w:rsidRDefault="00BE2B29" w:rsidP="00BE2B29">
            <w:pPr>
              <w:numPr>
                <w:ilvl w:val="0"/>
                <w:numId w:val="31"/>
              </w:numPr>
              <w:suppressAutoHyphens w:val="0"/>
              <w:autoSpaceDN w:val="0"/>
              <w:spacing w:after="0"/>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7E9D5D3F" w14:textId="77777777" w:rsidR="00BE2B29" w:rsidRPr="007569DD" w:rsidRDefault="00BE2B29" w:rsidP="00BE2B29">
            <w:pPr>
              <w:rPr>
                <w:sz w:val="24"/>
                <w:lang w:val="el-GR"/>
              </w:rPr>
            </w:pPr>
            <w:r w:rsidRPr="007569DD">
              <w:rPr>
                <w:sz w:val="24"/>
                <w:lang w:val="el-GR"/>
              </w:rPr>
              <w:t>α)</w:t>
            </w:r>
            <w:r w:rsidRPr="007569DD">
              <w:rPr>
                <w:sz w:val="24"/>
                <w:lang w:val="el-GR"/>
              </w:rPr>
              <w:tab/>
              <w:t>Η υπερκατασκευή θα πρέπει να φέρει σε ειδικό και προσιτό (από τους χειριστές της υπερκατασκευής) μέρος εκτός καμπίνας του οδηγού, πίνακα ελέγχου και χειρισμού όλων των λειτουργιών πλύσης.(Ανυψωτικό σύστημα-πλύση απολύμανση κάδων-αυτόματος κύκλος κλπ)</w:t>
            </w:r>
          </w:p>
          <w:p w14:paraId="760F33A4" w14:textId="77777777" w:rsidR="00BE2B29" w:rsidRPr="007569DD" w:rsidRDefault="00BE2B29" w:rsidP="00BE2B29">
            <w:pPr>
              <w:rPr>
                <w:sz w:val="24"/>
                <w:lang w:val="el-GR"/>
              </w:rPr>
            </w:pPr>
            <w:r w:rsidRPr="007569DD">
              <w:rPr>
                <w:sz w:val="24"/>
                <w:lang w:val="el-GR"/>
              </w:rPr>
              <w:t>β)</w:t>
            </w:r>
            <w:r w:rsidRPr="007569DD">
              <w:rPr>
                <w:sz w:val="24"/>
                <w:lang w:val="el-GR"/>
              </w:rPr>
              <w:tab/>
              <w:t>Επίσης, στην καμπίνα οδήγησης θα υπάρχει δεύτερος πίνακας ελέγχου και χειρισμού των πρόσθετων λειτουργιών του οχήματος (μπάρα κλπ).</w:t>
            </w:r>
          </w:p>
          <w:p w14:paraId="403D2139" w14:textId="77777777" w:rsidR="00BE2B29" w:rsidRPr="007569DD" w:rsidRDefault="00BE2B29" w:rsidP="00BE2B29">
            <w:pPr>
              <w:rPr>
                <w:sz w:val="24"/>
                <w:lang w:val="el-GR"/>
              </w:rPr>
            </w:pPr>
            <w:r w:rsidRPr="007569DD">
              <w:rPr>
                <w:sz w:val="24"/>
                <w:lang w:val="el-GR"/>
              </w:rPr>
              <w:lastRenderedPageBreak/>
              <w:tab/>
              <w:t>Τα υλικά των πινάκων πρέπει να είναι άριστης ποιότητας και αντοχής σε βαριά και συνεχή χρήση.</w:t>
            </w:r>
          </w:p>
          <w:p w14:paraId="04307149"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5176AE5F" w14:textId="77777777" w:rsidR="00BE2B29" w:rsidRDefault="00BE2B29" w:rsidP="00BE2B29">
            <w:pPr>
              <w:jc w:val="center"/>
              <w:rPr>
                <w:rFonts w:ascii="Arial" w:hAnsi="Arial"/>
                <w:sz w:val="24"/>
                <w:lang w:val="en-US" w:eastAsia="en-US"/>
              </w:rPr>
            </w:pPr>
            <w:r>
              <w:rPr>
                <w:szCs w:val="22"/>
              </w:rPr>
              <w:lastRenderedPageBreak/>
              <w:t>ΝΑΙ</w:t>
            </w:r>
          </w:p>
        </w:tc>
        <w:tc>
          <w:tcPr>
            <w:tcW w:w="1134" w:type="dxa"/>
            <w:tcBorders>
              <w:top w:val="single" w:sz="4" w:space="0" w:color="auto"/>
              <w:left w:val="single" w:sz="4" w:space="0" w:color="auto"/>
              <w:bottom w:val="single" w:sz="4" w:space="0" w:color="auto"/>
              <w:right w:val="single" w:sz="4" w:space="0" w:color="auto"/>
            </w:tcBorders>
          </w:tcPr>
          <w:p w14:paraId="510C5CD6"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62524DEA" w14:textId="77777777" w:rsidR="00BE2B29" w:rsidRDefault="00BE2B29" w:rsidP="00BE2B29">
            <w:pPr>
              <w:keepNext/>
              <w:outlineLvl w:val="8"/>
              <w:rPr>
                <w:bCs/>
                <w:szCs w:val="22"/>
              </w:rPr>
            </w:pPr>
          </w:p>
        </w:tc>
      </w:tr>
      <w:tr w:rsidR="00BE2B29" w14:paraId="6EC6086F" w14:textId="77777777" w:rsidTr="000417CC">
        <w:tc>
          <w:tcPr>
            <w:tcW w:w="993" w:type="dxa"/>
            <w:tcBorders>
              <w:top w:val="single" w:sz="4" w:space="0" w:color="auto"/>
              <w:left w:val="single" w:sz="4" w:space="0" w:color="auto"/>
              <w:bottom w:val="single" w:sz="4" w:space="0" w:color="auto"/>
              <w:right w:val="single" w:sz="4" w:space="0" w:color="auto"/>
            </w:tcBorders>
          </w:tcPr>
          <w:p w14:paraId="02D3F5F8" w14:textId="77777777" w:rsidR="00BE2B29" w:rsidRDefault="00BE2B29" w:rsidP="00BE2B29">
            <w:pPr>
              <w:numPr>
                <w:ilvl w:val="0"/>
                <w:numId w:val="31"/>
              </w:numPr>
              <w:suppressAutoHyphens w:val="0"/>
              <w:autoSpaceDN w:val="0"/>
              <w:spacing w:after="0"/>
              <w:rPr>
                <w:szCs w:val="22"/>
              </w:rPr>
            </w:pPr>
          </w:p>
        </w:tc>
        <w:tc>
          <w:tcPr>
            <w:tcW w:w="4536" w:type="dxa"/>
            <w:tcBorders>
              <w:top w:val="single" w:sz="4" w:space="0" w:color="auto"/>
              <w:left w:val="single" w:sz="4" w:space="0" w:color="auto"/>
              <w:bottom w:val="single" w:sz="4" w:space="0" w:color="auto"/>
              <w:right w:val="single" w:sz="4" w:space="0" w:color="auto"/>
            </w:tcBorders>
            <w:hideMark/>
          </w:tcPr>
          <w:p w14:paraId="188FEF5B" w14:textId="77777777" w:rsidR="00BE2B29" w:rsidRPr="007569DD" w:rsidRDefault="00BE2B29" w:rsidP="00BE2B29">
            <w:pPr>
              <w:rPr>
                <w:sz w:val="24"/>
                <w:lang w:val="el-GR"/>
              </w:rPr>
            </w:pPr>
            <w:r w:rsidRPr="007569DD">
              <w:rPr>
                <w:sz w:val="24"/>
                <w:lang w:val="el-GR"/>
              </w:rPr>
              <w:t>Το όχημα πρέπει να διαθέτει τουλάχιστον τις παρακάτω  αντλίες:</w:t>
            </w:r>
          </w:p>
          <w:p w14:paraId="64DE3BBE" w14:textId="77777777" w:rsidR="00BE2B29" w:rsidRPr="007569DD" w:rsidRDefault="00BE2B29" w:rsidP="00BE2B29">
            <w:pPr>
              <w:rPr>
                <w:sz w:val="24"/>
                <w:lang w:val="el-GR"/>
              </w:rPr>
            </w:pPr>
            <w:r w:rsidRPr="007569DD">
              <w:rPr>
                <w:sz w:val="24"/>
                <w:lang w:val="el-GR"/>
              </w:rPr>
              <w:t xml:space="preserve">α) Αντλία υψηλής πίεσης: Πρέπει να είναι εμβολοφόρος πίεσης τουλάχιστον 150 </w:t>
            </w:r>
            <w:r w:rsidRPr="00A23040">
              <w:rPr>
                <w:sz w:val="24"/>
              </w:rPr>
              <w:t>bar</w:t>
            </w:r>
            <w:r w:rsidRPr="007569DD">
              <w:rPr>
                <w:sz w:val="24"/>
                <w:lang w:val="el-GR"/>
              </w:rPr>
              <w:t xml:space="preserve"> και παροχής νερού τουλάχιστον 35 </w:t>
            </w:r>
            <w:r w:rsidRPr="00A23040">
              <w:rPr>
                <w:sz w:val="24"/>
              </w:rPr>
              <w:t>l</w:t>
            </w:r>
            <w:r w:rsidRPr="007569DD">
              <w:rPr>
                <w:sz w:val="24"/>
                <w:lang w:val="el-GR"/>
              </w:rPr>
              <w:t>/</w:t>
            </w:r>
            <w:r w:rsidRPr="00A23040">
              <w:rPr>
                <w:sz w:val="24"/>
              </w:rPr>
              <w:t>min</w:t>
            </w:r>
            <w:r w:rsidRPr="007569DD">
              <w:rPr>
                <w:sz w:val="24"/>
                <w:lang w:val="el-GR"/>
              </w:rPr>
              <w:t xml:space="preserve"> ώστε να επιτυγχάνεται άριστη και ταχεία πλύση των κάδων. Για να εξασφαλισθεί μεγάλη διάρκεια ζωής της αντλίας πρέπει υποχρεωτικά να είναι τοποθετημένη πριν τον λέβητα θέρμανσης του νερού πλύσης και να είναι διακοπτόμενης λειτουργίας. Εκτός από την πλύση των κάδων μέσω της αντλίας αυτής θα τροφοδοτούνται και το πιστόλι πλύσης υπό πίεση .</w:t>
            </w:r>
          </w:p>
          <w:p w14:paraId="3CA6D605" w14:textId="77777777" w:rsidR="00BE2B29" w:rsidRPr="007569DD" w:rsidRDefault="00BE2B29" w:rsidP="00BE2B29">
            <w:pPr>
              <w:rPr>
                <w:sz w:val="24"/>
                <w:lang w:val="el-GR"/>
              </w:rPr>
            </w:pPr>
            <w:r w:rsidRPr="007569DD">
              <w:rPr>
                <w:sz w:val="24"/>
                <w:lang w:val="el-GR"/>
              </w:rPr>
              <w:t>β) Φυγοκεντρική αντλία μεγάλης παροχής για απαγωγή των ακαθάρτων νερών από τον θάλαμο πλύσης. Η αντλία αυτή θα πρέπει να φέρει κατάλληλο άξονα και τα πτερύγιά της πρέπει να είναι κατασκευασμένα έτσι ώστε να μπορεί να απαγάγει και ποσότητα λάσπης που συσσωρεύεται στο θάλαμο πλύσης.</w:t>
            </w:r>
          </w:p>
          <w:p w14:paraId="676D4A2B"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66C330FB"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693AF375"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159ACD63" w14:textId="77777777" w:rsidR="00BE2B29" w:rsidRDefault="00BE2B29" w:rsidP="00BE2B29">
            <w:pPr>
              <w:keepNext/>
              <w:outlineLvl w:val="8"/>
              <w:rPr>
                <w:bCs/>
                <w:szCs w:val="22"/>
              </w:rPr>
            </w:pPr>
          </w:p>
        </w:tc>
      </w:tr>
      <w:tr w:rsidR="00BE2B29" w14:paraId="4A77638B" w14:textId="77777777" w:rsidTr="000417CC">
        <w:tc>
          <w:tcPr>
            <w:tcW w:w="993" w:type="dxa"/>
            <w:tcBorders>
              <w:top w:val="single" w:sz="4" w:space="0" w:color="auto"/>
              <w:left w:val="single" w:sz="4" w:space="0" w:color="auto"/>
              <w:bottom w:val="single" w:sz="4" w:space="0" w:color="auto"/>
              <w:right w:val="single" w:sz="4" w:space="0" w:color="auto"/>
            </w:tcBorders>
          </w:tcPr>
          <w:p w14:paraId="3E3E7061" w14:textId="77777777" w:rsidR="00BE2B29" w:rsidRDefault="00BE2B29" w:rsidP="00BE2B29">
            <w:pPr>
              <w:numPr>
                <w:ilvl w:val="0"/>
                <w:numId w:val="31"/>
              </w:numPr>
              <w:suppressAutoHyphens w:val="0"/>
              <w:autoSpaceDN w:val="0"/>
              <w:spacing w:after="0"/>
              <w:rPr>
                <w:szCs w:val="22"/>
              </w:rPr>
            </w:pPr>
          </w:p>
        </w:tc>
        <w:tc>
          <w:tcPr>
            <w:tcW w:w="4536" w:type="dxa"/>
            <w:tcBorders>
              <w:top w:val="single" w:sz="4" w:space="0" w:color="auto"/>
              <w:left w:val="single" w:sz="4" w:space="0" w:color="auto"/>
              <w:bottom w:val="single" w:sz="4" w:space="0" w:color="auto"/>
              <w:right w:val="single" w:sz="4" w:space="0" w:color="auto"/>
            </w:tcBorders>
            <w:hideMark/>
          </w:tcPr>
          <w:p w14:paraId="7C69FBFF" w14:textId="77777777" w:rsidR="00BE2B29" w:rsidRPr="00A23040" w:rsidRDefault="00BE2B29" w:rsidP="00BE2B29">
            <w:pPr>
              <w:rPr>
                <w:b/>
                <w:bCs/>
                <w:sz w:val="24"/>
                <w:u w:val="single"/>
              </w:rPr>
            </w:pPr>
            <w:r w:rsidRPr="00A23040">
              <w:rPr>
                <w:b/>
                <w:bCs/>
                <w:sz w:val="24"/>
                <w:u w:val="single"/>
              </w:rPr>
              <w:t>Σύστημα θέρμανσης του νερού</w:t>
            </w:r>
          </w:p>
          <w:p w14:paraId="08F55FC6" w14:textId="77777777" w:rsidR="00BE2B29" w:rsidRPr="00A23040" w:rsidRDefault="00BE2B29" w:rsidP="00BE2B29">
            <w:pPr>
              <w:rPr>
                <w:sz w:val="24"/>
              </w:rPr>
            </w:pPr>
          </w:p>
          <w:p w14:paraId="4867E567" w14:textId="77777777" w:rsidR="00BE2B29" w:rsidRPr="007569DD" w:rsidRDefault="00BE2B29" w:rsidP="00BE2B29">
            <w:pPr>
              <w:rPr>
                <w:sz w:val="24"/>
                <w:lang w:val="el-GR"/>
              </w:rPr>
            </w:pPr>
            <w:r w:rsidRPr="007569DD">
              <w:rPr>
                <w:sz w:val="24"/>
                <w:lang w:val="el-GR"/>
              </w:rPr>
              <w:t>Θα αποτελείται από καυστήρα και λέβητα με δυνατότητα ταχείας θέρμανσης του νερού. Ο λέβητας  θα να είναι κυλινδρικός, ταχείας θέρμανσης με σερπαντίνα και να διαθέτει μανδύα προθέρμανσης. Το νερό θα οδηγείται από τις δεξαμενές στο σύστημα προθέρμανσης και στη συνέχεια μέσω της αντλίας  θα διέρχεται από την σερπαντίνα υπό πίεση πριν καταλήξει στην κεφαλή πλύσης. Ο καυστήρας θα είναι σύγχρονης τεχνολογίας διακοπτόμενης λειτουργίας με απαγωγή των καυσαερίων σε κάθε διακοπή της λειτουργίας του, 24</w:t>
            </w:r>
            <w:r w:rsidRPr="00A23040">
              <w:rPr>
                <w:sz w:val="24"/>
              </w:rPr>
              <w:t>V</w:t>
            </w:r>
            <w:r w:rsidRPr="007569DD">
              <w:rPr>
                <w:sz w:val="24"/>
                <w:lang w:val="el-GR"/>
              </w:rPr>
              <w:t>, θερμικής ισχύος τουλάχιστον 100.000</w:t>
            </w:r>
            <w:r w:rsidRPr="00A23040">
              <w:rPr>
                <w:sz w:val="24"/>
              </w:rPr>
              <w:t>Kcal</w:t>
            </w:r>
            <w:r w:rsidRPr="007569DD">
              <w:rPr>
                <w:sz w:val="24"/>
                <w:lang w:val="el-GR"/>
              </w:rPr>
              <w:t>/</w:t>
            </w:r>
            <w:r w:rsidRPr="00A23040">
              <w:rPr>
                <w:sz w:val="24"/>
              </w:rPr>
              <w:t>h</w:t>
            </w:r>
            <w:r w:rsidRPr="007569DD">
              <w:rPr>
                <w:sz w:val="24"/>
                <w:lang w:val="el-GR"/>
              </w:rPr>
              <w:t>. Το σύστημα πρέπει να διαθέτει όλα τα απαραίτητα συστήματα ασφαλείας</w:t>
            </w:r>
          </w:p>
          <w:p w14:paraId="54D87C47" w14:textId="77777777" w:rsidR="00BE2B29" w:rsidRPr="007569DD" w:rsidRDefault="00BE2B29" w:rsidP="00BE2B29">
            <w:pPr>
              <w:rPr>
                <w:rFonts w:ascii="Arial" w:hAnsi="Arial"/>
                <w:bCs/>
                <w:i/>
                <w:lang w:val="el-GR"/>
              </w:rPr>
            </w:pPr>
            <w:r w:rsidRPr="007569DD">
              <w:rPr>
                <w:rFonts w:ascii="Arial" w:hAnsi="Arial"/>
                <w:bCs/>
                <w:i/>
                <w:lang w:val="el-GR"/>
              </w:rPr>
              <w:lastRenderedPageBreak/>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1024A429" w14:textId="77777777" w:rsidR="00BE2B29" w:rsidRDefault="00BE2B29" w:rsidP="00BE2B29">
            <w:pPr>
              <w:jc w:val="center"/>
              <w:rPr>
                <w:rFonts w:ascii="Arial" w:hAnsi="Arial"/>
                <w:sz w:val="24"/>
                <w:lang w:val="en-US" w:eastAsia="en-US"/>
              </w:rPr>
            </w:pPr>
            <w:r>
              <w:rPr>
                <w:szCs w:val="22"/>
              </w:rPr>
              <w:lastRenderedPageBreak/>
              <w:t>ΝΑΙ</w:t>
            </w:r>
          </w:p>
        </w:tc>
        <w:tc>
          <w:tcPr>
            <w:tcW w:w="1134" w:type="dxa"/>
            <w:tcBorders>
              <w:top w:val="single" w:sz="4" w:space="0" w:color="auto"/>
              <w:left w:val="single" w:sz="4" w:space="0" w:color="auto"/>
              <w:bottom w:val="single" w:sz="4" w:space="0" w:color="auto"/>
              <w:right w:val="single" w:sz="4" w:space="0" w:color="auto"/>
            </w:tcBorders>
          </w:tcPr>
          <w:p w14:paraId="68BA6FBD"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535DA45D" w14:textId="77777777" w:rsidR="00BE2B29" w:rsidRDefault="00BE2B29" w:rsidP="00BE2B29">
            <w:pPr>
              <w:keepNext/>
              <w:outlineLvl w:val="8"/>
              <w:rPr>
                <w:bCs/>
                <w:szCs w:val="22"/>
              </w:rPr>
            </w:pPr>
          </w:p>
        </w:tc>
      </w:tr>
      <w:tr w:rsidR="00BE2B29" w14:paraId="5FBE93F3" w14:textId="77777777" w:rsidTr="000417CC">
        <w:tc>
          <w:tcPr>
            <w:tcW w:w="993" w:type="dxa"/>
            <w:tcBorders>
              <w:top w:val="single" w:sz="4" w:space="0" w:color="auto"/>
              <w:left w:val="single" w:sz="4" w:space="0" w:color="auto"/>
              <w:bottom w:val="single" w:sz="4" w:space="0" w:color="auto"/>
              <w:right w:val="single" w:sz="4" w:space="0" w:color="auto"/>
            </w:tcBorders>
          </w:tcPr>
          <w:p w14:paraId="6132AA94" w14:textId="77777777" w:rsidR="00BE2B29" w:rsidRDefault="00BE2B29" w:rsidP="00BE2B29">
            <w:pPr>
              <w:numPr>
                <w:ilvl w:val="0"/>
                <w:numId w:val="31"/>
              </w:numPr>
              <w:suppressAutoHyphens w:val="0"/>
              <w:autoSpaceDN w:val="0"/>
              <w:spacing w:after="0"/>
              <w:rPr>
                <w:szCs w:val="22"/>
              </w:rPr>
            </w:pPr>
          </w:p>
        </w:tc>
        <w:tc>
          <w:tcPr>
            <w:tcW w:w="4536" w:type="dxa"/>
            <w:tcBorders>
              <w:top w:val="single" w:sz="4" w:space="0" w:color="auto"/>
              <w:left w:val="single" w:sz="4" w:space="0" w:color="auto"/>
              <w:bottom w:val="single" w:sz="4" w:space="0" w:color="auto"/>
              <w:right w:val="single" w:sz="4" w:space="0" w:color="auto"/>
            </w:tcBorders>
            <w:hideMark/>
          </w:tcPr>
          <w:p w14:paraId="6FC6DCDC" w14:textId="77777777" w:rsidR="00BE2B29" w:rsidRPr="008D2715" w:rsidRDefault="00BE2B29" w:rsidP="00BE2B29">
            <w:pPr>
              <w:rPr>
                <w:b/>
                <w:bCs/>
                <w:sz w:val="24"/>
              </w:rPr>
            </w:pPr>
            <w:r w:rsidRPr="008D2715">
              <w:rPr>
                <w:b/>
                <w:sz w:val="24"/>
              </w:rPr>
              <w:t>Α.</w:t>
            </w:r>
            <w:r w:rsidRPr="008D2715">
              <w:rPr>
                <w:b/>
                <w:bCs/>
                <w:sz w:val="24"/>
              </w:rPr>
              <w:t>11.</w:t>
            </w:r>
            <w:r w:rsidRPr="008D2715">
              <w:rPr>
                <w:b/>
                <w:bCs/>
                <w:sz w:val="24"/>
                <w:u w:val="single"/>
              </w:rPr>
              <w:t>Κίνηση της υπερκατασκευής</w:t>
            </w:r>
          </w:p>
          <w:p w14:paraId="3B13CFBF" w14:textId="77777777" w:rsidR="00BE2B29" w:rsidRDefault="00BE2B29" w:rsidP="00BE2B29">
            <w:pPr>
              <w:numPr>
                <w:ilvl w:val="12"/>
                <w:numId w:val="0"/>
              </w:numPr>
              <w:rPr>
                <w:sz w:val="24"/>
              </w:rPr>
            </w:pPr>
          </w:p>
          <w:p w14:paraId="0215948D" w14:textId="77777777" w:rsidR="00BE2B29" w:rsidRPr="007569DD" w:rsidRDefault="00BE2B29" w:rsidP="00BE2B29">
            <w:pPr>
              <w:numPr>
                <w:ilvl w:val="12"/>
                <w:numId w:val="0"/>
              </w:numPr>
              <w:rPr>
                <w:sz w:val="24"/>
                <w:lang w:val="el-GR"/>
              </w:rPr>
            </w:pPr>
            <w:r w:rsidRPr="007569DD">
              <w:rPr>
                <w:sz w:val="24"/>
                <w:lang w:val="el-GR"/>
              </w:rPr>
              <w:t xml:space="preserve">Η μετάδοση κίνησης στα συστήματα της υπερκατασκευής θα γίνεται   μέσω  δυναμολήπτη ΡΤΟ, έτσι ώστε να είναι δυνατή η πλήρης εκμετάλλευση της ισχύος.  </w:t>
            </w:r>
          </w:p>
          <w:p w14:paraId="10F0A79D" w14:textId="77777777" w:rsidR="00BE2B29" w:rsidRPr="007569DD" w:rsidRDefault="00BE2B29" w:rsidP="00BE2B29">
            <w:pPr>
              <w:rPr>
                <w:sz w:val="24"/>
                <w:lang w:val="el-GR"/>
              </w:rPr>
            </w:pPr>
          </w:p>
          <w:p w14:paraId="7B5AE2F6" w14:textId="77777777" w:rsidR="00BE2B29" w:rsidRPr="007569DD" w:rsidRDefault="00BE2B29" w:rsidP="00BE2B29">
            <w:pPr>
              <w:rPr>
                <w:b/>
                <w:bCs/>
                <w:sz w:val="24"/>
                <w:u w:val="single"/>
                <w:lang w:val="el-GR"/>
              </w:rPr>
            </w:pPr>
            <w:r w:rsidRPr="007569DD">
              <w:rPr>
                <w:b/>
                <w:bCs/>
                <w:sz w:val="24"/>
                <w:lang w:val="el-GR"/>
              </w:rPr>
              <w:t>Α.12.</w:t>
            </w:r>
            <w:r w:rsidRPr="007569DD">
              <w:rPr>
                <w:b/>
                <w:bCs/>
                <w:sz w:val="24"/>
                <w:u w:val="single"/>
                <w:lang w:val="el-GR"/>
              </w:rPr>
              <w:t>Σύστημα μάνικας νερού υπό πίεση</w:t>
            </w:r>
          </w:p>
          <w:p w14:paraId="68C1FFA9" w14:textId="77777777" w:rsidR="00BE2B29" w:rsidRPr="007569DD" w:rsidRDefault="00BE2B29" w:rsidP="00BE2B29">
            <w:pPr>
              <w:rPr>
                <w:sz w:val="24"/>
                <w:lang w:val="el-GR"/>
              </w:rPr>
            </w:pPr>
          </w:p>
          <w:p w14:paraId="7579DFD1" w14:textId="77777777" w:rsidR="00BE2B29" w:rsidRPr="007569DD" w:rsidRDefault="00BE2B29" w:rsidP="00BE2B29">
            <w:pPr>
              <w:rPr>
                <w:sz w:val="24"/>
                <w:lang w:val="el-GR"/>
              </w:rPr>
            </w:pPr>
            <w:r w:rsidRPr="007569DD">
              <w:rPr>
                <w:sz w:val="24"/>
                <w:lang w:val="el-GR"/>
              </w:rPr>
              <w:t xml:space="preserve">Θα αποτελείται από έναν σωλήνα 3/8¨μήκους 15μ, με πιστόλι, την αντίστοιχη εκτυλίκτρια και τα κατάλληλα ακροφύσια, ώστε να επιτυγχάνονται όλες οι απαιτούμενες πρόσθετες λειτουργίες του οχήματος τροφοδοτούμενο από την αντλία υψηλής πίεσης με κρύο ή ζεστό νερό. Το σύστημα θα διαθέτει ακροφύσια για τις διάφορες λειτουργίες (πλύσιμο πεζοδρομίων, οχημάτων κλπ). </w:t>
            </w:r>
          </w:p>
          <w:p w14:paraId="5F8C4491" w14:textId="77777777" w:rsidR="00BE2B29" w:rsidRPr="007569DD" w:rsidRDefault="00BE2B29" w:rsidP="00BE2B29">
            <w:pPr>
              <w:rPr>
                <w:sz w:val="24"/>
                <w:lang w:val="el-GR"/>
              </w:rPr>
            </w:pPr>
          </w:p>
          <w:p w14:paraId="232F6165" w14:textId="77777777" w:rsidR="00BE2B29" w:rsidRPr="007569DD" w:rsidRDefault="00BE2B29" w:rsidP="00BE2B29">
            <w:pPr>
              <w:rPr>
                <w:b/>
                <w:bCs/>
                <w:sz w:val="24"/>
                <w:u w:val="single"/>
                <w:lang w:val="el-GR"/>
              </w:rPr>
            </w:pPr>
            <w:r w:rsidRPr="007569DD">
              <w:rPr>
                <w:b/>
                <w:bCs/>
                <w:sz w:val="24"/>
                <w:lang w:val="el-GR"/>
              </w:rPr>
              <w:t>Α.13.</w:t>
            </w:r>
            <w:r w:rsidRPr="007569DD">
              <w:rPr>
                <w:b/>
                <w:bCs/>
                <w:sz w:val="24"/>
                <w:u w:val="single"/>
                <w:lang w:val="el-GR"/>
              </w:rPr>
              <w:t xml:space="preserve"> Σκαλοπάτια μεταφοράς εργατών </w:t>
            </w:r>
          </w:p>
          <w:p w14:paraId="6BB816B0" w14:textId="77777777" w:rsidR="00BE2B29" w:rsidRPr="007569DD" w:rsidRDefault="00BE2B29" w:rsidP="00BE2B29">
            <w:pPr>
              <w:rPr>
                <w:sz w:val="24"/>
                <w:lang w:val="el-GR"/>
              </w:rPr>
            </w:pPr>
          </w:p>
          <w:p w14:paraId="104B4438" w14:textId="77777777" w:rsidR="00BE2B29" w:rsidRPr="007569DD" w:rsidRDefault="00BE2B29" w:rsidP="00BE2B29">
            <w:pPr>
              <w:rPr>
                <w:sz w:val="24"/>
                <w:lang w:val="el-GR"/>
              </w:rPr>
            </w:pPr>
            <w:r w:rsidRPr="007569DD">
              <w:rPr>
                <w:sz w:val="24"/>
                <w:lang w:val="el-GR"/>
              </w:rPr>
              <w:t xml:space="preserve">Το όχημα θα διαθέτει στο πίσω μέρος του δυο σκαλοπάτια μεταφοράς εργατών </w:t>
            </w:r>
          </w:p>
          <w:p w14:paraId="3284C993" w14:textId="77777777" w:rsidR="00BE2B29" w:rsidRPr="007569DD" w:rsidRDefault="00BE2B29" w:rsidP="00BE2B29">
            <w:pPr>
              <w:rPr>
                <w:sz w:val="24"/>
                <w:lang w:val="el-GR"/>
              </w:rPr>
            </w:pPr>
          </w:p>
          <w:p w14:paraId="2B35CCD8" w14:textId="77777777" w:rsidR="00BE2B29" w:rsidRPr="007569DD" w:rsidRDefault="00BE2B29" w:rsidP="00BE2B29">
            <w:pPr>
              <w:rPr>
                <w:b/>
                <w:bCs/>
                <w:sz w:val="24"/>
                <w:u w:val="single"/>
                <w:lang w:val="el-GR"/>
              </w:rPr>
            </w:pPr>
            <w:r w:rsidRPr="007569DD">
              <w:rPr>
                <w:b/>
                <w:bCs/>
                <w:sz w:val="24"/>
                <w:lang w:val="el-GR"/>
              </w:rPr>
              <w:t xml:space="preserve">Α.14. </w:t>
            </w:r>
            <w:r w:rsidRPr="007569DD">
              <w:rPr>
                <w:b/>
                <w:bCs/>
                <w:sz w:val="24"/>
                <w:u w:val="single"/>
                <w:lang w:val="el-GR"/>
              </w:rPr>
              <w:t>Γενικά στοιχεία</w:t>
            </w:r>
          </w:p>
          <w:p w14:paraId="4A003609" w14:textId="77777777" w:rsidR="00BE2B29" w:rsidRPr="007569DD" w:rsidRDefault="00BE2B29" w:rsidP="00BE2B29">
            <w:pPr>
              <w:rPr>
                <w:sz w:val="24"/>
                <w:u w:val="single"/>
                <w:lang w:val="el-GR"/>
              </w:rPr>
            </w:pPr>
          </w:p>
          <w:p w14:paraId="0525E09F" w14:textId="77777777" w:rsidR="00BE2B29" w:rsidRPr="007569DD" w:rsidRDefault="00BE2B29" w:rsidP="00BE2B29">
            <w:pPr>
              <w:rPr>
                <w:sz w:val="24"/>
                <w:lang w:val="el-GR"/>
              </w:rPr>
            </w:pPr>
            <w:r w:rsidRPr="007569DD">
              <w:rPr>
                <w:sz w:val="24"/>
                <w:lang w:val="el-GR"/>
              </w:rPr>
              <w:t>α) Όλες οι διαδικασίες πλύσης κ.λ.π. λειτουργιών θα πρέπει να γίνονται με άντληση νερού μόνο από την δεξαμενή καθαρού νερού και θα πρέπει να υπάρχει πρόβλεψη ώστε η δεξαμενή ακαθάρτου νερού να μην τροφοδοτεί σε καμία περίπτωση οποιαδήποτε παροχή.</w:t>
            </w:r>
          </w:p>
          <w:p w14:paraId="1926F613" w14:textId="77777777" w:rsidR="00BE2B29" w:rsidRPr="007569DD" w:rsidRDefault="00BE2B29" w:rsidP="00BE2B29">
            <w:pPr>
              <w:rPr>
                <w:sz w:val="24"/>
                <w:lang w:val="el-GR"/>
              </w:rPr>
            </w:pPr>
            <w:r w:rsidRPr="007569DD">
              <w:rPr>
                <w:sz w:val="24"/>
                <w:lang w:val="el-GR"/>
              </w:rPr>
              <w:t xml:space="preserve">β) Το εν λόγω πλυντήριο (όχημα και υπερκατασκευή) πρέπει να είναι πλήρως συναρμολογημένο, έτοιμο να λειτουργήσει σύμφωνα με όλα τα παραπάνω. </w:t>
            </w:r>
          </w:p>
          <w:p w14:paraId="06BB073B"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50110B1E"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38E46FF1"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2EA73590" w14:textId="77777777" w:rsidR="00BE2B29" w:rsidRDefault="00BE2B29" w:rsidP="00BE2B29">
            <w:pPr>
              <w:keepNext/>
              <w:outlineLvl w:val="8"/>
              <w:rPr>
                <w:bCs/>
                <w:szCs w:val="22"/>
              </w:rPr>
            </w:pPr>
          </w:p>
        </w:tc>
      </w:tr>
      <w:tr w:rsidR="00BE2B29" w14:paraId="25835CC1"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2D3ECBC9" w14:textId="77777777" w:rsidR="00BE2B29" w:rsidRDefault="00BE2B29" w:rsidP="00BE2B29">
            <w:pPr>
              <w:keepNext/>
              <w:numPr>
                <w:ilvl w:val="0"/>
                <w:numId w:val="31"/>
              </w:numPr>
              <w:suppressAutoHyphens w:val="0"/>
              <w:autoSpaceDN w:val="0"/>
              <w:spacing w:after="0"/>
              <w:outlineLvl w:val="8"/>
              <w:rPr>
                <w:bCs/>
                <w:szCs w:val="22"/>
                <w:u w:val="single"/>
              </w:rPr>
            </w:pPr>
          </w:p>
        </w:tc>
        <w:tc>
          <w:tcPr>
            <w:tcW w:w="4536" w:type="dxa"/>
            <w:tcBorders>
              <w:top w:val="single" w:sz="4" w:space="0" w:color="auto"/>
              <w:left w:val="single" w:sz="4" w:space="0" w:color="auto"/>
              <w:bottom w:val="single" w:sz="4" w:space="0" w:color="auto"/>
              <w:right w:val="single" w:sz="4" w:space="0" w:color="auto"/>
            </w:tcBorders>
            <w:hideMark/>
          </w:tcPr>
          <w:p w14:paraId="5D1CB72F" w14:textId="77777777" w:rsidR="00BE2B29" w:rsidRPr="007569DD" w:rsidRDefault="00BE2B29" w:rsidP="00BE2B29">
            <w:pPr>
              <w:rPr>
                <w:b/>
                <w:bCs/>
                <w:sz w:val="24"/>
                <w:u w:val="single"/>
                <w:lang w:val="el-GR"/>
              </w:rPr>
            </w:pPr>
            <w:r w:rsidRPr="007569DD">
              <w:rPr>
                <w:b/>
                <w:bCs/>
                <w:sz w:val="24"/>
                <w:u w:val="single"/>
                <w:lang w:val="el-GR"/>
              </w:rPr>
              <w:t>Β. ΑΥΤΟΚΙΝΗΤΟ ΠΛΑΙΣΙΟ</w:t>
            </w:r>
          </w:p>
          <w:p w14:paraId="31AC65C2" w14:textId="77777777" w:rsidR="00BE2B29" w:rsidRPr="007569DD" w:rsidRDefault="00BE2B29" w:rsidP="00BE2B29">
            <w:pPr>
              <w:rPr>
                <w:b/>
                <w:bCs/>
                <w:sz w:val="24"/>
                <w:lang w:val="el-GR"/>
              </w:rPr>
            </w:pPr>
          </w:p>
          <w:p w14:paraId="3DC89B98" w14:textId="77777777" w:rsidR="00BE2B29" w:rsidRPr="007569DD" w:rsidRDefault="00BE2B29" w:rsidP="00BE2B29">
            <w:pPr>
              <w:rPr>
                <w:b/>
                <w:bCs/>
                <w:sz w:val="24"/>
                <w:u w:val="single"/>
                <w:lang w:val="el-GR"/>
              </w:rPr>
            </w:pPr>
            <w:r w:rsidRPr="007569DD">
              <w:rPr>
                <w:b/>
                <w:bCs/>
                <w:sz w:val="24"/>
                <w:u w:val="single"/>
                <w:lang w:val="el-GR"/>
              </w:rPr>
              <w:t>Β.1 ΓΕΝΙΚΑ</w:t>
            </w:r>
          </w:p>
          <w:p w14:paraId="5405E112" w14:textId="77777777" w:rsidR="00BE2B29" w:rsidRPr="007569DD" w:rsidRDefault="00BE2B29" w:rsidP="00BE2B29">
            <w:pPr>
              <w:rPr>
                <w:b/>
                <w:bCs/>
                <w:sz w:val="24"/>
                <w:u w:val="single"/>
                <w:lang w:val="el-GR"/>
              </w:rPr>
            </w:pPr>
          </w:p>
          <w:p w14:paraId="00985AFE" w14:textId="77777777" w:rsidR="00BE2B29" w:rsidRPr="007569DD" w:rsidRDefault="00BE2B29" w:rsidP="00BE2B29">
            <w:pPr>
              <w:ind w:firstLine="360"/>
              <w:rPr>
                <w:sz w:val="24"/>
                <w:lang w:val="el-GR"/>
              </w:rPr>
            </w:pPr>
            <w:r w:rsidRPr="007569DD">
              <w:rPr>
                <w:sz w:val="24"/>
                <w:lang w:val="el-GR"/>
              </w:rPr>
              <w:t>Τα πλαίσια θα είναι προωθημένης οδηγήσεως πετρελαιοκίνητα. Ο προμηθευτής θα είναι υποχρεωμένος να εξασφαλίζει όλα τα ανταλλακτικά του  οχήματος  επί μια πενταετία, εφ’ όσον τούτο ζητηθεί κατά τη διάρκειά της από τον αγοραστή.</w:t>
            </w:r>
          </w:p>
          <w:p w14:paraId="6FE76184" w14:textId="77777777" w:rsidR="00BE2B29" w:rsidRPr="007569DD" w:rsidRDefault="00BE2B29" w:rsidP="00BE2B29">
            <w:pPr>
              <w:rPr>
                <w:sz w:val="24"/>
                <w:lang w:val="el-GR"/>
              </w:rPr>
            </w:pPr>
          </w:p>
          <w:p w14:paraId="1A94FB58" w14:textId="77777777" w:rsidR="00BE2B29" w:rsidRPr="007569DD" w:rsidRDefault="00BE2B29" w:rsidP="00BE2B29">
            <w:pPr>
              <w:rPr>
                <w:b/>
                <w:bCs/>
                <w:sz w:val="24"/>
                <w:u w:val="single"/>
                <w:lang w:val="el-GR"/>
              </w:rPr>
            </w:pPr>
            <w:r w:rsidRPr="007569DD">
              <w:rPr>
                <w:b/>
                <w:bCs/>
                <w:sz w:val="24"/>
                <w:u w:val="single"/>
                <w:lang w:val="el-GR"/>
              </w:rPr>
              <w:t>Β.2 ΠΛΑΙΣΙΟ</w:t>
            </w:r>
          </w:p>
          <w:p w14:paraId="607B1DAF" w14:textId="77777777" w:rsidR="00BE2B29" w:rsidRPr="007569DD" w:rsidRDefault="00BE2B29" w:rsidP="00BE2B29">
            <w:pPr>
              <w:rPr>
                <w:b/>
                <w:bCs/>
                <w:sz w:val="24"/>
                <w:lang w:val="el-GR"/>
              </w:rPr>
            </w:pPr>
          </w:p>
          <w:p w14:paraId="6E2E9DAF" w14:textId="77777777" w:rsidR="00BE2B29" w:rsidRPr="007569DD" w:rsidRDefault="00BE2B29" w:rsidP="00BE2B29">
            <w:pPr>
              <w:ind w:firstLine="420"/>
              <w:rPr>
                <w:sz w:val="24"/>
                <w:lang w:val="el-GR"/>
              </w:rPr>
            </w:pPr>
            <w:r w:rsidRPr="007569DD">
              <w:rPr>
                <w:sz w:val="24"/>
                <w:lang w:val="el-GR"/>
              </w:rPr>
              <w:t>Το πλαίσιο θα είναι 2 αξόνων. Ο τύπος της ανάρτησης  του εμπρόσθιου και πίσω άξονα θα είναι  χαλύβδινες ή με αερόσουστες (</w:t>
            </w:r>
            <w:r w:rsidRPr="004126A7">
              <w:rPr>
                <w:sz w:val="24"/>
              </w:rPr>
              <w:t>airsuspension</w:t>
            </w:r>
            <w:r w:rsidRPr="007569DD">
              <w:rPr>
                <w:sz w:val="24"/>
                <w:lang w:val="el-GR"/>
              </w:rPr>
              <w:t xml:space="preserve">) ή συνδυασμό αυτών. </w:t>
            </w:r>
          </w:p>
          <w:p w14:paraId="0D643DFC"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59AAA651"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02BB4CFE" w14:textId="77777777" w:rsidR="00BE2B29" w:rsidRDefault="00BE2B29" w:rsidP="00BE2B29">
            <w:pPr>
              <w:keepNext/>
              <w:outlineLvl w:val="8"/>
              <w:rPr>
                <w:bCs/>
                <w:szCs w:val="22"/>
              </w:rPr>
            </w:pPr>
          </w:p>
        </w:tc>
        <w:tc>
          <w:tcPr>
            <w:tcW w:w="1701" w:type="dxa"/>
            <w:tcBorders>
              <w:top w:val="single" w:sz="4" w:space="0" w:color="auto"/>
              <w:left w:val="single" w:sz="4" w:space="0" w:color="auto"/>
              <w:bottom w:val="single" w:sz="4" w:space="0" w:color="auto"/>
              <w:right w:val="single" w:sz="4" w:space="0" w:color="auto"/>
            </w:tcBorders>
          </w:tcPr>
          <w:p w14:paraId="66855E66" w14:textId="77777777" w:rsidR="00BE2B29" w:rsidRDefault="00BE2B29" w:rsidP="00BE2B29">
            <w:pPr>
              <w:keepNext/>
              <w:outlineLvl w:val="8"/>
              <w:rPr>
                <w:bCs/>
                <w:szCs w:val="22"/>
              </w:rPr>
            </w:pPr>
          </w:p>
        </w:tc>
      </w:tr>
      <w:tr w:rsidR="00BE2B29" w14:paraId="0B32720C"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3B8A1F98" w14:textId="77777777" w:rsidR="00BE2B29" w:rsidRDefault="00BE2B29" w:rsidP="00BE2B29">
            <w:pPr>
              <w:keepNext/>
              <w:numPr>
                <w:ilvl w:val="0"/>
                <w:numId w:val="31"/>
              </w:numPr>
              <w:suppressAutoHyphens w:val="0"/>
              <w:autoSpaceDN w:val="0"/>
              <w:spacing w:after="0"/>
              <w:outlineLvl w:val="8"/>
              <w:rPr>
                <w:rFonts w:eastAsia="Calibri"/>
                <w:bCs/>
                <w:szCs w:val="22"/>
                <w:u w:val="single"/>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3CEAEEFF" w14:textId="77777777" w:rsidR="00BE2B29" w:rsidRDefault="00BE2B29" w:rsidP="00BE2B29">
            <w:pPr>
              <w:rPr>
                <w:b/>
                <w:bCs/>
                <w:sz w:val="24"/>
                <w:u w:val="single"/>
              </w:rPr>
            </w:pPr>
            <w:r>
              <w:rPr>
                <w:b/>
                <w:bCs/>
                <w:sz w:val="24"/>
                <w:u w:val="single"/>
              </w:rPr>
              <w:t>Β.3 ΚΙΝΗΤΗΡΑΣ</w:t>
            </w:r>
          </w:p>
          <w:p w14:paraId="1BDF923E" w14:textId="77777777" w:rsidR="00BE2B29" w:rsidRDefault="00BE2B29" w:rsidP="00BE2B29">
            <w:pPr>
              <w:tabs>
                <w:tab w:val="left" w:pos="360"/>
              </w:tabs>
              <w:rPr>
                <w:sz w:val="24"/>
              </w:rPr>
            </w:pPr>
          </w:p>
          <w:p w14:paraId="6AFA13B0" w14:textId="77777777" w:rsidR="00BE2B29" w:rsidRPr="007569DD" w:rsidRDefault="00BE2B29" w:rsidP="00BE2B29">
            <w:pPr>
              <w:spacing w:line="276" w:lineRule="auto"/>
              <w:rPr>
                <w:bCs/>
                <w:sz w:val="24"/>
                <w:lang w:val="el-GR"/>
              </w:rPr>
            </w:pPr>
            <w:r w:rsidRPr="007569DD">
              <w:rPr>
                <w:sz w:val="24"/>
                <w:lang w:val="el-GR"/>
              </w:rPr>
              <w:tab/>
            </w:r>
            <w:r w:rsidRPr="007569DD">
              <w:rPr>
                <w:sz w:val="24"/>
                <w:lang w:val="el-GR"/>
              </w:rPr>
              <w:tab/>
              <w:t xml:space="preserve">      Ο κινητήρας θα είναι </w:t>
            </w:r>
            <w:r w:rsidRPr="007569DD">
              <w:rPr>
                <w:bCs/>
                <w:sz w:val="24"/>
                <w:lang w:val="el-GR"/>
              </w:rPr>
              <w:t xml:space="preserve">πετρελαιοκίνητος , τετράχρονος υδρόψυκτος, </w:t>
            </w:r>
            <w:r w:rsidRPr="007569DD">
              <w:rPr>
                <w:sz w:val="24"/>
                <w:lang w:val="el-GR"/>
              </w:rPr>
              <w:t xml:space="preserve">νέας αντιρρυπαντικής τεχνολογίας </w:t>
            </w:r>
            <w:r w:rsidRPr="00254031">
              <w:rPr>
                <w:sz w:val="24"/>
              </w:rPr>
              <w:t>EURO</w:t>
            </w:r>
            <w:r w:rsidRPr="007569DD">
              <w:rPr>
                <w:sz w:val="24"/>
                <w:lang w:val="el-GR"/>
              </w:rPr>
              <w:t xml:space="preserve"> 6 και άνω σύμφωνα με την ισχύουσα νομοθεσία κατά την ημερομηνία διαγωνισμού, </w:t>
            </w:r>
            <w:r w:rsidRPr="00254031">
              <w:rPr>
                <w:sz w:val="24"/>
              </w:rPr>
              <w:t>DIESEL</w:t>
            </w:r>
            <w:r w:rsidRPr="007569DD">
              <w:rPr>
                <w:sz w:val="24"/>
                <w:lang w:val="el-GR"/>
              </w:rPr>
              <w:t xml:space="preserve">, τουλάχιστον 4/κύλινδρος. Η ονομαστική ισχύς κατά </w:t>
            </w:r>
            <w:r w:rsidRPr="00254031">
              <w:rPr>
                <w:sz w:val="24"/>
              </w:rPr>
              <w:t>DIN</w:t>
            </w:r>
            <w:r w:rsidRPr="007569DD">
              <w:rPr>
                <w:sz w:val="24"/>
                <w:lang w:val="el-GR"/>
              </w:rPr>
              <w:t xml:space="preserve"> θα είναι τουλάχιστον 150</w:t>
            </w:r>
            <w:r w:rsidRPr="00254031">
              <w:rPr>
                <w:sz w:val="24"/>
              </w:rPr>
              <w:t>Hp</w:t>
            </w:r>
            <w:r w:rsidRPr="007569DD">
              <w:rPr>
                <w:sz w:val="24"/>
                <w:lang w:val="el-GR"/>
              </w:rPr>
              <w:t xml:space="preserve"> και τούλαχιστον ροπής 350</w:t>
            </w:r>
            <w:r w:rsidRPr="00254031">
              <w:rPr>
                <w:sz w:val="24"/>
              </w:rPr>
              <w:t>Nm</w:t>
            </w:r>
            <w:r w:rsidRPr="007569DD">
              <w:rPr>
                <w:sz w:val="24"/>
                <w:lang w:val="el-GR"/>
              </w:rPr>
              <w:t>.</w:t>
            </w:r>
            <w:r w:rsidRPr="007569DD">
              <w:rPr>
                <w:b/>
                <w:sz w:val="24"/>
                <w:lang w:val="el-GR"/>
              </w:rPr>
              <w:t xml:space="preserve"> </w:t>
            </w:r>
            <w:r w:rsidRPr="007569DD">
              <w:rPr>
                <w:bCs/>
                <w:sz w:val="24"/>
                <w:lang w:val="el-GR"/>
              </w:rPr>
              <w:t>Θα δ</w:t>
            </w:r>
            <w:r w:rsidRPr="007569DD">
              <w:rPr>
                <w:sz w:val="24"/>
                <w:lang w:val="el-GR"/>
              </w:rPr>
              <w:t>ιαθέτει κατά προτίμηση στροβιλοσυμπιεστή καυσαερίων (</w:t>
            </w:r>
            <w:r w:rsidRPr="00254031">
              <w:rPr>
                <w:sz w:val="24"/>
              </w:rPr>
              <w:t>Turbo</w:t>
            </w:r>
            <w:r w:rsidRPr="007569DD">
              <w:rPr>
                <w:sz w:val="24"/>
                <w:lang w:val="el-GR"/>
              </w:rPr>
              <w:t>) με ψύξη αέρα υπερπλήρωσης (</w:t>
            </w:r>
            <w:r w:rsidRPr="00254031">
              <w:rPr>
                <w:sz w:val="24"/>
              </w:rPr>
              <w:t>Intercooler</w:t>
            </w:r>
            <w:r w:rsidRPr="007569DD">
              <w:rPr>
                <w:sz w:val="24"/>
                <w:lang w:val="el-GR"/>
              </w:rPr>
              <w:t xml:space="preserve">).  </w:t>
            </w:r>
          </w:p>
          <w:p w14:paraId="16D22580" w14:textId="77777777" w:rsidR="00BE2B29" w:rsidRPr="007569DD" w:rsidRDefault="00BE2B29" w:rsidP="00BE2B29">
            <w:pPr>
              <w:ind w:firstLine="360"/>
              <w:rPr>
                <w:sz w:val="24"/>
                <w:lang w:val="el-GR"/>
              </w:rPr>
            </w:pPr>
            <w:r w:rsidRPr="007569DD">
              <w:rPr>
                <w:sz w:val="24"/>
                <w:lang w:val="el-GR"/>
              </w:rPr>
              <w:t>Η συμπίεση του κινητήρα θα πρέπει να ανταποκρίνεται στις απαιτήσεις του εργοστασίου κατασκευής του.</w:t>
            </w:r>
          </w:p>
          <w:p w14:paraId="16F55BF8" w14:textId="77777777" w:rsidR="00BE2B29" w:rsidRPr="007569DD" w:rsidRDefault="00BE2B29" w:rsidP="00BE2B29">
            <w:pPr>
              <w:ind w:firstLine="360"/>
              <w:rPr>
                <w:sz w:val="24"/>
                <w:lang w:val="el-GR"/>
              </w:rPr>
            </w:pPr>
            <w:r w:rsidRPr="007569DD">
              <w:rPr>
                <w:sz w:val="24"/>
                <w:lang w:val="el-GR"/>
              </w:rPr>
              <w:t xml:space="preserve">Η πίεση του λαδιού θα είναι προβλεπόμενη από το εργοστάσιο κατασκευής του κινητήρα. </w:t>
            </w:r>
          </w:p>
          <w:p w14:paraId="5DD602F9" w14:textId="77777777" w:rsidR="00BE2B29" w:rsidRPr="007569DD" w:rsidRDefault="00BE2B29" w:rsidP="00BE2B29">
            <w:pPr>
              <w:ind w:firstLine="360"/>
              <w:rPr>
                <w:sz w:val="24"/>
                <w:lang w:val="el-GR"/>
              </w:rPr>
            </w:pPr>
            <w:r w:rsidRPr="007569DD">
              <w:rPr>
                <w:sz w:val="24"/>
                <w:lang w:val="el-GR"/>
              </w:rPr>
              <w:t>Ο κινητήρας θα είναι θα είναι σύμφωνος με τις οδηγίες της Ε.Ε. για τις εκπομπές καυσαερίων και για το επίπεδο θορύβου.</w:t>
            </w:r>
          </w:p>
          <w:p w14:paraId="763CE80A" w14:textId="77777777" w:rsidR="00BE2B29" w:rsidRPr="007569DD" w:rsidRDefault="00BE2B29" w:rsidP="00BE2B29">
            <w:pPr>
              <w:ind w:firstLine="360"/>
              <w:rPr>
                <w:sz w:val="24"/>
                <w:lang w:val="el-GR"/>
              </w:rPr>
            </w:pPr>
            <w:r w:rsidRPr="007569DD">
              <w:rPr>
                <w:sz w:val="24"/>
                <w:lang w:val="el-GR"/>
              </w:rPr>
              <w:t>Η θερμοκρασία του κινητήρα δεν θα ξεπερνάει την προβλεπόμενη από το εργοστάσιο κατασκευής του για αυτοκίνητο σε λειτουργία.</w:t>
            </w:r>
          </w:p>
          <w:p w14:paraId="199EC2D1" w14:textId="77777777" w:rsidR="00BE2B29" w:rsidRPr="007569DD" w:rsidRDefault="00BE2B29" w:rsidP="00BE2B29">
            <w:pPr>
              <w:ind w:firstLine="360"/>
              <w:rPr>
                <w:sz w:val="24"/>
                <w:lang w:val="el-GR"/>
              </w:rPr>
            </w:pPr>
            <w:r w:rsidRPr="007569DD">
              <w:rPr>
                <w:sz w:val="24"/>
                <w:lang w:val="el-GR"/>
              </w:rPr>
              <w:t>Το καλό «τράβηγμα» της μηχανής θα ελεγχθεί σε ανηφορικό δρόμο με κλίση 10% με πλήρες φορτίο.</w:t>
            </w:r>
          </w:p>
          <w:p w14:paraId="7AA49713" w14:textId="77777777" w:rsidR="00BE2B29" w:rsidRPr="007569DD" w:rsidRDefault="00BE2B29" w:rsidP="00BE2B29">
            <w:pPr>
              <w:ind w:firstLine="360"/>
              <w:rPr>
                <w:sz w:val="24"/>
                <w:lang w:val="el-GR"/>
              </w:rPr>
            </w:pPr>
          </w:p>
          <w:p w14:paraId="1744BB3A" w14:textId="77777777" w:rsidR="00BE2B29" w:rsidRPr="007569DD" w:rsidRDefault="00BE2B29" w:rsidP="00BE2B29">
            <w:pPr>
              <w:rPr>
                <w:b/>
                <w:bCs/>
                <w:sz w:val="24"/>
                <w:u w:val="single"/>
                <w:lang w:val="el-GR"/>
              </w:rPr>
            </w:pPr>
            <w:r w:rsidRPr="007569DD">
              <w:rPr>
                <w:b/>
                <w:bCs/>
                <w:sz w:val="24"/>
                <w:u w:val="single"/>
                <w:lang w:val="el-GR"/>
              </w:rPr>
              <w:t>Β.4 ΦΡΕΝΑ</w:t>
            </w:r>
          </w:p>
          <w:p w14:paraId="42CF5558" w14:textId="77777777" w:rsidR="00BE2B29" w:rsidRPr="007569DD" w:rsidRDefault="00BE2B29" w:rsidP="00BE2B29">
            <w:pPr>
              <w:ind w:firstLine="360"/>
              <w:rPr>
                <w:sz w:val="24"/>
                <w:lang w:val="el-GR"/>
              </w:rPr>
            </w:pPr>
          </w:p>
          <w:p w14:paraId="2709F06E" w14:textId="77777777" w:rsidR="00BE2B29" w:rsidRPr="007569DD" w:rsidRDefault="00BE2B29" w:rsidP="00BE2B29">
            <w:pPr>
              <w:pStyle w:val="27"/>
              <w:tabs>
                <w:tab w:val="left" w:pos="360"/>
              </w:tabs>
              <w:rPr>
                <w:lang w:val="el-GR"/>
              </w:rPr>
            </w:pPr>
            <w:r w:rsidRPr="007569DD">
              <w:rPr>
                <w:lang w:val="el-GR"/>
              </w:rPr>
              <w:t xml:space="preserve">      Τα φρένα θα είναι διπλού κυκλώματος (το καθένα δουλεύει ανεξάρτητα από το άλλο).</w:t>
            </w:r>
          </w:p>
          <w:p w14:paraId="43596F2C" w14:textId="77777777" w:rsidR="00BE2B29" w:rsidRPr="007569DD" w:rsidRDefault="00BE2B29" w:rsidP="00BE2B29">
            <w:pPr>
              <w:spacing w:line="276" w:lineRule="auto"/>
              <w:ind w:firstLine="1"/>
              <w:rPr>
                <w:sz w:val="24"/>
                <w:lang w:val="el-GR" w:eastAsia="en-US"/>
              </w:rPr>
            </w:pPr>
            <w:r w:rsidRPr="007569DD">
              <w:rPr>
                <w:sz w:val="24"/>
                <w:lang w:val="el-GR"/>
              </w:rPr>
              <w:t xml:space="preserve">      </w:t>
            </w:r>
            <w:r w:rsidRPr="007569DD">
              <w:rPr>
                <w:sz w:val="24"/>
                <w:lang w:val="el-GR" w:eastAsia="en-US"/>
              </w:rPr>
              <w:t>Το υλικό τριβής των φρένων δεν θα περιέχει αμίαντο με αποτέλεσμα να είναι φιλικό προς το περιβάλλον.</w:t>
            </w:r>
          </w:p>
          <w:p w14:paraId="590AC233" w14:textId="77777777" w:rsidR="00BE2B29" w:rsidRPr="007569DD" w:rsidRDefault="00BE2B29" w:rsidP="00BE2B29">
            <w:pPr>
              <w:rPr>
                <w:sz w:val="24"/>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0CC908DB"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1765635F"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27A1F4A0" w14:textId="77777777" w:rsidR="00BE2B29" w:rsidRDefault="00BE2B29" w:rsidP="00BE2B29">
            <w:pPr>
              <w:keepNext/>
              <w:outlineLvl w:val="8"/>
              <w:rPr>
                <w:rFonts w:eastAsia="Calibri"/>
                <w:bCs/>
                <w:szCs w:val="22"/>
                <w:lang w:eastAsia="en-US"/>
              </w:rPr>
            </w:pPr>
          </w:p>
        </w:tc>
      </w:tr>
      <w:tr w:rsidR="00BE2B29" w14:paraId="16A0F8F4"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294DFA9F" w14:textId="77777777" w:rsidR="00BE2B29" w:rsidRDefault="00BE2B29" w:rsidP="00BE2B29">
            <w:pPr>
              <w:keepNext/>
              <w:numPr>
                <w:ilvl w:val="0"/>
                <w:numId w:val="31"/>
              </w:numPr>
              <w:suppressAutoHyphens w:val="0"/>
              <w:autoSpaceDN w:val="0"/>
              <w:spacing w:after="0"/>
              <w:outlineLvl w:val="8"/>
              <w:rPr>
                <w:rFonts w:eastAsia="Calibri"/>
                <w:bCs/>
                <w:szCs w:val="22"/>
                <w:u w:val="single"/>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2F946B72" w14:textId="77777777" w:rsidR="00BE2B29" w:rsidRPr="007569DD" w:rsidRDefault="00BE2B29" w:rsidP="00BE2B29">
            <w:pPr>
              <w:tabs>
                <w:tab w:val="left" w:pos="360"/>
              </w:tabs>
              <w:rPr>
                <w:b/>
                <w:bCs/>
                <w:sz w:val="24"/>
                <w:u w:val="single"/>
                <w:lang w:val="el-GR"/>
              </w:rPr>
            </w:pPr>
            <w:r w:rsidRPr="007569DD">
              <w:rPr>
                <w:b/>
                <w:bCs/>
                <w:sz w:val="24"/>
                <w:u w:val="single"/>
                <w:lang w:val="el-GR"/>
              </w:rPr>
              <w:t>Β.5 ΣΥΣΤΗΜΑ ΔΙΕΥΘΥΝΣΕΩΣ</w:t>
            </w:r>
          </w:p>
          <w:p w14:paraId="6BEACB67" w14:textId="77777777" w:rsidR="00BE2B29" w:rsidRPr="007569DD" w:rsidRDefault="00BE2B29" w:rsidP="00BE2B29">
            <w:pPr>
              <w:tabs>
                <w:tab w:val="left" w:pos="360"/>
              </w:tabs>
              <w:rPr>
                <w:b/>
                <w:bCs/>
                <w:sz w:val="24"/>
                <w:u w:val="single"/>
                <w:lang w:val="el-GR"/>
              </w:rPr>
            </w:pPr>
          </w:p>
          <w:p w14:paraId="298A2A34" w14:textId="77777777" w:rsidR="00BE2B29" w:rsidRPr="007569DD" w:rsidRDefault="00BE2B29" w:rsidP="00BE2B29">
            <w:pPr>
              <w:tabs>
                <w:tab w:val="left" w:pos="360"/>
              </w:tabs>
              <w:rPr>
                <w:sz w:val="24"/>
                <w:lang w:val="el-GR"/>
              </w:rPr>
            </w:pPr>
            <w:r w:rsidRPr="007569DD">
              <w:rPr>
                <w:sz w:val="24"/>
                <w:lang w:val="el-GR"/>
              </w:rPr>
              <w:tab/>
            </w:r>
            <w:r w:rsidRPr="007569DD">
              <w:rPr>
                <w:sz w:val="24"/>
                <w:lang w:val="el-GR"/>
              </w:rPr>
              <w:tab/>
              <w:t xml:space="preserve">      </w:t>
            </w:r>
            <w:r w:rsidRPr="00254031">
              <w:rPr>
                <w:sz w:val="24"/>
              </w:rPr>
              <w:t>To</w:t>
            </w:r>
            <w:r w:rsidRPr="007569DD">
              <w:rPr>
                <w:sz w:val="24"/>
                <w:lang w:val="el-GR"/>
              </w:rPr>
              <w:t xml:space="preserve"> φορτηγό πλαίσιο θα διαθέτει στους εμπρόσθιους και οπίσθιους τροχούς, </w:t>
            </w:r>
            <w:r w:rsidRPr="007569DD">
              <w:rPr>
                <w:b/>
                <w:sz w:val="24"/>
                <w:lang w:val="el-GR"/>
              </w:rPr>
              <w:t xml:space="preserve">δισκόφρενα, ή ταμπούρα, ή συνδυασμό αυτών </w:t>
            </w:r>
            <w:r w:rsidRPr="007569DD">
              <w:rPr>
                <w:bCs/>
                <w:sz w:val="24"/>
                <w:lang w:val="el-GR"/>
              </w:rPr>
              <w:t xml:space="preserve">σύμφωνα με τους κανονισμούς της Ευρωπαϊκής Κοινότητας (Οδηγία 1991/422/ΕΟΚ ή/και νεότερη τροποποίηση αυτής). </w:t>
            </w:r>
          </w:p>
          <w:p w14:paraId="3481C311" w14:textId="77777777" w:rsidR="00BE2B29" w:rsidRPr="007569DD" w:rsidRDefault="00BE2B29" w:rsidP="00BE2B29">
            <w:pPr>
              <w:tabs>
                <w:tab w:val="left" w:pos="360"/>
              </w:tabs>
              <w:rPr>
                <w:sz w:val="24"/>
                <w:lang w:val="el-GR"/>
              </w:rPr>
            </w:pPr>
            <w:r w:rsidRPr="007569DD">
              <w:rPr>
                <w:sz w:val="24"/>
                <w:lang w:val="el-GR"/>
              </w:rPr>
              <w:tab/>
              <w:t xml:space="preserve"> </w:t>
            </w:r>
          </w:p>
          <w:p w14:paraId="71252329" w14:textId="77777777" w:rsidR="00BE2B29" w:rsidRPr="007569DD" w:rsidRDefault="00BE2B29" w:rsidP="00BE2B29">
            <w:pPr>
              <w:tabs>
                <w:tab w:val="left" w:pos="360"/>
              </w:tabs>
              <w:rPr>
                <w:b/>
                <w:bCs/>
                <w:sz w:val="24"/>
                <w:u w:val="single"/>
                <w:lang w:val="el-GR"/>
              </w:rPr>
            </w:pPr>
            <w:r w:rsidRPr="007569DD">
              <w:rPr>
                <w:b/>
                <w:bCs/>
                <w:sz w:val="24"/>
                <w:u w:val="single"/>
                <w:lang w:val="el-GR"/>
              </w:rPr>
              <w:t xml:space="preserve">Β.6 ΚΙΒΩΤΙΟ ΤΑΧΥΤΗΤΩΝ ΣΥΓΧΡΟΝΙΖΕ </w:t>
            </w:r>
          </w:p>
          <w:p w14:paraId="38C2E0BE" w14:textId="77777777" w:rsidR="00BE2B29" w:rsidRPr="007569DD" w:rsidRDefault="00BE2B29" w:rsidP="00BE2B29">
            <w:pPr>
              <w:tabs>
                <w:tab w:val="left" w:pos="360"/>
              </w:tabs>
              <w:rPr>
                <w:b/>
                <w:bCs/>
                <w:sz w:val="24"/>
                <w:u w:val="single"/>
                <w:lang w:val="el-GR"/>
              </w:rPr>
            </w:pPr>
          </w:p>
          <w:p w14:paraId="2734B4D0" w14:textId="77777777" w:rsidR="00BE2B29" w:rsidRPr="007569DD" w:rsidRDefault="00BE2B29" w:rsidP="00BE2B29">
            <w:pPr>
              <w:spacing w:line="276" w:lineRule="auto"/>
              <w:ind w:firstLine="1"/>
              <w:rPr>
                <w:sz w:val="24"/>
                <w:lang w:val="el-GR"/>
              </w:rPr>
            </w:pPr>
            <w:r w:rsidRPr="007569DD">
              <w:rPr>
                <w:sz w:val="24"/>
                <w:lang w:val="el-GR"/>
              </w:rPr>
              <w:t xml:space="preserve">        Το κιβώτιο ταχυτήτων θα είναι </w:t>
            </w:r>
            <w:r w:rsidRPr="007569DD">
              <w:rPr>
                <w:b/>
                <w:sz w:val="24"/>
                <w:lang w:val="el-GR"/>
              </w:rPr>
              <w:t>μηχανικό</w:t>
            </w:r>
            <w:r w:rsidRPr="007569DD">
              <w:rPr>
                <w:sz w:val="24"/>
                <w:lang w:val="el-GR"/>
              </w:rPr>
              <w:t xml:space="preserve"> και θα διαθέτει  5</w:t>
            </w:r>
            <w:r w:rsidRPr="007569DD">
              <w:rPr>
                <w:b/>
                <w:sz w:val="24"/>
                <w:lang w:val="el-GR"/>
              </w:rPr>
              <w:t xml:space="preserve"> ταχύτητες εμπροσθοπορείας και μιας (1) οπισθοπορείας τ</w:t>
            </w:r>
            <w:r w:rsidRPr="007569DD">
              <w:rPr>
                <w:sz w:val="24"/>
                <w:lang w:val="el-GR"/>
              </w:rPr>
              <w:t>ουλάχιστον</w:t>
            </w:r>
            <w:r w:rsidRPr="007569DD">
              <w:rPr>
                <w:b/>
                <w:sz w:val="24"/>
                <w:lang w:val="el-GR"/>
              </w:rPr>
              <w:t xml:space="preserve">, </w:t>
            </w:r>
            <w:r w:rsidRPr="007569DD">
              <w:rPr>
                <w:bCs/>
                <w:sz w:val="24"/>
                <w:lang w:val="el-GR"/>
              </w:rPr>
              <w:t>συγχρονισμένων στο κιβώτιο ταχυτήτων .</w:t>
            </w:r>
            <w:r w:rsidRPr="007569DD">
              <w:rPr>
                <w:sz w:val="24"/>
                <w:lang w:val="el-GR"/>
              </w:rPr>
              <w:t xml:space="preserve">Ο συμπλέκτης θα είναι μονός, ξηρού τύπου. Το υλικό τριβής του δίσκου δεν θα περιέχει αμίαντο με αποτέλεσμα να είναι φιλικός προς το περιβάλλον. </w:t>
            </w:r>
            <w:r w:rsidRPr="007569DD">
              <w:rPr>
                <w:bCs/>
                <w:sz w:val="24"/>
                <w:lang w:val="el-GR"/>
              </w:rPr>
              <w:t>Η μετάδοση της κίνησης από τον κινητήρα στους οπίσθιους κινητήριους τροχούς να γίνεται διαμέσου του κιβωτίου ταχυτήτων, των διαφορικών και των ημιαξονίων.</w:t>
            </w:r>
          </w:p>
          <w:p w14:paraId="2C095699" w14:textId="77777777" w:rsidR="00BE2B29" w:rsidRPr="007569DD" w:rsidRDefault="00BE2B29" w:rsidP="00BE2B29">
            <w:pPr>
              <w:pStyle w:val="af0"/>
              <w:spacing w:after="0"/>
              <w:rPr>
                <w:sz w:val="24"/>
                <w:lang w:val="el-GR"/>
              </w:rPr>
            </w:pPr>
            <w:r w:rsidRPr="007569DD">
              <w:rPr>
                <w:sz w:val="24"/>
                <w:lang w:val="el-GR"/>
              </w:rPr>
              <w:tab/>
            </w:r>
            <w:r w:rsidRPr="007569DD">
              <w:rPr>
                <w:sz w:val="24"/>
                <w:lang w:val="el-GR"/>
              </w:rPr>
              <w:tab/>
            </w:r>
            <w:r w:rsidRPr="007569DD">
              <w:rPr>
                <w:sz w:val="24"/>
                <w:lang w:val="el-GR"/>
              </w:rPr>
              <w:tab/>
              <w:t xml:space="preserve">      </w:t>
            </w:r>
          </w:p>
          <w:p w14:paraId="7D4BE68C" w14:textId="77777777" w:rsidR="00BE2B29" w:rsidRPr="007569DD" w:rsidRDefault="00BE2B29" w:rsidP="00BE2B29">
            <w:pPr>
              <w:tabs>
                <w:tab w:val="left" w:pos="360"/>
              </w:tabs>
              <w:rPr>
                <w:b/>
                <w:bCs/>
                <w:sz w:val="24"/>
                <w:u w:val="single"/>
                <w:lang w:val="el-GR"/>
              </w:rPr>
            </w:pPr>
            <w:r w:rsidRPr="007569DD">
              <w:rPr>
                <w:b/>
                <w:bCs/>
                <w:sz w:val="24"/>
                <w:u w:val="single"/>
                <w:lang w:val="el-GR"/>
              </w:rPr>
              <w:t xml:space="preserve">Β.7 ΚΑΜΠΙΝΑ ΟΔΗΓΟΥ  </w:t>
            </w:r>
          </w:p>
          <w:p w14:paraId="63D88730" w14:textId="77777777" w:rsidR="00BE2B29" w:rsidRPr="007569DD" w:rsidRDefault="00BE2B29" w:rsidP="00BE2B29">
            <w:pPr>
              <w:tabs>
                <w:tab w:val="left" w:pos="360"/>
              </w:tabs>
              <w:rPr>
                <w:b/>
                <w:bCs/>
                <w:sz w:val="24"/>
                <w:u w:val="single"/>
                <w:lang w:val="el-GR"/>
              </w:rPr>
            </w:pPr>
            <w:r w:rsidRPr="007569DD">
              <w:rPr>
                <w:sz w:val="24"/>
                <w:lang w:val="el-GR"/>
              </w:rPr>
              <w:t xml:space="preserve"> </w:t>
            </w:r>
            <w:r w:rsidRPr="007569DD">
              <w:rPr>
                <w:sz w:val="24"/>
                <w:lang w:val="el-GR" w:eastAsia="en-US"/>
              </w:rPr>
              <w:t xml:space="preserve">Το όχημα θα διαθέτει  καμπίνα με θέση για τον οδηγό και δύο (2) συνοδηγούς. Θα είναι </w:t>
            </w:r>
            <w:r w:rsidRPr="007569DD">
              <w:rPr>
                <w:sz w:val="24"/>
                <w:lang w:val="el-GR"/>
              </w:rPr>
              <w:t>προωθημένης οδηγήσεως.</w:t>
            </w:r>
          </w:p>
          <w:p w14:paraId="04C71FDF" w14:textId="77777777" w:rsidR="00BE2B29" w:rsidRPr="007569DD" w:rsidRDefault="00BE2B29" w:rsidP="00BE2B29">
            <w:pPr>
              <w:tabs>
                <w:tab w:val="left" w:pos="360"/>
              </w:tabs>
              <w:rPr>
                <w:sz w:val="24"/>
                <w:lang w:val="el-GR"/>
              </w:rPr>
            </w:pPr>
            <w:r w:rsidRPr="007569DD">
              <w:rPr>
                <w:sz w:val="24"/>
                <w:lang w:val="el-GR"/>
              </w:rPr>
              <w:t xml:space="preserve">Στην οροφή της καμπίνας των επιβατών θα είναι τοποθετημένος αναλαμπών φάρος με διακοπτόμενη λειτουργία. </w:t>
            </w:r>
          </w:p>
          <w:p w14:paraId="661E62E9" w14:textId="77777777" w:rsidR="00BE2B29" w:rsidRPr="007569DD" w:rsidRDefault="00BE2B29" w:rsidP="00BE2B29">
            <w:pPr>
              <w:tabs>
                <w:tab w:val="left" w:pos="360"/>
              </w:tabs>
              <w:rPr>
                <w:sz w:val="24"/>
                <w:lang w:val="el-GR"/>
              </w:rPr>
            </w:pPr>
            <w:r w:rsidRPr="007569DD">
              <w:rPr>
                <w:sz w:val="24"/>
                <w:lang w:val="el-GR"/>
              </w:rPr>
              <w:t>Το όχημα θα παραδοθεί με ρεζέρβα, φαρμακείο, πυροσβεστήρες σύμφωνα με την νομοθεσία καθώς και  βασικά εργαλεία του αυτοκινήτου.</w:t>
            </w:r>
          </w:p>
          <w:p w14:paraId="36C567A0" w14:textId="77777777" w:rsidR="00BE2B29" w:rsidRPr="007569DD" w:rsidRDefault="00BE2B29" w:rsidP="00BE2B29">
            <w:pPr>
              <w:ind w:left="1" w:firstLine="1"/>
              <w:rPr>
                <w:sz w:val="24"/>
                <w:lang w:val="el-GR"/>
              </w:rPr>
            </w:pPr>
            <w:r w:rsidRPr="007569DD">
              <w:rPr>
                <w:sz w:val="24"/>
                <w:lang w:val="el-GR"/>
              </w:rPr>
              <w:t xml:space="preserve">   </w:t>
            </w: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4E253CF1"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059FBEE6"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C6B2CC2" w14:textId="77777777" w:rsidR="00BE2B29" w:rsidRDefault="00BE2B29" w:rsidP="00BE2B29">
            <w:pPr>
              <w:keepNext/>
              <w:outlineLvl w:val="8"/>
              <w:rPr>
                <w:rFonts w:eastAsia="Calibri"/>
                <w:bCs/>
                <w:szCs w:val="22"/>
                <w:lang w:eastAsia="en-US"/>
              </w:rPr>
            </w:pPr>
          </w:p>
        </w:tc>
      </w:tr>
      <w:tr w:rsidR="00BE2B29" w14:paraId="4B81AB37"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387B6063" w14:textId="77777777" w:rsidR="00BE2B29" w:rsidRDefault="00BE2B29" w:rsidP="00BE2B29">
            <w:pPr>
              <w:keepNext/>
              <w:numPr>
                <w:ilvl w:val="0"/>
                <w:numId w:val="31"/>
              </w:numPr>
              <w:suppressAutoHyphens w:val="0"/>
              <w:autoSpaceDN w:val="0"/>
              <w:spacing w:after="0"/>
              <w:outlineLvl w:val="8"/>
              <w:rPr>
                <w:rFonts w:eastAsia="Calibri"/>
                <w:bCs/>
                <w:szCs w:val="22"/>
                <w:u w:val="single"/>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702D9532" w14:textId="77777777" w:rsidR="00BE2B29" w:rsidRPr="0099121C" w:rsidRDefault="00BE2B29" w:rsidP="00BE2B29">
            <w:pPr>
              <w:rPr>
                <w:b/>
                <w:sz w:val="24"/>
                <w:u w:val="single"/>
              </w:rPr>
            </w:pPr>
            <w:r>
              <w:rPr>
                <w:b/>
                <w:sz w:val="24"/>
                <w:u w:val="single"/>
              </w:rPr>
              <w:t>2</w:t>
            </w:r>
            <w:r w:rsidRPr="0099121C">
              <w:rPr>
                <w:b/>
                <w:sz w:val="24"/>
                <w:u w:val="single"/>
              </w:rPr>
              <w:t>.ΑΛΛΑ ΣΥΣΤΗΜΑΤΑ – ΕΞΟΠΛΙΣΜΟΙ</w:t>
            </w:r>
          </w:p>
          <w:p w14:paraId="1FC19A33" w14:textId="77777777" w:rsidR="00BE2B29" w:rsidRDefault="00BE2B29" w:rsidP="00BE2B29">
            <w:pPr>
              <w:rPr>
                <w:sz w:val="24"/>
              </w:rPr>
            </w:pPr>
          </w:p>
          <w:p w14:paraId="614553E4" w14:textId="77777777" w:rsidR="00BE2B29" w:rsidRPr="007569DD" w:rsidRDefault="00BE2B29" w:rsidP="00BE2B29">
            <w:pPr>
              <w:pStyle w:val="27"/>
              <w:rPr>
                <w:b w:val="0"/>
                <w:lang w:val="el-GR"/>
              </w:rPr>
            </w:pPr>
            <w:r w:rsidRPr="007569DD">
              <w:rPr>
                <w:b w:val="0"/>
                <w:lang w:val="el-GR"/>
              </w:rPr>
              <w:t xml:space="preserve">            Το όχημα θα προσφέρεται και θα φέρει όλα τα απαραίτητα ηχητικά και φωτεινά σήματα, αναλάμποντες φανούς, δείκτες αλλαγής κατεύθυνσης σύμφωνα με τον Κ.Ο.Κ. Επίσης στην καμπίνα θα υπάρχουν όλες οι απαραίτητες διατάξεις ασφαλείας για την προστασία του κινητήρα από άνοδο θερμοκρασίας ή χαμηλή πίεση λαδιού κλπ.     </w:t>
            </w:r>
          </w:p>
          <w:p w14:paraId="3BB048F7" w14:textId="77777777" w:rsidR="00BE2B29" w:rsidRPr="007569DD" w:rsidRDefault="00BE2B29" w:rsidP="00BE2B29">
            <w:pPr>
              <w:pStyle w:val="27"/>
              <w:rPr>
                <w:b w:val="0"/>
                <w:lang w:val="el-GR"/>
              </w:rPr>
            </w:pPr>
            <w:r w:rsidRPr="007569DD">
              <w:rPr>
                <w:b w:val="0"/>
                <w:lang w:val="el-GR"/>
              </w:rPr>
              <w:t xml:space="preserve">     </w:t>
            </w:r>
          </w:p>
          <w:p w14:paraId="74EBFE39" w14:textId="77777777" w:rsidR="00BE2B29" w:rsidRPr="007569DD" w:rsidRDefault="00BE2B29" w:rsidP="00BE2B29">
            <w:pPr>
              <w:pStyle w:val="27"/>
              <w:ind w:left="1" w:firstLine="1"/>
              <w:rPr>
                <w:b w:val="0"/>
                <w:lang w:val="el-GR"/>
              </w:rPr>
            </w:pPr>
            <w:r w:rsidRPr="007569DD">
              <w:rPr>
                <w:b w:val="0"/>
                <w:lang w:val="el-GR"/>
              </w:rPr>
              <w:t xml:space="preserve">            Πρέπει να συνοδεύεται από τα παρακάτω:</w:t>
            </w:r>
          </w:p>
          <w:p w14:paraId="1C84D063"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πλήρη εφεδρικό τροχό</w:t>
            </w:r>
          </w:p>
          <w:p w14:paraId="2E3B2D39"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πλήρη σειρά εργαλείων</w:t>
            </w:r>
          </w:p>
          <w:p w14:paraId="2F42B395"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εγχειρίδιο λειτουργίας και συντήρησης</w:t>
            </w:r>
          </w:p>
          <w:p w14:paraId="2CF026BC"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τρίγωνο βλαβών</w:t>
            </w:r>
          </w:p>
          <w:p w14:paraId="140AB857"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γρύλο ανύψωσης</w:t>
            </w:r>
          </w:p>
          <w:p w14:paraId="7A4EA45D"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 xml:space="preserve">ζώνες ασφαλείας </w:t>
            </w:r>
          </w:p>
          <w:p w14:paraId="36047DEB"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Προφυλακτήρες εμπρός και πίσω</w:t>
            </w:r>
          </w:p>
          <w:p w14:paraId="655F7D35"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Αερόσακκους</w:t>
            </w:r>
          </w:p>
          <w:p w14:paraId="1B53361E"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Προσκέφαλα καθίσματος</w:t>
            </w:r>
          </w:p>
          <w:p w14:paraId="624FEAE6"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Πυροσβεστήρες σύμφωνα με τη νομοθεσία</w:t>
            </w:r>
          </w:p>
          <w:p w14:paraId="2EF356C4"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 xml:space="preserve">δύο τουλάχιστον ηλεκτρικούς υαλοκαθαριστήρες, </w:t>
            </w:r>
          </w:p>
          <w:p w14:paraId="4854758B"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lang w:val="el-GR"/>
              </w:rPr>
            </w:pPr>
            <w:r w:rsidRPr="007569DD">
              <w:rPr>
                <w:b w:val="0"/>
                <w:lang w:val="el-GR"/>
              </w:rPr>
              <w:t>δύο τουλάχιστον αλεξήλια ρυθμιζόμενης θέσης,</w:t>
            </w:r>
          </w:p>
          <w:p w14:paraId="6B2E3541" w14:textId="77777777" w:rsidR="00BE2B29" w:rsidRPr="007569DD" w:rsidRDefault="00BE2B29" w:rsidP="00BE2B29">
            <w:pPr>
              <w:pStyle w:val="27"/>
              <w:numPr>
                <w:ilvl w:val="0"/>
                <w:numId w:val="27"/>
              </w:numPr>
              <w:tabs>
                <w:tab w:val="clear" w:pos="644"/>
              </w:tabs>
              <w:overflowPunct/>
              <w:autoSpaceDE/>
              <w:autoSpaceDN/>
              <w:adjustRightInd/>
              <w:ind w:left="0" w:firstLine="0"/>
              <w:textAlignment w:val="auto"/>
              <w:rPr>
                <w:b w:val="0"/>
              </w:rPr>
            </w:pPr>
            <w:r w:rsidRPr="007569DD">
              <w:rPr>
                <w:b w:val="0"/>
              </w:rPr>
              <w:t>Φως νυχτερινής εργασίας.</w:t>
            </w:r>
          </w:p>
          <w:p w14:paraId="66BDDDB2" w14:textId="77777777" w:rsidR="00BE2B29" w:rsidRPr="007569DD" w:rsidRDefault="00BE2B29" w:rsidP="00BE2B29">
            <w:pPr>
              <w:pStyle w:val="27"/>
              <w:numPr>
                <w:ilvl w:val="0"/>
                <w:numId w:val="27"/>
              </w:numPr>
              <w:tabs>
                <w:tab w:val="clear" w:pos="644"/>
                <w:tab w:val="num" w:pos="720"/>
              </w:tabs>
              <w:overflowPunct/>
              <w:autoSpaceDE/>
              <w:autoSpaceDN/>
              <w:adjustRightInd/>
              <w:ind w:left="0" w:firstLine="0"/>
              <w:textAlignment w:val="auto"/>
              <w:rPr>
                <w:b w:val="0"/>
              </w:rPr>
            </w:pPr>
            <w:r w:rsidRPr="007569DD">
              <w:rPr>
                <w:b w:val="0"/>
              </w:rPr>
              <w:t>Ένα περιστρεφόμενο φάρο.</w:t>
            </w:r>
          </w:p>
          <w:p w14:paraId="1CEEE2D6"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1380F82C" w14:textId="77777777" w:rsidR="00BE2B29" w:rsidRDefault="00BE2B29" w:rsidP="00BE2B29">
            <w:pPr>
              <w:jc w:val="center"/>
              <w:rPr>
                <w:rFonts w:ascii="Arial" w:hAnsi="Arial"/>
                <w:sz w:val="24"/>
                <w:lang w:val="en-US" w:eastAsia="en-US"/>
              </w:rPr>
            </w:pPr>
            <w:r>
              <w:rPr>
                <w:szCs w:val="22"/>
              </w:rPr>
              <w:t>-</w:t>
            </w:r>
          </w:p>
        </w:tc>
        <w:tc>
          <w:tcPr>
            <w:tcW w:w="1134" w:type="dxa"/>
            <w:tcBorders>
              <w:top w:val="single" w:sz="4" w:space="0" w:color="auto"/>
              <w:left w:val="single" w:sz="4" w:space="0" w:color="auto"/>
              <w:bottom w:val="single" w:sz="4" w:space="0" w:color="auto"/>
              <w:right w:val="single" w:sz="4" w:space="0" w:color="auto"/>
            </w:tcBorders>
          </w:tcPr>
          <w:p w14:paraId="55BD6DF3"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F2FE56F" w14:textId="77777777" w:rsidR="00BE2B29" w:rsidRDefault="00BE2B29" w:rsidP="00BE2B29">
            <w:pPr>
              <w:keepNext/>
              <w:outlineLvl w:val="8"/>
              <w:rPr>
                <w:rFonts w:eastAsia="Calibri"/>
                <w:bCs/>
                <w:szCs w:val="22"/>
                <w:lang w:eastAsia="en-US"/>
              </w:rPr>
            </w:pPr>
          </w:p>
        </w:tc>
      </w:tr>
      <w:tr w:rsidR="00BE2B29" w14:paraId="338F3444"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16719632" w14:textId="77777777" w:rsidR="00BE2B29" w:rsidRPr="007569DD" w:rsidRDefault="00BE2B29" w:rsidP="00BE2B29">
            <w:pPr>
              <w:keepNext/>
              <w:numPr>
                <w:ilvl w:val="0"/>
                <w:numId w:val="31"/>
              </w:numPr>
              <w:suppressAutoHyphens w:val="0"/>
              <w:autoSpaceDN w:val="0"/>
              <w:spacing w:after="0"/>
              <w:outlineLvl w:val="8"/>
              <w:rPr>
                <w:rFonts w:eastAsia="Calibri"/>
                <w:bCs/>
                <w:szCs w:val="22"/>
                <w:u w:val="single"/>
                <w:lang w:val="el-GR" w:eastAsia="en-US"/>
              </w:rPr>
            </w:pPr>
          </w:p>
        </w:tc>
        <w:tc>
          <w:tcPr>
            <w:tcW w:w="4536" w:type="dxa"/>
            <w:tcBorders>
              <w:top w:val="single" w:sz="4" w:space="0" w:color="auto"/>
              <w:left w:val="single" w:sz="4" w:space="0" w:color="auto"/>
              <w:bottom w:val="single" w:sz="4" w:space="0" w:color="auto"/>
              <w:right w:val="single" w:sz="4" w:space="0" w:color="auto"/>
            </w:tcBorders>
            <w:hideMark/>
          </w:tcPr>
          <w:p w14:paraId="1E9BADB2" w14:textId="77777777" w:rsidR="00BE2B29" w:rsidRPr="007569DD" w:rsidRDefault="00BE2B29" w:rsidP="00BE2B29">
            <w:pPr>
              <w:keepNext/>
              <w:outlineLvl w:val="8"/>
              <w:rPr>
                <w:rFonts w:eastAsia="Calibri"/>
                <w:bCs/>
                <w:szCs w:val="22"/>
                <w:lang w:val="el-GR" w:eastAsia="en-US"/>
              </w:rPr>
            </w:pPr>
            <w:r w:rsidRPr="007569DD">
              <w:rPr>
                <w:rFonts w:eastAsia="Calibri"/>
                <w:bCs/>
                <w:szCs w:val="22"/>
                <w:lang w:val="el-GR" w:eastAsia="en-US"/>
              </w:rPr>
              <w:t>Εκπαίδευση Προσωπικού</w:t>
            </w:r>
          </w:p>
          <w:p w14:paraId="55633B9D"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5AF2C77B"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2EDBA488"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B43CFFF" w14:textId="77777777" w:rsidR="00BE2B29" w:rsidRDefault="00BE2B29" w:rsidP="00BE2B29">
            <w:pPr>
              <w:keepNext/>
              <w:outlineLvl w:val="8"/>
              <w:rPr>
                <w:rFonts w:eastAsia="Calibri"/>
                <w:bCs/>
                <w:szCs w:val="22"/>
                <w:lang w:eastAsia="en-US"/>
              </w:rPr>
            </w:pPr>
          </w:p>
        </w:tc>
      </w:tr>
      <w:tr w:rsidR="00BE2B29" w14:paraId="0C153D07" w14:textId="77777777" w:rsidTr="000417CC">
        <w:trPr>
          <w:cantSplit/>
          <w:trHeight w:val="77"/>
        </w:trPr>
        <w:tc>
          <w:tcPr>
            <w:tcW w:w="993" w:type="dxa"/>
            <w:tcBorders>
              <w:top w:val="single" w:sz="4" w:space="0" w:color="auto"/>
              <w:left w:val="single" w:sz="4" w:space="0" w:color="auto"/>
              <w:bottom w:val="single" w:sz="4" w:space="0" w:color="auto"/>
              <w:right w:val="single" w:sz="4" w:space="0" w:color="auto"/>
            </w:tcBorders>
          </w:tcPr>
          <w:p w14:paraId="17D4EB40" w14:textId="77777777" w:rsidR="00BE2B29" w:rsidRDefault="00BE2B29" w:rsidP="00BE2B29">
            <w:pPr>
              <w:keepNext/>
              <w:numPr>
                <w:ilvl w:val="0"/>
                <w:numId w:val="31"/>
              </w:numPr>
              <w:suppressAutoHyphens w:val="0"/>
              <w:autoSpaceDN w:val="0"/>
              <w:spacing w:after="0"/>
              <w:outlineLvl w:val="8"/>
              <w:rPr>
                <w:rFonts w:eastAsia="Calibri"/>
                <w:bCs/>
                <w:szCs w:val="22"/>
                <w:u w:val="single"/>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5E51A1DB" w14:textId="77777777" w:rsidR="00BE2B29" w:rsidRPr="007569DD" w:rsidRDefault="00BE2B29" w:rsidP="00BE2B29">
            <w:pPr>
              <w:keepNext/>
              <w:outlineLvl w:val="8"/>
              <w:rPr>
                <w:rFonts w:eastAsia="Calibri"/>
                <w:bCs/>
                <w:szCs w:val="22"/>
                <w:lang w:val="el-GR" w:eastAsia="en-US"/>
              </w:rPr>
            </w:pPr>
            <w:r w:rsidRPr="007569DD">
              <w:rPr>
                <w:rFonts w:eastAsia="Calibri"/>
                <w:bCs/>
                <w:szCs w:val="22"/>
                <w:lang w:val="el-GR" w:eastAsia="en-US"/>
              </w:rPr>
              <w:t>Παράδοση Οχημάτων</w:t>
            </w:r>
          </w:p>
          <w:p w14:paraId="7CBB43D1" w14:textId="77777777" w:rsidR="00BE2B29" w:rsidRPr="007569DD" w:rsidRDefault="00BE2B29" w:rsidP="00BE2B29">
            <w:pPr>
              <w:keepNext/>
              <w:outlineLvl w:val="8"/>
              <w:rPr>
                <w:rFonts w:eastAsia="Calibri"/>
                <w:bCs/>
                <w:szCs w:val="22"/>
                <w:lang w:val="el-GR" w:eastAsia="en-US"/>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3725B365"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3C5FF6F1"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8915FCE" w14:textId="77777777" w:rsidR="00BE2B29" w:rsidRDefault="00BE2B29" w:rsidP="00BE2B29">
            <w:pPr>
              <w:keepNext/>
              <w:outlineLvl w:val="8"/>
              <w:rPr>
                <w:rFonts w:eastAsia="Calibri"/>
                <w:bCs/>
                <w:szCs w:val="22"/>
                <w:lang w:eastAsia="en-US"/>
              </w:rPr>
            </w:pPr>
          </w:p>
        </w:tc>
      </w:tr>
      <w:tr w:rsidR="00BE2B29" w14:paraId="37B29E37"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25D2EB32" w14:textId="77777777" w:rsidR="00BE2B29" w:rsidRDefault="00BE2B29" w:rsidP="00BE2B29">
            <w:pPr>
              <w:keepNext/>
              <w:numPr>
                <w:ilvl w:val="0"/>
                <w:numId w:val="31"/>
              </w:numPr>
              <w:suppressAutoHyphens w:val="0"/>
              <w:autoSpaceDN w:val="0"/>
              <w:spacing w:after="0"/>
              <w:outlineLvl w:val="8"/>
              <w:rPr>
                <w:rFonts w:eastAsia="Calibri"/>
                <w:bCs/>
                <w:szCs w:val="22"/>
                <w:u w:val="single"/>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279592BD" w14:textId="77777777" w:rsidR="00BE2B29" w:rsidRDefault="00BE2B29" w:rsidP="00BE2B29">
            <w:pPr>
              <w:keepNext/>
              <w:outlineLvl w:val="8"/>
              <w:rPr>
                <w:rFonts w:eastAsia="Calibri"/>
                <w:bCs/>
                <w:szCs w:val="22"/>
                <w:lang w:val="en-US" w:eastAsia="en-US"/>
              </w:rPr>
            </w:pPr>
            <w:r>
              <w:rPr>
                <w:rFonts w:eastAsia="Calibri"/>
                <w:bCs/>
                <w:szCs w:val="22"/>
                <w:lang w:eastAsia="en-US"/>
              </w:rPr>
              <w:t>Συμπληρωματικά Στοιχεία της Τεχνικής Προσφοράς</w:t>
            </w:r>
          </w:p>
          <w:p w14:paraId="302B31A1" w14:textId="77777777" w:rsidR="00BE2B29" w:rsidRPr="007569DD" w:rsidRDefault="00BE2B29" w:rsidP="00BE2B29">
            <w:pPr>
              <w:rPr>
                <w:rFonts w:ascii="Arial" w:hAnsi="Arial"/>
                <w:bCs/>
                <w:i/>
                <w:lang w:val="el-GR"/>
              </w:rPr>
            </w:pPr>
            <w:r w:rsidRPr="007569DD">
              <w:rPr>
                <w:rFonts w:ascii="Arial" w:hAnsi="Arial"/>
                <w:bCs/>
                <w:i/>
                <w:lang w:val="el-GR"/>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041BC695" w14:textId="77777777" w:rsidR="00BE2B29" w:rsidRDefault="00BE2B29" w:rsidP="00BE2B29">
            <w:pPr>
              <w:jc w:val="center"/>
              <w:rPr>
                <w:rFonts w:ascii="Arial" w:hAnsi="Arial"/>
                <w:sz w:val="24"/>
                <w:lang w:val="en-US" w:eastAsia="en-US"/>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389DF47B"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1EB8EEEC" w14:textId="77777777" w:rsidR="00BE2B29" w:rsidRDefault="00BE2B29" w:rsidP="00BE2B29">
            <w:pPr>
              <w:keepNext/>
              <w:outlineLvl w:val="8"/>
              <w:rPr>
                <w:rFonts w:eastAsia="Calibri"/>
                <w:bCs/>
                <w:szCs w:val="22"/>
                <w:lang w:eastAsia="en-US"/>
              </w:rPr>
            </w:pPr>
          </w:p>
        </w:tc>
      </w:tr>
      <w:tr w:rsidR="00BE2B29" w14:paraId="481E2E2C" w14:textId="77777777" w:rsidTr="000417CC">
        <w:trPr>
          <w:cantSplit/>
        </w:trPr>
        <w:tc>
          <w:tcPr>
            <w:tcW w:w="993" w:type="dxa"/>
            <w:tcBorders>
              <w:top w:val="single" w:sz="4" w:space="0" w:color="auto"/>
              <w:left w:val="single" w:sz="4" w:space="0" w:color="auto"/>
              <w:bottom w:val="single" w:sz="4" w:space="0" w:color="auto"/>
              <w:right w:val="single" w:sz="4" w:space="0" w:color="auto"/>
            </w:tcBorders>
          </w:tcPr>
          <w:p w14:paraId="5A6C6C96" w14:textId="77777777" w:rsidR="00BE2B29" w:rsidRPr="00206193" w:rsidRDefault="00BE2B29" w:rsidP="00BE2B29">
            <w:pPr>
              <w:keepNext/>
              <w:ind w:left="360"/>
              <w:outlineLvl w:val="8"/>
              <w:rPr>
                <w:rFonts w:eastAsia="Calibri"/>
                <w:bCs/>
                <w:i/>
                <w:szCs w:val="22"/>
                <w:u w:val="single"/>
                <w:lang w:eastAsia="en-US"/>
              </w:rPr>
            </w:pPr>
            <w:r w:rsidRPr="00206193">
              <w:rPr>
                <w:rFonts w:eastAsia="Calibri"/>
                <w:bCs/>
                <w:i/>
                <w:szCs w:val="22"/>
                <w:u w:val="single"/>
                <w:lang w:eastAsia="en-US"/>
              </w:rPr>
              <w:lastRenderedPageBreak/>
              <w:t>24.</w:t>
            </w:r>
          </w:p>
        </w:tc>
        <w:tc>
          <w:tcPr>
            <w:tcW w:w="4536" w:type="dxa"/>
            <w:tcBorders>
              <w:top w:val="single" w:sz="4" w:space="0" w:color="auto"/>
              <w:left w:val="single" w:sz="4" w:space="0" w:color="auto"/>
              <w:bottom w:val="single" w:sz="4" w:space="0" w:color="auto"/>
              <w:right w:val="single" w:sz="4" w:space="0" w:color="auto"/>
            </w:tcBorders>
            <w:hideMark/>
          </w:tcPr>
          <w:p w14:paraId="0C8E90B6" w14:textId="77777777" w:rsidR="00BE2B29" w:rsidRPr="007569DD" w:rsidRDefault="00BE2B29" w:rsidP="00BE2B29">
            <w:pPr>
              <w:keepNext/>
              <w:outlineLvl w:val="8"/>
              <w:rPr>
                <w:rFonts w:eastAsia="Calibri"/>
                <w:bCs/>
                <w:szCs w:val="22"/>
                <w:lang w:val="el-GR" w:eastAsia="en-US"/>
              </w:rPr>
            </w:pPr>
            <w:r w:rsidRPr="007569DD">
              <w:rPr>
                <w:rFonts w:eastAsia="Calibri"/>
                <w:bCs/>
                <w:szCs w:val="22"/>
                <w:lang w:val="el-GR" w:eastAsia="en-US"/>
              </w:rPr>
              <w:t>Ασφάλεια και υγειϊνή-Λοιπά στοιχεία</w:t>
            </w:r>
          </w:p>
          <w:p w14:paraId="54523DE7" w14:textId="77777777" w:rsidR="00BE2B29" w:rsidRPr="007569DD" w:rsidRDefault="00BE2B29" w:rsidP="00BE2B29">
            <w:pPr>
              <w:keepNext/>
              <w:outlineLvl w:val="8"/>
              <w:rPr>
                <w:rFonts w:eastAsia="Calibri"/>
                <w:bCs/>
                <w:szCs w:val="22"/>
                <w:lang w:val="el-GR" w:eastAsia="en-US"/>
              </w:rPr>
            </w:pPr>
            <w:r w:rsidRPr="007569DD">
              <w:rPr>
                <w:rFonts w:eastAsia="Calibri"/>
                <w:bCs/>
                <w:szCs w:val="22"/>
                <w:lang w:val="el-GR" w:eastAsia="en-US"/>
              </w:rPr>
              <w:t>Όπως αναλυτικά ορίζονται στην σχετική μελέτη της διακήρυξης</w:t>
            </w:r>
          </w:p>
        </w:tc>
        <w:tc>
          <w:tcPr>
            <w:tcW w:w="1701" w:type="dxa"/>
            <w:tcBorders>
              <w:top w:val="single" w:sz="4" w:space="0" w:color="auto"/>
              <w:left w:val="single" w:sz="4" w:space="0" w:color="auto"/>
              <w:bottom w:val="single" w:sz="4" w:space="0" w:color="auto"/>
              <w:right w:val="single" w:sz="4" w:space="0" w:color="auto"/>
            </w:tcBorders>
            <w:hideMark/>
          </w:tcPr>
          <w:p w14:paraId="721DB210" w14:textId="77777777" w:rsidR="00BE2B29" w:rsidRPr="00206193" w:rsidRDefault="00BE2B29" w:rsidP="00BE2B29">
            <w:pPr>
              <w:jc w:val="center"/>
              <w:rPr>
                <w:szCs w:val="22"/>
              </w:rPr>
            </w:pPr>
            <w:r>
              <w:rPr>
                <w:szCs w:val="22"/>
              </w:rPr>
              <w:t>ΝΑΙ</w:t>
            </w:r>
          </w:p>
        </w:tc>
        <w:tc>
          <w:tcPr>
            <w:tcW w:w="1134" w:type="dxa"/>
            <w:tcBorders>
              <w:top w:val="single" w:sz="4" w:space="0" w:color="auto"/>
              <w:left w:val="single" w:sz="4" w:space="0" w:color="auto"/>
              <w:bottom w:val="single" w:sz="4" w:space="0" w:color="auto"/>
              <w:right w:val="single" w:sz="4" w:space="0" w:color="auto"/>
            </w:tcBorders>
          </w:tcPr>
          <w:p w14:paraId="78450645" w14:textId="77777777" w:rsidR="00BE2B29" w:rsidRDefault="00BE2B29" w:rsidP="00BE2B29">
            <w:pPr>
              <w:keepNext/>
              <w:outlineLvl w:val="8"/>
              <w:rPr>
                <w:rFonts w:eastAsia="Calibri"/>
                <w:bCs/>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B0E8C04" w14:textId="77777777" w:rsidR="00BE2B29" w:rsidRDefault="00BE2B29" w:rsidP="00BE2B29">
            <w:pPr>
              <w:keepNext/>
              <w:outlineLvl w:val="8"/>
              <w:rPr>
                <w:rFonts w:eastAsia="Calibri"/>
                <w:bCs/>
                <w:szCs w:val="22"/>
                <w:lang w:eastAsia="en-US"/>
              </w:rPr>
            </w:pPr>
          </w:p>
        </w:tc>
      </w:tr>
    </w:tbl>
    <w:p w14:paraId="48DE3B14" w14:textId="65B21637" w:rsidR="007569DD" w:rsidRDefault="007569DD" w:rsidP="007569DD">
      <w:pPr>
        <w:spacing w:line="276" w:lineRule="auto"/>
        <w:rPr>
          <w:szCs w:val="22"/>
          <w:lang w:val="en-US"/>
        </w:rPr>
      </w:pPr>
      <w:bookmarkStart w:id="1" w:name="_GoBack"/>
      <w:bookmarkEnd w:id="1"/>
    </w:p>
    <w:sectPr w:rsidR="007569DD" w:rsidSect="002360EB">
      <w:footerReference w:type="defaul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94B4A6" w14:textId="77777777" w:rsidR="002718C5" w:rsidRDefault="002718C5">
      <w:pPr>
        <w:spacing w:after="0"/>
      </w:pPr>
      <w:r>
        <w:separator/>
      </w:r>
    </w:p>
  </w:endnote>
  <w:endnote w:type="continuationSeparator" w:id="0">
    <w:p w14:paraId="34CB8ECF" w14:textId="77777777" w:rsidR="002718C5" w:rsidRDefault="002718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Verdana">
    <w:panose1 w:val="020B0604030504040204"/>
    <w:charset w:val="A1"/>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9EFC7" w14:textId="77777777" w:rsidR="00E267D4" w:rsidRDefault="00E267D4">
    <w:pPr>
      <w:pStyle w:val="af5"/>
      <w:spacing w:after="0"/>
      <w:jc w:val="center"/>
      <w:rPr>
        <w:sz w:val="12"/>
        <w:szCs w:val="12"/>
        <w:lang w:val="el-GR"/>
      </w:rPr>
    </w:pPr>
  </w:p>
  <w:p w14:paraId="45C04E94" w14:textId="77777777" w:rsidR="00E267D4" w:rsidRDefault="00E267D4">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4219A9">
      <w:rPr>
        <w:noProof/>
        <w:sz w:val="20"/>
        <w:szCs w:val="20"/>
      </w:rPr>
      <w:t>20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7BBE0" w14:textId="77777777" w:rsidR="002718C5" w:rsidRDefault="002718C5">
      <w:pPr>
        <w:spacing w:after="0"/>
      </w:pPr>
      <w:r>
        <w:separator/>
      </w:r>
    </w:p>
  </w:footnote>
  <w:footnote w:type="continuationSeparator" w:id="0">
    <w:p w14:paraId="1EEDBCB0" w14:textId="77777777" w:rsidR="002718C5" w:rsidRDefault="002718C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80012E7"/>
    <w:multiLevelType w:val="singleLevel"/>
    <w:tmpl w:val="0408000F"/>
    <w:lvl w:ilvl="0">
      <w:start w:val="1"/>
      <w:numFmt w:val="decimal"/>
      <w:lvlText w:val="%1."/>
      <w:lvlJc w:val="left"/>
      <w:pPr>
        <w:tabs>
          <w:tab w:val="num" w:pos="360"/>
        </w:tabs>
        <w:ind w:left="360" w:hanging="360"/>
      </w:pPr>
    </w:lvl>
  </w:abstractNum>
  <w:abstractNum w:abstractNumId="10">
    <w:nsid w:val="09F36BAE"/>
    <w:multiLevelType w:val="hybridMultilevel"/>
    <w:tmpl w:val="8790344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0D872ACA"/>
    <w:multiLevelType w:val="hybridMultilevel"/>
    <w:tmpl w:val="48BA83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D982B7E"/>
    <w:multiLevelType w:val="hybridMultilevel"/>
    <w:tmpl w:val="97287B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E5D06BA"/>
    <w:multiLevelType w:val="hybridMultilevel"/>
    <w:tmpl w:val="6A64F0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0AB6DFB"/>
    <w:multiLevelType w:val="multilevel"/>
    <w:tmpl w:val="FC98F87E"/>
    <w:lvl w:ilvl="0">
      <w:start w:val="1"/>
      <w:numFmt w:val="bullet"/>
      <w:lvlText w:val="­"/>
      <w:lvlJc w:val="left"/>
      <w:pPr>
        <w:tabs>
          <w:tab w:val="num" w:pos="720"/>
        </w:tabs>
        <w:ind w:left="720" w:hanging="360"/>
      </w:pPr>
      <w:rPr>
        <w:rFonts w:ascii="Angsana New" w:hAnsi="Angsana New"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1197A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14B7C70"/>
    <w:multiLevelType w:val="hybridMultilevel"/>
    <w:tmpl w:val="259C2ED6"/>
    <w:lvl w:ilvl="0" w:tplc="42EA7762">
      <w:start w:val="1"/>
      <w:numFmt w:val="decimal"/>
      <w:lvlText w:val="%1."/>
      <w:lvlJc w:val="left"/>
      <w:pPr>
        <w:tabs>
          <w:tab w:val="num" w:pos="720"/>
        </w:tabs>
        <w:ind w:left="720" w:hanging="360"/>
      </w:pPr>
      <w:rPr>
        <w:rFonts w:ascii="Calibri" w:hAnsi="Calibri" w:cs="Calibri" w:hint="default"/>
        <w:b w:val="0"/>
        <w:i w:val="0"/>
        <w:sz w:val="22"/>
        <w:szCs w:val="22"/>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7">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8">
    <w:nsid w:val="2D0B39D5"/>
    <w:multiLevelType w:val="hybridMultilevel"/>
    <w:tmpl w:val="A20670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45E49A9"/>
    <w:multiLevelType w:val="hybridMultilevel"/>
    <w:tmpl w:val="95DA730C"/>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4340D8"/>
    <w:multiLevelType w:val="hybridMultilevel"/>
    <w:tmpl w:val="B1464F3E"/>
    <w:lvl w:ilvl="0" w:tplc="E59C2B12">
      <w:start w:val="1"/>
      <w:numFmt w:val="decimal"/>
      <w:lvlText w:val="%1."/>
      <w:lvlJc w:val="left"/>
      <w:pPr>
        <w:ind w:left="428" w:hanging="360"/>
      </w:pPr>
      <w:rPr>
        <w:rFonts w:hint="default"/>
      </w:rPr>
    </w:lvl>
    <w:lvl w:ilvl="1" w:tplc="04080019" w:tentative="1">
      <w:start w:val="1"/>
      <w:numFmt w:val="lowerLetter"/>
      <w:lvlText w:val="%2."/>
      <w:lvlJc w:val="left"/>
      <w:pPr>
        <w:ind w:left="1148" w:hanging="360"/>
      </w:pPr>
    </w:lvl>
    <w:lvl w:ilvl="2" w:tplc="0408001B" w:tentative="1">
      <w:start w:val="1"/>
      <w:numFmt w:val="lowerRoman"/>
      <w:lvlText w:val="%3."/>
      <w:lvlJc w:val="right"/>
      <w:pPr>
        <w:ind w:left="1868" w:hanging="180"/>
      </w:pPr>
    </w:lvl>
    <w:lvl w:ilvl="3" w:tplc="0408000F" w:tentative="1">
      <w:start w:val="1"/>
      <w:numFmt w:val="decimal"/>
      <w:lvlText w:val="%4."/>
      <w:lvlJc w:val="left"/>
      <w:pPr>
        <w:ind w:left="2588" w:hanging="360"/>
      </w:pPr>
    </w:lvl>
    <w:lvl w:ilvl="4" w:tplc="04080019" w:tentative="1">
      <w:start w:val="1"/>
      <w:numFmt w:val="lowerLetter"/>
      <w:lvlText w:val="%5."/>
      <w:lvlJc w:val="left"/>
      <w:pPr>
        <w:ind w:left="3308" w:hanging="360"/>
      </w:pPr>
    </w:lvl>
    <w:lvl w:ilvl="5" w:tplc="0408001B" w:tentative="1">
      <w:start w:val="1"/>
      <w:numFmt w:val="lowerRoman"/>
      <w:lvlText w:val="%6."/>
      <w:lvlJc w:val="right"/>
      <w:pPr>
        <w:ind w:left="4028" w:hanging="180"/>
      </w:pPr>
    </w:lvl>
    <w:lvl w:ilvl="6" w:tplc="0408000F" w:tentative="1">
      <w:start w:val="1"/>
      <w:numFmt w:val="decimal"/>
      <w:lvlText w:val="%7."/>
      <w:lvlJc w:val="left"/>
      <w:pPr>
        <w:ind w:left="4748" w:hanging="360"/>
      </w:pPr>
    </w:lvl>
    <w:lvl w:ilvl="7" w:tplc="04080019" w:tentative="1">
      <w:start w:val="1"/>
      <w:numFmt w:val="lowerLetter"/>
      <w:lvlText w:val="%8."/>
      <w:lvlJc w:val="left"/>
      <w:pPr>
        <w:ind w:left="5468" w:hanging="360"/>
      </w:pPr>
    </w:lvl>
    <w:lvl w:ilvl="8" w:tplc="0408001B" w:tentative="1">
      <w:start w:val="1"/>
      <w:numFmt w:val="lowerRoman"/>
      <w:lvlText w:val="%9."/>
      <w:lvlJc w:val="right"/>
      <w:pPr>
        <w:ind w:left="6188" w:hanging="180"/>
      </w:pPr>
    </w:lvl>
  </w:abstractNum>
  <w:abstractNum w:abstractNumId="21">
    <w:nsid w:val="393153DA"/>
    <w:multiLevelType w:val="hybridMultilevel"/>
    <w:tmpl w:val="92B6E516"/>
    <w:lvl w:ilvl="0" w:tplc="D87A809C">
      <w:start w:val="2"/>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1D480B"/>
    <w:multiLevelType w:val="hybridMultilevel"/>
    <w:tmpl w:val="AC1A124E"/>
    <w:lvl w:ilvl="0" w:tplc="345C073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402627C4"/>
    <w:multiLevelType w:val="singleLevel"/>
    <w:tmpl w:val="1EA064F4"/>
    <w:lvl w:ilvl="0">
      <w:start w:val="1"/>
      <w:numFmt w:val="bullet"/>
      <w:lvlText w:val=""/>
      <w:lvlJc w:val="left"/>
      <w:pPr>
        <w:tabs>
          <w:tab w:val="num" w:pos="644"/>
        </w:tabs>
        <w:ind w:left="360" w:hanging="76"/>
      </w:pPr>
      <w:rPr>
        <w:rFonts w:ascii="Symbol" w:hAnsi="Symbol" w:hint="default"/>
      </w:rPr>
    </w:lvl>
  </w:abstractNum>
  <w:abstractNum w:abstractNumId="24">
    <w:nsid w:val="4BB365CE"/>
    <w:multiLevelType w:val="hybridMultilevel"/>
    <w:tmpl w:val="C5F26F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C84AC5"/>
    <w:multiLevelType w:val="hybridMultilevel"/>
    <w:tmpl w:val="256CE4A8"/>
    <w:lvl w:ilvl="0" w:tplc="5C62A202">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7">
    <w:nsid w:val="553C2B3B"/>
    <w:multiLevelType w:val="multilevel"/>
    <w:tmpl w:val="F40C14F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04292B"/>
    <w:multiLevelType w:val="hybridMultilevel"/>
    <w:tmpl w:val="43BABB6C"/>
    <w:lvl w:ilvl="0" w:tplc="AC4A3FA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E73C80"/>
    <w:multiLevelType w:val="hybridMultilevel"/>
    <w:tmpl w:val="90800E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6E17FC6"/>
    <w:multiLevelType w:val="hybridMultilevel"/>
    <w:tmpl w:val="5CC67FDC"/>
    <w:lvl w:ilvl="0" w:tplc="B67C22E0">
      <w:start w:val="10"/>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34F7DFE"/>
    <w:multiLevelType w:val="hybridMultilevel"/>
    <w:tmpl w:val="A336BD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DB64F7"/>
    <w:multiLevelType w:val="hybridMultilevel"/>
    <w:tmpl w:val="66C632FC"/>
    <w:lvl w:ilvl="0" w:tplc="DD1E71B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AA56ADE"/>
    <w:multiLevelType w:val="hybridMultilevel"/>
    <w:tmpl w:val="10A02526"/>
    <w:lvl w:ilvl="0" w:tplc="4EEAF26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7"/>
  </w:num>
  <w:num w:numId="13">
    <w:abstractNumId w:val="20"/>
  </w:num>
  <w:num w:numId="14">
    <w:abstractNumId w:val="25"/>
  </w:num>
  <w:num w:numId="15">
    <w:abstractNumId w:val="21"/>
  </w:num>
  <w:num w:numId="16">
    <w:abstractNumId w:val="22"/>
  </w:num>
  <w:num w:numId="17">
    <w:abstractNumId w:val="11"/>
  </w:num>
  <w:num w:numId="18">
    <w:abstractNumId w:val="19"/>
  </w:num>
  <w:num w:numId="19">
    <w:abstractNumId w:val="24"/>
  </w:num>
  <w:num w:numId="20">
    <w:abstractNumId w:val="18"/>
  </w:num>
  <w:num w:numId="21">
    <w:abstractNumId w:val="29"/>
  </w:num>
  <w:num w:numId="22">
    <w:abstractNumId w:val="30"/>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3"/>
  </w:num>
  <w:num w:numId="26">
    <w:abstractNumId w:val="9"/>
  </w:num>
  <w:num w:numId="27">
    <w:abstractNumId w:val="23"/>
  </w:num>
  <w:num w:numId="28">
    <w:abstractNumId w:val="15"/>
  </w:num>
  <w:num w:numId="29">
    <w:abstractNumId w:val="12"/>
  </w:num>
  <w:num w:numId="30">
    <w:abstractNumId w:val="33"/>
  </w:num>
  <w:num w:numId="31">
    <w:abstractNumId w:val="28"/>
  </w:num>
  <w:num w:numId="32">
    <w:abstractNumId w:val="32"/>
  </w:num>
  <w:num w:numId="33">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98A"/>
    <w:rsid w:val="00000940"/>
    <w:rsid w:val="00001193"/>
    <w:rsid w:val="00004102"/>
    <w:rsid w:val="0000753C"/>
    <w:rsid w:val="00010920"/>
    <w:rsid w:val="000203DC"/>
    <w:rsid w:val="00021C61"/>
    <w:rsid w:val="00021FAA"/>
    <w:rsid w:val="00031039"/>
    <w:rsid w:val="00034B8A"/>
    <w:rsid w:val="000354BD"/>
    <w:rsid w:val="00035572"/>
    <w:rsid w:val="000360F8"/>
    <w:rsid w:val="0004071E"/>
    <w:rsid w:val="000417CC"/>
    <w:rsid w:val="0005528C"/>
    <w:rsid w:val="000707BA"/>
    <w:rsid w:val="00071AC3"/>
    <w:rsid w:val="00073480"/>
    <w:rsid w:val="00077055"/>
    <w:rsid w:val="000779CB"/>
    <w:rsid w:val="00081076"/>
    <w:rsid w:val="0008284C"/>
    <w:rsid w:val="0008764D"/>
    <w:rsid w:val="000940B0"/>
    <w:rsid w:val="000A02AF"/>
    <w:rsid w:val="000A0EE4"/>
    <w:rsid w:val="000A10B8"/>
    <w:rsid w:val="000B672D"/>
    <w:rsid w:val="000D18FC"/>
    <w:rsid w:val="000E19F1"/>
    <w:rsid w:val="000E28A7"/>
    <w:rsid w:val="000E2BA7"/>
    <w:rsid w:val="000E3BF4"/>
    <w:rsid w:val="000F2573"/>
    <w:rsid w:val="000F2D44"/>
    <w:rsid w:val="00100FE7"/>
    <w:rsid w:val="00111909"/>
    <w:rsid w:val="001201B8"/>
    <w:rsid w:val="00123BA0"/>
    <w:rsid w:val="00125108"/>
    <w:rsid w:val="00126377"/>
    <w:rsid w:val="001272FF"/>
    <w:rsid w:val="00127EF6"/>
    <w:rsid w:val="00131F6F"/>
    <w:rsid w:val="00134BC8"/>
    <w:rsid w:val="001353EB"/>
    <w:rsid w:val="00140A8C"/>
    <w:rsid w:val="0014276B"/>
    <w:rsid w:val="00142FBF"/>
    <w:rsid w:val="001436C9"/>
    <w:rsid w:val="00144F7B"/>
    <w:rsid w:val="0014586A"/>
    <w:rsid w:val="001706A8"/>
    <w:rsid w:val="00174D9F"/>
    <w:rsid w:val="00175798"/>
    <w:rsid w:val="001768DB"/>
    <w:rsid w:val="0018401E"/>
    <w:rsid w:val="00185B73"/>
    <w:rsid w:val="001871B7"/>
    <w:rsid w:val="00196E38"/>
    <w:rsid w:val="001A31BE"/>
    <w:rsid w:val="001B4886"/>
    <w:rsid w:val="001B6BC1"/>
    <w:rsid w:val="001D2DEE"/>
    <w:rsid w:val="001D352E"/>
    <w:rsid w:val="001D4332"/>
    <w:rsid w:val="001F36A8"/>
    <w:rsid w:val="00201763"/>
    <w:rsid w:val="00201A2A"/>
    <w:rsid w:val="00206566"/>
    <w:rsid w:val="00206DEB"/>
    <w:rsid w:val="002101A4"/>
    <w:rsid w:val="00211600"/>
    <w:rsid w:val="00213257"/>
    <w:rsid w:val="00214C41"/>
    <w:rsid w:val="00217ABE"/>
    <w:rsid w:val="0023148F"/>
    <w:rsid w:val="00231D49"/>
    <w:rsid w:val="002320A0"/>
    <w:rsid w:val="0023222F"/>
    <w:rsid w:val="00234DE7"/>
    <w:rsid w:val="002360EB"/>
    <w:rsid w:val="00242CE8"/>
    <w:rsid w:val="00247ADC"/>
    <w:rsid w:val="0025604E"/>
    <w:rsid w:val="00261ACF"/>
    <w:rsid w:val="0026605E"/>
    <w:rsid w:val="002672D0"/>
    <w:rsid w:val="00267666"/>
    <w:rsid w:val="002718C5"/>
    <w:rsid w:val="00272978"/>
    <w:rsid w:val="00273F3A"/>
    <w:rsid w:val="00281E55"/>
    <w:rsid w:val="00281E85"/>
    <w:rsid w:val="002831D8"/>
    <w:rsid w:val="00285E4A"/>
    <w:rsid w:val="00296CD5"/>
    <w:rsid w:val="002A2606"/>
    <w:rsid w:val="002A31B3"/>
    <w:rsid w:val="002A6ED3"/>
    <w:rsid w:val="002B0C72"/>
    <w:rsid w:val="002B34BF"/>
    <w:rsid w:val="002C1B5C"/>
    <w:rsid w:val="002C1D59"/>
    <w:rsid w:val="002C5998"/>
    <w:rsid w:val="002D2CB6"/>
    <w:rsid w:val="002D6708"/>
    <w:rsid w:val="002D75F2"/>
    <w:rsid w:val="002E73D9"/>
    <w:rsid w:val="002F7363"/>
    <w:rsid w:val="003007F1"/>
    <w:rsid w:val="0031006C"/>
    <w:rsid w:val="00315744"/>
    <w:rsid w:val="00321D01"/>
    <w:rsid w:val="003264FD"/>
    <w:rsid w:val="00327C54"/>
    <w:rsid w:val="00336542"/>
    <w:rsid w:val="00340923"/>
    <w:rsid w:val="00341AB7"/>
    <w:rsid w:val="00342979"/>
    <w:rsid w:val="00342EA7"/>
    <w:rsid w:val="0034615F"/>
    <w:rsid w:val="00351F55"/>
    <w:rsid w:val="00361CAE"/>
    <w:rsid w:val="00362853"/>
    <w:rsid w:val="003632FF"/>
    <w:rsid w:val="00367470"/>
    <w:rsid w:val="00381DB4"/>
    <w:rsid w:val="003871BD"/>
    <w:rsid w:val="00393B9B"/>
    <w:rsid w:val="00397144"/>
    <w:rsid w:val="003A0528"/>
    <w:rsid w:val="003A26FE"/>
    <w:rsid w:val="003A797C"/>
    <w:rsid w:val="003B1870"/>
    <w:rsid w:val="003B2367"/>
    <w:rsid w:val="003B312E"/>
    <w:rsid w:val="003B4BF9"/>
    <w:rsid w:val="003B5108"/>
    <w:rsid w:val="003C2A03"/>
    <w:rsid w:val="003C5B09"/>
    <w:rsid w:val="003C7363"/>
    <w:rsid w:val="003D5793"/>
    <w:rsid w:val="003D610A"/>
    <w:rsid w:val="003D6569"/>
    <w:rsid w:val="003E4248"/>
    <w:rsid w:val="003E7B1C"/>
    <w:rsid w:val="00404AE5"/>
    <w:rsid w:val="00404CD1"/>
    <w:rsid w:val="0040595A"/>
    <w:rsid w:val="00406A11"/>
    <w:rsid w:val="004120A7"/>
    <w:rsid w:val="00413DEE"/>
    <w:rsid w:val="00420DC7"/>
    <w:rsid w:val="004219A9"/>
    <w:rsid w:val="00423728"/>
    <w:rsid w:val="004412FA"/>
    <w:rsid w:val="00443AA8"/>
    <w:rsid w:val="00444200"/>
    <w:rsid w:val="0045316F"/>
    <w:rsid w:val="00453516"/>
    <w:rsid w:val="004541AE"/>
    <w:rsid w:val="004704C5"/>
    <w:rsid w:val="00470996"/>
    <w:rsid w:val="00472A89"/>
    <w:rsid w:val="00473E48"/>
    <w:rsid w:val="00476926"/>
    <w:rsid w:val="00480084"/>
    <w:rsid w:val="00486810"/>
    <w:rsid w:val="00487FA4"/>
    <w:rsid w:val="004945C0"/>
    <w:rsid w:val="00495908"/>
    <w:rsid w:val="004A4239"/>
    <w:rsid w:val="004A49F5"/>
    <w:rsid w:val="004A665D"/>
    <w:rsid w:val="004B2834"/>
    <w:rsid w:val="004C0CBF"/>
    <w:rsid w:val="004C6C92"/>
    <w:rsid w:val="004D1205"/>
    <w:rsid w:val="004D70CD"/>
    <w:rsid w:val="004E4F16"/>
    <w:rsid w:val="004F37CC"/>
    <w:rsid w:val="005022E1"/>
    <w:rsid w:val="00507938"/>
    <w:rsid w:val="00511932"/>
    <w:rsid w:val="005129AC"/>
    <w:rsid w:val="00512CDA"/>
    <w:rsid w:val="00514CFC"/>
    <w:rsid w:val="00515EFC"/>
    <w:rsid w:val="00515F38"/>
    <w:rsid w:val="00516A87"/>
    <w:rsid w:val="00520319"/>
    <w:rsid w:val="005233A7"/>
    <w:rsid w:val="00532444"/>
    <w:rsid w:val="00532462"/>
    <w:rsid w:val="005334FF"/>
    <w:rsid w:val="00534B34"/>
    <w:rsid w:val="0054043F"/>
    <w:rsid w:val="00541FE3"/>
    <w:rsid w:val="005444CE"/>
    <w:rsid w:val="0055135E"/>
    <w:rsid w:val="00552B3E"/>
    <w:rsid w:val="00553D60"/>
    <w:rsid w:val="0055623F"/>
    <w:rsid w:val="005576EC"/>
    <w:rsid w:val="0056593A"/>
    <w:rsid w:val="00571BFD"/>
    <w:rsid w:val="00574E08"/>
    <w:rsid w:val="00585D3C"/>
    <w:rsid w:val="005877A5"/>
    <w:rsid w:val="0059404E"/>
    <w:rsid w:val="005953C6"/>
    <w:rsid w:val="005A1C33"/>
    <w:rsid w:val="005A5C9B"/>
    <w:rsid w:val="005A5EDF"/>
    <w:rsid w:val="005A6870"/>
    <w:rsid w:val="005B2372"/>
    <w:rsid w:val="005B54CA"/>
    <w:rsid w:val="005B5CB2"/>
    <w:rsid w:val="005B666E"/>
    <w:rsid w:val="005C1A92"/>
    <w:rsid w:val="005C4C20"/>
    <w:rsid w:val="005C6603"/>
    <w:rsid w:val="005D0A4A"/>
    <w:rsid w:val="005D2C50"/>
    <w:rsid w:val="005E1288"/>
    <w:rsid w:val="005E350A"/>
    <w:rsid w:val="005E6A08"/>
    <w:rsid w:val="005F4EB8"/>
    <w:rsid w:val="005F7EC5"/>
    <w:rsid w:val="006013B4"/>
    <w:rsid w:val="00601486"/>
    <w:rsid w:val="006041DB"/>
    <w:rsid w:val="006050EC"/>
    <w:rsid w:val="00606081"/>
    <w:rsid w:val="00606DAA"/>
    <w:rsid w:val="006123C5"/>
    <w:rsid w:val="00613EE6"/>
    <w:rsid w:val="006179A9"/>
    <w:rsid w:val="00622CD5"/>
    <w:rsid w:val="006321AD"/>
    <w:rsid w:val="00632C3B"/>
    <w:rsid w:val="00632EC3"/>
    <w:rsid w:val="00634034"/>
    <w:rsid w:val="00635C87"/>
    <w:rsid w:val="00643BB1"/>
    <w:rsid w:val="00645886"/>
    <w:rsid w:val="00645D9A"/>
    <w:rsid w:val="006468BD"/>
    <w:rsid w:val="0065484D"/>
    <w:rsid w:val="00657066"/>
    <w:rsid w:val="006575B9"/>
    <w:rsid w:val="006601A7"/>
    <w:rsid w:val="00660ED7"/>
    <w:rsid w:val="00661E47"/>
    <w:rsid w:val="00666C53"/>
    <w:rsid w:val="00667B30"/>
    <w:rsid w:val="006707A6"/>
    <w:rsid w:val="00670FC4"/>
    <w:rsid w:val="006861C3"/>
    <w:rsid w:val="00687C52"/>
    <w:rsid w:val="00687F53"/>
    <w:rsid w:val="006949D2"/>
    <w:rsid w:val="00695441"/>
    <w:rsid w:val="006A72AA"/>
    <w:rsid w:val="006B1F05"/>
    <w:rsid w:val="006B2A93"/>
    <w:rsid w:val="006C1D85"/>
    <w:rsid w:val="006C7ABC"/>
    <w:rsid w:val="006D461C"/>
    <w:rsid w:val="006D5800"/>
    <w:rsid w:val="006E0992"/>
    <w:rsid w:val="006F58A6"/>
    <w:rsid w:val="007001A0"/>
    <w:rsid w:val="007040A8"/>
    <w:rsid w:val="00706E4C"/>
    <w:rsid w:val="00711F00"/>
    <w:rsid w:val="00720FA4"/>
    <w:rsid w:val="007219B8"/>
    <w:rsid w:val="00726DD9"/>
    <w:rsid w:val="0072778E"/>
    <w:rsid w:val="007327C3"/>
    <w:rsid w:val="0073607B"/>
    <w:rsid w:val="00736477"/>
    <w:rsid w:val="00742D23"/>
    <w:rsid w:val="00746B8D"/>
    <w:rsid w:val="00752DEA"/>
    <w:rsid w:val="007569DD"/>
    <w:rsid w:val="00760D44"/>
    <w:rsid w:val="00771E54"/>
    <w:rsid w:val="00773542"/>
    <w:rsid w:val="007771BD"/>
    <w:rsid w:val="0078669F"/>
    <w:rsid w:val="007955D9"/>
    <w:rsid w:val="007A2A4B"/>
    <w:rsid w:val="007A39BE"/>
    <w:rsid w:val="007A589D"/>
    <w:rsid w:val="007A6006"/>
    <w:rsid w:val="007A61F8"/>
    <w:rsid w:val="007B25FC"/>
    <w:rsid w:val="007B3916"/>
    <w:rsid w:val="007B6571"/>
    <w:rsid w:val="007C443C"/>
    <w:rsid w:val="007D6459"/>
    <w:rsid w:val="007D670A"/>
    <w:rsid w:val="007D75CA"/>
    <w:rsid w:val="007F245D"/>
    <w:rsid w:val="0081432E"/>
    <w:rsid w:val="00823391"/>
    <w:rsid w:val="0082345D"/>
    <w:rsid w:val="0082505F"/>
    <w:rsid w:val="00826353"/>
    <w:rsid w:val="00827AF4"/>
    <w:rsid w:val="00831AD1"/>
    <w:rsid w:val="0083628D"/>
    <w:rsid w:val="00840A1D"/>
    <w:rsid w:val="0084781C"/>
    <w:rsid w:val="00847B30"/>
    <w:rsid w:val="00850083"/>
    <w:rsid w:val="00855213"/>
    <w:rsid w:val="00856BE5"/>
    <w:rsid w:val="00861CC9"/>
    <w:rsid w:val="00862F5B"/>
    <w:rsid w:val="00863F6E"/>
    <w:rsid w:val="00870A0A"/>
    <w:rsid w:val="00871B1D"/>
    <w:rsid w:val="00882A66"/>
    <w:rsid w:val="00882BD7"/>
    <w:rsid w:val="0088483E"/>
    <w:rsid w:val="00886FDA"/>
    <w:rsid w:val="008B5603"/>
    <w:rsid w:val="008C1424"/>
    <w:rsid w:val="008C384C"/>
    <w:rsid w:val="008C3BF9"/>
    <w:rsid w:val="008C4876"/>
    <w:rsid w:val="008C4D76"/>
    <w:rsid w:val="008C632D"/>
    <w:rsid w:val="008D0C7C"/>
    <w:rsid w:val="008D0E21"/>
    <w:rsid w:val="008E03E7"/>
    <w:rsid w:val="008E05AE"/>
    <w:rsid w:val="008E10E3"/>
    <w:rsid w:val="008F0070"/>
    <w:rsid w:val="008F1897"/>
    <w:rsid w:val="008F2A2E"/>
    <w:rsid w:val="008F4062"/>
    <w:rsid w:val="008F5EDB"/>
    <w:rsid w:val="00903C09"/>
    <w:rsid w:val="00910C86"/>
    <w:rsid w:val="009211EF"/>
    <w:rsid w:val="00925E05"/>
    <w:rsid w:val="0092758C"/>
    <w:rsid w:val="009336E2"/>
    <w:rsid w:val="00935A23"/>
    <w:rsid w:val="009465BE"/>
    <w:rsid w:val="00951EC8"/>
    <w:rsid w:val="009562B7"/>
    <w:rsid w:val="00957D7B"/>
    <w:rsid w:val="00960739"/>
    <w:rsid w:val="009633B5"/>
    <w:rsid w:val="00964273"/>
    <w:rsid w:val="009645C8"/>
    <w:rsid w:val="0096518D"/>
    <w:rsid w:val="009726C1"/>
    <w:rsid w:val="00975FDD"/>
    <w:rsid w:val="009813D8"/>
    <w:rsid w:val="00981462"/>
    <w:rsid w:val="00982348"/>
    <w:rsid w:val="00992697"/>
    <w:rsid w:val="009947F1"/>
    <w:rsid w:val="00995326"/>
    <w:rsid w:val="009A2A25"/>
    <w:rsid w:val="009A3C0E"/>
    <w:rsid w:val="009A5C7C"/>
    <w:rsid w:val="009B673F"/>
    <w:rsid w:val="009B74DB"/>
    <w:rsid w:val="009D0204"/>
    <w:rsid w:val="009D5459"/>
    <w:rsid w:val="009E341F"/>
    <w:rsid w:val="009E4163"/>
    <w:rsid w:val="009E5AC6"/>
    <w:rsid w:val="009E6A7C"/>
    <w:rsid w:val="00A010C2"/>
    <w:rsid w:val="00A0283B"/>
    <w:rsid w:val="00A0286A"/>
    <w:rsid w:val="00A0302C"/>
    <w:rsid w:val="00A05C50"/>
    <w:rsid w:val="00A0720A"/>
    <w:rsid w:val="00A07EAE"/>
    <w:rsid w:val="00A127FB"/>
    <w:rsid w:val="00A1406E"/>
    <w:rsid w:val="00A1706D"/>
    <w:rsid w:val="00A177E7"/>
    <w:rsid w:val="00A1798A"/>
    <w:rsid w:val="00A17F96"/>
    <w:rsid w:val="00A24D8C"/>
    <w:rsid w:val="00A24E17"/>
    <w:rsid w:val="00A266CC"/>
    <w:rsid w:val="00A26B30"/>
    <w:rsid w:val="00A33598"/>
    <w:rsid w:val="00A446B3"/>
    <w:rsid w:val="00A47B4D"/>
    <w:rsid w:val="00A50BDF"/>
    <w:rsid w:val="00A615EC"/>
    <w:rsid w:val="00A620DB"/>
    <w:rsid w:val="00A701FE"/>
    <w:rsid w:val="00A74580"/>
    <w:rsid w:val="00A77238"/>
    <w:rsid w:val="00A77E34"/>
    <w:rsid w:val="00A84D2A"/>
    <w:rsid w:val="00A866CB"/>
    <w:rsid w:val="00A86E68"/>
    <w:rsid w:val="00A87120"/>
    <w:rsid w:val="00A92EEF"/>
    <w:rsid w:val="00A957BE"/>
    <w:rsid w:val="00A965B3"/>
    <w:rsid w:val="00AA037E"/>
    <w:rsid w:val="00AA3E70"/>
    <w:rsid w:val="00AA4213"/>
    <w:rsid w:val="00AA7CB5"/>
    <w:rsid w:val="00AB309B"/>
    <w:rsid w:val="00AB47AB"/>
    <w:rsid w:val="00AB76AE"/>
    <w:rsid w:val="00AC150F"/>
    <w:rsid w:val="00AC592B"/>
    <w:rsid w:val="00AD13DE"/>
    <w:rsid w:val="00AD184E"/>
    <w:rsid w:val="00AD7133"/>
    <w:rsid w:val="00AE6A2F"/>
    <w:rsid w:val="00AF2A9B"/>
    <w:rsid w:val="00AF5F58"/>
    <w:rsid w:val="00B0106D"/>
    <w:rsid w:val="00B01EE7"/>
    <w:rsid w:val="00B04DF6"/>
    <w:rsid w:val="00B0650B"/>
    <w:rsid w:val="00B26B9F"/>
    <w:rsid w:val="00B277F6"/>
    <w:rsid w:val="00B27FC6"/>
    <w:rsid w:val="00B3153B"/>
    <w:rsid w:val="00B36073"/>
    <w:rsid w:val="00B37C4E"/>
    <w:rsid w:val="00B448B1"/>
    <w:rsid w:val="00B4663A"/>
    <w:rsid w:val="00B508F6"/>
    <w:rsid w:val="00B6037E"/>
    <w:rsid w:val="00B65D3F"/>
    <w:rsid w:val="00B76C9F"/>
    <w:rsid w:val="00B8026E"/>
    <w:rsid w:val="00B84F43"/>
    <w:rsid w:val="00B86AA7"/>
    <w:rsid w:val="00B90516"/>
    <w:rsid w:val="00B92DBA"/>
    <w:rsid w:val="00B9527E"/>
    <w:rsid w:val="00B976BF"/>
    <w:rsid w:val="00BA6CA2"/>
    <w:rsid w:val="00BC0355"/>
    <w:rsid w:val="00BC2D12"/>
    <w:rsid w:val="00BC32D2"/>
    <w:rsid w:val="00BC7566"/>
    <w:rsid w:val="00BD3744"/>
    <w:rsid w:val="00BE138A"/>
    <w:rsid w:val="00BE2B29"/>
    <w:rsid w:val="00BF1CC1"/>
    <w:rsid w:val="00C139B3"/>
    <w:rsid w:val="00C13B64"/>
    <w:rsid w:val="00C21F65"/>
    <w:rsid w:val="00C235AC"/>
    <w:rsid w:val="00C26B8C"/>
    <w:rsid w:val="00C27749"/>
    <w:rsid w:val="00C30507"/>
    <w:rsid w:val="00C316FF"/>
    <w:rsid w:val="00C32704"/>
    <w:rsid w:val="00C446A5"/>
    <w:rsid w:val="00C45B48"/>
    <w:rsid w:val="00C5041B"/>
    <w:rsid w:val="00C50C3F"/>
    <w:rsid w:val="00C51372"/>
    <w:rsid w:val="00C74799"/>
    <w:rsid w:val="00C87333"/>
    <w:rsid w:val="00C92102"/>
    <w:rsid w:val="00C935B9"/>
    <w:rsid w:val="00C93785"/>
    <w:rsid w:val="00C94429"/>
    <w:rsid w:val="00CA0345"/>
    <w:rsid w:val="00CA1F11"/>
    <w:rsid w:val="00CB30BA"/>
    <w:rsid w:val="00CB3CD9"/>
    <w:rsid w:val="00CB50AE"/>
    <w:rsid w:val="00CC43C9"/>
    <w:rsid w:val="00CC4B3D"/>
    <w:rsid w:val="00CC6D67"/>
    <w:rsid w:val="00CC7F59"/>
    <w:rsid w:val="00CD3D6B"/>
    <w:rsid w:val="00CD50AC"/>
    <w:rsid w:val="00CE353E"/>
    <w:rsid w:val="00CF10A9"/>
    <w:rsid w:val="00CF20CA"/>
    <w:rsid w:val="00CF2E9A"/>
    <w:rsid w:val="00D0515F"/>
    <w:rsid w:val="00D10F65"/>
    <w:rsid w:val="00D138E4"/>
    <w:rsid w:val="00D1505D"/>
    <w:rsid w:val="00D2415E"/>
    <w:rsid w:val="00D25A9D"/>
    <w:rsid w:val="00D26ACA"/>
    <w:rsid w:val="00D2712F"/>
    <w:rsid w:val="00D34ABE"/>
    <w:rsid w:val="00D36381"/>
    <w:rsid w:val="00D378CA"/>
    <w:rsid w:val="00D37B1F"/>
    <w:rsid w:val="00D41E1D"/>
    <w:rsid w:val="00D41FA6"/>
    <w:rsid w:val="00D474C9"/>
    <w:rsid w:val="00D47B68"/>
    <w:rsid w:val="00D5091A"/>
    <w:rsid w:val="00D52C0E"/>
    <w:rsid w:val="00D561FA"/>
    <w:rsid w:val="00D73640"/>
    <w:rsid w:val="00D840AC"/>
    <w:rsid w:val="00D84554"/>
    <w:rsid w:val="00D845B2"/>
    <w:rsid w:val="00D86202"/>
    <w:rsid w:val="00D91D0E"/>
    <w:rsid w:val="00D94668"/>
    <w:rsid w:val="00D954F1"/>
    <w:rsid w:val="00DA360A"/>
    <w:rsid w:val="00DA51C1"/>
    <w:rsid w:val="00DB01B0"/>
    <w:rsid w:val="00DB0FB9"/>
    <w:rsid w:val="00DB1314"/>
    <w:rsid w:val="00DB253A"/>
    <w:rsid w:val="00DB42B0"/>
    <w:rsid w:val="00DC326B"/>
    <w:rsid w:val="00DC5951"/>
    <w:rsid w:val="00DD0295"/>
    <w:rsid w:val="00DD324B"/>
    <w:rsid w:val="00DD3E9B"/>
    <w:rsid w:val="00DD4425"/>
    <w:rsid w:val="00DE451E"/>
    <w:rsid w:val="00DF06DE"/>
    <w:rsid w:val="00DF0CC7"/>
    <w:rsid w:val="00DF1FEC"/>
    <w:rsid w:val="00DF2A09"/>
    <w:rsid w:val="00DF3438"/>
    <w:rsid w:val="00E03FD4"/>
    <w:rsid w:val="00E11904"/>
    <w:rsid w:val="00E155D1"/>
    <w:rsid w:val="00E1689C"/>
    <w:rsid w:val="00E21217"/>
    <w:rsid w:val="00E22B7F"/>
    <w:rsid w:val="00E22CDD"/>
    <w:rsid w:val="00E25FBD"/>
    <w:rsid w:val="00E267D4"/>
    <w:rsid w:val="00E26985"/>
    <w:rsid w:val="00E42563"/>
    <w:rsid w:val="00E4435A"/>
    <w:rsid w:val="00E475EA"/>
    <w:rsid w:val="00E52402"/>
    <w:rsid w:val="00E56963"/>
    <w:rsid w:val="00E611C2"/>
    <w:rsid w:val="00E6140A"/>
    <w:rsid w:val="00E61A5B"/>
    <w:rsid w:val="00E6347B"/>
    <w:rsid w:val="00E64863"/>
    <w:rsid w:val="00E70BC3"/>
    <w:rsid w:val="00E76F61"/>
    <w:rsid w:val="00E90456"/>
    <w:rsid w:val="00E92DE2"/>
    <w:rsid w:val="00E95246"/>
    <w:rsid w:val="00E9555D"/>
    <w:rsid w:val="00EA252A"/>
    <w:rsid w:val="00EA4894"/>
    <w:rsid w:val="00EA7F68"/>
    <w:rsid w:val="00EB025A"/>
    <w:rsid w:val="00EB07DE"/>
    <w:rsid w:val="00EB4768"/>
    <w:rsid w:val="00EC13FD"/>
    <w:rsid w:val="00EC1FC7"/>
    <w:rsid w:val="00EC285F"/>
    <w:rsid w:val="00ED39EC"/>
    <w:rsid w:val="00ED3E79"/>
    <w:rsid w:val="00ED6336"/>
    <w:rsid w:val="00ED752F"/>
    <w:rsid w:val="00EE032D"/>
    <w:rsid w:val="00EE320D"/>
    <w:rsid w:val="00EF49EF"/>
    <w:rsid w:val="00EF70D9"/>
    <w:rsid w:val="00F05AE7"/>
    <w:rsid w:val="00F06E67"/>
    <w:rsid w:val="00F10500"/>
    <w:rsid w:val="00F105E7"/>
    <w:rsid w:val="00F10AF2"/>
    <w:rsid w:val="00F122E3"/>
    <w:rsid w:val="00F13FB5"/>
    <w:rsid w:val="00F14216"/>
    <w:rsid w:val="00F15917"/>
    <w:rsid w:val="00F16B34"/>
    <w:rsid w:val="00F2016A"/>
    <w:rsid w:val="00F26F95"/>
    <w:rsid w:val="00F27997"/>
    <w:rsid w:val="00F33384"/>
    <w:rsid w:val="00F37642"/>
    <w:rsid w:val="00F450C8"/>
    <w:rsid w:val="00F53A07"/>
    <w:rsid w:val="00F579B9"/>
    <w:rsid w:val="00F62D08"/>
    <w:rsid w:val="00F662FA"/>
    <w:rsid w:val="00F66A59"/>
    <w:rsid w:val="00F70807"/>
    <w:rsid w:val="00F710A4"/>
    <w:rsid w:val="00F8261C"/>
    <w:rsid w:val="00F87E13"/>
    <w:rsid w:val="00F9149F"/>
    <w:rsid w:val="00F93876"/>
    <w:rsid w:val="00F93FBD"/>
    <w:rsid w:val="00FA41D8"/>
    <w:rsid w:val="00FA7BB7"/>
    <w:rsid w:val="00FB0A98"/>
    <w:rsid w:val="00FB14DF"/>
    <w:rsid w:val="00FB53CC"/>
    <w:rsid w:val="00FB67FB"/>
    <w:rsid w:val="00FC45C2"/>
    <w:rsid w:val="00FC76DE"/>
    <w:rsid w:val="00FD017A"/>
    <w:rsid w:val="00FD4C5C"/>
    <w:rsid w:val="00FE6DC4"/>
    <w:rsid w:val="00FF3817"/>
    <w:rsid w:val="00FF48AC"/>
    <w:rsid w:val="00FF5AC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7B0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B29"/>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04AE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
    <w:link w:val="2Char"/>
    <w:qFormat/>
    <w:rsid w:val="00404AE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404AE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04AE5"/>
    <w:pPr>
      <w:keepNext/>
      <w:spacing w:before="240" w:after="60"/>
      <w:outlineLvl w:val="3"/>
    </w:pPr>
    <w:rPr>
      <w:rFonts w:ascii="Arial" w:hAnsi="Arial" w:cs="Times New Roman"/>
      <w:b/>
      <w:bCs/>
      <w:szCs w:val="28"/>
    </w:rPr>
  </w:style>
  <w:style w:type="paragraph" w:styleId="5">
    <w:name w:val="heading 5"/>
    <w:basedOn w:val="a"/>
    <w:next w:val="a"/>
    <w:link w:val="5Char"/>
    <w:qFormat/>
    <w:rsid w:val="00404AE5"/>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
    <w:next w:val="a"/>
    <w:link w:val="6Char"/>
    <w:unhideWhenUsed/>
    <w:qFormat/>
    <w:rsid w:val="00D41E1D"/>
    <w:pPr>
      <w:spacing w:before="240" w:after="60"/>
      <w:outlineLvl w:val="5"/>
    </w:pPr>
    <w:rPr>
      <w:rFonts w:cs="Times New Roman"/>
      <w:b/>
      <w:bCs/>
      <w:szCs w:val="22"/>
    </w:rPr>
  </w:style>
  <w:style w:type="paragraph" w:styleId="7">
    <w:name w:val="heading 7"/>
    <w:basedOn w:val="a"/>
    <w:next w:val="a"/>
    <w:link w:val="7Char"/>
    <w:unhideWhenUsed/>
    <w:qFormat/>
    <w:rsid w:val="00AD7133"/>
    <w:pPr>
      <w:suppressAutoHyphens w:val="0"/>
      <w:spacing w:before="240" w:after="60"/>
      <w:jc w:val="left"/>
      <w:outlineLvl w:val="6"/>
    </w:pPr>
    <w:rPr>
      <w:rFonts w:cs="Times New Roman"/>
      <w:sz w:val="24"/>
    </w:rPr>
  </w:style>
  <w:style w:type="paragraph" w:styleId="8">
    <w:name w:val="heading 8"/>
    <w:basedOn w:val="a"/>
    <w:next w:val="a"/>
    <w:link w:val="8Char"/>
    <w:qFormat/>
    <w:rsid w:val="00552B3E"/>
    <w:pPr>
      <w:keepNext/>
      <w:suppressAutoHyphens w:val="0"/>
      <w:overflowPunct w:val="0"/>
      <w:autoSpaceDE w:val="0"/>
      <w:autoSpaceDN w:val="0"/>
      <w:adjustRightInd w:val="0"/>
      <w:spacing w:after="0"/>
      <w:textAlignment w:val="baseline"/>
      <w:outlineLvl w:val="7"/>
    </w:pPr>
    <w:rPr>
      <w:rFonts w:ascii="Arial" w:hAnsi="Arial" w:cs="Times New Roman"/>
      <w:b/>
      <w:sz w:val="18"/>
      <w:szCs w:val="21"/>
      <w:u w:val="single"/>
    </w:rPr>
  </w:style>
  <w:style w:type="paragraph" w:styleId="9">
    <w:name w:val="heading 9"/>
    <w:basedOn w:val="a"/>
    <w:next w:val="a"/>
    <w:link w:val="9Char"/>
    <w:unhideWhenUsed/>
    <w:qFormat/>
    <w:rsid w:val="00552B3E"/>
    <w:pPr>
      <w:suppressAutoHyphens w:val="0"/>
      <w:overflowPunct w:val="0"/>
      <w:autoSpaceDE w:val="0"/>
      <w:autoSpaceDN w:val="0"/>
      <w:adjustRightInd w:val="0"/>
      <w:spacing w:before="240" w:after="60"/>
      <w:jc w:val="left"/>
      <w:textAlignment w:val="baseline"/>
      <w:outlineLvl w:val="8"/>
    </w:pPr>
    <w:rPr>
      <w:rFonts w:ascii="Cambria" w:hAnsi="Cambria"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uiPriority w:val="99"/>
    <w:rsid w:val="00FC45C2"/>
    <w:rPr>
      <w:rFonts w:ascii="Arial" w:hAnsi="Arial"/>
      <w:b/>
      <w:bCs/>
      <w:sz w:val="22"/>
      <w:szCs w:val="26"/>
      <w:lang w:val="en-GB" w:eastAsia="zh-CN"/>
    </w:rPr>
  </w:style>
  <w:style w:type="character" w:customStyle="1" w:styleId="7Char">
    <w:name w:val="Επικεφαλίδα 7 Char"/>
    <w:link w:val="7"/>
    <w:rsid w:val="00AD7133"/>
    <w:rPr>
      <w:rFonts w:ascii="Calibri" w:hAnsi="Calibri"/>
      <w:sz w:val="24"/>
      <w:szCs w:val="24"/>
    </w:rPr>
  </w:style>
  <w:style w:type="character" w:customStyle="1" w:styleId="WW8Num1z0">
    <w:name w:val="WW8Num1z0"/>
    <w:rsid w:val="00404AE5"/>
  </w:style>
  <w:style w:type="character" w:customStyle="1" w:styleId="WW8Num1z1">
    <w:name w:val="WW8Num1z1"/>
    <w:rsid w:val="00404AE5"/>
  </w:style>
  <w:style w:type="character" w:customStyle="1" w:styleId="WW8Num1z2">
    <w:name w:val="WW8Num1z2"/>
    <w:rsid w:val="00404AE5"/>
  </w:style>
  <w:style w:type="character" w:customStyle="1" w:styleId="WW8Num1z3">
    <w:name w:val="WW8Num1z3"/>
    <w:rsid w:val="00404AE5"/>
  </w:style>
  <w:style w:type="character" w:customStyle="1" w:styleId="WW8Num1z4">
    <w:name w:val="WW8Num1z4"/>
    <w:rsid w:val="00404AE5"/>
    <w:rPr>
      <w:rFonts w:ascii="Arial" w:hAnsi="Arial" w:cs="Times New Roman"/>
      <w:b w:val="0"/>
      <w:i w:val="0"/>
      <w:sz w:val="20"/>
      <w:szCs w:val="20"/>
    </w:rPr>
  </w:style>
  <w:style w:type="character" w:customStyle="1" w:styleId="WW8Num1z5">
    <w:name w:val="WW8Num1z5"/>
    <w:rsid w:val="00404AE5"/>
  </w:style>
  <w:style w:type="character" w:customStyle="1" w:styleId="WW8Num1z6">
    <w:name w:val="WW8Num1z6"/>
    <w:rsid w:val="00404AE5"/>
  </w:style>
  <w:style w:type="character" w:customStyle="1" w:styleId="WW8Num1z7">
    <w:name w:val="WW8Num1z7"/>
    <w:rsid w:val="00404AE5"/>
  </w:style>
  <w:style w:type="character" w:customStyle="1" w:styleId="WW8Num1z8">
    <w:name w:val="WW8Num1z8"/>
    <w:rsid w:val="00404AE5"/>
  </w:style>
  <w:style w:type="character" w:customStyle="1" w:styleId="WW8Num2z0">
    <w:name w:val="WW8Num2z0"/>
    <w:rsid w:val="00404AE5"/>
  </w:style>
  <w:style w:type="character" w:customStyle="1" w:styleId="WW8Num2z1">
    <w:name w:val="WW8Num2z1"/>
    <w:rsid w:val="00404AE5"/>
  </w:style>
  <w:style w:type="character" w:customStyle="1" w:styleId="WW8Num2z2">
    <w:name w:val="WW8Num2z2"/>
    <w:rsid w:val="00404AE5"/>
  </w:style>
  <w:style w:type="character" w:customStyle="1" w:styleId="WW8Num2z3">
    <w:name w:val="WW8Num2z3"/>
    <w:rsid w:val="00404AE5"/>
  </w:style>
  <w:style w:type="character" w:customStyle="1" w:styleId="WW8Num2z4">
    <w:name w:val="WW8Num2z4"/>
    <w:rsid w:val="00404AE5"/>
    <w:rPr>
      <w:rFonts w:ascii="Arial" w:hAnsi="Arial" w:cs="Times New Roman"/>
      <w:b w:val="0"/>
      <w:i w:val="0"/>
      <w:sz w:val="20"/>
      <w:szCs w:val="20"/>
    </w:rPr>
  </w:style>
  <w:style w:type="character" w:customStyle="1" w:styleId="WW8Num2z5">
    <w:name w:val="WW8Num2z5"/>
    <w:rsid w:val="00404AE5"/>
  </w:style>
  <w:style w:type="character" w:customStyle="1" w:styleId="WW8Num2z6">
    <w:name w:val="WW8Num2z6"/>
    <w:rsid w:val="00404AE5"/>
  </w:style>
  <w:style w:type="character" w:customStyle="1" w:styleId="WW8Num2z7">
    <w:name w:val="WW8Num2z7"/>
    <w:rsid w:val="00404AE5"/>
  </w:style>
  <w:style w:type="character" w:customStyle="1" w:styleId="WW8Num2z8">
    <w:name w:val="WW8Num2z8"/>
    <w:rsid w:val="00404AE5"/>
  </w:style>
  <w:style w:type="character" w:customStyle="1" w:styleId="WW8Num3z0">
    <w:name w:val="WW8Num3z0"/>
    <w:rsid w:val="00404AE5"/>
    <w:rPr>
      <w:rFonts w:ascii="Symbol" w:hAnsi="Symbol" w:cs="Symbol"/>
      <w:lang w:val="el-GR"/>
    </w:rPr>
  </w:style>
  <w:style w:type="character" w:customStyle="1" w:styleId="WW8Num4z0">
    <w:name w:val="WW8Num4z0"/>
    <w:rsid w:val="00404AE5"/>
    <w:rPr>
      <w:lang w:val="el-GR"/>
    </w:rPr>
  </w:style>
  <w:style w:type="character" w:customStyle="1" w:styleId="WW8Num5z0">
    <w:name w:val="WW8Num5z0"/>
    <w:rsid w:val="00404AE5"/>
    <w:rPr>
      <w:rFonts w:ascii="Webdings" w:hAnsi="Webdings" w:cs="Webdings"/>
      <w:color w:val="333399"/>
      <w:sz w:val="16"/>
    </w:rPr>
  </w:style>
  <w:style w:type="character" w:customStyle="1" w:styleId="WW8Num6z0">
    <w:name w:val="WW8Num6z0"/>
    <w:rsid w:val="00404AE5"/>
    <w:rPr>
      <w:rFonts w:ascii="Symbol" w:hAnsi="Symbol" w:cs="Symbol"/>
      <w:strike/>
      <w:color w:val="0070C0"/>
      <w:kern w:val="1"/>
      <w:position w:val="0"/>
      <w:sz w:val="24"/>
      <w:vertAlign w:val="baseline"/>
      <w:lang w:val="el-GR"/>
    </w:rPr>
  </w:style>
  <w:style w:type="character" w:customStyle="1" w:styleId="WW8Num7z0">
    <w:name w:val="WW8Num7z0"/>
    <w:rsid w:val="00404AE5"/>
    <w:rPr>
      <w:rFonts w:ascii="Symbol" w:hAnsi="Symbol" w:cs="Symbol"/>
      <w:shd w:val="clear" w:color="auto" w:fill="C0C0C0"/>
      <w:lang w:val="el-GR"/>
    </w:rPr>
  </w:style>
  <w:style w:type="character" w:customStyle="1" w:styleId="WW8Num8z0">
    <w:name w:val="WW8Num8z0"/>
    <w:rsid w:val="00404AE5"/>
    <w:rPr>
      <w:b/>
      <w:bCs/>
      <w:szCs w:val="22"/>
      <w:lang w:val="el-GR"/>
    </w:rPr>
  </w:style>
  <w:style w:type="character" w:customStyle="1" w:styleId="WW8Num8z1">
    <w:name w:val="WW8Num8z1"/>
    <w:rsid w:val="00404AE5"/>
  </w:style>
  <w:style w:type="character" w:customStyle="1" w:styleId="WW8Num8z2">
    <w:name w:val="WW8Num8z2"/>
    <w:rsid w:val="00404AE5"/>
  </w:style>
  <w:style w:type="character" w:customStyle="1" w:styleId="WW8Num8z3">
    <w:name w:val="WW8Num8z3"/>
    <w:rsid w:val="00404AE5"/>
  </w:style>
  <w:style w:type="character" w:customStyle="1" w:styleId="WW8Num8z4">
    <w:name w:val="WW8Num8z4"/>
    <w:rsid w:val="00404AE5"/>
  </w:style>
  <w:style w:type="character" w:customStyle="1" w:styleId="WW8Num8z5">
    <w:name w:val="WW8Num8z5"/>
    <w:rsid w:val="00404AE5"/>
  </w:style>
  <w:style w:type="character" w:customStyle="1" w:styleId="WW8Num8z6">
    <w:name w:val="WW8Num8z6"/>
    <w:rsid w:val="00404AE5"/>
  </w:style>
  <w:style w:type="character" w:customStyle="1" w:styleId="WW8Num8z7">
    <w:name w:val="WW8Num8z7"/>
    <w:rsid w:val="00404AE5"/>
  </w:style>
  <w:style w:type="character" w:customStyle="1" w:styleId="WW8Num8z8">
    <w:name w:val="WW8Num8z8"/>
    <w:rsid w:val="00404AE5"/>
  </w:style>
  <w:style w:type="character" w:customStyle="1" w:styleId="WW8Num9z0">
    <w:name w:val="WW8Num9z0"/>
    <w:rsid w:val="00404AE5"/>
    <w:rPr>
      <w:b/>
      <w:bCs/>
      <w:szCs w:val="22"/>
      <w:lang w:val="el-GR"/>
    </w:rPr>
  </w:style>
  <w:style w:type="character" w:customStyle="1" w:styleId="WW8Num9z1">
    <w:name w:val="WW8Num9z1"/>
    <w:rsid w:val="00404AE5"/>
    <w:rPr>
      <w:rFonts w:eastAsia="Calibri"/>
      <w:lang w:val="el-GR"/>
    </w:rPr>
  </w:style>
  <w:style w:type="character" w:customStyle="1" w:styleId="WW8Num9z2">
    <w:name w:val="WW8Num9z2"/>
    <w:rsid w:val="00404AE5"/>
  </w:style>
  <w:style w:type="character" w:customStyle="1" w:styleId="WW8Num9z3">
    <w:name w:val="WW8Num9z3"/>
    <w:rsid w:val="00404AE5"/>
  </w:style>
  <w:style w:type="character" w:customStyle="1" w:styleId="WW8Num9z4">
    <w:name w:val="WW8Num9z4"/>
    <w:rsid w:val="00404AE5"/>
  </w:style>
  <w:style w:type="character" w:customStyle="1" w:styleId="WW8Num9z5">
    <w:name w:val="WW8Num9z5"/>
    <w:rsid w:val="00404AE5"/>
  </w:style>
  <w:style w:type="character" w:customStyle="1" w:styleId="WW8Num9z6">
    <w:name w:val="WW8Num9z6"/>
    <w:rsid w:val="00404AE5"/>
  </w:style>
  <w:style w:type="character" w:customStyle="1" w:styleId="WW8Num9z7">
    <w:name w:val="WW8Num9z7"/>
    <w:rsid w:val="00404AE5"/>
  </w:style>
  <w:style w:type="character" w:customStyle="1" w:styleId="WW8Num9z8">
    <w:name w:val="WW8Num9z8"/>
    <w:rsid w:val="00404AE5"/>
  </w:style>
  <w:style w:type="character" w:customStyle="1" w:styleId="WW8Num10z0">
    <w:name w:val="WW8Num10z0"/>
    <w:rsid w:val="00404AE5"/>
    <w:rPr>
      <w:rFonts w:ascii="Symbol" w:hAnsi="Symbol" w:cs="OpenSymbol"/>
      <w:color w:val="5B9BD5"/>
    </w:rPr>
  </w:style>
  <w:style w:type="character" w:customStyle="1" w:styleId="WW8Num7z1">
    <w:name w:val="WW8Num7z1"/>
    <w:rsid w:val="00404AE5"/>
  </w:style>
  <w:style w:type="character" w:customStyle="1" w:styleId="WW8Num7z2">
    <w:name w:val="WW8Num7z2"/>
    <w:rsid w:val="00404AE5"/>
  </w:style>
  <w:style w:type="character" w:customStyle="1" w:styleId="WW8Num7z3">
    <w:name w:val="WW8Num7z3"/>
    <w:rsid w:val="00404AE5"/>
  </w:style>
  <w:style w:type="character" w:customStyle="1" w:styleId="WW8Num7z4">
    <w:name w:val="WW8Num7z4"/>
    <w:rsid w:val="00404AE5"/>
  </w:style>
  <w:style w:type="character" w:customStyle="1" w:styleId="WW8Num7z5">
    <w:name w:val="WW8Num7z5"/>
    <w:rsid w:val="00404AE5"/>
  </w:style>
  <w:style w:type="character" w:customStyle="1" w:styleId="WW8Num7z6">
    <w:name w:val="WW8Num7z6"/>
    <w:rsid w:val="00404AE5"/>
  </w:style>
  <w:style w:type="character" w:customStyle="1" w:styleId="WW8Num7z7">
    <w:name w:val="WW8Num7z7"/>
    <w:rsid w:val="00404AE5"/>
  </w:style>
  <w:style w:type="character" w:customStyle="1" w:styleId="WW8Num7z8">
    <w:name w:val="WW8Num7z8"/>
    <w:rsid w:val="00404AE5"/>
  </w:style>
  <w:style w:type="character" w:customStyle="1" w:styleId="WW-DefaultParagraphFont">
    <w:name w:val="WW-Default Paragraph Font"/>
    <w:rsid w:val="00404AE5"/>
  </w:style>
  <w:style w:type="character" w:customStyle="1" w:styleId="30">
    <w:name w:val="Προεπιλεγμένη γραμματοσειρά3"/>
    <w:rsid w:val="00404AE5"/>
  </w:style>
  <w:style w:type="character" w:customStyle="1" w:styleId="WW-DefaultParagraphFont1">
    <w:name w:val="WW-Default Paragraph Font1"/>
    <w:rsid w:val="00404AE5"/>
  </w:style>
  <w:style w:type="character" w:customStyle="1" w:styleId="WW8Num10z1">
    <w:name w:val="WW8Num10z1"/>
    <w:rsid w:val="00404AE5"/>
    <w:rPr>
      <w:rFonts w:eastAsia="Calibri"/>
      <w:lang w:val="el-GR"/>
    </w:rPr>
  </w:style>
  <w:style w:type="character" w:customStyle="1" w:styleId="WW8Num10z2">
    <w:name w:val="WW8Num10z2"/>
    <w:rsid w:val="00404AE5"/>
  </w:style>
  <w:style w:type="character" w:customStyle="1" w:styleId="WW8Num10z3">
    <w:name w:val="WW8Num10z3"/>
    <w:rsid w:val="00404AE5"/>
  </w:style>
  <w:style w:type="character" w:customStyle="1" w:styleId="WW8Num10z4">
    <w:name w:val="WW8Num10z4"/>
    <w:rsid w:val="00404AE5"/>
  </w:style>
  <w:style w:type="character" w:customStyle="1" w:styleId="WW8Num10z5">
    <w:name w:val="WW8Num10z5"/>
    <w:rsid w:val="00404AE5"/>
  </w:style>
  <w:style w:type="character" w:customStyle="1" w:styleId="WW8Num10z6">
    <w:name w:val="WW8Num10z6"/>
    <w:rsid w:val="00404AE5"/>
  </w:style>
  <w:style w:type="character" w:customStyle="1" w:styleId="WW8Num10z7">
    <w:name w:val="WW8Num10z7"/>
    <w:rsid w:val="00404AE5"/>
  </w:style>
  <w:style w:type="character" w:customStyle="1" w:styleId="WW8Num10z8">
    <w:name w:val="WW8Num10z8"/>
    <w:rsid w:val="00404AE5"/>
  </w:style>
  <w:style w:type="character" w:customStyle="1" w:styleId="WW8Num11z0">
    <w:name w:val="WW8Num11z0"/>
    <w:rsid w:val="00404AE5"/>
    <w:rPr>
      <w:rFonts w:ascii="Symbol" w:hAnsi="Symbol" w:cs="OpenSymbol"/>
    </w:rPr>
  </w:style>
  <w:style w:type="character" w:customStyle="1" w:styleId="DefaultParagraphFont2">
    <w:name w:val="Default Paragraph Font2"/>
    <w:rsid w:val="00404AE5"/>
  </w:style>
  <w:style w:type="character" w:customStyle="1" w:styleId="WW8Num11z1">
    <w:name w:val="WW8Num11z1"/>
    <w:rsid w:val="00404AE5"/>
  </w:style>
  <w:style w:type="character" w:customStyle="1" w:styleId="WW8Num11z2">
    <w:name w:val="WW8Num11z2"/>
    <w:rsid w:val="00404AE5"/>
  </w:style>
  <w:style w:type="character" w:customStyle="1" w:styleId="WW8Num11z3">
    <w:name w:val="WW8Num11z3"/>
    <w:rsid w:val="00404AE5"/>
  </w:style>
  <w:style w:type="character" w:customStyle="1" w:styleId="WW8Num11z4">
    <w:name w:val="WW8Num11z4"/>
    <w:rsid w:val="00404AE5"/>
  </w:style>
  <w:style w:type="character" w:customStyle="1" w:styleId="WW8Num11z5">
    <w:name w:val="WW8Num11z5"/>
    <w:rsid w:val="00404AE5"/>
  </w:style>
  <w:style w:type="character" w:customStyle="1" w:styleId="WW8Num11z6">
    <w:name w:val="WW8Num11z6"/>
    <w:rsid w:val="00404AE5"/>
  </w:style>
  <w:style w:type="character" w:customStyle="1" w:styleId="WW8Num11z7">
    <w:name w:val="WW8Num11z7"/>
    <w:rsid w:val="00404AE5"/>
  </w:style>
  <w:style w:type="character" w:customStyle="1" w:styleId="WW8Num11z8">
    <w:name w:val="WW8Num11z8"/>
    <w:rsid w:val="00404AE5"/>
  </w:style>
  <w:style w:type="character" w:customStyle="1" w:styleId="WW8Num12z0">
    <w:name w:val="WW8Num12z0"/>
    <w:rsid w:val="00404AE5"/>
    <w:rPr>
      <w:b/>
      <w:bCs/>
      <w:szCs w:val="22"/>
      <w:lang w:val="el-GR"/>
    </w:rPr>
  </w:style>
  <w:style w:type="character" w:customStyle="1" w:styleId="WW8Num12z1">
    <w:name w:val="WW8Num12z1"/>
    <w:rsid w:val="00404AE5"/>
    <w:rPr>
      <w:rFonts w:eastAsia="Calibri"/>
      <w:lang w:val="el-GR"/>
    </w:rPr>
  </w:style>
  <w:style w:type="character" w:customStyle="1" w:styleId="WW8Num12z2">
    <w:name w:val="WW8Num12z2"/>
    <w:rsid w:val="00404AE5"/>
  </w:style>
  <w:style w:type="character" w:customStyle="1" w:styleId="WW8Num12z3">
    <w:name w:val="WW8Num12z3"/>
    <w:rsid w:val="00404AE5"/>
  </w:style>
  <w:style w:type="character" w:customStyle="1" w:styleId="WW8Num12z4">
    <w:name w:val="WW8Num12z4"/>
    <w:rsid w:val="00404AE5"/>
  </w:style>
  <w:style w:type="character" w:customStyle="1" w:styleId="WW8Num12z5">
    <w:name w:val="WW8Num12z5"/>
    <w:rsid w:val="00404AE5"/>
  </w:style>
  <w:style w:type="character" w:customStyle="1" w:styleId="WW8Num12z6">
    <w:name w:val="WW8Num12z6"/>
    <w:rsid w:val="00404AE5"/>
  </w:style>
  <w:style w:type="character" w:customStyle="1" w:styleId="WW8Num12z7">
    <w:name w:val="WW8Num12z7"/>
    <w:rsid w:val="00404AE5"/>
  </w:style>
  <w:style w:type="character" w:customStyle="1" w:styleId="WW8Num12z8">
    <w:name w:val="WW8Num12z8"/>
    <w:rsid w:val="00404AE5"/>
  </w:style>
  <w:style w:type="character" w:customStyle="1" w:styleId="WW8Num13z0">
    <w:name w:val="WW8Num13z0"/>
    <w:rsid w:val="00404AE5"/>
    <w:rPr>
      <w:rFonts w:ascii="Symbol" w:hAnsi="Symbol" w:cs="OpenSymbol"/>
    </w:rPr>
  </w:style>
  <w:style w:type="character" w:customStyle="1" w:styleId="WW-DefaultParagraphFont11">
    <w:name w:val="WW-Default Paragraph Font11"/>
    <w:rsid w:val="00404AE5"/>
  </w:style>
  <w:style w:type="character" w:customStyle="1" w:styleId="WW8Num13z1">
    <w:name w:val="WW8Num13z1"/>
    <w:rsid w:val="00404AE5"/>
    <w:rPr>
      <w:rFonts w:eastAsia="Calibri"/>
      <w:lang w:val="el-GR"/>
    </w:rPr>
  </w:style>
  <w:style w:type="character" w:customStyle="1" w:styleId="WW8Num13z2">
    <w:name w:val="WW8Num13z2"/>
    <w:rsid w:val="00404AE5"/>
  </w:style>
  <w:style w:type="character" w:customStyle="1" w:styleId="WW8Num13z3">
    <w:name w:val="WW8Num13z3"/>
    <w:rsid w:val="00404AE5"/>
  </w:style>
  <w:style w:type="character" w:customStyle="1" w:styleId="WW8Num13z4">
    <w:name w:val="WW8Num13z4"/>
    <w:rsid w:val="00404AE5"/>
  </w:style>
  <w:style w:type="character" w:customStyle="1" w:styleId="WW8Num13z5">
    <w:name w:val="WW8Num13z5"/>
    <w:rsid w:val="00404AE5"/>
  </w:style>
  <w:style w:type="character" w:customStyle="1" w:styleId="WW8Num13z6">
    <w:name w:val="WW8Num13z6"/>
    <w:rsid w:val="00404AE5"/>
  </w:style>
  <w:style w:type="character" w:customStyle="1" w:styleId="WW8Num13z7">
    <w:name w:val="WW8Num13z7"/>
    <w:rsid w:val="00404AE5"/>
  </w:style>
  <w:style w:type="character" w:customStyle="1" w:styleId="WW8Num13z8">
    <w:name w:val="WW8Num13z8"/>
    <w:rsid w:val="00404AE5"/>
  </w:style>
  <w:style w:type="character" w:customStyle="1" w:styleId="WW8Num14z0">
    <w:name w:val="WW8Num14z0"/>
    <w:rsid w:val="00404AE5"/>
    <w:rPr>
      <w:rFonts w:ascii="Symbol" w:hAnsi="Symbol" w:cs="OpenSymbol"/>
    </w:rPr>
  </w:style>
  <w:style w:type="character" w:customStyle="1" w:styleId="WW8Num14z1">
    <w:name w:val="WW8Num14z1"/>
    <w:rsid w:val="00404AE5"/>
  </w:style>
  <w:style w:type="character" w:customStyle="1" w:styleId="WW8Num14z2">
    <w:name w:val="WW8Num14z2"/>
    <w:rsid w:val="00404AE5"/>
  </w:style>
  <w:style w:type="character" w:customStyle="1" w:styleId="WW8Num14z3">
    <w:name w:val="WW8Num14z3"/>
    <w:rsid w:val="00404AE5"/>
  </w:style>
  <w:style w:type="character" w:customStyle="1" w:styleId="WW8Num14z4">
    <w:name w:val="WW8Num14z4"/>
    <w:rsid w:val="00404AE5"/>
  </w:style>
  <w:style w:type="character" w:customStyle="1" w:styleId="WW8Num14z5">
    <w:name w:val="WW8Num14z5"/>
    <w:rsid w:val="00404AE5"/>
  </w:style>
  <w:style w:type="character" w:customStyle="1" w:styleId="WW8Num14z6">
    <w:name w:val="WW8Num14z6"/>
    <w:rsid w:val="00404AE5"/>
  </w:style>
  <w:style w:type="character" w:customStyle="1" w:styleId="WW8Num14z7">
    <w:name w:val="WW8Num14z7"/>
    <w:rsid w:val="00404AE5"/>
  </w:style>
  <w:style w:type="character" w:customStyle="1" w:styleId="WW8Num14z8">
    <w:name w:val="WW8Num14z8"/>
    <w:rsid w:val="00404AE5"/>
  </w:style>
  <w:style w:type="character" w:customStyle="1" w:styleId="WW8Num15z0">
    <w:name w:val="WW8Num15z0"/>
    <w:rsid w:val="00404AE5"/>
  </w:style>
  <w:style w:type="character" w:customStyle="1" w:styleId="WW8Num15z1">
    <w:name w:val="WW8Num15z1"/>
    <w:rsid w:val="00404AE5"/>
  </w:style>
  <w:style w:type="character" w:customStyle="1" w:styleId="WW8Num15z2">
    <w:name w:val="WW8Num15z2"/>
    <w:rsid w:val="00404AE5"/>
  </w:style>
  <w:style w:type="character" w:customStyle="1" w:styleId="WW8Num15z3">
    <w:name w:val="WW8Num15z3"/>
    <w:rsid w:val="00404AE5"/>
  </w:style>
  <w:style w:type="character" w:customStyle="1" w:styleId="WW8Num15z4">
    <w:name w:val="WW8Num15z4"/>
    <w:rsid w:val="00404AE5"/>
  </w:style>
  <w:style w:type="character" w:customStyle="1" w:styleId="WW8Num15z5">
    <w:name w:val="WW8Num15z5"/>
    <w:rsid w:val="00404AE5"/>
  </w:style>
  <w:style w:type="character" w:customStyle="1" w:styleId="WW8Num15z6">
    <w:name w:val="WW8Num15z6"/>
    <w:rsid w:val="00404AE5"/>
  </w:style>
  <w:style w:type="character" w:customStyle="1" w:styleId="WW8Num15z7">
    <w:name w:val="WW8Num15z7"/>
    <w:rsid w:val="00404AE5"/>
  </w:style>
  <w:style w:type="character" w:customStyle="1" w:styleId="WW8Num15z8">
    <w:name w:val="WW8Num15z8"/>
    <w:rsid w:val="00404AE5"/>
  </w:style>
  <w:style w:type="character" w:customStyle="1" w:styleId="WW8Num16z0">
    <w:name w:val="WW8Num16z0"/>
    <w:rsid w:val="00404AE5"/>
  </w:style>
  <w:style w:type="character" w:customStyle="1" w:styleId="WW8Num16z1">
    <w:name w:val="WW8Num16z1"/>
    <w:rsid w:val="00404AE5"/>
  </w:style>
  <w:style w:type="character" w:customStyle="1" w:styleId="WW8Num16z2">
    <w:name w:val="WW8Num16z2"/>
    <w:rsid w:val="00404AE5"/>
  </w:style>
  <w:style w:type="character" w:customStyle="1" w:styleId="WW8Num16z3">
    <w:name w:val="WW8Num16z3"/>
    <w:rsid w:val="00404AE5"/>
  </w:style>
  <w:style w:type="character" w:customStyle="1" w:styleId="WW8Num16z4">
    <w:name w:val="WW8Num16z4"/>
    <w:rsid w:val="00404AE5"/>
  </w:style>
  <w:style w:type="character" w:customStyle="1" w:styleId="WW8Num16z5">
    <w:name w:val="WW8Num16z5"/>
    <w:rsid w:val="00404AE5"/>
  </w:style>
  <w:style w:type="character" w:customStyle="1" w:styleId="WW8Num16z6">
    <w:name w:val="WW8Num16z6"/>
    <w:rsid w:val="00404AE5"/>
  </w:style>
  <w:style w:type="character" w:customStyle="1" w:styleId="WW8Num16z7">
    <w:name w:val="WW8Num16z7"/>
    <w:rsid w:val="00404AE5"/>
  </w:style>
  <w:style w:type="character" w:customStyle="1" w:styleId="WW8Num16z8">
    <w:name w:val="WW8Num16z8"/>
    <w:rsid w:val="00404AE5"/>
  </w:style>
  <w:style w:type="character" w:customStyle="1" w:styleId="WW-DefaultParagraphFont111">
    <w:name w:val="WW-Default Paragraph Font111"/>
    <w:rsid w:val="00404AE5"/>
  </w:style>
  <w:style w:type="character" w:customStyle="1" w:styleId="WW-DefaultParagraphFont1111">
    <w:name w:val="WW-Default Paragraph Font1111"/>
    <w:rsid w:val="00404AE5"/>
  </w:style>
  <w:style w:type="character" w:customStyle="1" w:styleId="WW-DefaultParagraphFont11111">
    <w:name w:val="WW-Default Paragraph Font11111"/>
    <w:rsid w:val="00404AE5"/>
  </w:style>
  <w:style w:type="character" w:customStyle="1" w:styleId="WW-DefaultParagraphFont111111">
    <w:name w:val="WW-Default Paragraph Font111111"/>
    <w:rsid w:val="00404AE5"/>
  </w:style>
  <w:style w:type="character" w:customStyle="1" w:styleId="WW-DefaultParagraphFont1111111">
    <w:name w:val="WW-Default Paragraph Font1111111"/>
    <w:rsid w:val="00404AE5"/>
  </w:style>
  <w:style w:type="character" w:customStyle="1" w:styleId="WW8Num17z0">
    <w:name w:val="WW8Num17z0"/>
    <w:rsid w:val="00404AE5"/>
  </w:style>
  <w:style w:type="character" w:customStyle="1" w:styleId="WW8Num17z1">
    <w:name w:val="WW8Num17z1"/>
    <w:rsid w:val="00404AE5"/>
  </w:style>
  <w:style w:type="character" w:customStyle="1" w:styleId="WW8Num17z2">
    <w:name w:val="WW8Num17z2"/>
    <w:rsid w:val="00404AE5"/>
  </w:style>
  <w:style w:type="character" w:customStyle="1" w:styleId="WW8Num17z3">
    <w:name w:val="WW8Num17z3"/>
    <w:rsid w:val="00404AE5"/>
  </w:style>
  <w:style w:type="character" w:customStyle="1" w:styleId="WW8Num17z4">
    <w:name w:val="WW8Num17z4"/>
    <w:rsid w:val="00404AE5"/>
  </w:style>
  <w:style w:type="character" w:customStyle="1" w:styleId="WW8Num17z5">
    <w:name w:val="WW8Num17z5"/>
    <w:rsid w:val="00404AE5"/>
  </w:style>
  <w:style w:type="character" w:customStyle="1" w:styleId="WW8Num17z6">
    <w:name w:val="WW8Num17z6"/>
    <w:rsid w:val="00404AE5"/>
  </w:style>
  <w:style w:type="character" w:customStyle="1" w:styleId="WW8Num17z7">
    <w:name w:val="WW8Num17z7"/>
    <w:rsid w:val="00404AE5"/>
  </w:style>
  <w:style w:type="character" w:customStyle="1" w:styleId="WW8Num17z8">
    <w:name w:val="WW8Num17z8"/>
    <w:rsid w:val="00404AE5"/>
  </w:style>
  <w:style w:type="character" w:customStyle="1" w:styleId="WW8Num18z0">
    <w:name w:val="WW8Num18z0"/>
    <w:rsid w:val="00404AE5"/>
  </w:style>
  <w:style w:type="character" w:customStyle="1" w:styleId="WW8Num18z1">
    <w:name w:val="WW8Num18z1"/>
    <w:rsid w:val="00404AE5"/>
  </w:style>
  <w:style w:type="character" w:customStyle="1" w:styleId="WW8Num18z2">
    <w:name w:val="WW8Num18z2"/>
    <w:rsid w:val="00404AE5"/>
  </w:style>
  <w:style w:type="character" w:customStyle="1" w:styleId="WW8Num18z3">
    <w:name w:val="WW8Num18z3"/>
    <w:rsid w:val="00404AE5"/>
  </w:style>
  <w:style w:type="character" w:customStyle="1" w:styleId="WW8Num18z4">
    <w:name w:val="WW8Num18z4"/>
    <w:rsid w:val="00404AE5"/>
  </w:style>
  <w:style w:type="character" w:customStyle="1" w:styleId="WW8Num18z5">
    <w:name w:val="WW8Num18z5"/>
    <w:rsid w:val="00404AE5"/>
  </w:style>
  <w:style w:type="character" w:customStyle="1" w:styleId="WW8Num18z6">
    <w:name w:val="WW8Num18z6"/>
    <w:rsid w:val="00404AE5"/>
  </w:style>
  <w:style w:type="character" w:customStyle="1" w:styleId="WW8Num18z7">
    <w:name w:val="WW8Num18z7"/>
    <w:rsid w:val="00404AE5"/>
  </w:style>
  <w:style w:type="character" w:customStyle="1" w:styleId="WW8Num18z8">
    <w:name w:val="WW8Num18z8"/>
    <w:rsid w:val="00404AE5"/>
  </w:style>
  <w:style w:type="character" w:customStyle="1" w:styleId="WW8Num3z1">
    <w:name w:val="WW8Num3z1"/>
    <w:rsid w:val="00404AE5"/>
  </w:style>
  <w:style w:type="character" w:customStyle="1" w:styleId="WW8Num3z2">
    <w:name w:val="WW8Num3z2"/>
    <w:rsid w:val="00404AE5"/>
  </w:style>
  <w:style w:type="character" w:customStyle="1" w:styleId="WW8Num3z3">
    <w:name w:val="WW8Num3z3"/>
    <w:rsid w:val="00404AE5"/>
  </w:style>
  <w:style w:type="character" w:customStyle="1" w:styleId="WW8Num3z4">
    <w:name w:val="WW8Num3z4"/>
    <w:rsid w:val="00404AE5"/>
    <w:rPr>
      <w:rFonts w:ascii="Arial" w:hAnsi="Arial" w:cs="Times New Roman"/>
      <w:b w:val="0"/>
      <w:i w:val="0"/>
      <w:sz w:val="20"/>
      <w:szCs w:val="20"/>
    </w:rPr>
  </w:style>
  <w:style w:type="character" w:customStyle="1" w:styleId="WW8Num3z5">
    <w:name w:val="WW8Num3z5"/>
    <w:rsid w:val="00404AE5"/>
  </w:style>
  <w:style w:type="character" w:customStyle="1" w:styleId="WW8Num3z6">
    <w:name w:val="WW8Num3z6"/>
    <w:rsid w:val="00404AE5"/>
  </w:style>
  <w:style w:type="character" w:customStyle="1" w:styleId="WW8Num3z7">
    <w:name w:val="WW8Num3z7"/>
    <w:rsid w:val="00404AE5"/>
  </w:style>
  <w:style w:type="character" w:customStyle="1" w:styleId="WW8Num3z8">
    <w:name w:val="WW8Num3z8"/>
    <w:rsid w:val="00404AE5"/>
  </w:style>
  <w:style w:type="character" w:customStyle="1" w:styleId="WW-DefaultParagraphFont11111111">
    <w:name w:val="WW-Default Paragraph Font11111111"/>
    <w:rsid w:val="00404AE5"/>
  </w:style>
  <w:style w:type="character" w:customStyle="1" w:styleId="WW-DefaultParagraphFont111111111">
    <w:name w:val="WW-Default Paragraph Font111111111"/>
    <w:rsid w:val="00404AE5"/>
  </w:style>
  <w:style w:type="character" w:customStyle="1" w:styleId="WW-DefaultParagraphFont1111111111">
    <w:name w:val="WW-Default Paragraph Font1111111111"/>
    <w:rsid w:val="00404AE5"/>
  </w:style>
  <w:style w:type="character" w:customStyle="1" w:styleId="WW-DefaultParagraphFont11111111111">
    <w:name w:val="WW-Default Paragraph Font11111111111"/>
    <w:rsid w:val="00404AE5"/>
  </w:style>
  <w:style w:type="character" w:customStyle="1" w:styleId="21">
    <w:name w:val="Προεπιλεγμένη γραμματοσειρά2"/>
    <w:rsid w:val="00404AE5"/>
  </w:style>
  <w:style w:type="character" w:customStyle="1" w:styleId="WW8Num19z0">
    <w:name w:val="WW8Num19z0"/>
    <w:rsid w:val="00404AE5"/>
    <w:rPr>
      <w:rFonts w:ascii="Calibri" w:hAnsi="Calibri" w:cs="Calibri"/>
    </w:rPr>
  </w:style>
  <w:style w:type="character" w:customStyle="1" w:styleId="WW8Num19z1">
    <w:name w:val="WW8Num19z1"/>
    <w:rsid w:val="00404AE5"/>
  </w:style>
  <w:style w:type="character" w:customStyle="1" w:styleId="WW8Num20z0">
    <w:name w:val="WW8Num20z0"/>
    <w:rsid w:val="00404AE5"/>
    <w:rPr>
      <w:rFonts w:ascii="Calibri" w:eastAsia="Calibri" w:hAnsi="Calibri" w:cs="Times New Roman"/>
    </w:rPr>
  </w:style>
  <w:style w:type="character" w:customStyle="1" w:styleId="WW8Num20z1">
    <w:name w:val="WW8Num20z1"/>
    <w:rsid w:val="00404AE5"/>
    <w:rPr>
      <w:rFonts w:ascii="Courier New" w:hAnsi="Courier New" w:cs="Courier New"/>
    </w:rPr>
  </w:style>
  <w:style w:type="character" w:customStyle="1" w:styleId="WW8Num20z2">
    <w:name w:val="WW8Num20z2"/>
    <w:rsid w:val="00404AE5"/>
    <w:rPr>
      <w:rFonts w:ascii="Wingdings" w:hAnsi="Wingdings" w:cs="Wingdings"/>
    </w:rPr>
  </w:style>
  <w:style w:type="character" w:customStyle="1" w:styleId="WW8Num20z3">
    <w:name w:val="WW8Num20z3"/>
    <w:rsid w:val="00404AE5"/>
    <w:rPr>
      <w:rFonts w:ascii="Symbol" w:hAnsi="Symbol" w:cs="Symbol"/>
    </w:rPr>
  </w:style>
  <w:style w:type="character" w:customStyle="1" w:styleId="WW-DefaultParagraphFont111111111111">
    <w:name w:val="WW-Default Paragraph Font111111111111"/>
    <w:rsid w:val="00404AE5"/>
  </w:style>
  <w:style w:type="character" w:customStyle="1" w:styleId="WW8Num19z2">
    <w:name w:val="WW8Num19z2"/>
    <w:rsid w:val="00404AE5"/>
  </w:style>
  <w:style w:type="character" w:customStyle="1" w:styleId="WW8Num19z3">
    <w:name w:val="WW8Num19z3"/>
    <w:rsid w:val="00404AE5"/>
  </w:style>
  <w:style w:type="character" w:customStyle="1" w:styleId="WW8Num19z4">
    <w:name w:val="WW8Num19z4"/>
    <w:rsid w:val="00404AE5"/>
  </w:style>
  <w:style w:type="character" w:customStyle="1" w:styleId="WW8Num19z5">
    <w:name w:val="WW8Num19z5"/>
    <w:rsid w:val="00404AE5"/>
  </w:style>
  <w:style w:type="character" w:customStyle="1" w:styleId="WW8Num19z6">
    <w:name w:val="WW8Num19z6"/>
    <w:rsid w:val="00404AE5"/>
  </w:style>
  <w:style w:type="character" w:customStyle="1" w:styleId="WW8Num19z7">
    <w:name w:val="WW8Num19z7"/>
    <w:rsid w:val="00404AE5"/>
  </w:style>
  <w:style w:type="character" w:customStyle="1" w:styleId="WW8Num19z8">
    <w:name w:val="WW8Num19z8"/>
    <w:rsid w:val="00404AE5"/>
  </w:style>
  <w:style w:type="character" w:customStyle="1" w:styleId="WW8Num20z4">
    <w:name w:val="WW8Num20z4"/>
    <w:rsid w:val="00404AE5"/>
  </w:style>
  <w:style w:type="character" w:customStyle="1" w:styleId="WW8Num20z5">
    <w:name w:val="WW8Num20z5"/>
    <w:rsid w:val="00404AE5"/>
  </w:style>
  <w:style w:type="character" w:customStyle="1" w:styleId="WW8Num20z6">
    <w:name w:val="WW8Num20z6"/>
    <w:rsid w:val="00404AE5"/>
  </w:style>
  <w:style w:type="character" w:customStyle="1" w:styleId="WW8Num20z7">
    <w:name w:val="WW8Num20z7"/>
    <w:rsid w:val="00404AE5"/>
  </w:style>
  <w:style w:type="character" w:customStyle="1" w:styleId="WW8Num20z8">
    <w:name w:val="WW8Num20z8"/>
    <w:rsid w:val="00404AE5"/>
  </w:style>
  <w:style w:type="character" w:customStyle="1" w:styleId="WW-DefaultParagraphFont1111111111111">
    <w:name w:val="WW-Default Paragraph Font1111111111111"/>
    <w:rsid w:val="00404AE5"/>
  </w:style>
  <w:style w:type="character" w:customStyle="1" w:styleId="WW-DefaultParagraphFont11111111111111">
    <w:name w:val="WW-Default Paragraph Font11111111111111"/>
    <w:rsid w:val="00404AE5"/>
  </w:style>
  <w:style w:type="character" w:customStyle="1" w:styleId="WW8Num21z0">
    <w:name w:val="WW8Num21z0"/>
    <w:rsid w:val="00404AE5"/>
    <w:rPr>
      <w:rFonts w:ascii="Calibri" w:eastAsia="Times New Roman" w:hAnsi="Calibri" w:cs="Calibri"/>
    </w:rPr>
  </w:style>
  <w:style w:type="character" w:customStyle="1" w:styleId="WW8Num21z1">
    <w:name w:val="WW8Num21z1"/>
    <w:rsid w:val="00404AE5"/>
    <w:rPr>
      <w:rFonts w:ascii="Courier New" w:hAnsi="Courier New" w:cs="Courier New"/>
    </w:rPr>
  </w:style>
  <w:style w:type="character" w:customStyle="1" w:styleId="WW8Num21z2">
    <w:name w:val="WW8Num21z2"/>
    <w:rsid w:val="00404AE5"/>
    <w:rPr>
      <w:rFonts w:ascii="Wingdings" w:hAnsi="Wingdings" w:cs="Wingdings"/>
    </w:rPr>
  </w:style>
  <w:style w:type="character" w:customStyle="1" w:styleId="WW8Num21z3">
    <w:name w:val="WW8Num21z3"/>
    <w:rsid w:val="00404AE5"/>
    <w:rPr>
      <w:rFonts w:ascii="Symbol" w:hAnsi="Symbol" w:cs="Symbol"/>
    </w:rPr>
  </w:style>
  <w:style w:type="character" w:customStyle="1" w:styleId="WW8Num22z0">
    <w:name w:val="WW8Num22z0"/>
    <w:rsid w:val="00404AE5"/>
    <w:rPr>
      <w:rFonts w:ascii="Symbol" w:hAnsi="Symbol" w:cs="Symbol"/>
    </w:rPr>
  </w:style>
  <w:style w:type="character" w:customStyle="1" w:styleId="WW8Num22z1">
    <w:name w:val="WW8Num22z1"/>
    <w:rsid w:val="00404AE5"/>
    <w:rPr>
      <w:rFonts w:ascii="Courier New" w:hAnsi="Courier New" w:cs="Courier New"/>
    </w:rPr>
  </w:style>
  <w:style w:type="character" w:customStyle="1" w:styleId="WW8Num22z2">
    <w:name w:val="WW8Num22z2"/>
    <w:rsid w:val="00404AE5"/>
    <w:rPr>
      <w:rFonts w:ascii="Wingdings" w:hAnsi="Wingdings" w:cs="Wingdings"/>
    </w:rPr>
  </w:style>
  <w:style w:type="character" w:customStyle="1" w:styleId="WW8Num23z0">
    <w:name w:val="WW8Num23z0"/>
    <w:rsid w:val="00404AE5"/>
    <w:rPr>
      <w:rFonts w:ascii="Calibri" w:eastAsia="Times New Roman" w:hAnsi="Calibri" w:cs="Calibri"/>
    </w:rPr>
  </w:style>
  <w:style w:type="character" w:customStyle="1" w:styleId="WW8Num23z1">
    <w:name w:val="WW8Num23z1"/>
    <w:rsid w:val="00404AE5"/>
    <w:rPr>
      <w:rFonts w:ascii="Courier New" w:hAnsi="Courier New" w:cs="Courier New"/>
    </w:rPr>
  </w:style>
  <w:style w:type="character" w:customStyle="1" w:styleId="WW8Num23z2">
    <w:name w:val="WW8Num23z2"/>
    <w:rsid w:val="00404AE5"/>
    <w:rPr>
      <w:rFonts w:ascii="Wingdings" w:hAnsi="Wingdings" w:cs="Wingdings"/>
    </w:rPr>
  </w:style>
  <w:style w:type="character" w:customStyle="1" w:styleId="WW8Num23z3">
    <w:name w:val="WW8Num23z3"/>
    <w:rsid w:val="00404AE5"/>
    <w:rPr>
      <w:rFonts w:ascii="Symbol" w:hAnsi="Symbol" w:cs="Symbol"/>
    </w:rPr>
  </w:style>
  <w:style w:type="character" w:customStyle="1" w:styleId="WW8Num24z0">
    <w:name w:val="WW8Num24z0"/>
    <w:rsid w:val="00404AE5"/>
    <w:rPr>
      <w:rFonts w:ascii="Symbol" w:hAnsi="Symbol" w:cs="Symbol"/>
      <w:strike/>
      <w:color w:val="0070C0"/>
      <w:position w:val="0"/>
      <w:sz w:val="24"/>
      <w:vertAlign w:val="baseline"/>
      <w:lang w:val="el-GR"/>
    </w:rPr>
  </w:style>
  <w:style w:type="character" w:customStyle="1" w:styleId="WW8Num24z1">
    <w:name w:val="WW8Num24z1"/>
    <w:rsid w:val="00404AE5"/>
    <w:rPr>
      <w:rFonts w:ascii="Courier New" w:hAnsi="Courier New" w:cs="Courier New"/>
    </w:rPr>
  </w:style>
  <w:style w:type="character" w:customStyle="1" w:styleId="WW8Num24z2">
    <w:name w:val="WW8Num24z2"/>
    <w:rsid w:val="00404AE5"/>
    <w:rPr>
      <w:rFonts w:ascii="Wingdings" w:hAnsi="Wingdings" w:cs="Wingdings"/>
    </w:rPr>
  </w:style>
  <w:style w:type="character" w:customStyle="1" w:styleId="WW8Num25z0">
    <w:name w:val="WW8Num25z0"/>
    <w:rsid w:val="00404AE5"/>
    <w:rPr>
      <w:rFonts w:ascii="Symbol" w:hAnsi="Symbol" w:cs="Symbol"/>
    </w:rPr>
  </w:style>
  <w:style w:type="character" w:customStyle="1" w:styleId="WW8Num25z1">
    <w:name w:val="WW8Num25z1"/>
    <w:rsid w:val="00404AE5"/>
    <w:rPr>
      <w:rFonts w:ascii="Courier New" w:hAnsi="Courier New" w:cs="Courier New"/>
    </w:rPr>
  </w:style>
  <w:style w:type="character" w:customStyle="1" w:styleId="WW8Num25z2">
    <w:name w:val="WW8Num25z2"/>
    <w:rsid w:val="00404AE5"/>
    <w:rPr>
      <w:rFonts w:ascii="Wingdings" w:hAnsi="Wingdings" w:cs="Wingdings"/>
    </w:rPr>
  </w:style>
  <w:style w:type="character" w:customStyle="1" w:styleId="WW8Num26z0">
    <w:name w:val="WW8Num26z0"/>
    <w:rsid w:val="00404AE5"/>
    <w:rPr>
      <w:rFonts w:ascii="Symbol" w:hAnsi="Symbol" w:cs="Symbol"/>
    </w:rPr>
  </w:style>
  <w:style w:type="character" w:customStyle="1" w:styleId="WW8Num26z1">
    <w:name w:val="WW8Num26z1"/>
    <w:rsid w:val="00404AE5"/>
    <w:rPr>
      <w:rFonts w:ascii="Courier New" w:hAnsi="Courier New" w:cs="Courier New"/>
    </w:rPr>
  </w:style>
  <w:style w:type="character" w:customStyle="1" w:styleId="WW8Num26z2">
    <w:name w:val="WW8Num26z2"/>
    <w:rsid w:val="00404AE5"/>
    <w:rPr>
      <w:rFonts w:ascii="Wingdings" w:hAnsi="Wingdings" w:cs="Wingdings"/>
    </w:rPr>
  </w:style>
  <w:style w:type="character" w:customStyle="1" w:styleId="WW8Num27z0">
    <w:name w:val="WW8Num27z0"/>
    <w:rsid w:val="00404AE5"/>
    <w:rPr>
      <w:rFonts w:ascii="Calibri" w:eastAsia="Times New Roman" w:hAnsi="Calibri" w:cs="Calibri"/>
    </w:rPr>
  </w:style>
  <w:style w:type="character" w:customStyle="1" w:styleId="WW8Num27z1">
    <w:name w:val="WW8Num27z1"/>
    <w:rsid w:val="00404AE5"/>
    <w:rPr>
      <w:rFonts w:ascii="Courier New" w:hAnsi="Courier New" w:cs="Courier New"/>
    </w:rPr>
  </w:style>
  <w:style w:type="character" w:customStyle="1" w:styleId="WW8Num27z2">
    <w:name w:val="WW8Num27z2"/>
    <w:rsid w:val="00404AE5"/>
    <w:rPr>
      <w:rFonts w:ascii="Wingdings" w:hAnsi="Wingdings" w:cs="Wingdings"/>
    </w:rPr>
  </w:style>
  <w:style w:type="character" w:customStyle="1" w:styleId="WW8Num27z3">
    <w:name w:val="WW8Num27z3"/>
    <w:rsid w:val="00404AE5"/>
    <w:rPr>
      <w:rFonts w:ascii="Symbol" w:hAnsi="Symbol" w:cs="Symbol"/>
    </w:rPr>
  </w:style>
  <w:style w:type="character" w:customStyle="1" w:styleId="WW8Num28z0">
    <w:name w:val="WW8Num28z0"/>
    <w:rsid w:val="00404AE5"/>
    <w:rPr>
      <w:rFonts w:ascii="Symbol" w:hAnsi="Symbol" w:cs="Symbol"/>
    </w:rPr>
  </w:style>
  <w:style w:type="character" w:customStyle="1" w:styleId="WW8Num28z1">
    <w:name w:val="WW8Num28z1"/>
    <w:rsid w:val="00404AE5"/>
    <w:rPr>
      <w:rFonts w:ascii="Courier New" w:hAnsi="Courier New" w:cs="Courier New"/>
    </w:rPr>
  </w:style>
  <w:style w:type="character" w:customStyle="1" w:styleId="WW8Num28z2">
    <w:name w:val="WW8Num28z2"/>
    <w:rsid w:val="00404AE5"/>
    <w:rPr>
      <w:rFonts w:ascii="Wingdings" w:hAnsi="Wingdings" w:cs="Wingdings"/>
    </w:rPr>
  </w:style>
  <w:style w:type="character" w:customStyle="1" w:styleId="WW8Num29z0">
    <w:name w:val="WW8Num29z0"/>
    <w:rsid w:val="00404AE5"/>
    <w:rPr>
      <w:rFonts w:ascii="Calibri" w:eastAsia="Times New Roman" w:hAnsi="Calibri" w:cs="Calibri"/>
    </w:rPr>
  </w:style>
  <w:style w:type="character" w:customStyle="1" w:styleId="WW8Num29z1">
    <w:name w:val="WW8Num29z1"/>
    <w:rsid w:val="00404AE5"/>
    <w:rPr>
      <w:rFonts w:ascii="Courier New" w:hAnsi="Courier New" w:cs="Courier New"/>
    </w:rPr>
  </w:style>
  <w:style w:type="character" w:customStyle="1" w:styleId="WW8Num29z2">
    <w:name w:val="WW8Num29z2"/>
    <w:rsid w:val="00404AE5"/>
    <w:rPr>
      <w:rFonts w:ascii="Wingdings" w:hAnsi="Wingdings" w:cs="Wingdings"/>
    </w:rPr>
  </w:style>
  <w:style w:type="character" w:customStyle="1" w:styleId="WW8Num29z3">
    <w:name w:val="WW8Num29z3"/>
    <w:rsid w:val="00404AE5"/>
    <w:rPr>
      <w:rFonts w:ascii="Symbol" w:hAnsi="Symbol" w:cs="Symbol"/>
    </w:rPr>
  </w:style>
  <w:style w:type="character" w:customStyle="1" w:styleId="WW8Num30z0">
    <w:name w:val="WW8Num30z0"/>
    <w:rsid w:val="00404AE5"/>
    <w:rPr>
      <w:rFonts w:ascii="Symbol" w:hAnsi="Symbol" w:cs="Symbol"/>
      <w:shd w:val="clear" w:color="auto" w:fill="FFFF00"/>
    </w:rPr>
  </w:style>
  <w:style w:type="character" w:customStyle="1" w:styleId="WW8Num30z1">
    <w:name w:val="WW8Num30z1"/>
    <w:rsid w:val="00404AE5"/>
    <w:rPr>
      <w:rFonts w:ascii="Courier New" w:hAnsi="Courier New" w:cs="Courier New"/>
    </w:rPr>
  </w:style>
  <w:style w:type="character" w:customStyle="1" w:styleId="WW8Num30z2">
    <w:name w:val="WW8Num30z2"/>
    <w:rsid w:val="00404AE5"/>
    <w:rPr>
      <w:rFonts w:ascii="Wingdings" w:hAnsi="Wingdings" w:cs="Wingdings"/>
    </w:rPr>
  </w:style>
  <w:style w:type="character" w:customStyle="1" w:styleId="WW8Num31z0">
    <w:name w:val="WW8Num31z0"/>
    <w:rsid w:val="00404AE5"/>
    <w:rPr>
      <w:rFonts w:cs="Times New Roman"/>
    </w:rPr>
  </w:style>
  <w:style w:type="character" w:customStyle="1" w:styleId="WW8Num32z0">
    <w:name w:val="WW8Num32z0"/>
    <w:rsid w:val="00404AE5"/>
  </w:style>
  <w:style w:type="character" w:customStyle="1" w:styleId="WW8Num32z1">
    <w:name w:val="WW8Num32z1"/>
    <w:rsid w:val="00404AE5"/>
  </w:style>
  <w:style w:type="character" w:customStyle="1" w:styleId="WW8Num32z2">
    <w:name w:val="WW8Num32z2"/>
    <w:rsid w:val="00404AE5"/>
  </w:style>
  <w:style w:type="character" w:customStyle="1" w:styleId="WW8Num32z3">
    <w:name w:val="WW8Num32z3"/>
    <w:rsid w:val="00404AE5"/>
  </w:style>
  <w:style w:type="character" w:customStyle="1" w:styleId="WW8Num32z4">
    <w:name w:val="WW8Num32z4"/>
    <w:rsid w:val="00404AE5"/>
  </w:style>
  <w:style w:type="character" w:customStyle="1" w:styleId="WW8Num32z5">
    <w:name w:val="WW8Num32z5"/>
    <w:rsid w:val="00404AE5"/>
  </w:style>
  <w:style w:type="character" w:customStyle="1" w:styleId="WW8Num32z6">
    <w:name w:val="WW8Num32z6"/>
    <w:rsid w:val="00404AE5"/>
  </w:style>
  <w:style w:type="character" w:customStyle="1" w:styleId="WW8Num32z7">
    <w:name w:val="WW8Num32z7"/>
    <w:rsid w:val="00404AE5"/>
  </w:style>
  <w:style w:type="character" w:customStyle="1" w:styleId="WW8Num32z8">
    <w:name w:val="WW8Num32z8"/>
    <w:rsid w:val="00404AE5"/>
  </w:style>
  <w:style w:type="character" w:customStyle="1" w:styleId="WW8Num33z0">
    <w:name w:val="WW8Num33z0"/>
    <w:rsid w:val="00404AE5"/>
    <w:rPr>
      <w:rFonts w:ascii="Symbol" w:eastAsia="Calibri" w:hAnsi="Symbol" w:cs="Symbol"/>
    </w:rPr>
  </w:style>
  <w:style w:type="character" w:customStyle="1" w:styleId="WW8Num33z1">
    <w:name w:val="WW8Num33z1"/>
    <w:rsid w:val="00404AE5"/>
    <w:rPr>
      <w:rFonts w:ascii="Courier New" w:hAnsi="Courier New" w:cs="Courier New"/>
    </w:rPr>
  </w:style>
  <w:style w:type="character" w:customStyle="1" w:styleId="WW8Num33z2">
    <w:name w:val="WW8Num33z2"/>
    <w:rsid w:val="00404AE5"/>
    <w:rPr>
      <w:rFonts w:ascii="Wingdings" w:hAnsi="Wingdings" w:cs="Wingdings"/>
    </w:rPr>
  </w:style>
  <w:style w:type="character" w:customStyle="1" w:styleId="WW8Num34z0">
    <w:name w:val="WW8Num34z0"/>
    <w:rsid w:val="00404AE5"/>
    <w:rPr>
      <w:rFonts w:ascii="Symbol" w:hAnsi="Symbol" w:cs="Symbol"/>
    </w:rPr>
  </w:style>
  <w:style w:type="character" w:customStyle="1" w:styleId="WW8Num34z1">
    <w:name w:val="WW8Num34z1"/>
    <w:rsid w:val="00404AE5"/>
    <w:rPr>
      <w:rFonts w:ascii="Courier New" w:hAnsi="Courier New" w:cs="Courier New"/>
    </w:rPr>
  </w:style>
  <w:style w:type="character" w:customStyle="1" w:styleId="WW8Num34z2">
    <w:name w:val="WW8Num34z2"/>
    <w:rsid w:val="00404AE5"/>
    <w:rPr>
      <w:rFonts w:ascii="Wingdings" w:hAnsi="Wingdings" w:cs="Wingdings"/>
    </w:rPr>
  </w:style>
  <w:style w:type="character" w:customStyle="1" w:styleId="WW8Num35z0">
    <w:name w:val="WW8Num35z0"/>
    <w:rsid w:val="00404AE5"/>
    <w:rPr>
      <w:rFonts w:ascii="Calibri" w:eastAsia="Times New Roman" w:hAnsi="Calibri" w:cs="Calibri"/>
    </w:rPr>
  </w:style>
  <w:style w:type="character" w:customStyle="1" w:styleId="WW8Num35z1">
    <w:name w:val="WW8Num35z1"/>
    <w:rsid w:val="00404AE5"/>
    <w:rPr>
      <w:rFonts w:ascii="Courier New" w:hAnsi="Courier New" w:cs="Courier New"/>
    </w:rPr>
  </w:style>
  <w:style w:type="character" w:customStyle="1" w:styleId="WW8Num35z2">
    <w:name w:val="WW8Num35z2"/>
    <w:rsid w:val="00404AE5"/>
    <w:rPr>
      <w:rFonts w:ascii="Wingdings" w:hAnsi="Wingdings" w:cs="Wingdings"/>
    </w:rPr>
  </w:style>
  <w:style w:type="character" w:customStyle="1" w:styleId="WW8Num35z3">
    <w:name w:val="WW8Num35z3"/>
    <w:rsid w:val="00404AE5"/>
    <w:rPr>
      <w:rFonts w:ascii="Symbol" w:hAnsi="Symbol" w:cs="Symbol"/>
    </w:rPr>
  </w:style>
  <w:style w:type="character" w:customStyle="1" w:styleId="WW8Num36z0">
    <w:name w:val="WW8Num36z0"/>
    <w:rsid w:val="00404AE5"/>
    <w:rPr>
      <w:lang w:val="el-GR"/>
    </w:rPr>
  </w:style>
  <w:style w:type="character" w:customStyle="1" w:styleId="WW8Num36z1">
    <w:name w:val="WW8Num36z1"/>
    <w:rsid w:val="00404AE5"/>
  </w:style>
  <w:style w:type="character" w:customStyle="1" w:styleId="WW8Num36z2">
    <w:name w:val="WW8Num36z2"/>
    <w:rsid w:val="00404AE5"/>
  </w:style>
  <w:style w:type="character" w:customStyle="1" w:styleId="WW8Num36z3">
    <w:name w:val="WW8Num36z3"/>
    <w:rsid w:val="00404AE5"/>
  </w:style>
  <w:style w:type="character" w:customStyle="1" w:styleId="WW8Num36z4">
    <w:name w:val="WW8Num36z4"/>
    <w:rsid w:val="00404AE5"/>
  </w:style>
  <w:style w:type="character" w:customStyle="1" w:styleId="WW8Num36z5">
    <w:name w:val="WW8Num36z5"/>
    <w:rsid w:val="00404AE5"/>
  </w:style>
  <w:style w:type="character" w:customStyle="1" w:styleId="WW8Num36z6">
    <w:name w:val="WW8Num36z6"/>
    <w:rsid w:val="00404AE5"/>
  </w:style>
  <w:style w:type="character" w:customStyle="1" w:styleId="WW8Num36z7">
    <w:name w:val="WW8Num36z7"/>
    <w:rsid w:val="00404AE5"/>
  </w:style>
  <w:style w:type="character" w:customStyle="1" w:styleId="WW8Num36z8">
    <w:name w:val="WW8Num36z8"/>
    <w:rsid w:val="00404AE5"/>
  </w:style>
  <w:style w:type="character" w:customStyle="1" w:styleId="WW8Num37z0">
    <w:name w:val="WW8Num37z0"/>
    <w:rsid w:val="00404AE5"/>
    <w:rPr>
      <w:rFonts w:ascii="Calibri" w:eastAsia="Times New Roman" w:hAnsi="Calibri" w:cs="Calibri"/>
    </w:rPr>
  </w:style>
  <w:style w:type="character" w:customStyle="1" w:styleId="WW8Num37z1">
    <w:name w:val="WW8Num37z1"/>
    <w:rsid w:val="00404AE5"/>
    <w:rPr>
      <w:rFonts w:ascii="Courier New" w:hAnsi="Courier New" w:cs="Courier New"/>
    </w:rPr>
  </w:style>
  <w:style w:type="character" w:customStyle="1" w:styleId="WW8Num37z2">
    <w:name w:val="WW8Num37z2"/>
    <w:rsid w:val="00404AE5"/>
    <w:rPr>
      <w:rFonts w:ascii="Wingdings" w:hAnsi="Wingdings" w:cs="Wingdings"/>
    </w:rPr>
  </w:style>
  <w:style w:type="character" w:customStyle="1" w:styleId="WW8Num37z3">
    <w:name w:val="WW8Num37z3"/>
    <w:rsid w:val="00404AE5"/>
    <w:rPr>
      <w:rFonts w:ascii="Symbol" w:hAnsi="Symbol" w:cs="Symbol"/>
    </w:rPr>
  </w:style>
  <w:style w:type="character" w:customStyle="1" w:styleId="WW8Num38z0">
    <w:name w:val="WW8Num38z0"/>
    <w:rsid w:val="00404AE5"/>
  </w:style>
  <w:style w:type="character" w:customStyle="1" w:styleId="WW8Num38z1">
    <w:name w:val="WW8Num38z1"/>
    <w:rsid w:val="00404AE5"/>
  </w:style>
  <w:style w:type="character" w:customStyle="1" w:styleId="WW8Num38z2">
    <w:name w:val="WW8Num38z2"/>
    <w:rsid w:val="00404AE5"/>
  </w:style>
  <w:style w:type="character" w:customStyle="1" w:styleId="WW8Num38z3">
    <w:name w:val="WW8Num38z3"/>
    <w:rsid w:val="00404AE5"/>
  </w:style>
  <w:style w:type="character" w:customStyle="1" w:styleId="WW8Num38z4">
    <w:name w:val="WW8Num38z4"/>
    <w:rsid w:val="00404AE5"/>
  </w:style>
  <w:style w:type="character" w:customStyle="1" w:styleId="WW8Num38z5">
    <w:name w:val="WW8Num38z5"/>
    <w:rsid w:val="00404AE5"/>
  </w:style>
  <w:style w:type="character" w:customStyle="1" w:styleId="WW8Num38z6">
    <w:name w:val="WW8Num38z6"/>
    <w:rsid w:val="00404AE5"/>
  </w:style>
  <w:style w:type="character" w:customStyle="1" w:styleId="WW8Num38z7">
    <w:name w:val="WW8Num38z7"/>
    <w:rsid w:val="00404AE5"/>
  </w:style>
  <w:style w:type="character" w:customStyle="1" w:styleId="WW8Num38z8">
    <w:name w:val="WW8Num38z8"/>
    <w:rsid w:val="00404AE5"/>
  </w:style>
  <w:style w:type="character" w:customStyle="1" w:styleId="WW-DefaultParagraphFont111111111111111">
    <w:name w:val="WW-Default Paragraph Font111111111111111"/>
    <w:rsid w:val="00404AE5"/>
  </w:style>
  <w:style w:type="character" w:customStyle="1" w:styleId="WW8Num4z1">
    <w:name w:val="WW8Num4z1"/>
    <w:rsid w:val="00404AE5"/>
    <w:rPr>
      <w:rFonts w:cs="Times New Roman"/>
    </w:rPr>
  </w:style>
  <w:style w:type="character" w:customStyle="1" w:styleId="WW8Num5z1">
    <w:name w:val="WW8Num5z1"/>
    <w:rsid w:val="00404AE5"/>
    <w:rPr>
      <w:rFonts w:cs="Times New Roman"/>
    </w:rPr>
  </w:style>
  <w:style w:type="character" w:customStyle="1" w:styleId="WW8Num6z1">
    <w:name w:val="WW8Num6z1"/>
    <w:rsid w:val="00404AE5"/>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404AE5"/>
  </w:style>
  <w:style w:type="character" w:customStyle="1" w:styleId="WW8Num29z5">
    <w:name w:val="WW8Num29z5"/>
    <w:rsid w:val="00404AE5"/>
  </w:style>
  <w:style w:type="character" w:customStyle="1" w:styleId="WW8Num29z6">
    <w:name w:val="WW8Num29z6"/>
    <w:rsid w:val="00404AE5"/>
  </w:style>
  <w:style w:type="character" w:customStyle="1" w:styleId="WW8Num29z7">
    <w:name w:val="WW8Num29z7"/>
    <w:rsid w:val="00404AE5"/>
  </w:style>
  <w:style w:type="character" w:customStyle="1" w:styleId="WW8Num29z8">
    <w:name w:val="WW8Num29z8"/>
    <w:rsid w:val="00404AE5"/>
  </w:style>
  <w:style w:type="character" w:customStyle="1" w:styleId="WW8Num30z3">
    <w:name w:val="WW8Num30z3"/>
    <w:rsid w:val="00404AE5"/>
    <w:rPr>
      <w:rFonts w:ascii="Symbol" w:hAnsi="Symbol" w:cs="Symbol"/>
    </w:rPr>
  </w:style>
  <w:style w:type="character" w:customStyle="1" w:styleId="WW8Num31z1">
    <w:name w:val="WW8Num31z1"/>
    <w:rsid w:val="00404AE5"/>
  </w:style>
  <w:style w:type="character" w:customStyle="1" w:styleId="WW8Num31z2">
    <w:name w:val="WW8Num31z2"/>
    <w:rsid w:val="00404AE5"/>
  </w:style>
  <w:style w:type="character" w:customStyle="1" w:styleId="WW8Num31z3">
    <w:name w:val="WW8Num31z3"/>
    <w:rsid w:val="00404AE5"/>
  </w:style>
  <w:style w:type="character" w:customStyle="1" w:styleId="WW8Num31z4">
    <w:name w:val="WW8Num31z4"/>
    <w:rsid w:val="00404AE5"/>
  </w:style>
  <w:style w:type="character" w:customStyle="1" w:styleId="WW8Num31z5">
    <w:name w:val="WW8Num31z5"/>
    <w:rsid w:val="00404AE5"/>
  </w:style>
  <w:style w:type="character" w:customStyle="1" w:styleId="WW8Num31z6">
    <w:name w:val="WW8Num31z6"/>
    <w:rsid w:val="00404AE5"/>
  </w:style>
  <w:style w:type="character" w:customStyle="1" w:styleId="WW8Num31z7">
    <w:name w:val="WW8Num31z7"/>
    <w:rsid w:val="00404AE5"/>
  </w:style>
  <w:style w:type="character" w:customStyle="1" w:styleId="WW8Num31z8">
    <w:name w:val="WW8Num31z8"/>
    <w:rsid w:val="00404AE5"/>
  </w:style>
  <w:style w:type="character" w:customStyle="1" w:styleId="WW8Num39z0">
    <w:name w:val="WW8Num39z0"/>
    <w:rsid w:val="00404AE5"/>
    <w:rPr>
      <w:rFonts w:ascii="Calibri" w:eastAsia="Times New Roman" w:hAnsi="Calibri" w:cs="Calibri"/>
    </w:rPr>
  </w:style>
  <w:style w:type="character" w:customStyle="1" w:styleId="WW8Num39z1">
    <w:name w:val="WW8Num39z1"/>
    <w:rsid w:val="00404AE5"/>
    <w:rPr>
      <w:rFonts w:ascii="Courier New" w:hAnsi="Courier New" w:cs="Courier New"/>
    </w:rPr>
  </w:style>
  <w:style w:type="character" w:customStyle="1" w:styleId="WW8Num39z2">
    <w:name w:val="WW8Num39z2"/>
    <w:rsid w:val="00404AE5"/>
    <w:rPr>
      <w:rFonts w:ascii="Wingdings" w:hAnsi="Wingdings" w:cs="Wingdings"/>
    </w:rPr>
  </w:style>
  <w:style w:type="character" w:customStyle="1" w:styleId="WW8Num39z3">
    <w:name w:val="WW8Num39z3"/>
    <w:rsid w:val="00404AE5"/>
    <w:rPr>
      <w:rFonts w:ascii="Symbol" w:hAnsi="Symbol" w:cs="Symbol"/>
    </w:rPr>
  </w:style>
  <w:style w:type="character" w:customStyle="1" w:styleId="WW8Num40z0">
    <w:name w:val="WW8Num40z0"/>
    <w:rsid w:val="00404AE5"/>
    <w:rPr>
      <w:rFonts w:ascii="Symbol" w:hAnsi="Symbol" w:cs="Symbol"/>
    </w:rPr>
  </w:style>
  <w:style w:type="character" w:customStyle="1" w:styleId="WW8Num40z1">
    <w:name w:val="WW8Num40z1"/>
    <w:rsid w:val="00404AE5"/>
    <w:rPr>
      <w:rFonts w:ascii="Courier New" w:hAnsi="Courier New" w:cs="Courier New"/>
    </w:rPr>
  </w:style>
  <w:style w:type="character" w:customStyle="1" w:styleId="WW8Num40z2">
    <w:name w:val="WW8Num40z2"/>
    <w:rsid w:val="00404AE5"/>
    <w:rPr>
      <w:rFonts w:ascii="Wingdings" w:hAnsi="Wingdings" w:cs="Wingdings"/>
    </w:rPr>
  </w:style>
  <w:style w:type="character" w:customStyle="1" w:styleId="WW8Num41z0">
    <w:name w:val="WW8Num41z0"/>
    <w:rsid w:val="00404AE5"/>
    <w:rPr>
      <w:rFonts w:ascii="Arial" w:hAnsi="Arial" w:cs="Times New Roman"/>
      <w:b/>
      <w:i w:val="0"/>
      <w:sz w:val="20"/>
      <w:szCs w:val="20"/>
    </w:rPr>
  </w:style>
  <w:style w:type="character" w:customStyle="1" w:styleId="WW8Num41z1">
    <w:name w:val="WW8Num41z1"/>
    <w:rsid w:val="00404AE5"/>
    <w:rPr>
      <w:rFonts w:cs="Times New Roman"/>
    </w:rPr>
  </w:style>
  <w:style w:type="character" w:customStyle="1" w:styleId="WW8Num41z2">
    <w:name w:val="WW8Num41z2"/>
    <w:rsid w:val="00404AE5"/>
    <w:rPr>
      <w:rFonts w:ascii="Arial" w:hAnsi="Arial" w:cs="Times New Roman"/>
      <w:b w:val="0"/>
      <w:i w:val="0"/>
    </w:rPr>
  </w:style>
  <w:style w:type="character" w:customStyle="1" w:styleId="WW8Num41z3">
    <w:name w:val="WW8Num41z3"/>
    <w:rsid w:val="00404AE5"/>
    <w:rPr>
      <w:rFonts w:ascii="Arial" w:hAnsi="Arial" w:cs="Times New Roman"/>
      <w:b w:val="0"/>
      <w:i w:val="0"/>
      <w:sz w:val="20"/>
      <w:szCs w:val="20"/>
    </w:rPr>
  </w:style>
  <w:style w:type="character" w:customStyle="1" w:styleId="DefaultParagraphFont1">
    <w:name w:val="Default Paragraph Font1"/>
    <w:rsid w:val="00404AE5"/>
  </w:style>
  <w:style w:type="character" w:customStyle="1" w:styleId="Heading1Char">
    <w:name w:val="Heading 1 Char"/>
    <w:rsid w:val="00404AE5"/>
    <w:rPr>
      <w:rFonts w:ascii="Arial" w:hAnsi="Arial" w:cs="Arial"/>
      <w:b/>
      <w:bCs/>
      <w:color w:val="333399"/>
      <w:sz w:val="28"/>
      <w:szCs w:val="32"/>
      <w:lang w:val="en-US"/>
    </w:rPr>
  </w:style>
  <w:style w:type="character" w:customStyle="1" w:styleId="Heading2Char">
    <w:name w:val="Heading 2 Char"/>
    <w:rsid w:val="00404AE5"/>
    <w:rPr>
      <w:rFonts w:ascii="Arial" w:hAnsi="Arial" w:cs="Arial"/>
      <w:b/>
      <w:color w:val="002060"/>
      <w:sz w:val="24"/>
      <w:szCs w:val="22"/>
      <w:lang w:val="en-GB"/>
    </w:rPr>
  </w:style>
  <w:style w:type="character" w:customStyle="1" w:styleId="Heading5Char">
    <w:name w:val="Heading 5 Char"/>
    <w:rsid w:val="00404AE5"/>
    <w:rPr>
      <w:rFonts w:ascii="Calibri" w:eastAsia="Times New Roman" w:hAnsi="Calibri" w:cs="Times New Roman"/>
      <w:b/>
      <w:bCs/>
      <w:i/>
      <w:iCs/>
      <w:sz w:val="26"/>
      <w:szCs w:val="26"/>
      <w:lang w:val="en-GB"/>
    </w:rPr>
  </w:style>
  <w:style w:type="character" w:customStyle="1" w:styleId="DateChar">
    <w:name w:val="Date Char"/>
    <w:rsid w:val="00404AE5"/>
    <w:rPr>
      <w:sz w:val="24"/>
      <w:szCs w:val="24"/>
      <w:lang w:val="en-GB"/>
    </w:rPr>
  </w:style>
  <w:style w:type="character" w:customStyle="1" w:styleId="FooterChar">
    <w:name w:val="Footer Char"/>
    <w:rsid w:val="00404AE5"/>
    <w:rPr>
      <w:rFonts w:eastAsia="MS Mincho" w:cs="Times New Roman"/>
      <w:sz w:val="24"/>
      <w:szCs w:val="24"/>
      <w:lang w:val="en-US" w:eastAsia="ja-JP"/>
    </w:rPr>
  </w:style>
  <w:style w:type="character" w:styleId="a3">
    <w:name w:val="annotation reference"/>
    <w:uiPriority w:val="99"/>
    <w:rsid w:val="00404AE5"/>
    <w:rPr>
      <w:sz w:val="16"/>
    </w:rPr>
  </w:style>
  <w:style w:type="character" w:styleId="-">
    <w:name w:val="Hyperlink"/>
    <w:uiPriority w:val="99"/>
    <w:rsid w:val="00404AE5"/>
    <w:rPr>
      <w:color w:val="0000FF"/>
      <w:u w:val="single"/>
    </w:rPr>
  </w:style>
  <w:style w:type="character" w:customStyle="1" w:styleId="HeaderChar">
    <w:name w:val="Header Char"/>
    <w:rsid w:val="00404AE5"/>
    <w:rPr>
      <w:rFonts w:cs="Times New Roman"/>
      <w:sz w:val="24"/>
      <w:szCs w:val="24"/>
      <w:lang w:val="en-GB"/>
    </w:rPr>
  </w:style>
  <w:style w:type="character" w:styleId="a4">
    <w:name w:val="page number"/>
    <w:rsid w:val="00404AE5"/>
    <w:rPr>
      <w:rFonts w:cs="Times New Roman"/>
    </w:rPr>
  </w:style>
  <w:style w:type="character" w:customStyle="1" w:styleId="BalloonTextChar">
    <w:name w:val="Balloon Text Char"/>
    <w:rsid w:val="00404AE5"/>
    <w:rPr>
      <w:rFonts w:ascii="Tahoma" w:hAnsi="Tahoma" w:cs="Tahoma"/>
      <w:sz w:val="16"/>
      <w:szCs w:val="16"/>
      <w:lang w:val="en-GB"/>
    </w:rPr>
  </w:style>
  <w:style w:type="character" w:customStyle="1" w:styleId="CommentTextChar">
    <w:name w:val="Comment Text Char"/>
    <w:rsid w:val="00404AE5"/>
    <w:rPr>
      <w:rFonts w:cs="Times New Roman"/>
      <w:lang w:val="en-GB"/>
    </w:rPr>
  </w:style>
  <w:style w:type="character" w:customStyle="1" w:styleId="CommentSubjectChar">
    <w:name w:val="Comment Subject Char"/>
    <w:rsid w:val="00404AE5"/>
    <w:rPr>
      <w:rFonts w:cs="Times New Roman"/>
      <w:b/>
      <w:bCs/>
      <w:lang w:val="en-GB"/>
    </w:rPr>
  </w:style>
  <w:style w:type="character" w:customStyle="1" w:styleId="BodyTextChar">
    <w:name w:val="Body Text Char"/>
    <w:rsid w:val="00404AE5"/>
    <w:rPr>
      <w:rFonts w:cs="Times New Roman"/>
      <w:sz w:val="24"/>
      <w:szCs w:val="24"/>
      <w:lang w:val="en-GB"/>
    </w:rPr>
  </w:style>
  <w:style w:type="character" w:styleId="a5">
    <w:name w:val="Placeholder Text"/>
    <w:uiPriority w:val="99"/>
    <w:rsid w:val="00404AE5"/>
    <w:rPr>
      <w:rFonts w:cs="Times New Roman"/>
      <w:color w:val="808080"/>
    </w:rPr>
  </w:style>
  <w:style w:type="character" w:customStyle="1" w:styleId="a6">
    <w:name w:val="Χαρακτήρες υποσημείωσης"/>
    <w:rsid w:val="00404AE5"/>
    <w:rPr>
      <w:rFonts w:cs="Times New Roman"/>
      <w:vertAlign w:val="superscript"/>
    </w:rPr>
  </w:style>
  <w:style w:type="character" w:customStyle="1" w:styleId="FootnoteTextChar">
    <w:name w:val="Footnote Text Char"/>
    <w:rsid w:val="00404AE5"/>
    <w:rPr>
      <w:rFonts w:ascii="Calibri" w:hAnsi="Calibri" w:cs="Times New Roman"/>
    </w:rPr>
  </w:style>
  <w:style w:type="character" w:customStyle="1" w:styleId="Heading3Char">
    <w:name w:val="Heading 3 Char"/>
    <w:rsid w:val="00404AE5"/>
    <w:rPr>
      <w:rFonts w:ascii="Arial" w:hAnsi="Arial" w:cs="Arial"/>
      <w:b/>
      <w:bCs/>
      <w:sz w:val="22"/>
      <w:szCs w:val="26"/>
      <w:lang w:val="en-GB"/>
    </w:rPr>
  </w:style>
  <w:style w:type="character" w:customStyle="1" w:styleId="Heading4Char">
    <w:name w:val="Heading 4 Char"/>
    <w:rsid w:val="00404AE5"/>
    <w:rPr>
      <w:rFonts w:ascii="Arial" w:eastAsia="Times New Roman" w:hAnsi="Arial" w:cs="Times New Roman"/>
      <w:b/>
      <w:bCs/>
      <w:sz w:val="22"/>
      <w:szCs w:val="28"/>
      <w:lang w:val="en-GB"/>
    </w:rPr>
  </w:style>
  <w:style w:type="character" w:customStyle="1" w:styleId="DocTitleChar">
    <w:name w:val="Doc Title Char"/>
    <w:rsid w:val="00404AE5"/>
    <w:rPr>
      <w:rFonts w:ascii="Arial" w:hAnsi="Arial" w:cs="Arial"/>
      <w:b/>
      <w:bCs/>
      <w:color w:val="333399"/>
      <w:sz w:val="28"/>
      <w:szCs w:val="32"/>
      <w:lang w:val="en-US"/>
    </w:rPr>
  </w:style>
  <w:style w:type="character" w:customStyle="1" w:styleId="Style1Char">
    <w:name w:val="Style1 Char"/>
    <w:rsid w:val="00404AE5"/>
    <w:rPr>
      <w:rFonts w:ascii="Calibri" w:hAnsi="Calibri" w:cs="Calibri"/>
      <w:b/>
      <w:bCs/>
      <w:color w:val="333399"/>
      <w:sz w:val="40"/>
      <w:szCs w:val="40"/>
      <w:lang w:val="en-US"/>
    </w:rPr>
  </w:style>
  <w:style w:type="character" w:customStyle="1" w:styleId="ContentsChar">
    <w:name w:val="Contents Char"/>
    <w:rsid w:val="00404AE5"/>
    <w:rPr>
      <w:rFonts w:ascii="Calibri" w:hAnsi="Calibri" w:cs="Calibri"/>
      <w:b/>
      <w:bCs/>
      <w:color w:val="333399"/>
      <w:sz w:val="28"/>
      <w:szCs w:val="32"/>
      <w:lang w:val="en-US"/>
    </w:rPr>
  </w:style>
  <w:style w:type="character" w:customStyle="1" w:styleId="EndnoteTextChar">
    <w:name w:val="Endnote Text Char"/>
    <w:rsid w:val="00404AE5"/>
    <w:rPr>
      <w:rFonts w:ascii="Calibri" w:hAnsi="Calibri" w:cs="Calibri"/>
      <w:lang w:val="en-GB"/>
    </w:rPr>
  </w:style>
  <w:style w:type="character" w:customStyle="1" w:styleId="a7">
    <w:name w:val="Χαρακτήρες σημείωσης τέλους"/>
    <w:rsid w:val="00404AE5"/>
    <w:rPr>
      <w:vertAlign w:val="superscript"/>
    </w:rPr>
  </w:style>
  <w:style w:type="character" w:customStyle="1" w:styleId="FootnoteReference2">
    <w:name w:val="Footnote Reference2"/>
    <w:rsid w:val="00404AE5"/>
    <w:rPr>
      <w:vertAlign w:val="superscript"/>
    </w:rPr>
  </w:style>
  <w:style w:type="character" w:customStyle="1" w:styleId="EndnoteReference1">
    <w:name w:val="Endnote Reference1"/>
    <w:rsid w:val="00404AE5"/>
    <w:rPr>
      <w:vertAlign w:val="superscript"/>
    </w:rPr>
  </w:style>
  <w:style w:type="character" w:customStyle="1" w:styleId="a8">
    <w:name w:val="Κουκκίδες"/>
    <w:rsid w:val="00404AE5"/>
    <w:rPr>
      <w:rFonts w:ascii="OpenSymbol" w:eastAsia="OpenSymbol" w:hAnsi="OpenSymbol" w:cs="OpenSymbol"/>
    </w:rPr>
  </w:style>
  <w:style w:type="character" w:styleId="a9">
    <w:name w:val="Strong"/>
    <w:uiPriority w:val="22"/>
    <w:qFormat/>
    <w:rsid w:val="00404AE5"/>
    <w:rPr>
      <w:b/>
      <w:bCs/>
    </w:rPr>
  </w:style>
  <w:style w:type="character" w:customStyle="1" w:styleId="10">
    <w:name w:val="Προεπιλεγμένη γραμματοσειρά1"/>
    <w:rsid w:val="00404AE5"/>
  </w:style>
  <w:style w:type="character" w:customStyle="1" w:styleId="aa">
    <w:name w:val="Σύμβολο υποσημείωσης"/>
    <w:rsid w:val="00404AE5"/>
    <w:rPr>
      <w:vertAlign w:val="superscript"/>
    </w:rPr>
  </w:style>
  <w:style w:type="character" w:styleId="ab">
    <w:name w:val="Emphasis"/>
    <w:qFormat/>
    <w:rsid w:val="00404AE5"/>
    <w:rPr>
      <w:i/>
      <w:iCs/>
    </w:rPr>
  </w:style>
  <w:style w:type="character" w:customStyle="1" w:styleId="ac">
    <w:name w:val="Χαρακτήρες αρίθμησης"/>
    <w:rsid w:val="00404AE5"/>
  </w:style>
  <w:style w:type="character" w:customStyle="1" w:styleId="normalwithoutspacingChar">
    <w:name w:val="normal_without_spacing Char"/>
    <w:rsid w:val="00404AE5"/>
    <w:rPr>
      <w:rFonts w:ascii="Calibri" w:hAnsi="Calibri" w:cs="Calibri"/>
      <w:sz w:val="22"/>
      <w:szCs w:val="24"/>
    </w:rPr>
  </w:style>
  <w:style w:type="character" w:customStyle="1" w:styleId="FootnoteTextChar1">
    <w:name w:val="Footnote Text Char1"/>
    <w:rsid w:val="00404AE5"/>
    <w:rPr>
      <w:rFonts w:ascii="Calibri" w:hAnsi="Calibri" w:cs="Calibri"/>
      <w:lang w:val="en-IE" w:eastAsia="zh-CN"/>
    </w:rPr>
  </w:style>
  <w:style w:type="character" w:customStyle="1" w:styleId="foothangingChar">
    <w:name w:val="foot_hanging Char"/>
    <w:rsid w:val="00404AE5"/>
    <w:rPr>
      <w:rFonts w:ascii="Calibri" w:hAnsi="Calibri" w:cs="Calibri"/>
      <w:sz w:val="18"/>
      <w:szCs w:val="18"/>
      <w:lang w:val="en-IE" w:eastAsia="zh-CN"/>
    </w:rPr>
  </w:style>
  <w:style w:type="character" w:customStyle="1" w:styleId="HTMLPreformattedChar">
    <w:name w:val="HTML Preformatted Char"/>
    <w:rsid w:val="00404AE5"/>
    <w:rPr>
      <w:rFonts w:ascii="Courier New" w:hAnsi="Courier New" w:cs="Courier New"/>
    </w:rPr>
  </w:style>
  <w:style w:type="character" w:customStyle="1" w:styleId="apple-converted-space">
    <w:name w:val="apple-converted-space"/>
    <w:basedOn w:val="WW-DefaultParagraphFont111111111111111"/>
    <w:rsid w:val="00404AE5"/>
  </w:style>
  <w:style w:type="character" w:customStyle="1" w:styleId="BodyTextIndent3Char">
    <w:name w:val="Body Text Indent 3 Char"/>
    <w:rsid w:val="00404AE5"/>
    <w:rPr>
      <w:rFonts w:ascii="Calibri" w:hAnsi="Calibri" w:cs="Calibri"/>
      <w:sz w:val="16"/>
      <w:szCs w:val="16"/>
      <w:lang w:val="en-GB"/>
    </w:rPr>
  </w:style>
  <w:style w:type="character" w:customStyle="1" w:styleId="WW-FootnoteReference">
    <w:name w:val="WW-Footnote Reference"/>
    <w:rsid w:val="00404AE5"/>
    <w:rPr>
      <w:vertAlign w:val="superscript"/>
    </w:rPr>
  </w:style>
  <w:style w:type="character" w:customStyle="1" w:styleId="WW-EndnoteReference">
    <w:name w:val="WW-Endnote Reference"/>
    <w:rsid w:val="00404AE5"/>
    <w:rPr>
      <w:vertAlign w:val="superscript"/>
    </w:rPr>
  </w:style>
  <w:style w:type="character" w:customStyle="1" w:styleId="FootnoteReference1">
    <w:name w:val="Footnote Reference1"/>
    <w:rsid w:val="00404AE5"/>
    <w:rPr>
      <w:vertAlign w:val="superscript"/>
    </w:rPr>
  </w:style>
  <w:style w:type="character" w:customStyle="1" w:styleId="FootnoteTextChar2">
    <w:name w:val="Footnote Text Char2"/>
    <w:rsid w:val="00404AE5"/>
    <w:rPr>
      <w:rFonts w:ascii="Calibri" w:hAnsi="Calibri" w:cs="Calibri"/>
      <w:sz w:val="18"/>
      <w:lang w:val="en-IE" w:eastAsia="zh-CN"/>
    </w:rPr>
  </w:style>
  <w:style w:type="character" w:customStyle="1" w:styleId="foothangingChar1">
    <w:name w:val="foot_hanging Char1"/>
    <w:rsid w:val="00404AE5"/>
    <w:rPr>
      <w:rFonts w:ascii="Calibri" w:hAnsi="Calibri" w:cs="Calibri"/>
      <w:sz w:val="18"/>
      <w:szCs w:val="18"/>
      <w:lang w:val="en-IE" w:eastAsia="zh-CN"/>
    </w:rPr>
  </w:style>
  <w:style w:type="character" w:customStyle="1" w:styleId="footersChar">
    <w:name w:val="footers Char"/>
    <w:rsid w:val="00404AE5"/>
    <w:rPr>
      <w:rFonts w:ascii="Calibri" w:hAnsi="Calibri" w:cs="Calibri"/>
      <w:sz w:val="18"/>
      <w:szCs w:val="18"/>
      <w:lang w:val="en-IE" w:eastAsia="zh-CN"/>
    </w:rPr>
  </w:style>
  <w:style w:type="character" w:customStyle="1" w:styleId="CommentTextChar1">
    <w:name w:val="Comment Text Char1"/>
    <w:rsid w:val="00404AE5"/>
    <w:rPr>
      <w:rFonts w:ascii="Calibri" w:hAnsi="Calibri" w:cs="Calibri"/>
      <w:lang w:val="en-GB" w:eastAsia="zh-CN"/>
    </w:rPr>
  </w:style>
  <w:style w:type="character" w:customStyle="1" w:styleId="HTMLPreformattedChar1">
    <w:name w:val="HTML Preformatted Char1"/>
    <w:rsid w:val="00404AE5"/>
    <w:rPr>
      <w:rFonts w:ascii="Courier New" w:hAnsi="Courier New" w:cs="Courier New"/>
      <w:lang w:eastAsia="zh-CN"/>
    </w:rPr>
  </w:style>
  <w:style w:type="character" w:customStyle="1" w:styleId="BodyText3Char">
    <w:name w:val="Body Text 3 Char"/>
    <w:rsid w:val="00404AE5"/>
    <w:rPr>
      <w:rFonts w:ascii="Calibri" w:hAnsi="Calibri" w:cs="Calibri"/>
      <w:sz w:val="16"/>
      <w:szCs w:val="16"/>
      <w:lang w:val="en-GB" w:eastAsia="zh-CN"/>
    </w:rPr>
  </w:style>
  <w:style w:type="character" w:customStyle="1" w:styleId="WW-FootnoteReference1">
    <w:name w:val="WW-Footnote Reference1"/>
    <w:rsid w:val="00404AE5"/>
    <w:rPr>
      <w:vertAlign w:val="superscript"/>
    </w:rPr>
  </w:style>
  <w:style w:type="character" w:customStyle="1" w:styleId="WW-EndnoteReference1">
    <w:name w:val="WW-Endnote Reference1"/>
    <w:rsid w:val="00404AE5"/>
    <w:rPr>
      <w:vertAlign w:val="superscript"/>
    </w:rPr>
  </w:style>
  <w:style w:type="character" w:customStyle="1" w:styleId="WW-FootnoteReference2">
    <w:name w:val="WW-Footnote Reference2"/>
    <w:rsid w:val="00404AE5"/>
    <w:rPr>
      <w:vertAlign w:val="superscript"/>
    </w:rPr>
  </w:style>
  <w:style w:type="character" w:customStyle="1" w:styleId="WW-EndnoteReference2">
    <w:name w:val="WW-Endnote Reference2"/>
    <w:rsid w:val="00404AE5"/>
    <w:rPr>
      <w:vertAlign w:val="superscript"/>
    </w:rPr>
  </w:style>
  <w:style w:type="character" w:customStyle="1" w:styleId="FootnoteTextChar3">
    <w:name w:val="Footnote Text Char3"/>
    <w:rsid w:val="00404AE5"/>
    <w:rPr>
      <w:rFonts w:ascii="Calibri" w:hAnsi="Calibri" w:cs="Calibri"/>
      <w:sz w:val="18"/>
      <w:lang w:val="en-IE" w:eastAsia="zh-CN"/>
    </w:rPr>
  </w:style>
  <w:style w:type="character" w:customStyle="1" w:styleId="foothangingChar2">
    <w:name w:val="foot_hanging Char2"/>
    <w:rsid w:val="00404AE5"/>
    <w:rPr>
      <w:rFonts w:ascii="Calibri" w:hAnsi="Calibri" w:cs="Calibri"/>
      <w:sz w:val="18"/>
      <w:szCs w:val="18"/>
      <w:lang w:val="en-IE" w:eastAsia="zh-CN"/>
    </w:rPr>
  </w:style>
  <w:style w:type="character" w:customStyle="1" w:styleId="footersChar1">
    <w:name w:val="footers Char1"/>
    <w:rsid w:val="00404AE5"/>
    <w:rPr>
      <w:rFonts w:ascii="Calibri" w:hAnsi="Calibri" w:cs="Calibri"/>
      <w:sz w:val="18"/>
      <w:szCs w:val="18"/>
      <w:lang w:val="en-IE" w:eastAsia="zh-CN"/>
    </w:rPr>
  </w:style>
  <w:style w:type="character" w:customStyle="1" w:styleId="foootChar">
    <w:name w:val="fooot Char"/>
    <w:rsid w:val="00404AE5"/>
    <w:rPr>
      <w:rFonts w:ascii="Calibri" w:hAnsi="Calibri" w:cs="Calibri"/>
      <w:sz w:val="18"/>
      <w:szCs w:val="18"/>
      <w:lang w:val="en-IE" w:eastAsia="zh-CN"/>
    </w:rPr>
  </w:style>
  <w:style w:type="character" w:customStyle="1" w:styleId="11">
    <w:name w:val="Παραπομπή υποσημείωσης1"/>
    <w:rsid w:val="00404AE5"/>
    <w:rPr>
      <w:vertAlign w:val="superscript"/>
    </w:rPr>
  </w:style>
  <w:style w:type="character" w:customStyle="1" w:styleId="12">
    <w:name w:val="Παραπομπή σημείωσης τέλους1"/>
    <w:rsid w:val="00404AE5"/>
    <w:rPr>
      <w:vertAlign w:val="superscript"/>
    </w:rPr>
  </w:style>
  <w:style w:type="character" w:customStyle="1" w:styleId="Char">
    <w:name w:val="Κείμενο πλαισίου Char"/>
    <w:rsid w:val="00404AE5"/>
    <w:rPr>
      <w:rFonts w:ascii="Tahoma" w:hAnsi="Tahoma" w:cs="Tahoma"/>
      <w:sz w:val="16"/>
      <w:szCs w:val="16"/>
      <w:lang w:val="en-GB"/>
    </w:rPr>
  </w:style>
  <w:style w:type="character" w:customStyle="1" w:styleId="13">
    <w:name w:val="Παραπομπή σχολίου1"/>
    <w:rsid w:val="00404AE5"/>
    <w:rPr>
      <w:sz w:val="16"/>
      <w:szCs w:val="16"/>
    </w:rPr>
  </w:style>
  <w:style w:type="character" w:customStyle="1" w:styleId="Char0">
    <w:name w:val="Κείμενο σχολίου Char"/>
    <w:uiPriority w:val="99"/>
    <w:rsid w:val="00404AE5"/>
    <w:rPr>
      <w:rFonts w:ascii="Calibri" w:hAnsi="Calibri" w:cs="Calibri"/>
      <w:lang w:val="en-GB"/>
    </w:rPr>
  </w:style>
  <w:style w:type="character" w:customStyle="1" w:styleId="Char1">
    <w:name w:val="Θέμα σχολίου Char"/>
    <w:rsid w:val="00404AE5"/>
    <w:rPr>
      <w:rFonts w:ascii="Calibri" w:hAnsi="Calibri" w:cs="Calibri"/>
      <w:b/>
      <w:bCs/>
      <w:lang w:val="en-GB"/>
    </w:rPr>
  </w:style>
  <w:style w:type="character" w:customStyle="1" w:styleId="-HTMLChar">
    <w:name w:val="Προ-διαμορφωμένο HTML Char"/>
    <w:rsid w:val="00404AE5"/>
    <w:rPr>
      <w:rFonts w:ascii="Courier New" w:eastAsia="Times New Roman" w:hAnsi="Courier New" w:cs="Courier New"/>
    </w:rPr>
  </w:style>
  <w:style w:type="character" w:customStyle="1" w:styleId="WW-FootnoteReference3">
    <w:name w:val="WW-Footnote Reference3"/>
    <w:rsid w:val="00404AE5"/>
    <w:rPr>
      <w:vertAlign w:val="superscript"/>
    </w:rPr>
  </w:style>
  <w:style w:type="character" w:customStyle="1" w:styleId="WW-EndnoteReference3">
    <w:name w:val="WW-Endnote Reference3"/>
    <w:rsid w:val="00404AE5"/>
    <w:rPr>
      <w:vertAlign w:val="superscript"/>
    </w:rPr>
  </w:style>
  <w:style w:type="character" w:customStyle="1" w:styleId="WW-FootnoteReference4">
    <w:name w:val="WW-Footnote Reference4"/>
    <w:rsid w:val="00404AE5"/>
    <w:rPr>
      <w:vertAlign w:val="superscript"/>
    </w:rPr>
  </w:style>
  <w:style w:type="character" w:customStyle="1" w:styleId="WW-EndnoteReference4">
    <w:name w:val="WW-Endnote Reference4"/>
    <w:rsid w:val="00404AE5"/>
    <w:rPr>
      <w:vertAlign w:val="superscript"/>
    </w:rPr>
  </w:style>
  <w:style w:type="character" w:customStyle="1" w:styleId="WW-FootnoteReference5">
    <w:name w:val="WW-Footnote Reference5"/>
    <w:rsid w:val="00404AE5"/>
    <w:rPr>
      <w:vertAlign w:val="superscript"/>
    </w:rPr>
  </w:style>
  <w:style w:type="character" w:customStyle="1" w:styleId="WW-EndnoteReference5">
    <w:name w:val="WW-Endnote Reference5"/>
    <w:rsid w:val="00404AE5"/>
    <w:rPr>
      <w:vertAlign w:val="superscript"/>
    </w:rPr>
  </w:style>
  <w:style w:type="character" w:customStyle="1" w:styleId="WW-FootnoteReference6">
    <w:name w:val="WW-Footnote Reference6"/>
    <w:rsid w:val="00404AE5"/>
    <w:rPr>
      <w:vertAlign w:val="superscript"/>
    </w:rPr>
  </w:style>
  <w:style w:type="character" w:styleId="-0">
    <w:name w:val="FollowedHyperlink"/>
    <w:uiPriority w:val="99"/>
    <w:rsid w:val="00404AE5"/>
    <w:rPr>
      <w:color w:val="800000"/>
      <w:u w:val="single"/>
    </w:rPr>
  </w:style>
  <w:style w:type="character" w:customStyle="1" w:styleId="WW-EndnoteReference6">
    <w:name w:val="WW-Endnote Reference6"/>
    <w:rsid w:val="00404AE5"/>
    <w:rPr>
      <w:vertAlign w:val="superscript"/>
    </w:rPr>
  </w:style>
  <w:style w:type="character" w:customStyle="1" w:styleId="WW-FootnoteReference7">
    <w:name w:val="WW-Footnote Reference7"/>
    <w:rsid w:val="00404AE5"/>
    <w:rPr>
      <w:vertAlign w:val="superscript"/>
    </w:rPr>
  </w:style>
  <w:style w:type="character" w:customStyle="1" w:styleId="WW-EndnoteReference7">
    <w:name w:val="WW-Endnote Reference7"/>
    <w:rsid w:val="00404AE5"/>
    <w:rPr>
      <w:vertAlign w:val="superscript"/>
    </w:rPr>
  </w:style>
  <w:style w:type="character" w:customStyle="1" w:styleId="WW-FootnoteReference8">
    <w:name w:val="WW-Footnote Reference8"/>
    <w:rsid w:val="00404AE5"/>
    <w:rPr>
      <w:vertAlign w:val="superscript"/>
    </w:rPr>
  </w:style>
  <w:style w:type="character" w:customStyle="1" w:styleId="WW-EndnoteReference8">
    <w:name w:val="WW-Endnote Reference8"/>
    <w:rsid w:val="00404AE5"/>
    <w:rPr>
      <w:vertAlign w:val="superscript"/>
    </w:rPr>
  </w:style>
  <w:style w:type="character" w:customStyle="1" w:styleId="WW-FootnoteReference9">
    <w:name w:val="WW-Footnote Reference9"/>
    <w:rsid w:val="00404AE5"/>
    <w:rPr>
      <w:vertAlign w:val="superscript"/>
    </w:rPr>
  </w:style>
  <w:style w:type="character" w:customStyle="1" w:styleId="WW-EndnoteReference9">
    <w:name w:val="WW-Endnote Reference9"/>
    <w:rsid w:val="00404AE5"/>
    <w:rPr>
      <w:vertAlign w:val="superscript"/>
    </w:rPr>
  </w:style>
  <w:style w:type="character" w:customStyle="1" w:styleId="WW-FootnoteReference10">
    <w:name w:val="WW-Footnote Reference10"/>
    <w:rsid w:val="00404AE5"/>
    <w:rPr>
      <w:vertAlign w:val="superscript"/>
    </w:rPr>
  </w:style>
  <w:style w:type="character" w:customStyle="1" w:styleId="WW-EndnoteReference10">
    <w:name w:val="WW-Endnote Reference10"/>
    <w:rsid w:val="00404AE5"/>
    <w:rPr>
      <w:vertAlign w:val="superscript"/>
    </w:rPr>
  </w:style>
  <w:style w:type="character" w:customStyle="1" w:styleId="WW-FootnoteReference11">
    <w:name w:val="WW-Footnote Reference11"/>
    <w:rsid w:val="00404AE5"/>
    <w:rPr>
      <w:vertAlign w:val="superscript"/>
    </w:rPr>
  </w:style>
  <w:style w:type="character" w:customStyle="1" w:styleId="WW-EndnoteReference11">
    <w:name w:val="WW-Endnote Reference11"/>
    <w:rsid w:val="00404AE5"/>
    <w:rPr>
      <w:vertAlign w:val="superscript"/>
    </w:rPr>
  </w:style>
  <w:style w:type="character" w:customStyle="1" w:styleId="WW-FootnoteReference12">
    <w:name w:val="WW-Footnote Reference12"/>
    <w:rsid w:val="00404AE5"/>
    <w:rPr>
      <w:vertAlign w:val="superscript"/>
    </w:rPr>
  </w:style>
  <w:style w:type="character" w:customStyle="1" w:styleId="WW-EndnoteReference12">
    <w:name w:val="WW-Endnote Reference12"/>
    <w:rsid w:val="00404AE5"/>
    <w:rPr>
      <w:vertAlign w:val="superscript"/>
    </w:rPr>
  </w:style>
  <w:style w:type="character" w:customStyle="1" w:styleId="WW-FootnoteReference13">
    <w:name w:val="WW-Footnote Reference13"/>
    <w:rsid w:val="00404AE5"/>
    <w:rPr>
      <w:vertAlign w:val="superscript"/>
    </w:rPr>
  </w:style>
  <w:style w:type="character" w:customStyle="1" w:styleId="WW-EndnoteReference13">
    <w:name w:val="WW-Endnote Reference13"/>
    <w:rsid w:val="00404AE5"/>
    <w:rPr>
      <w:vertAlign w:val="superscript"/>
    </w:rPr>
  </w:style>
  <w:style w:type="character" w:styleId="ad">
    <w:name w:val="footnote reference"/>
    <w:rsid w:val="00404AE5"/>
    <w:rPr>
      <w:vertAlign w:val="superscript"/>
    </w:rPr>
  </w:style>
  <w:style w:type="character" w:styleId="ae">
    <w:name w:val="endnote reference"/>
    <w:rsid w:val="00404AE5"/>
    <w:rPr>
      <w:vertAlign w:val="superscript"/>
    </w:rPr>
  </w:style>
  <w:style w:type="character" w:customStyle="1" w:styleId="22">
    <w:name w:val="Παραπομπή υποσημείωσης2"/>
    <w:rsid w:val="00404AE5"/>
    <w:rPr>
      <w:vertAlign w:val="superscript"/>
    </w:rPr>
  </w:style>
  <w:style w:type="character" w:customStyle="1" w:styleId="23">
    <w:name w:val="Παραπομπή σημείωσης τέλους2"/>
    <w:rsid w:val="00404AE5"/>
    <w:rPr>
      <w:vertAlign w:val="superscript"/>
    </w:rPr>
  </w:style>
  <w:style w:type="character" w:customStyle="1" w:styleId="WW-FootnoteReference14">
    <w:name w:val="WW-Footnote Reference14"/>
    <w:rsid w:val="00404AE5"/>
    <w:rPr>
      <w:vertAlign w:val="superscript"/>
    </w:rPr>
  </w:style>
  <w:style w:type="character" w:customStyle="1" w:styleId="WW-EndnoteReference14">
    <w:name w:val="WW-Endnote Reference14"/>
    <w:rsid w:val="00404AE5"/>
    <w:rPr>
      <w:vertAlign w:val="superscript"/>
    </w:rPr>
  </w:style>
  <w:style w:type="character" w:customStyle="1" w:styleId="WW-FootnoteReference15">
    <w:name w:val="WW-Footnote Reference15"/>
    <w:rsid w:val="00404AE5"/>
    <w:rPr>
      <w:vertAlign w:val="superscript"/>
    </w:rPr>
  </w:style>
  <w:style w:type="character" w:customStyle="1" w:styleId="WW-EndnoteReference15">
    <w:name w:val="WW-Endnote Reference15"/>
    <w:rsid w:val="00404AE5"/>
    <w:rPr>
      <w:vertAlign w:val="superscript"/>
    </w:rPr>
  </w:style>
  <w:style w:type="paragraph" w:customStyle="1" w:styleId="af">
    <w:name w:val="Επικεφαλίδα"/>
    <w:basedOn w:val="a"/>
    <w:next w:val="af0"/>
    <w:rsid w:val="00404AE5"/>
    <w:pPr>
      <w:keepNext/>
      <w:spacing w:before="240"/>
    </w:pPr>
    <w:rPr>
      <w:rFonts w:ascii="Liberation Sans" w:eastAsia="Microsoft YaHei" w:hAnsi="Liberation Sans" w:cs="Mangal"/>
      <w:sz w:val="28"/>
      <w:szCs w:val="28"/>
    </w:rPr>
  </w:style>
  <w:style w:type="paragraph" w:styleId="af0">
    <w:name w:val="Body Text"/>
    <w:basedOn w:val="a"/>
    <w:link w:val="Char2"/>
    <w:rsid w:val="00404AE5"/>
    <w:pPr>
      <w:spacing w:after="240"/>
    </w:pPr>
    <w:rPr>
      <w:rFonts w:cs="Times New Roman"/>
    </w:rPr>
  </w:style>
  <w:style w:type="paragraph" w:styleId="af1">
    <w:name w:val="List"/>
    <w:basedOn w:val="af0"/>
    <w:rsid w:val="00404AE5"/>
    <w:rPr>
      <w:rFonts w:cs="Mangal"/>
    </w:rPr>
  </w:style>
  <w:style w:type="paragraph" w:styleId="af2">
    <w:name w:val="caption"/>
    <w:basedOn w:val="a"/>
    <w:qFormat/>
    <w:rsid w:val="00404AE5"/>
    <w:pPr>
      <w:suppressLineNumbers/>
      <w:spacing w:before="120"/>
    </w:pPr>
    <w:rPr>
      <w:rFonts w:cs="Mangal"/>
      <w:i/>
      <w:iCs/>
      <w:sz w:val="24"/>
    </w:rPr>
  </w:style>
  <w:style w:type="paragraph" w:customStyle="1" w:styleId="af3">
    <w:name w:val="Ευρετήριο"/>
    <w:basedOn w:val="a"/>
    <w:rsid w:val="00404AE5"/>
    <w:pPr>
      <w:suppressLineNumbers/>
    </w:pPr>
    <w:rPr>
      <w:rFonts w:cs="Mangal"/>
    </w:rPr>
  </w:style>
  <w:style w:type="paragraph" w:customStyle="1" w:styleId="WW-Caption">
    <w:name w:val="WW-Caption"/>
    <w:basedOn w:val="a"/>
    <w:rsid w:val="00404AE5"/>
    <w:pPr>
      <w:suppressLineNumbers/>
      <w:spacing w:before="120"/>
    </w:pPr>
    <w:rPr>
      <w:rFonts w:cs="Mangal"/>
      <w:i/>
      <w:iCs/>
      <w:sz w:val="24"/>
    </w:rPr>
  </w:style>
  <w:style w:type="paragraph" w:customStyle="1" w:styleId="24">
    <w:name w:val="Λεζάντα2"/>
    <w:basedOn w:val="a"/>
    <w:rsid w:val="00404AE5"/>
    <w:pPr>
      <w:suppressLineNumbers/>
      <w:spacing w:before="120"/>
    </w:pPr>
    <w:rPr>
      <w:rFonts w:cs="Mangal"/>
      <w:i/>
      <w:iCs/>
      <w:sz w:val="24"/>
    </w:rPr>
  </w:style>
  <w:style w:type="paragraph" w:customStyle="1" w:styleId="Caption1">
    <w:name w:val="Caption1"/>
    <w:basedOn w:val="a"/>
    <w:rsid w:val="00404AE5"/>
    <w:pPr>
      <w:suppressLineNumbers/>
      <w:spacing w:before="120"/>
    </w:pPr>
    <w:rPr>
      <w:rFonts w:cs="Mangal"/>
      <w:i/>
      <w:iCs/>
      <w:sz w:val="24"/>
    </w:rPr>
  </w:style>
  <w:style w:type="paragraph" w:customStyle="1" w:styleId="WW-Caption1">
    <w:name w:val="WW-Caption1"/>
    <w:basedOn w:val="a"/>
    <w:rsid w:val="00404AE5"/>
    <w:pPr>
      <w:suppressLineNumbers/>
      <w:spacing w:before="120"/>
    </w:pPr>
    <w:rPr>
      <w:rFonts w:cs="Mangal"/>
      <w:i/>
      <w:iCs/>
      <w:sz w:val="24"/>
    </w:rPr>
  </w:style>
  <w:style w:type="paragraph" w:customStyle="1" w:styleId="WW-Caption11">
    <w:name w:val="WW-Caption11"/>
    <w:basedOn w:val="a"/>
    <w:rsid w:val="00404AE5"/>
    <w:pPr>
      <w:suppressLineNumbers/>
      <w:spacing w:before="120"/>
    </w:pPr>
    <w:rPr>
      <w:rFonts w:cs="Mangal"/>
      <w:i/>
      <w:iCs/>
      <w:sz w:val="24"/>
    </w:rPr>
  </w:style>
  <w:style w:type="paragraph" w:customStyle="1" w:styleId="WW-Caption111">
    <w:name w:val="WW-Caption111"/>
    <w:basedOn w:val="a"/>
    <w:rsid w:val="00404AE5"/>
    <w:pPr>
      <w:suppressLineNumbers/>
      <w:spacing w:before="120"/>
    </w:pPr>
    <w:rPr>
      <w:rFonts w:cs="Mangal"/>
      <w:i/>
      <w:iCs/>
      <w:sz w:val="24"/>
    </w:rPr>
  </w:style>
  <w:style w:type="paragraph" w:customStyle="1" w:styleId="WW-Caption1111">
    <w:name w:val="WW-Caption1111"/>
    <w:basedOn w:val="a"/>
    <w:rsid w:val="00404AE5"/>
    <w:pPr>
      <w:suppressLineNumbers/>
      <w:spacing w:before="120"/>
    </w:pPr>
    <w:rPr>
      <w:rFonts w:cs="Mangal"/>
      <w:i/>
      <w:iCs/>
      <w:sz w:val="24"/>
    </w:rPr>
  </w:style>
  <w:style w:type="paragraph" w:customStyle="1" w:styleId="WW-Caption11111">
    <w:name w:val="WW-Caption11111"/>
    <w:basedOn w:val="a"/>
    <w:rsid w:val="00404AE5"/>
    <w:pPr>
      <w:suppressLineNumbers/>
      <w:spacing w:before="120"/>
    </w:pPr>
    <w:rPr>
      <w:rFonts w:cs="Mangal"/>
      <w:i/>
      <w:iCs/>
      <w:sz w:val="24"/>
    </w:rPr>
  </w:style>
  <w:style w:type="paragraph" w:customStyle="1" w:styleId="WW-Caption111111">
    <w:name w:val="WW-Caption111111"/>
    <w:basedOn w:val="a"/>
    <w:rsid w:val="00404AE5"/>
    <w:pPr>
      <w:suppressLineNumbers/>
      <w:spacing w:before="120"/>
    </w:pPr>
    <w:rPr>
      <w:rFonts w:cs="Mangal"/>
      <w:i/>
      <w:iCs/>
      <w:sz w:val="24"/>
    </w:rPr>
  </w:style>
  <w:style w:type="paragraph" w:customStyle="1" w:styleId="WW-Caption1111111">
    <w:name w:val="WW-Caption1111111"/>
    <w:basedOn w:val="a"/>
    <w:rsid w:val="00404AE5"/>
    <w:pPr>
      <w:suppressLineNumbers/>
      <w:spacing w:before="120"/>
    </w:pPr>
    <w:rPr>
      <w:rFonts w:cs="Mangal"/>
      <w:i/>
      <w:iCs/>
      <w:sz w:val="24"/>
    </w:rPr>
  </w:style>
  <w:style w:type="paragraph" w:customStyle="1" w:styleId="WW-Caption11111111">
    <w:name w:val="WW-Caption11111111"/>
    <w:basedOn w:val="a"/>
    <w:rsid w:val="00404AE5"/>
    <w:pPr>
      <w:suppressLineNumbers/>
      <w:spacing w:before="120"/>
    </w:pPr>
    <w:rPr>
      <w:rFonts w:cs="Mangal"/>
      <w:i/>
      <w:iCs/>
      <w:sz w:val="24"/>
    </w:rPr>
  </w:style>
  <w:style w:type="paragraph" w:customStyle="1" w:styleId="WW-Caption111111111">
    <w:name w:val="WW-Caption111111111"/>
    <w:basedOn w:val="a"/>
    <w:rsid w:val="00404AE5"/>
    <w:pPr>
      <w:suppressLineNumbers/>
      <w:spacing w:before="120"/>
    </w:pPr>
    <w:rPr>
      <w:rFonts w:cs="Mangal"/>
      <w:i/>
      <w:iCs/>
      <w:sz w:val="24"/>
    </w:rPr>
  </w:style>
  <w:style w:type="paragraph" w:customStyle="1" w:styleId="WW-Caption1111111111">
    <w:name w:val="WW-Caption1111111111"/>
    <w:basedOn w:val="a"/>
    <w:rsid w:val="00404AE5"/>
    <w:pPr>
      <w:suppressLineNumbers/>
      <w:spacing w:before="120"/>
    </w:pPr>
    <w:rPr>
      <w:rFonts w:cs="Mangal"/>
      <w:i/>
      <w:iCs/>
      <w:sz w:val="24"/>
    </w:rPr>
  </w:style>
  <w:style w:type="paragraph" w:customStyle="1" w:styleId="WW-Caption11111111111">
    <w:name w:val="WW-Caption11111111111"/>
    <w:basedOn w:val="a"/>
    <w:rsid w:val="00404AE5"/>
    <w:pPr>
      <w:suppressLineNumbers/>
      <w:spacing w:before="120"/>
    </w:pPr>
    <w:rPr>
      <w:rFonts w:cs="Mangal"/>
      <w:i/>
      <w:iCs/>
      <w:sz w:val="24"/>
    </w:rPr>
  </w:style>
  <w:style w:type="paragraph" w:customStyle="1" w:styleId="14">
    <w:name w:val="Λεζάντα1"/>
    <w:basedOn w:val="a"/>
    <w:rsid w:val="00404AE5"/>
    <w:pPr>
      <w:suppressLineNumbers/>
      <w:spacing w:before="120"/>
    </w:pPr>
    <w:rPr>
      <w:rFonts w:cs="Mangal"/>
      <w:i/>
      <w:iCs/>
      <w:sz w:val="24"/>
    </w:rPr>
  </w:style>
  <w:style w:type="paragraph" w:customStyle="1" w:styleId="WW-Caption111111111111">
    <w:name w:val="WW-Caption111111111111"/>
    <w:basedOn w:val="a"/>
    <w:rsid w:val="00404AE5"/>
    <w:pPr>
      <w:suppressLineNumbers/>
      <w:spacing w:before="120"/>
    </w:pPr>
    <w:rPr>
      <w:rFonts w:cs="Mangal"/>
      <w:i/>
      <w:iCs/>
      <w:sz w:val="24"/>
    </w:rPr>
  </w:style>
  <w:style w:type="paragraph" w:customStyle="1" w:styleId="WW-Caption1111111111111">
    <w:name w:val="WW-Caption1111111111111"/>
    <w:basedOn w:val="a"/>
    <w:rsid w:val="00404AE5"/>
    <w:pPr>
      <w:suppressLineNumbers/>
      <w:spacing w:before="120"/>
    </w:pPr>
    <w:rPr>
      <w:rFonts w:cs="Mangal"/>
      <w:i/>
      <w:iCs/>
      <w:sz w:val="24"/>
    </w:rPr>
  </w:style>
  <w:style w:type="paragraph" w:customStyle="1" w:styleId="WW-Caption11111111111111">
    <w:name w:val="WW-Caption11111111111111"/>
    <w:basedOn w:val="a"/>
    <w:rsid w:val="00404AE5"/>
    <w:pPr>
      <w:suppressLineNumbers/>
      <w:spacing w:before="120"/>
    </w:pPr>
    <w:rPr>
      <w:rFonts w:cs="Mangal"/>
      <w:i/>
      <w:iCs/>
      <w:sz w:val="24"/>
    </w:rPr>
  </w:style>
  <w:style w:type="paragraph" w:customStyle="1" w:styleId="WW-Caption111111111111111">
    <w:name w:val="WW-Caption111111111111111"/>
    <w:basedOn w:val="a"/>
    <w:rsid w:val="00404AE5"/>
    <w:pPr>
      <w:suppressLineNumbers/>
      <w:spacing w:before="120"/>
    </w:pPr>
    <w:rPr>
      <w:rFonts w:cs="Mangal"/>
      <w:i/>
      <w:iCs/>
      <w:sz w:val="24"/>
    </w:rPr>
  </w:style>
  <w:style w:type="paragraph" w:customStyle="1" w:styleId="Bullet">
    <w:name w:val="Bullet"/>
    <w:basedOn w:val="a"/>
    <w:rsid w:val="00404AE5"/>
    <w:pPr>
      <w:numPr>
        <w:numId w:val="4"/>
      </w:numPr>
      <w:spacing w:after="100"/>
    </w:pPr>
    <w:rPr>
      <w:rFonts w:eastAsia="MS Mincho"/>
      <w:lang w:val="en-US" w:eastAsia="ja-JP"/>
    </w:rPr>
  </w:style>
  <w:style w:type="paragraph" w:styleId="af4">
    <w:name w:val="Date"/>
    <w:basedOn w:val="a"/>
    <w:next w:val="a"/>
    <w:rsid w:val="00404AE5"/>
    <w:pPr>
      <w:spacing w:after="100"/>
    </w:pPr>
    <w:rPr>
      <w:rFonts w:eastAsia="MS Mincho"/>
      <w:lang w:val="en-US" w:eastAsia="ja-JP"/>
    </w:rPr>
  </w:style>
  <w:style w:type="paragraph" w:customStyle="1" w:styleId="DocTitle">
    <w:name w:val="Doc Title"/>
    <w:basedOn w:val="1"/>
    <w:rsid w:val="00404AE5"/>
  </w:style>
  <w:style w:type="paragraph" w:customStyle="1" w:styleId="inserttext">
    <w:name w:val="insert text"/>
    <w:basedOn w:val="a"/>
    <w:rsid w:val="00404AE5"/>
    <w:pPr>
      <w:spacing w:after="100"/>
      <w:ind w:left="794"/>
    </w:pPr>
    <w:rPr>
      <w:rFonts w:eastAsia="MS Mincho"/>
      <w:lang w:val="en-US" w:eastAsia="ja-JP"/>
    </w:rPr>
  </w:style>
  <w:style w:type="paragraph" w:styleId="af5">
    <w:name w:val="footer"/>
    <w:basedOn w:val="a"/>
    <w:link w:val="Char3"/>
    <w:uiPriority w:val="99"/>
    <w:rsid w:val="00404AE5"/>
    <w:pPr>
      <w:spacing w:after="100"/>
    </w:pPr>
    <w:rPr>
      <w:rFonts w:eastAsia="MS Mincho" w:cs="Times New Roman"/>
      <w:lang w:val="en-US" w:eastAsia="ja-JP"/>
    </w:rPr>
  </w:style>
  <w:style w:type="character" w:customStyle="1" w:styleId="Char3">
    <w:name w:val="Υποσέλιδο Char"/>
    <w:link w:val="af5"/>
    <w:uiPriority w:val="99"/>
    <w:rsid w:val="00A0720A"/>
    <w:rPr>
      <w:rFonts w:ascii="Calibri" w:eastAsia="MS Mincho" w:hAnsi="Calibri" w:cs="Calibri"/>
      <w:sz w:val="22"/>
      <w:szCs w:val="24"/>
      <w:lang w:val="en-US" w:eastAsia="ja-JP"/>
    </w:rPr>
  </w:style>
  <w:style w:type="paragraph" w:styleId="af6">
    <w:name w:val="header"/>
    <w:basedOn w:val="a"/>
    <w:link w:val="Char4"/>
    <w:rsid w:val="00404AE5"/>
    <w:rPr>
      <w:rFonts w:cs="Times New Roman"/>
    </w:rPr>
  </w:style>
  <w:style w:type="character" w:customStyle="1" w:styleId="Char4">
    <w:name w:val="Κεφαλίδα Char"/>
    <w:link w:val="af6"/>
    <w:rsid w:val="00174D9F"/>
    <w:rPr>
      <w:rFonts w:ascii="Calibri" w:hAnsi="Calibri" w:cs="Calibri"/>
      <w:sz w:val="22"/>
      <w:szCs w:val="24"/>
      <w:lang w:val="en-GB" w:eastAsia="zh-CN"/>
    </w:rPr>
  </w:style>
  <w:style w:type="paragraph" w:styleId="af7">
    <w:name w:val="Balloon Text"/>
    <w:basedOn w:val="a"/>
    <w:rsid w:val="00404AE5"/>
    <w:rPr>
      <w:rFonts w:ascii="Tahoma" w:hAnsi="Tahoma" w:cs="Tahoma"/>
      <w:sz w:val="16"/>
      <w:szCs w:val="16"/>
    </w:rPr>
  </w:style>
  <w:style w:type="paragraph" w:styleId="af8">
    <w:name w:val="annotation text"/>
    <w:basedOn w:val="a"/>
    <w:uiPriority w:val="99"/>
    <w:qFormat/>
    <w:rsid w:val="00404AE5"/>
    <w:rPr>
      <w:sz w:val="20"/>
      <w:szCs w:val="20"/>
    </w:rPr>
  </w:style>
  <w:style w:type="paragraph" w:styleId="af9">
    <w:name w:val="annotation subject"/>
    <w:basedOn w:val="af8"/>
    <w:next w:val="af8"/>
    <w:rsid w:val="00404AE5"/>
    <w:rPr>
      <w:b/>
      <w:bCs/>
    </w:rPr>
  </w:style>
  <w:style w:type="paragraph" w:styleId="afa">
    <w:name w:val="Revision"/>
    <w:rsid w:val="00404AE5"/>
    <w:pPr>
      <w:suppressAutoHyphens/>
    </w:pPr>
    <w:rPr>
      <w:sz w:val="24"/>
      <w:szCs w:val="24"/>
      <w:lang w:val="en-GB" w:eastAsia="zh-CN"/>
    </w:rPr>
  </w:style>
  <w:style w:type="paragraph" w:customStyle="1" w:styleId="western">
    <w:name w:val="western"/>
    <w:basedOn w:val="a"/>
    <w:rsid w:val="00404AE5"/>
    <w:pPr>
      <w:spacing w:before="280" w:after="200"/>
    </w:pPr>
    <w:rPr>
      <w:rFonts w:ascii="Arial Unicode MS" w:eastAsia="Arial Unicode MS" w:hAnsi="Arial Unicode MS" w:cs="Arial Unicode MS"/>
    </w:rPr>
  </w:style>
  <w:style w:type="paragraph" w:styleId="afb">
    <w:name w:val="List Paragraph"/>
    <w:aliases w:val="Γράφημα,Itemize,List Paragraph1,List Paragraph,Bullet21,Bullet22,Bullet23,Bullet211,Bullet24,Bullet25,Bullet26,Bullet27,bl11,Bullet212,Bullet28,bl12,Bullet213,Bullet29,bl13,Bullet214,Bullet210,Bullet215,Παράγραφος λίστας1"/>
    <w:basedOn w:val="a"/>
    <w:link w:val="Char5"/>
    <w:uiPriority w:val="34"/>
    <w:qFormat/>
    <w:rsid w:val="00404AE5"/>
    <w:pPr>
      <w:spacing w:after="200"/>
      <w:ind w:left="720"/>
      <w:contextualSpacing/>
    </w:pPr>
    <w:rPr>
      <w:rFonts w:cs="Times New Roman"/>
    </w:rPr>
  </w:style>
  <w:style w:type="paragraph" w:styleId="afc">
    <w:name w:val="footnote text"/>
    <w:basedOn w:val="a"/>
    <w:link w:val="Char6"/>
    <w:rsid w:val="00404AE5"/>
    <w:pPr>
      <w:spacing w:after="0"/>
      <w:ind w:left="425" w:hanging="425"/>
    </w:pPr>
    <w:rPr>
      <w:sz w:val="18"/>
      <w:szCs w:val="20"/>
      <w:lang w:val="en-IE"/>
    </w:rPr>
  </w:style>
  <w:style w:type="paragraph" w:styleId="15">
    <w:name w:val="toc 1"/>
    <w:basedOn w:val="a"/>
    <w:next w:val="a"/>
    <w:uiPriority w:val="39"/>
    <w:rsid w:val="00404AE5"/>
    <w:pPr>
      <w:spacing w:before="120"/>
      <w:jc w:val="left"/>
    </w:pPr>
    <w:rPr>
      <w:b/>
      <w:bCs/>
      <w:caps/>
      <w:sz w:val="20"/>
      <w:szCs w:val="20"/>
    </w:rPr>
  </w:style>
  <w:style w:type="paragraph" w:styleId="25">
    <w:name w:val="toc 2"/>
    <w:basedOn w:val="a"/>
    <w:next w:val="a"/>
    <w:uiPriority w:val="39"/>
    <w:rsid w:val="00404AE5"/>
    <w:pPr>
      <w:spacing w:after="0"/>
      <w:ind w:left="220"/>
      <w:jc w:val="left"/>
    </w:pPr>
    <w:rPr>
      <w:smallCaps/>
      <w:sz w:val="20"/>
      <w:szCs w:val="20"/>
    </w:rPr>
  </w:style>
  <w:style w:type="paragraph" w:styleId="31">
    <w:name w:val="toc 3"/>
    <w:basedOn w:val="a"/>
    <w:next w:val="a"/>
    <w:uiPriority w:val="39"/>
    <w:rsid w:val="00404AE5"/>
    <w:pPr>
      <w:spacing w:after="0"/>
      <w:ind w:left="440"/>
      <w:jc w:val="left"/>
    </w:pPr>
    <w:rPr>
      <w:i/>
      <w:iCs/>
      <w:sz w:val="20"/>
      <w:szCs w:val="20"/>
    </w:rPr>
  </w:style>
  <w:style w:type="paragraph" w:styleId="40">
    <w:name w:val="toc 4"/>
    <w:basedOn w:val="a"/>
    <w:next w:val="a"/>
    <w:uiPriority w:val="39"/>
    <w:rsid w:val="00404AE5"/>
    <w:pPr>
      <w:spacing w:after="0"/>
      <w:ind w:left="660"/>
      <w:jc w:val="left"/>
    </w:pPr>
    <w:rPr>
      <w:sz w:val="18"/>
      <w:szCs w:val="18"/>
    </w:rPr>
  </w:style>
  <w:style w:type="paragraph" w:styleId="50">
    <w:name w:val="toc 5"/>
    <w:basedOn w:val="a"/>
    <w:next w:val="a"/>
    <w:rsid w:val="00404AE5"/>
    <w:pPr>
      <w:spacing w:after="0"/>
      <w:ind w:left="880"/>
      <w:jc w:val="left"/>
    </w:pPr>
    <w:rPr>
      <w:sz w:val="18"/>
      <w:szCs w:val="18"/>
    </w:rPr>
  </w:style>
  <w:style w:type="paragraph" w:styleId="60">
    <w:name w:val="toc 6"/>
    <w:basedOn w:val="a"/>
    <w:next w:val="a"/>
    <w:rsid w:val="00404AE5"/>
    <w:pPr>
      <w:spacing w:after="0"/>
      <w:ind w:left="1100"/>
      <w:jc w:val="left"/>
    </w:pPr>
    <w:rPr>
      <w:sz w:val="18"/>
      <w:szCs w:val="18"/>
    </w:rPr>
  </w:style>
  <w:style w:type="paragraph" w:styleId="70">
    <w:name w:val="toc 7"/>
    <w:basedOn w:val="a"/>
    <w:next w:val="a"/>
    <w:rsid w:val="00404AE5"/>
    <w:pPr>
      <w:spacing w:after="0"/>
      <w:ind w:left="1320"/>
      <w:jc w:val="left"/>
    </w:pPr>
    <w:rPr>
      <w:sz w:val="18"/>
      <w:szCs w:val="18"/>
    </w:rPr>
  </w:style>
  <w:style w:type="paragraph" w:styleId="80">
    <w:name w:val="toc 8"/>
    <w:basedOn w:val="a"/>
    <w:next w:val="a"/>
    <w:rsid w:val="00404AE5"/>
    <w:pPr>
      <w:spacing w:after="0"/>
      <w:ind w:left="1540"/>
      <w:jc w:val="left"/>
    </w:pPr>
    <w:rPr>
      <w:sz w:val="18"/>
      <w:szCs w:val="18"/>
    </w:rPr>
  </w:style>
  <w:style w:type="paragraph" w:styleId="90">
    <w:name w:val="toc 9"/>
    <w:basedOn w:val="a"/>
    <w:next w:val="a"/>
    <w:rsid w:val="00404AE5"/>
    <w:pPr>
      <w:spacing w:after="0"/>
      <w:ind w:left="1760"/>
      <w:jc w:val="left"/>
    </w:pPr>
    <w:rPr>
      <w:sz w:val="18"/>
      <w:szCs w:val="18"/>
    </w:rPr>
  </w:style>
  <w:style w:type="paragraph" w:customStyle="1" w:styleId="Style1">
    <w:name w:val="Style1"/>
    <w:basedOn w:val="DocTitle"/>
    <w:rsid w:val="00404AE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04AE5"/>
    <w:rPr>
      <w:rFonts w:ascii="Calibri" w:hAnsi="Calibri" w:cs="Calibri"/>
      <w:lang w:val="el-GR"/>
    </w:rPr>
  </w:style>
  <w:style w:type="paragraph" w:styleId="afd">
    <w:name w:val="endnote text"/>
    <w:basedOn w:val="a"/>
    <w:rsid w:val="00404AE5"/>
    <w:rPr>
      <w:sz w:val="20"/>
      <w:szCs w:val="20"/>
    </w:rPr>
  </w:style>
  <w:style w:type="paragraph" w:customStyle="1" w:styleId="Default">
    <w:name w:val="Default"/>
    <w:rsid w:val="00404AE5"/>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04AE5"/>
  </w:style>
  <w:style w:type="paragraph" w:styleId="aff">
    <w:name w:val="Body Text Indent"/>
    <w:basedOn w:val="a"/>
    <w:link w:val="Char7"/>
    <w:rsid w:val="00404AE5"/>
    <w:pPr>
      <w:ind w:firstLine="1134"/>
    </w:pPr>
    <w:rPr>
      <w:rFonts w:ascii="Arial" w:hAnsi="Arial" w:cs="Times New Roman"/>
    </w:rPr>
  </w:style>
  <w:style w:type="paragraph" w:customStyle="1" w:styleId="normalwithoutspacing">
    <w:name w:val="normal_without_spacing"/>
    <w:basedOn w:val="a"/>
    <w:rsid w:val="00404AE5"/>
    <w:pPr>
      <w:spacing w:after="60"/>
    </w:pPr>
    <w:rPr>
      <w:lang w:val="el-GR"/>
    </w:rPr>
  </w:style>
  <w:style w:type="paragraph" w:customStyle="1" w:styleId="foothanging">
    <w:name w:val="foot_hanging"/>
    <w:basedOn w:val="afc"/>
    <w:rsid w:val="00404AE5"/>
    <w:pPr>
      <w:ind w:left="426" w:hanging="426"/>
    </w:pPr>
    <w:rPr>
      <w:szCs w:val="18"/>
    </w:rPr>
  </w:style>
  <w:style w:type="paragraph" w:styleId="-HTML">
    <w:name w:val="HTML Preformatted"/>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04AE5"/>
    <w:pPr>
      <w:suppressAutoHyphens/>
      <w:spacing w:line="276" w:lineRule="auto"/>
    </w:pPr>
    <w:rPr>
      <w:rFonts w:ascii="Arial" w:eastAsia="Arial" w:hAnsi="Arial" w:cs="Arial"/>
      <w:color w:val="000000"/>
      <w:sz w:val="22"/>
      <w:szCs w:val="22"/>
      <w:lang w:eastAsia="zh-CN"/>
    </w:rPr>
  </w:style>
  <w:style w:type="paragraph" w:styleId="32">
    <w:name w:val="Body Text Indent 3"/>
    <w:basedOn w:val="a"/>
    <w:link w:val="3Char0"/>
    <w:rsid w:val="00404AE5"/>
    <w:pPr>
      <w:suppressAutoHyphens w:val="0"/>
      <w:spacing w:line="312" w:lineRule="auto"/>
      <w:ind w:left="283"/>
    </w:pPr>
    <w:rPr>
      <w:rFonts w:cs="Times New Roman"/>
      <w:sz w:val="16"/>
      <w:szCs w:val="16"/>
    </w:rPr>
  </w:style>
  <w:style w:type="paragraph" w:styleId="aff0">
    <w:name w:val="No Spacing"/>
    <w:uiPriority w:val="1"/>
    <w:qFormat/>
    <w:rsid w:val="00404AE5"/>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04AE5"/>
    <w:pPr>
      <w:suppressLineNumbers/>
    </w:pPr>
  </w:style>
  <w:style w:type="paragraph" w:customStyle="1" w:styleId="aff2">
    <w:name w:val="Επικεφαλίδα πίνακα"/>
    <w:basedOn w:val="aff1"/>
    <w:rsid w:val="00404AE5"/>
    <w:pPr>
      <w:jc w:val="center"/>
    </w:pPr>
    <w:rPr>
      <w:b/>
      <w:bCs/>
    </w:rPr>
  </w:style>
  <w:style w:type="paragraph" w:customStyle="1" w:styleId="footers">
    <w:name w:val="footers"/>
    <w:basedOn w:val="foothanging"/>
    <w:rsid w:val="00404AE5"/>
  </w:style>
  <w:style w:type="paragraph" w:customStyle="1" w:styleId="Standard">
    <w:name w:val="Standard"/>
    <w:rsid w:val="00404AE5"/>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04AE5"/>
    <w:pPr>
      <w:spacing w:after="120"/>
    </w:pPr>
  </w:style>
  <w:style w:type="paragraph" w:customStyle="1" w:styleId="Footnote">
    <w:name w:val="Footnote"/>
    <w:basedOn w:val="Standard"/>
    <w:rsid w:val="00404AE5"/>
    <w:pPr>
      <w:suppressLineNumbers/>
      <w:ind w:left="283" w:hanging="283"/>
    </w:pPr>
    <w:rPr>
      <w:sz w:val="20"/>
      <w:szCs w:val="20"/>
    </w:rPr>
  </w:style>
  <w:style w:type="paragraph" w:styleId="33">
    <w:name w:val="Body Text 3"/>
    <w:basedOn w:val="a"/>
    <w:link w:val="3Char1"/>
    <w:rsid w:val="00404AE5"/>
    <w:rPr>
      <w:rFonts w:cs="Times New Roman"/>
      <w:sz w:val="16"/>
      <w:szCs w:val="16"/>
    </w:rPr>
  </w:style>
  <w:style w:type="paragraph" w:customStyle="1" w:styleId="fooot">
    <w:name w:val="fooot"/>
    <w:basedOn w:val="footers"/>
    <w:rsid w:val="00404AE5"/>
  </w:style>
  <w:style w:type="paragraph" w:customStyle="1" w:styleId="16">
    <w:name w:val="Κείμενο πλαισίου1"/>
    <w:basedOn w:val="a"/>
    <w:rsid w:val="00404AE5"/>
    <w:pPr>
      <w:spacing w:after="0"/>
    </w:pPr>
    <w:rPr>
      <w:rFonts w:ascii="Tahoma" w:hAnsi="Tahoma" w:cs="Tahoma"/>
      <w:sz w:val="16"/>
      <w:szCs w:val="16"/>
    </w:rPr>
  </w:style>
  <w:style w:type="paragraph" w:customStyle="1" w:styleId="17">
    <w:name w:val="Κείμενο σχολίου1"/>
    <w:basedOn w:val="a"/>
    <w:rsid w:val="00404AE5"/>
    <w:rPr>
      <w:sz w:val="20"/>
      <w:szCs w:val="20"/>
    </w:rPr>
  </w:style>
  <w:style w:type="paragraph" w:customStyle="1" w:styleId="18">
    <w:name w:val="Θέμα σχολίου1"/>
    <w:basedOn w:val="17"/>
    <w:next w:val="17"/>
    <w:rsid w:val="00404AE5"/>
    <w:rPr>
      <w:b/>
      <w:bCs/>
    </w:rPr>
  </w:style>
  <w:style w:type="paragraph" w:customStyle="1" w:styleId="-HTML1">
    <w:name w:val="Προ-διαμορφωμένο HTML1"/>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404AE5"/>
    <w:pPr>
      <w:suppressAutoHyphens/>
    </w:pPr>
    <w:rPr>
      <w:rFonts w:ascii="Calibri" w:hAnsi="Calibri" w:cs="Calibri"/>
      <w:sz w:val="22"/>
      <w:szCs w:val="24"/>
      <w:lang w:val="en-GB" w:eastAsia="zh-CN"/>
    </w:rPr>
  </w:style>
  <w:style w:type="paragraph" w:styleId="2">
    <w:name w:val="List Bullet 2"/>
    <w:basedOn w:val="a"/>
    <w:rsid w:val="00404AE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04AE5"/>
    <w:pPr>
      <w:tabs>
        <w:tab w:val="right" w:leader="dot" w:pos="7091"/>
      </w:tabs>
      <w:ind w:left="2547"/>
    </w:pPr>
  </w:style>
  <w:style w:type="paragraph" w:customStyle="1" w:styleId="aff3">
    <w:name w:val="Οριζόντια γραμμή"/>
    <w:basedOn w:val="a"/>
    <w:next w:val="af0"/>
    <w:rsid w:val="00404AE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Web">
    <w:name w:val="Normal (Web)"/>
    <w:basedOn w:val="a"/>
    <w:link w:val="WebChar"/>
    <w:uiPriority w:val="99"/>
    <w:unhideWhenUsed/>
    <w:rsid w:val="00A24D8C"/>
    <w:pPr>
      <w:suppressAutoHyphens w:val="0"/>
      <w:spacing w:before="100" w:beforeAutospacing="1" w:after="100" w:afterAutospacing="1"/>
      <w:jc w:val="left"/>
    </w:pPr>
    <w:rPr>
      <w:rFonts w:ascii="Times New Roman" w:hAnsi="Times New Roman" w:cs="Times New Roman"/>
      <w:sz w:val="24"/>
    </w:rPr>
  </w:style>
  <w:style w:type="paragraph" w:styleId="26">
    <w:name w:val="Body Text 2"/>
    <w:basedOn w:val="a"/>
    <w:link w:val="2Char0"/>
    <w:unhideWhenUsed/>
    <w:rsid w:val="00AD7133"/>
    <w:pPr>
      <w:spacing w:line="480" w:lineRule="auto"/>
    </w:pPr>
    <w:rPr>
      <w:rFonts w:cs="Times New Roman"/>
    </w:rPr>
  </w:style>
  <w:style w:type="character" w:customStyle="1" w:styleId="2Char0">
    <w:name w:val="Σώμα κείμενου 2 Char"/>
    <w:link w:val="26"/>
    <w:rsid w:val="00AD7133"/>
    <w:rPr>
      <w:rFonts w:ascii="Calibri" w:hAnsi="Calibri" w:cs="Calibri"/>
      <w:sz w:val="22"/>
      <w:szCs w:val="24"/>
      <w:lang w:val="en-GB" w:eastAsia="zh-CN"/>
    </w:rPr>
  </w:style>
  <w:style w:type="character" w:customStyle="1" w:styleId="Char5">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b"/>
    <w:uiPriority w:val="34"/>
    <w:locked/>
    <w:rsid w:val="00D86202"/>
    <w:rPr>
      <w:rFonts w:ascii="Calibri" w:hAnsi="Calibri" w:cs="Calibri"/>
      <w:sz w:val="22"/>
      <w:szCs w:val="24"/>
      <w:lang w:val="en-GB" w:eastAsia="zh-CN"/>
    </w:rPr>
  </w:style>
  <w:style w:type="character" w:customStyle="1" w:styleId="71">
    <w:name w:val="Σώμα κειμένου (7) + Έντονη γραφή"/>
    <w:rsid w:val="00771E54"/>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771E54"/>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character" w:customStyle="1" w:styleId="61">
    <w:name w:val="Σώμα κειμένου (6)"/>
    <w:rsid w:val="00771E54"/>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a">
    <w:name w:val="Επικεφαλίδα #1"/>
    <w:rsid w:val="00771E54"/>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771E54"/>
    <w:rPr>
      <w:rFonts w:ascii="Times New Roman" w:hAnsi="Times New Roman" w:cs="Times New Roman" w:hint="default"/>
    </w:rPr>
  </w:style>
  <w:style w:type="paragraph" w:customStyle="1" w:styleId="ChapterTitle">
    <w:name w:val="ChapterTitle"/>
    <w:basedOn w:val="a"/>
    <w:next w:val="a"/>
    <w:rsid w:val="00771E54"/>
    <w:pPr>
      <w:keepNext/>
      <w:spacing w:before="120" w:after="360" w:line="276" w:lineRule="auto"/>
      <w:jc w:val="center"/>
    </w:pPr>
    <w:rPr>
      <w:b/>
      <w:kern w:val="2"/>
      <w:szCs w:val="22"/>
      <w:lang w:val="el-GR"/>
    </w:rPr>
  </w:style>
  <w:style w:type="paragraph" w:customStyle="1" w:styleId="SectionTitle">
    <w:name w:val="SectionTitle"/>
    <w:basedOn w:val="a"/>
    <w:next w:val="1"/>
    <w:rsid w:val="00771E54"/>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771E54"/>
    <w:rPr>
      <w:rFonts w:ascii="Times New Roman" w:eastAsia="Times New Roman" w:hAnsi="Times New Roman" w:cs="Times New Roman" w:hint="default"/>
      <w:b/>
      <w:bCs w:val="0"/>
      <w:sz w:val="24"/>
      <w:lang w:val="el-GR"/>
    </w:rPr>
  </w:style>
  <w:style w:type="character" w:customStyle="1" w:styleId="2Char">
    <w:name w:val="Επικεφαλίδα 2 Char"/>
    <w:link w:val="20"/>
    <w:rsid w:val="00D41E1D"/>
    <w:rPr>
      <w:rFonts w:ascii="Arial" w:hAnsi="Arial" w:cs="Arial"/>
      <w:b/>
      <w:color w:val="002060"/>
      <w:sz w:val="24"/>
      <w:szCs w:val="22"/>
      <w:lang w:val="en-GB" w:eastAsia="zh-CN"/>
    </w:rPr>
  </w:style>
  <w:style w:type="character" w:customStyle="1" w:styleId="6Char">
    <w:name w:val="Επικεφαλίδα 6 Char"/>
    <w:link w:val="6"/>
    <w:uiPriority w:val="9"/>
    <w:rsid w:val="00D41E1D"/>
    <w:rPr>
      <w:rFonts w:ascii="Calibri" w:eastAsia="Times New Roman" w:hAnsi="Calibri" w:cs="Times New Roman"/>
      <w:b/>
      <w:bCs/>
      <w:sz w:val="22"/>
      <w:szCs w:val="22"/>
      <w:lang w:val="en-GB" w:eastAsia="zh-CN"/>
    </w:rPr>
  </w:style>
  <w:style w:type="character" w:customStyle="1" w:styleId="WebChar">
    <w:name w:val="Κανονικό (Web) Char"/>
    <w:link w:val="Web"/>
    <w:rsid w:val="00D41E1D"/>
    <w:rPr>
      <w:sz w:val="24"/>
      <w:szCs w:val="24"/>
    </w:rPr>
  </w:style>
  <w:style w:type="paragraph" w:customStyle="1" w:styleId="210">
    <w:name w:val="Επικεφαλίδα 21"/>
    <w:basedOn w:val="a"/>
    <w:qFormat/>
    <w:rsid w:val="00DD4425"/>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character" w:customStyle="1" w:styleId="8Char">
    <w:name w:val="Επικεφαλίδα 8 Char"/>
    <w:link w:val="8"/>
    <w:rsid w:val="00552B3E"/>
    <w:rPr>
      <w:rFonts w:ascii="Arial" w:hAnsi="Arial" w:cs="Arial"/>
      <w:b/>
      <w:sz w:val="18"/>
      <w:szCs w:val="21"/>
      <w:u w:val="single"/>
    </w:rPr>
  </w:style>
  <w:style w:type="character" w:customStyle="1" w:styleId="9Char">
    <w:name w:val="Επικεφαλίδα 9 Char"/>
    <w:link w:val="9"/>
    <w:uiPriority w:val="9"/>
    <w:rsid w:val="00552B3E"/>
    <w:rPr>
      <w:rFonts w:ascii="Cambria" w:hAnsi="Cambria"/>
      <w:sz w:val="22"/>
      <w:szCs w:val="22"/>
    </w:rPr>
  </w:style>
  <w:style w:type="numbering" w:customStyle="1" w:styleId="1b">
    <w:name w:val="Χωρίς λίστα1"/>
    <w:next w:val="a2"/>
    <w:uiPriority w:val="99"/>
    <w:semiHidden/>
    <w:unhideWhenUsed/>
    <w:rsid w:val="00552B3E"/>
  </w:style>
  <w:style w:type="character" w:customStyle="1" w:styleId="5Char">
    <w:name w:val="Επικεφαλίδα 5 Char"/>
    <w:link w:val="5"/>
    <w:rsid w:val="00552B3E"/>
    <w:rPr>
      <w:rFonts w:ascii="Lucida Sans" w:hAnsi="Lucida Sans"/>
      <w:b/>
      <w:sz w:val="22"/>
      <w:lang w:val="en-US" w:eastAsia="zh-CN"/>
    </w:rPr>
  </w:style>
  <w:style w:type="character" w:customStyle="1" w:styleId="Char2">
    <w:name w:val="Σώμα κειμένου Char"/>
    <w:link w:val="af0"/>
    <w:rsid w:val="00552B3E"/>
    <w:rPr>
      <w:rFonts w:ascii="Calibri" w:hAnsi="Calibri" w:cs="Calibri"/>
      <w:sz w:val="22"/>
      <w:szCs w:val="24"/>
      <w:lang w:val="en-GB" w:eastAsia="zh-CN"/>
    </w:rPr>
  </w:style>
  <w:style w:type="paragraph" w:styleId="27">
    <w:name w:val="Body Text Indent 2"/>
    <w:basedOn w:val="a"/>
    <w:link w:val="2Char1"/>
    <w:rsid w:val="00552B3E"/>
    <w:pPr>
      <w:suppressAutoHyphens w:val="0"/>
      <w:overflowPunct w:val="0"/>
      <w:autoSpaceDE w:val="0"/>
      <w:autoSpaceDN w:val="0"/>
      <w:adjustRightInd w:val="0"/>
      <w:spacing w:after="0"/>
      <w:ind w:firstLine="720"/>
      <w:textAlignment w:val="baseline"/>
    </w:pPr>
    <w:rPr>
      <w:rFonts w:ascii="Book Antiqua" w:hAnsi="Book Antiqua" w:cs="Times New Roman"/>
      <w:b/>
      <w:bCs/>
      <w:sz w:val="24"/>
    </w:rPr>
  </w:style>
  <w:style w:type="character" w:customStyle="1" w:styleId="2Char1">
    <w:name w:val="Σώμα κείμενου με εσοχή 2 Char"/>
    <w:link w:val="27"/>
    <w:rsid w:val="00552B3E"/>
    <w:rPr>
      <w:rFonts w:ascii="Book Antiqua" w:hAnsi="Book Antiqua"/>
      <w:b/>
      <w:bCs/>
      <w:sz w:val="24"/>
      <w:szCs w:val="24"/>
    </w:rPr>
  </w:style>
  <w:style w:type="paragraph" w:styleId="aff4">
    <w:name w:val="Document Map"/>
    <w:basedOn w:val="a"/>
    <w:link w:val="Char8"/>
    <w:uiPriority w:val="99"/>
    <w:semiHidden/>
    <w:unhideWhenUsed/>
    <w:rsid w:val="00552B3E"/>
    <w:pPr>
      <w:suppressAutoHyphens w:val="0"/>
      <w:overflowPunct w:val="0"/>
      <w:autoSpaceDE w:val="0"/>
      <w:autoSpaceDN w:val="0"/>
      <w:adjustRightInd w:val="0"/>
      <w:spacing w:after="0"/>
      <w:jc w:val="left"/>
      <w:textAlignment w:val="baseline"/>
    </w:pPr>
    <w:rPr>
      <w:rFonts w:ascii="Tahoma" w:hAnsi="Tahoma" w:cs="Times New Roman"/>
      <w:sz w:val="16"/>
      <w:szCs w:val="16"/>
    </w:rPr>
  </w:style>
  <w:style w:type="character" w:customStyle="1" w:styleId="Char8">
    <w:name w:val="Χάρτης εγγράφου Char"/>
    <w:link w:val="aff4"/>
    <w:uiPriority w:val="99"/>
    <w:semiHidden/>
    <w:rsid w:val="00552B3E"/>
    <w:rPr>
      <w:rFonts w:ascii="Tahoma" w:hAnsi="Tahoma" w:cs="Tahoma"/>
      <w:sz w:val="16"/>
      <w:szCs w:val="16"/>
    </w:rPr>
  </w:style>
  <w:style w:type="character" w:customStyle="1" w:styleId="Char9">
    <w:name w:val="Απλό κείμενο Char"/>
    <w:link w:val="aff5"/>
    <w:semiHidden/>
    <w:rsid w:val="00552B3E"/>
    <w:rPr>
      <w:rFonts w:ascii="Courier New" w:hAnsi="Courier New" w:cs="Courier New"/>
    </w:rPr>
  </w:style>
  <w:style w:type="paragraph" w:styleId="aff5">
    <w:name w:val="Plain Text"/>
    <w:basedOn w:val="a"/>
    <w:link w:val="Char9"/>
    <w:semiHidden/>
    <w:rsid w:val="00552B3E"/>
    <w:pPr>
      <w:suppressAutoHyphens w:val="0"/>
      <w:spacing w:after="0"/>
      <w:jc w:val="left"/>
    </w:pPr>
    <w:rPr>
      <w:rFonts w:ascii="Courier New" w:hAnsi="Courier New" w:cs="Times New Roman"/>
      <w:sz w:val="20"/>
      <w:szCs w:val="20"/>
    </w:rPr>
  </w:style>
  <w:style w:type="character" w:customStyle="1" w:styleId="Char10">
    <w:name w:val="Απλό κείμενο Char1"/>
    <w:uiPriority w:val="99"/>
    <w:semiHidden/>
    <w:rsid w:val="00552B3E"/>
    <w:rPr>
      <w:rFonts w:ascii="Courier New" w:hAnsi="Courier New" w:cs="Courier New"/>
      <w:lang w:val="en-GB" w:eastAsia="zh-CN"/>
    </w:rPr>
  </w:style>
  <w:style w:type="character" w:customStyle="1" w:styleId="3Char1">
    <w:name w:val="Σώμα κείμενου 3 Char"/>
    <w:link w:val="33"/>
    <w:rsid w:val="00552B3E"/>
    <w:rPr>
      <w:rFonts w:ascii="Calibri" w:hAnsi="Calibri" w:cs="Calibri"/>
      <w:sz w:val="16"/>
      <w:szCs w:val="16"/>
      <w:lang w:val="en-GB" w:eastAsia="zh-CN"/>
    </w:rPr>
  </w:style>
  <w:style w:type="paragraph" w:styleId="aff6">
    <w:name w:val="Title"/>
    <w:basedOn w:val="a"/>
    <w:link w:val="Chara"/>
    <w:qFormat/>
    <w:rsid w:val="00552B3E"/>
    <w:pPr>
      <w:suppressAutoHyphens w:val="0"/>
      <w:overflowPunct w:val="0"/>
      <w:autoSpaceDE w:val="0"/>
      <w:autoSpaceDN w:val="0"/>
      <w:adjustRightInd w:val="0"/>
      <w:spacing w:after="0"/>
      <w:jc w:val="center"/>
      <w:textAlignment w:val="baseline"/>
    </w:pPr>
    <w:rPr>
      <w:rFonts w:ascii="Arial" w:hAnsi="Arial" w:cs="Times New Roman"/>
      <w:b/>
      <w:sz w:val="28"/>
      <w:szCs w:val="28"/>
      <w:u w:val="single"/>
    </w:rPr>
  </w:style>
  <w:style w:type="character" w:customStyle="1" w:styleId="Chara">
    <w:name w:val="Τίτλος Char"/>
    <w:link w:val="aff6"/>
    <w:rsid w:val="00552B3E"/>
    <w:rPr>
      <w:rFonts w:ascii="Arial" w:hAnsi="Arial" w:cs="Arial"/>
      <w:b/>
      <w:sz w:val="28"/>
      <w:szCs w:val="28"/>
      <w:u w:val="single"/>
    </w:rPr>
  </w:style>
  <w:style w:type="character" w:customStyle="1" w:styleId="3Char0">
    <w:name w:val="Σώμα κείμενου με εσοχή 3 Char"/>
    <w:link w:val="32"/>
    <w:rsid w:val="00552B3E"/>
    <w:rPr>
      <w:rFonts w:ascii="Calibri" w:hAnsi="Calibri"/>
      <w:sz w:val="16"/>
      <w:szCs w:val="16"/>
      <w:lang w:val="en-GB" w:eastAsia="zh-CN"/>
    </w:rPr>
  </w:style>
  <w:style w:type="numbering" w:customStyle="1" w:styleId="110">
    <w:name w:val="Χωρίς λίστα11"/>
    <w:next w:val="a2"/>
    <w:uiPriority w:val="99"/>
    <w:semiHidden/>
    <w:unhideWhenUsed/>
    <w:rsid w:val="00552B3E"/>
  </w:style>
  <w:style w:type="character" w:customStyle="1" w:styleId="1Char">
    <w:name w:val="Επικεφαλίδα 1 Char"/>
    <w:link w:val="1"/>
    <w:rsid w:val="00552B3E"/>
    <w:rPr>
      <w:rFonts w:ascii="Arial" w:hAnsi="Arial" w:cs="Arial"/>
      <w:b/>
      <w:bCs/>
      <w:color w:val="333399"/>
      <w:sz w:val="28"/>
      <w:szCs w:val="32"/>
      <w:lang w:val="en-US" w:eastAsia="zh-CN"/>
    </w:rPr>
  </w:style>
  <w:style w:type="character" w:customStyle="1" w:styleId="4Char">
    <w:name w:val="Επικεφαλίδα 4 Char"/>
    <w:link w:val="4"/>
    <w:rsid w:val="00552B3E"/>
    <w:rPr>
      <w:rFonts w:ascii="Arial" w:hAnsi="Arial"/>
      <w:b/>
      <w:bCs/>
      <w:sz w:val="22"/>
      <w:szCs w:val="28"/>
      <w:lang w:val="en-GB" w:eastAsia="zh-CN"/>
    </w:rPr>
  </w:style>
  <w:style w:type="numbering" w:customStyle="1" w:styleId="111">
    <w:name w:val="Χωρίς λίστα111"/>
    <w:next w:val="a2"/>
    <w:uiPriority w:val="99"/>
    <w:semiHidden/>
    <w:unhideWhenUsed/>
    <w:rsid w:val="00552B3E"/>
  </w:style>
  <w:style w:type="character" w:customStyle="1" w:styleId="Char7">
    <w:name w:val="Σώμα κείμενου με εσοχή Char"/>
    <w:link w:val="aff"/>
    <w:rsid w:val="00552B3E"/>
    <w:rPr>
      <w:rFonts w:ascii="Arial" w:hAnsi="Arial" w:cs="Arial"/>
      <w:sz w:val="22"/>
      <w:szCs w:val="24"/>
      <w:lang w:val="en-GB" w:eastAsia="zh-CN"/>
    </w:rPr>
  </w:style>
  <w:style w:type="character" w:customStyle="1" w:styleId="3Char10">
    <w:name w:val="Σώμα κείμενου 3 Char1"/>
    <w:uiPriority w:val="99"/>
    <w:semiHidden/>
    <w:rsid w:val="00552B3E"/>
    <w:rPr>
      <w:sz w:val="16"/>
      <w:szCs w:val="16"/>
    </w:rPr>
  </w:style>
  <w:style w:type="character" w:customStyle="1" w:styleId="3Char11">
    <w:name w:val="Σώμα κείμενου με εσοχή 3 Char1"/>
    <w:uiPriority w:val="99"/>
    <w:semiHidden/>
    <w:rsid w:val="00552B3E"/>
    <w:rPr>
      <w:sz w:val="16"/>
      <w:szCs w:val="16"/>
    </w:rPr>
  </w:style>
  <w:style w:type="numbering" w:customStyle="1" w:styleId="28">
    <w:name w:val="Χωρίς λίστα2"/>
    <w:next w:val="a2"/>
    <w:uiPriority w:val="99"/>
    <w:semiHidden/>
    <w:unhideWhenUsed/>
    <w:rsid w:val="00552B3E"/>
  </w:style>
  <w:style w:type="numbering" w:customStyle="1" w:styleId="34">
    <w:name w:val="Χωρίς λίστα3"/>
    <w:next w:val="a2"/>
    <w:uiPriority w:val="99"/>
    <w:semiHidden/>
    <w:unhideWhenUsed/>
    <w:rsid w:val="00552B3E"/>
  </w:style>
  <w:style w:type="numbering" w:customStyle="1" w:styleId="120">
    <w:name w:val="Χωρίς λίστα12"/>
    <w:next w:val="a2"/>
    <w:uiPriority w:val="99"/>
    <w:semiHidden/>
    <w:unhideWhenUsed/>
    <w:rsid w:val="00552B3E"/>
  </w:style>
  <w:style w:type="numbering" w:customStyle="1" w:styleId="112">
    <w:name w:val="Χωρίς λίστα112"/>
    <w:next w:val="a2"/>
    <w:uiPriority w:val="99"/>
    <w:semiHidden/>
    <w:unhideWhenUsed/>
    <w:rsid w:val="00552B3E"/>
  </w:style>
  <w:style w:type="numbering" w:customStyle="1" w:styleId="211">
    <w:name w:val="Χωρίς λίστα21"/>
    <w:next w:val="a2"/>
    <w:uiPriority w:val="99"/>
    <w:semiHidden/>
    <w:unhideWhenUsed/>
    <w:rsid w:val="00552B3E"/>
  </w:style>
  <w:style w:type="character" w:customStyle="1" w:styleId="Char6">
    <w:name w:val="Κείμενο υποσημείωσης Char"/>
    <w:link w:val="afc"/>
    <w:rsid w:val="007B25FC"/>
    <w:rPr>
      <w:rFonts w:ascii="Calibri" w:hAnsi="Calibri" w:cs="Calibri"/>
      <w:sz w:val="18"/>
      <w:lang w:val="en-I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B29"/>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04AE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
    <w:link w:val="2Char"/>
    <w:qFormat/>
    <w:rsid w:val="00404AE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404AE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04AE5"/>
    <w:pPr>
      <w:keepNext/>
      <w:spacing w:before="240" w:after="60"/>
      <w:outlineLvl w:val="3"/>
    </w:pPr>
    <w:rPr>
      <w:rFonts w:ascii="Arial" w:hAnsi="Arial" w:cs="Times New Roman"/>
      <w:b/>
      <w:bCs/>
      <w:szCs w:val="28"/>
    </w:rPr>
  </w:style>
  <w:style w:type="paragraph" w:styleId="5">
    <w:name w:val="heading 5"/>
    <w:basedOn w:val="a"/>
    <w:next w:val="a"/>
    <w:link w:val="5Char"/>
    <w:qFormat/>
    <w:rsid w:val="00404AE5"/>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
    <w:next w:val="a"/>
    <w:link w:val="6Char"/>
    <w:unhideWhenUsed/>
    <w:qFormat/>
    <w:rsid w:val="00D41E1D"/>
    <w:pPr>
      <w:spacing w:before="240" w:after="60"/>
      <w:outlineLvl w:val="5"/>
    </w:pPr>
    <w:rPr>
      <w:rFonts w:cs="Times New Roman"/>
      <w:b/>
      <w:bCs/>
      <w:szCs w:val="22"/>
    </w:rPr>
  </w:style>
  <w:style w:type="paragraph" w:styleId="7">
    <w:name w:val="heading 7"/>
    <w:basedOn w:val="a"/>
    <w:next w:val="a"/>
    <w:link w:val="7Char"/>
    <w:unhideWhenUsed/>
    <w:qFormat/>
    <w:rsid w:val="00AD7133"/>
    <w:pPr>
      <w:suppressAutoHyphens w:val="0"/>
      <w:spacing w:before="240" w:after="60"/>
      <w:jc w:val="left"/>
      <w:outlineLvl w:val="6"/>
    </w:pPr>
    <w:rPr>
      <w:rFonts w:cs="Times New Roman"/>
      <w:sz w:val="24"/>
    </w:rPr>
  </w:style>
  <w:style w:type="paragraph" w:styleId="8">
    <w:name w:val="heading 8"/>
    <w:basedOn w:val="a"/>
    <w:next w:val="a"/>
    <w:link w:val="8Char"/>
    <w:qFormat/>
    <w:rsid w:val="00552B3E"/>
    <w:pPr>
      <w:keepNext/>
      <w:suppressAutoHyphens w:val="0"/>
      <w:overflowPunct w:val="0"/>
      <w:autoSpaceDE w:val="0"/>
      <w:autoSpaceDN w:val="0"/>
      <w:adjustRightInd w:val="0"/>
      <w:spacing w:after="0"/>
      <w:textAlignment w:val="baseline"/>
      <w:outlineLvl w:val="7"/>
    </w:pPr>
    <w:rPr>
      <w:rFonts w:ascii="Arial" w:hAnsi="Arial" w:cs="Times New Roman"/>
      <w:b/>
      <w:sz w:val="18"/>
      <w:szCs w:val="21"/>
      <w:u w:val="single"/>
    </w:rPr>
  </w:style>
  <w:style w:type="paragraph" w:styleId="9">
    <w:name w:val="heading 9"/>
    <w:basedOn w:val="a"/>
    <w:next w:val="a"/>
    <w:link w:val="9Char"/>
    <w:unhideWhenUsed/>
    <w:qFormat/>
    <w:rsid w:val="00552B3E"/>
    <w:pPr>
      <w:suppressAutoHyphens w:val="0"/>
      <w:overflowPunct w:val="0"/>
      <w:autoSpaceDE w:val="0"/>
      <w:autoSpaceDN w:val="0"/>
      <w:adjustRightInd w:val="0"/>
      <w:spacing w:before="240" w:after="60"/>
      <w:jc w:val="left"/>
      <w:textAlignment w:val="baseline"/>
      <w:outlineLvl w:val="8"/>
    </w:pPr>
    <w:rPr>
      <w:rFonts w:ascii="Cambria" w:hAnsi="Cambria"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uiPriority w:val="99"/>
    <w:rsid w:val="00FC45C2"/>
    <w:rPr>
      <w:rFonts w:ascii="Arial" w:hAnsi="Arial"/>
      <w:b/>
      <w:bCs/>
      <w:sz w:val="22"/>
      <w:szCs w:val="26"/>
      <w:lang w:val="en-GB" w:eastAsia="zh-CN"/>
    </w:rPr>
  </w:style>
  <w:style w:type="character" w:customStyle="1" w:styleId="7Char">
    <w:name w:val="Επικεφαλίδα 7 Char"/>
    <w:link w:val="7"/>
    <w:rsid w:val="00AD7133"/>
    <w:rPr>
      <w:rFonts w:ascii="Calibri" w:hAnsi="Calibri"/>
      <w:sz w:val="24"/>
      <w:szCs w:val="24"/>
    </w:rPr>
  </w:style>
  <w:style w:type="character" w:customStyle="1" w:styleId="WW8Num1z0">
    <w:name w:val="WW8Num1z0"/>
    <w:rsid w:val="00404AE5"/>
  </w:style>
  <w:style w:type="character" w:customStyle="1" w:styleId="WW8Num1z1">
    <w:name w:val="WW8Num1z1"/>
    <w:rsid w:val="00404AE5"/>
  </w:style>
  <w:style w:type="character" w:customStyle="1" w:styleId="WW8Num1z2">
    <w:name w:val="WW8Num1z2"/>
    <w:rsid w:val="00404AE5"/>
  </w:style>
  <w:style w:type="character" w:customStyle="1" w:styleId="WW8Num1z3">
    <w:name w:val="WW8Num1z3"/>
    <w:rsid w:val="00404AE5"/>
  </w:style>
  <w:style w:type="character" w:customStyle="1" w:styleId="WW8Num1z4">
    <w:name w:val="WW8Num1z4"/>
    <w:rsid w:val="00404AE5"/>
    <w:rPr>
      <w:rFonts w:ascii="Arial" w:hAnsi="Arial" w:cs="Times New Roman"/>
      <w:b w:val="0"/>
      <w:i w:val="0"/>
      <w:sz w:val="20"/>
      <w:szCs w:val="20"/>
    </w:rPr>
  </w:style>
  <w:style w:type="character" w:customStyle="1" w:styleId="WW8Num1z5">
    <w:name w:val="WW8Num1z5"/>
    <w:rsid w:val="00404AE5"/>
  </w:style>
  <w:style w:type="character" w:customStyle="1" w:styleId="WW8Num1z6">
    <w:name w:val="WW8Num1z6"/>
    <w:rsid w:val="00404AE5"/>
  </w:style>
  <w:style w:type="character" w:customStyle="1" w:styleId="WW8Num1z7">
    <w:name w:val="WW8Num1z7"/>
    <w:rsid w:val="00404AE5"/>
  </w:style>
  <w:style w:type="character" w:customStyle="1" w:styleId="WW8Num1z8">
    <w:name w:val="WW8Num1z8"/>
    <w:rsid w:val="00404AE5"/>
  </w:style>
  <w:style w:type="character" w:customStyle="1" w:styleId="WW8Num2z0">
    <w:name w:val="WW8Num2z0"/>
    <w:rsid w:val="00404AE5"/>
  </w:style>
  <w:style w:type="character" w:customStyle="1" w:styleId="WW8Num2z1">
    <w:name w:val="WW8Num2z1"/>
    <w:rsid w:val="00404AE5"/>
  </w:style>
  <w:style w:type="character" w:customStyle="1" w:styleId="WW8Num2z2">
    <w:name w:val="WW8Num2z2"/>
    <w:rsid w:val="00404AE5"/>
  </w:style>
  <w:style w:type="character" w:customStyle="1" w:styleId="WW8Num2z3">
    <w:name w:val="WW8Num2z3"/>
    <w:rsid w:val="00404AE5"/>
  </w:style>
  <w:style w:type="character" w:customStyle="1" w:styleId="WW8Num2z4">
    <w:name w:val="WW8Num2z4"/>
    <w:rsid w:val="00404AE5"/>
    <w:rPr>
      <w:rFonts w:ascii="Arial" w:hAnsi="Arial" w:cs="Times New Roman"/>
      <w:b w:val="0"/>
      <w:i w:val="0"/>
      <w:sz w:val="20"/>
      <w:szCs w:val="20"/>
    </w:rPr>
  </w:style>
  <w:style w:type="character" w:customStyle="1" w:styleId="WW8Num2z5">
    <w:name w:val="WW8Num2z5"/>
    <w:rsid w:val="00404AE5"/>
  </w:style>
  <w:style w:type="character" w:customStyle="1" w:styleId="WW8Num2z6">
    <w:name w:val="WW8Num2z6"/>
    <w:rsid w:val="00404AE5"/>
  </w:style>
  <w:style w:type="character" w:customStyle="1" w:styleId="WW8Num2z7">
    <w:name w:val="WW8Num2z7"/>
    <w:rsid w:val="00404AE5"/>
  </w:style>
  <w:style w:type="character" w:customStyle="1" w:styleId="WW8Num2z8">
    <w:name w:val="WW8Num2z8"/>
    <w:rsid w:val="00404AE5"/>
  </w:style>
  <w:style w:type="character" w:customStyle="1" w:styleId="WW8Num3z0">
    <w:name w:val="WW8Num3z0"/>
    <w:rsid w:val="00404AE5"/>
    <w:rPr>
      <w:rFonts w:ascii="Symbol" w:hAnsi="Symbol" w:cs="Symbol"/>
      <w:lang w:val="el-GR"/>
    </w:rPr>
  </w:style>
  <w:style w:type="character" w:customStyle="1" w:styleId="WW8Num4z0">
    <w:name w:val="WW8Num4z0"/>
    <w:rsid w:val="00404AE5"/>
    <w:rPr>
      <w:lang w:val="el-GR"/>
    </w:rPr>
  </w:style>
  <w:style w:type="character" w:customStyle="1" w:styleId="WW8Num5z0">
    <w:name w:val="WW8Num5z0"/>
    <w:rsid w:val="00404AE5"/>
    <w:rPr>
      <w:rFonts w:ascii="Webdings" w:hAnsi="Webdings" w:cs="Webdings"/>
      <w:color w:val="333399"/>
      <w:sz w:val="16"/>
    </w:rPr>
  </w:style>
  <w:style w:type="character" w:customStyle="1" w:styleId="WW8Num6z0">
    <w:name w:val="WW8Num6z0"/>
    <w:rsid w:val="00404AE5"/>
    <w:rPr>
      <w:rFonts w:ascii="Symbol" w:hAnsi="Symbol" w:cs="Symbol"/>
      <w:strike/>
      <w:color w:val="0070C0"/>
      <w:kern w:val="1"/>
      <w:position w:val="0"/>
      <w:sz w:val="24"/>
      <w:vertAlign w:val="baseline"/>
      <w:lang w:val="el-GR"/>
    </w:rPr>
  </w:style>
  <w:style w:type="character" w:customStyle="1" w:styleId="WW8Num7z0">
    <w:name w:val="WW8Num7z0"/>
    <w:rsid w:val="00404AE5"/>
    <w:rPr>
      <w:rFonts w:ascii="Symbol" w:hAnsi="Symbol" w:cs="Symbol"/>
      <w:shd w:val="clear" w:color="auto" w:fill="C0C0C0"/>
      <w:lang w:val="el-GR"/>
    </w:rPr>
  </w:style>
  <w:style w:type="character" w:customStyle="1" w:styleId="WW8Num8z0">
    <w:name w:val="WW8Num8z0"/>
    <w:rsid w:val="00404AE5"/>
    <w:rPr>
      <w:b/>
      <w:bCs/>
      <w:szCs w:val="22"/>
      <w:lang w:val="el-GR"/>
    </w:rPr>
  </w:style>
  <w:style w:type="character" w:customStyle="1" w:styleId="WW8Num8z1">
    <w:name w:val="WW8Num8z1"/>
    <w:rsid w:val="00404AE5"/>
  </w:style>
  <w:style w:type="character" w:customStyle="1" w:styleId="WW8Num8z2">
    <w:name w:val="WW8Num8z2"/>
    <w:rsid w:val="00404AE5"/>
  </w:style>
  <w:style w:type="character" w:customStyle="1" w:styleId="WW8Num8z3">
    <w:name w:val="WW8Num8z3"/>
    <w:rsid w:val="00404AE5"/>
  </w:style>
  <w:style w:type="character" w:customStyle="1" w:styleId="WW8Num8z4">
    <w:name w:val="WW8Num8z4"/>
    <w:rsid w:val="00404AE5"/>
  </w:style>
  <w:style w:type="character" w:customStyle="1" w:styleId="WW8Num8z5">
    <w:name w:val="WW8Num8z5"/>
    <w:rsid w:val="00404AE5"/>
  </w:style>
  <w:style w:type="character" w:customStyle="1" w:styleId="WW8Num8z6">
    <w:name w:val="WW8Num8z6"/>
    <w:rsid w:val="00404AE5"/>
  </w:style>
  <w:style w:type="character" w:customStyle="1" w:styleId="WW8Num8z7">
    <w:name w:val="WW8Num8z7"/>
    <w:rsid w:val="00404AE5"/>
  </w:style>
  <w:style w:type="character" w:customStyle="1" w:styleId="WW8Num8z8">
    <w:name w:val="WW8Num8z8"/>
    <w:rsid w:val="00404AE5"/>
  </w:style>
  <w:style w:type="character" w:customStyle="1" w:styleId="WW8Num9z0">
    <w:name w:val="WW8Num9z0"/>
    <w:rsid w:val="00404AE5"/>
    <w:rPr>
      <w:b/>
      <w:bCs/>
      <w:szCs w:val="22"/>
      <w:lang w:val="el-GR"/>
    </w:rPr>
  </w:style>
  <w:style w:type="character" w:customStyle="1" w:styleId="WW8Num9z1">
    <w:name w:val="WW8Num9z1"/>
    <w:rsid w:val="00404AE5"/>
    <w:rPr>
      <w:rFonts w:eastAsia="Calibri"/>
      <w:lang w:val="el-GR"/>
    </w:rPr>
  </w:style>
  <w:style w:type="character" w:customStyle="1" w:styleId="WW8Num9z2">
    <w:name w:val="WW8Num9z2"/>
    <w:rsid w:val="00404AE5"/>
  </w:style>
  <w:style w:type="character" w:customStyle="1" w:styleId="WW8Num9z3">
    <w:name w:val="WW8Num9z3"/>
    <w:rsid w:val="00404AE5"/>
  </w:style>
  <w:style w:type="character" w:customStyle="1" w:styleId="WW8Num9z4">
    <w:name w:val="WW8Num9z4"/>
    <w:rsid w:val="00404AE5"/>
  </w:style>
  <w:style w:type="character" w:customStyle="1" w:styleId="WW8Num9z5">
    <w:name w:val="WW8Num9z5"/>
    <w:rsid w:val="00404AE5"/>
  </w:style>
  <w:style w:type="character" w:customStyle="1" w:styleId="WW8Num9z6">
    <w:name w:val="WW8Num9z6"/>
    <w:rsid w:val="00404AE5"/>
  </w:style>
  <w:style w:type="character" w:customStyle="1" w:styleId="WW8Num9z7">
    <w:name w:val="WW8Num9z7"/>
    <w:rsid w:val="00404AE5"/>
  </w:style>
  <w:style w:type="character" w:customStyle="1" w:styleId="WW8Num9z8">
    <w:name w:val="WW8Num9z8"/>
    <w:rsid w:val="00404AE5"/>
  </w:style>
  <w:style w:type="character" w:customStyle="1" w:styleId="WW8Num10z0">
    <w:name w:val="WW8Num10z0"/>
    <w:rsid w:val="00404AE5"/>
    <w:rPr>
      <w:rFonts w:ascii="Symbol" w:hAnsi="Symbol" w:cs="OpenSymbol"/>
      <w:color w:val="5B9BD5"/>
    </w:rPr>
  </w:style>
  <w:style w:type="character" w:customStyle="1" w:styleId="WW8Num7z1">
    <w:name w:val="WW8Num7z1"/>
    <w:rsid w:val="00404AE5"/>
  </w:style>
  <w:style w:type="character" w:customStyle="1" w:styleId="WW8Num7z2">
    <w:name w:val="WW8Num7z2"/>
    <w:rsid w:val="00404AE5"/>
  </w:style>
  <w:style w:type="character" w:customStyle="1" w:styleId="WW8Num7z3">
    <w:name w:val="WW8Num7z3"/>
    <w:rsid w:val="00404AE5"/>
  </w:style>
  <w:style w:type="character" w:customStyle="1" w:styleId="WW8Num7z4">
    <w:name w:val="WW8Num7z4"/>
    <w:rsid w:val="00404AE5"/>
  </w:style>
  <w:style w:type="character" w:customStyle="1" w:styleId="WW8Num7z5">
    <w:name w:val="WW8Num7z5"/>
    <w:rsid w:val="00404AE5"/>
  </w:style>
  <w:style w:type="character" w:customStyle="1" w:styleId="WW8Num7z6">
    <w:name w:val="WW8Num7z6"/>
    <w:rsid w:val="00404AE5"/>
  </w:style>
  <w:style w:type="character" w:customStyle="1" w:styleId="WW8Num7z7">
    <w:name w:val="WW8Num7z7"/>
    <w:rsid w:val="00404AE5"/>
  </w:style>
  <w:style w:type="character" w:customStyle="1" w:styleId="WW8Num7z8">
    <w:name w:val="WW8Num7z8"/>
    <w:rsid w:val="00404AE5"/>
  </w:style>
  <w:style w:type="character" w:customStyle="1" w:styleId="WW-DefaultParagraphFont">
    <w:name w:val="WW-Default Paragraph Font"/>
    <w:rsid w:val="00404AE5"/>
  </w:style>
  <w:style w:type="character" w:customStyle="1" w:styleId="30">
    <w:name w:val="Προεπιλεγμένη γραμματοσειρά3"/>
    <w:rsid w:val="00404AE5"/>
  </w:style>
  <w:style w:type="character" w:customStyle="1" w:styleId="WW-DefaultParagraphFont1">
    <w:name w:val="WW-Default Paragraph Font1"/>
    <w:rsid w:val="00404AE5"/>
  </w:style>
  <w:style w:type="character" w:customStyle="1" w:styleId="WW8Num10z1">
    <w:name w:val="WW8Num10z1"/>
    <w:rsid w:val="00404AE5"/>
    <w:rPr>
      <w:rFonts w:eastAsia="Calibri"/>
      <w:lang w:val="el-GR"/>
    </w:rPr>
  </w:style>
  <w:style w:type="character" w:customStyle="1" w:styleId="WW8Num10z2">
    <w:name w:val="WW8Num10z2"/>
    <w:rsid w:val="00404AE5"/>
  </w:style>
  <w:style w:type="character" w:customStyle="1" w:styleId="WW8Num10z3">
    <w:name w:val="WW8Num10z3"/>
    <w:rsid w:val="00404AE5"/>
  </w:style>
  <w:style w:type="character" w:customStyle="1" w:styleId="WW8Num10z4">
    <w:name w:val="WW8Num10z4"/>
    <w:rsid w:val="00404AE5"/>
  </w:style>
  <w:style w:type="character" w:customStyle="1" w:styleId="WW8Num10z5">
    <w:name w:val="WW8Num10z5"/>
    <w:rsid w:val="00404AE5"/>
  </w:style>
  <w:style w:type="character" w:customStyle="1" w:styleId="WW8Num10z6">
    <w:name w:val="WW8Num10z6"/>
    <w:rsid w:val="00404AE5"/>
  </w:style>
  <w:style w:type="character" w:customStyle="1" w:styleId="WW8Num10z7">
    <w:name w:val="WW8Num10z7"/>
    <w:rsid w:val="00404AE5"/>
  </w:style>
  <w:style w:type="character" w:customStyle="1" w:styleId="WW8Num10z8">
    <w:name w:val="WW8Num10z8"/>
    <w:rsid w:val="00404AE5"/>
  </w:style>
  <w:style w:type="character" w:customStyle="1" w:styleId="WW8Num11z0">
    <w:name w:val="WW8Num11z0"/>
    <w:rsid w:val="00404AE5"/>
    <w:rPr>
      <w:rFonts w:ascii="Symbol" w:hAnsi="Symbol" w:cs="OpenSymbol"/>
    </w:rPr>
  </w:style>
  <w:style w:type="character" w:customStyle="1" w:styleId="DefaultParagraphFont2">
    <w:name w:val="Default Paragraph Font2"/>
    <w:rsid w:val="00404AE5"/>
  </w:style>
  <w:style w:type="character" w:customStyle="1" w:styleId="WW8Num11z1">
    <w:name w:val="WW8Num11z1"/>
    <w:rsid w:val="00404AE5"/>
  </w:style>
  <w:style w:type="character" w:customStyle="1" w:styleId="WW8Num11z2">
    <w:name w:val="WW8Num11z2"/>
    <w:rsid w:val="00404AE5"/>
  </w:style>
  <w:style w:type="character" w:customStyle="1" w:styleId="WW8Num11z3">
    <w:name w:val="WW8Num11z3"/>
    <w:rsid w:val="00404AE5"/>
  </w:style>
  <w:style w:type="character" w:customStyle="1" w:styleId="WW8Num11z4">
    <w:name w:val="WW8Num11z4"/>
    <w:rsid w:val="00404AE5"/>
  </w:style>
  <w:style w:type="character" w:customStyle="1" w:styleId="WW8Num11z5">
    <w:name w:val="WW8Num11z5"/>
    <w:rsid w:val="00404AE5"/>
  </w:style>
  <w:style w:type="character" w:customStyle="1" w:styleId="WW8Num11z6">
    <w:name w:val="WW8Num11z6"/>
    <w:rsid w:val="00404AE5"/>
  </w:style>
  <w:style w:type="character" w:customStyle="1" w:styleId="WW8Num11z7">
    <w:name w:val="WW8Num11z7"/>
    <w:rsid w:val="00404AE5"/>
  </w:style>
  <w:style w:type="character" w:customStyle="1" w:styleId="WW8Num11z8">
    <w:name w:val="WW8Num11z8"/>
    <w:rsid w:val="00404AE5"/>
  </w:style>
  <w:style w:type="character" w:customStyle="1" w:styleId="WW8Num12z0">
    <w:name w:val="WW8Num12z0"/>
    <w:rsid w:val="00404AE5"/>
    <w:rPr>
      <w:b/>
      <w:bCs/>
      <w:szCs w:val="22"/>
      <w:lang w:val="el-GR"/>
    </w:rPr>
  </w:style>
  <w:style w:type="character" w:customStyle="1" w:styleId="WW8Num12z1">
    <w:name w:val="WW8Num12z1"/>
    <w:rsid w:val="00404AE5"/>
    <w:rPr>
      <w:rFonts w:eastAsia="Calibri"/>
      <w:lang w:val="el-GR"/>
    </w:rPr>
  </w:style>
  <w:style w:type="character" w:customStyle="1" w:styleId="WW8Num12z2">
    <w:name w:val="WW8Num12z2"/>
    <w:rsid w:val="00404AE5"/>
  </w:style>
  <w:style w:type="character" w:customStyle="1" w:styleId="WW8Num12z3">
    <w:name w:val="WW8Num12z3"/>
    <w:rsid w:val="00404AE5"/>
  </w:style>
  <w:style w:type="character" w:customStyle="1" w:styleId="WW8Num12z4">
    <w:name w:val="WW8Num12z4"/>
    <w:rsid w:val="00404AE5"/>
  </w:style>
  <w:style w:type="character" w:customStyle="1" w:styleId="WW8Num12z5">
    <w:name w:val="WW8Num12z5"/>
    <w:rsid w:val="00404AE5"/>
  </w:style>
  <w:style w:type="character" w:customStyle="1" w:styleId="WW8Num12z6">
    <w:name w:val="WW8Num12z6"/>
    <w:rsid w:val="00404AE5"/>
  </w:style>
  <w:style w:type="character" w:customStyle="1" w:styleId="WW8Num12z7">
    <w:name w:val="WW8Num12z7"/>
    <w:rsid w:val="00404AE5"/>
  </w:style>
  <w:style w:type="character" w:customStyle="1" w:styleId="WW8Num12z8">
    <w:name w:val="WW8Num12z8"/>
    <w:rsid w:val="00404AE5"/>
  </w:style>
  <w:style w:type="character" w:customStyle="1" w:styleId="WW8Num13z0">
    <w:name w:val="WW8Num13z0"/>
    <w:rsid w:val="00404AE5"/>
    <w:rPr>
      <w:rFonts w:ascii="Symbol" w:hAnsi="Symbol" w:cs="OpenSymbol"/>
    </w:rPr>
  </w:style>
  <w:style w:type="character" w:customStyle="1" w:styleId="WW-DefaultParagraphFont11">
    <w:name w:val="WW-Default Paragraph Font11"/>
    <w:rsid w:val="00404AE5"/>
  </w:style>
  <w:style w:type="character" w:customStyle="1" w:styleId="WW8Num13z1">
    <w:name w:val="WW8Num13z1"/>
    <w:rsid w:val="00404AE5"/>
    <w:rPr>
      <w:rFonts w:eastAsia="Calibri"/>
      <w:lang w:val="el-GR"/>
    </w:rPr>
  </w:style>
  <w:style w:type="character" w:customStyle="1" w:styleId="WW8Num13z2">
    <w:name w:val="WW8Num13z2"/>
    <w:rsid w:val="00404AE5"/>
  </w:style>
  <w:style w:type="character" w:customStyle="1" w:styleId="WW8Num13z3">
    <w:name w:val="WW8Num13z3"/>
    <w:rsid w:val="00404AE5"/>
  </w:style>
  <w:style w:type="character" w:customStyle="1" w:styleId="WW8Num13z4">
    <w:name w:val="WW8Num13z4"/>
    <w:rsid w:val="00404AE5"/>
  </w:style>
  <w:style w:type="character" w:customStyle="1" w:styleId="WW8Num13z5">
    <w:name w:val="WW8Num13z5"/>
    <w:rsid w:val="00404AE5"/>
  </w:style>
  <w:style w:type="character" w:customStyle="1" w:styleId="WW8Num13z6">
    <w:name w:val="WW8Num13z6"/>
    <w:rsid w:val="00404AE5"/>
  </w:style>
  <w:style w:type="character" w:customStyle="1" w:styleId="WW8Num13z7">
    <w:name w:val="WW8Num13z7"/>
    <w:rsid w:val="00404AE5"/>
  </w:style>
  <w:style w:type="character" w:customStyle="1" w:styleId="WW8Num13z8">
    <w:name w:val="WW8Num13z8"/>
    <w:rsid w:val="00404AE5"/>
  </w:style>
  <w:style w:type="character" w:customStyle="1" w:styleId="WW8Num14z0">
    <w:name w:val="WW8Num14z0"/>
    <w:rsid w:val="00404AE5"/>
    <w:rPr>
      <w:rFonts w:ascii="Symbol" w:hAnsi="Symbol" w:cs="OpenSymbol"/>
    </w:rPr>
  </w:style>
  <w:style w:type="character" w:customStyle="1" w:styleId="WW8Num14z1">
    <w:name w:val="WW8Num14z1"/>
    <w:rsid w:val="00404AE5"/>
  </w:style>
  <w:style w:type="character" w:customStyle="1" w:styleId="WW8Num14z2">
    <w:name w:val="WW8Num14z2"/>
    <w:rsid w:val="00404AE5"/>
  </w:style>
  <w:style w:type="character" w:customStyle="1" w:styleId="WW8Num14z3">
    <w:name w:val="WW8Num14z3"/>
    <w:rsid w:val="00404AE5"/>
  </w:style>
  <w:style w:type="character" w:customStyle="1" w:styleId="WW8Num14z4">
    <w:name w:val="WW8Num14z4"/>
    <w:rsid w:val="00404AE5"/>
  </w:style>
  <w:style w:type="character" w:customStyle="1" w:styleId="WW8Num14z5">
    <w:name w:val="WW8Num14z5"/>
    <w:rsid w:val="00404AE5"/>
  </w:style>
  <w:style w:type="character" w:customStyle="1" w:styleId="WW8Num14z6">
    <w:name w:val="WW8Num14z6"/>
    <w:rsid w:val="00404AE5"/>
  </w:style>
  <w:style w:type="character" w:customStyle="1" w:styleId="WW8Num14z7">
    <w:name w:val="WW8Num14z7"/>
    <w:rsid w:val="00404AE5"/>
  </w:style>
  <w:style w:type="character" w:customStyle="1" w:styleId="WW8Num14z8">
    <w:name w:val="WW8Num14z8"/>
    <w:rsid w:val="00404AE5"/>
  </w:style>
  <w:style w:type="character" w:customStyle="1" w:styleId="WW8Num15z0">
    <w:name w:val="WW8Num15z0"/>
    <w:rsid w:val="00404AE5"/>
  </w:style>
  <w:style w:type="character" w:customStyle="1" w:styleId="WW8Num15z1">
    <w:name w:val="WW8Num15z1"/>
    <w:rsid w:val="00404AE5"/>
  </w:style>
  <w:style w:type="character" w:customStyle="1" w:styleId="WW8Num15z2">
    <w:name w:val="WW8Num15z2"/>
    <w:rsid w:val="00404AE5"/>
  </w:style>
  <w:style w:type="character" w:customStyle="1" w:styleId="WW8Num15z3">
    <w:name w:val="WW8Num15z3"/>
    <w:rsid w:val="00404AE5"/>
  </w:style>
  <w:style w:type="character" w:customStyle="1" w:styleId="WW8Num15z4">
    <w:name w:val="WW8Num15z4"/>
    <w:rsid w:val="00404AE5"/>
  </w:style>
  <w:style w:type="character" w:customStyle="1" w:styleId="WW8Num15z5">
    <w:name w:val="WW8Num15z5"/>
    <w:rsid w:val="00404AE5"/>
  </w:style>
  <w:style w:type="character" w:customStyle="1" w:styleId="WW8Num15z6">
    <w:name w:val="WW8Num15z6"/>
    <w:rsid w:val="00404AE5"/>
  </w:style>
  <w:style w:type="character" w:customStyle="1" w:styleId="WW8Num15z7">
    <w:name w:val="WW8Num15z7"/>
    <w:rsid w:val="00404AE5"/>
  </w:style>
  <w:style w:type="character" w:customStyle="1" w:styleId="WW8Num15z8">
    <w:name w:val="WW8Num15z8"/>
    <w:rsid w:val="00404AE5"/>
  </w:style>
  <w:style w:type="character" w:customStyle="1" w:styleId="WW8Num16z0">
    <w:name w:val="WW8Num16z0"/>
    <w:rsid w:val="00404AE5"/>
  </w:style>
  <w:style w:type="character" w:customStyle="1" w:styleId="WW8Num16z1">
    <w:name w:val="WW8Num16z1"/>
    <w:rsid w:val="00404AE5"/>
  </w:style>
  <w:style w:type="character" w:customStyle="1" w:styleId="WW8Num16z2">
    <w:name w:val="WW8Num16z2"/>
    <w:rsid w:val="00404AE5"/>
  </w:style>
  <w:style w:type="character" w:customStyle="1" w:styleId="WW8Num16z3">
    <w:name w:val="WW8Num16z3"/>
    <w:rsid w:val="00404AE5"/>
  </w:style>
  <w:style w:type="character" w:customStyle="1" w:styleId="WW8Num16z4">
    <w:name w:val="WW8Num16z4"/>
    <w:rsid w:val="00404AE5"/>
  </w:style>
  <w:style w:type="character" w:customStyle="1" w:styleId="WW8Num16z5">
    <w:name w:val="WW8Num16z5"/>
    <w:rsid w:val="00404AE5"/>
  </w:style>
  <w:style w:type="character" w:customStyle="1" w:styleId="WW8Num16z6">
    <w:name w:val="WW8Num16z6"/>
    <w:rsid w:val="00404AE5"/>
  </w:style>
  <w:style w:type="character" w:customStyle="1" w:styleId="WW8Num16z7">
    <w:name w:val="WW8Num16z7"/>
    <w:rsid w:val="00404AE5"/>
  </w:style>
  <w:style w:type="character" w:customStyle="1" w:styleId="WW8Num16z8">
    <w:name w:val="WW8Num16z8"/>
    <w:rsid w:val="00404AE5"/>
  </w:style>
  <w:style w:type="character" w:customStyle="1" w:styleId="WW-DefaultParagraphFont111">
    <w:name w:val="WW-Default Paragraph Font111"/>
    <w:rsid w:val="00404AE5"/>
  </w:style>
  <w:style w:type="character" w:customStyle="1" w:styleId="WW-DefaultParagraphFont1111">
    <w:name w:val="WW-Default Paragraph Font1111"/>
    <w:rsid w:val="00404AE5"/>
  </w:style>
  <w:style w:type="character" w:customStyle="1" w:styleId="WW-DefaultParagraphFont11111">
    <w:name w:val="WW-Default Paragraph Font11111"/>
    <w:rsid w:val="00404AE5"/>
  </w:style>
  <w:style w:type="character" w:customStyle="1" w:styleId="WW-DefaultParagraphFont111111">
    <w:name w:val="WW-Default Paragraph Font111111"/>
    <w:rsid w:val="00404AE5"/>
  </w:style>
  <w:style w:type="character" w:customStyle="1" w:styleId="WW-DefaultParagraphFont1111111">
    <w:name w:val="WW-Default Paragraph Font1111111"/>
    <w:rsid w:val="00404AE5"/>
  </w:style>
  <w:style w:type="character" w:customStyle="1" w:styleId="WW8Num17z0">
    <w:name w:val="WW8Num17z0"/>
    <w:rsid w:val="00404AE5"/>
  </w:style>
  <w:style w:type="character" w:customStyle="1" w:styleId="WW8Num17z1">
    <w:name w:val="WW8Num17z1"/>
    <w:rsid w:val="00404AE5"/>
  </w:style>
  <w:style w:type="character" w:customStyle="1" w:styleId="WW8Num17z2">
    <w:name w:val="WW8Num17z2"/>
    <w:rsid w:val="00404AE5"/>
  </w:style>
  <w:style w:type="character" w:customStyle="1" w:styleId="WW8Num17z3">
    <w:name w:val="WW8Num17z3"/>
    <w:rsid w:val="00404AE5"/>
  </w:style>
  <w:style w:type="character" w:customStyle="1" w:styleId="WW8Num17z4">
    <w:name w:val="WW8Num17z4"/>
    <w:rsid w:val="00404AE5"/>
  </w:style>
  <w:style w:type="character" w:customStyle="1" w:styleId="WW8Num17z5">
    <w:name w:val="WW8Num17z5"/>
    <w:rsid w:val="00404AE5"/>
  </w:style>
  <w:style w:type="character" w:customStyle="1" w:styleId="WW8Num17z6">
    <w:name w:val="WW8Num17z6"/>
    <w:rsid w:val="00404AE5"/>
  </w:style>
  <w:style w:type="character" w:customStyle="1" w:styleId="WW8Num17z7">
    <w:name w:val="WW8Num17z7"/>
    <w:rsid w:val="00404AE5"/>
  </w:style>
  <w:style w:type="character" w:customStyle="1" w:styleId="WW8Num17z8">
    <w:name w:val="WW8Num17z8"/>
    <w:rsid w:val="00404AE5"/>
  </w:style>
  <w:style w:type="character" w:customStyle="1" w:styleId="WW8Num18z0">
    <w:name w:val="WW8Num18z0"/>
    <w:rsid w:val="00404AE5"/>
  </w:style>
  <w:style w:type="character" w:customStyle="1" w:styleId="WW8Num18z1">
    <w:name w:val="WW8Num18z1"/>
    <w:rsid w:val="00404AE5"/>
  </w:style>
  <w:style w:type="character" w:customStyle="1" w:styleId="WW8Num18z2">
    <w:name w:val="WW8Num18z2"/>
    <w:rsid w:val="00404AE5"/>
  </w:style>
  <w:style w:type="character" w:customStyle="1" w:styleId="WW8Num18z3">
    <w:name w:val="WW8Num18z3"/>
    <w:rsid w:val="00404AE5"/>
  </w:style>
  <w:style w:type="character" w:customStyle="1" w:styleId="WW8Num18z4">
    <w:name w:val="WW8Num18z4"/>
    <w:rsid w:val="00404AE5"/>
  </w:style>
  <w:style w:type="character" w:customStyle="1" w:styleId="WW8Num18z5">
    <w:name w:val="WW8Num18z5"/>
    <w:rsid w:val="00404AE5"/>
  </w:style>
  <w:style w:type="character" w:customStyle="1" w:styleId="WW8Num18z6">
    <w:name w:val="WW8Num18z6"/>
    <w:rsid w:val="00404AE5"/>
  </w:style>
  <w:style w:type="character" w:customStyle="1" w:styleId="WW8Num18z7">
    <w:name w:val="WW8Num18z7"/>
    <w:rsid w:val="00404AE5"/>
  </w:style>
  <w:style w:type="character" w:customStyle="1" w:styleId="WW8Num18z8">
    <w:name w:val="WW8Num18z8"/>
    <w:rsid w:val="00404AE5"/>
  </w:style>
  <w:style w:type="character" w:customStyle="1" w:styleId="WW8Num3z1">
    <w:name w:val="WW8Num3z1"/>
    <w:rsid w:val="00404AE5"/>
  </w:style>
  <w:style w:type="character" w:customStyle="1" w:styleId="WW8Num3z2">
    <w:name w:val="WW8Num3z2"/>
    <w:rsid w:val="00404AE5"/>
  </w:style>
  <w:style w:type="character" w:customStyle="1" w:styleId="WW8Num3z3">
    <w:name w:val="WW8Num3z3"/>
    <w:rsid w:val="00404AE5"/>
  </w:style>
  <w:style w:type="character" w:customStyle="1" w:styleId="WW8Num3z4">
    <w:name w:val="WW8Num3z4"/>
    <w:rsid w:val="00404AE5"/>
    <w:rPr>
      <w:rFonts w:ascii="Arial" w:hAnsi="Arial" w:cs="Times New Roman"/>
      <w:b w:val="0"/>
      <w:i w:val="0"/>
      <w:sz w:val="20"/>
      <w:szCs w:val="20"/>
    </w:rPr>
  </w:style>
  <w:style w:type="character" w:customStyle="1" w:styleId="WW8Num3z5">
    <w:name w:val="WW8Num3z5"/>
    <w:rsid w:val="00404AE5"/>
  </w:style>
  <w:style w:type="character" w:customStyle="1" w:styleId="WW8Num3z6">
    <w:name w:val="WW8Num3z6"/>
    <w:rsid w:val="00404AE5"/>
  </w:style>
  <w:style w:type="character" w:customStyle="1" w:styleId="WW8Num3z7">
    <w:name w:val="WW8Num3z7"/>
    <w:rsid w:val="00404AE5"/>
  </w:style>
  <w:style w:type="character" w:customStyle="1" w:styleId="WW8Num3z8">
    <w:name w:val="WW8Num3z8"/>
    <w:rsid w:val="00404AE5"/>
  </w:style>
  <w:style w:type="character" w:customStyle="1" w:styleId="WW-DefaultParagraphFont11111111">
    <w:name w:val="WW-Default Paragraph Font11111111"/>
    <w:rsid w:val="00404AE5"/>
  </w:style>
  <w:style w:type="character" w:customStyle="1" w:styleId="WW-DefaultParagraphFont111111111">
    <w:name w:val="WW-Default Paragraph Font111111111"/>
    <w:rsid w:val="00404AE5"/>
  </w:style>
  <w:style w:type="character" w:customStyle="1" w:styleId="WW-DefaultParagraphFont1111111111">
    <w:name w:val="WW-Default Paragraph Font1111111111"/>
    <w:rsid w:val="00404AE5"/>
  </w:style>
  <w:style w:type="character" w:customStyle="1" w:styleId="WW-DefaultParagraphFont11111111111">
    <w:name w:val="WW-Default Paragraph Font11111111111"/>
    <w:rsid w:val="00404AE5"/>
  </w:style>
  <w:style w:type="character" w:customStyle="1" w:styleId="21">
    <w:name w:val="Προεπιλεγμένη γραμματοσειρά2"/>
    <w:rsid w:val="00404AE5"/>
  </w:style>
  <w:style w:type="character" w:customStyle="1" w:styleId="WW8Num19z0">
    <w:name w:val="WW8Num19z0"/>
    <w:rsid w:val="00404AE5"/>
    <w:rPr>
      <w:rFonts w:ascii="Calibri" w:hAnsi="Calibri" w:cs="Calibri"/>
    </w:rPr>
  </w:style>
  <w:style w:type="character" w:customStyle="1" w:styleId="WW8Num19z1">
    <w:name w:val="WW8Num19z1"/>
    <w:rsid w:val="00404AE5"/>
  </w:style>
  <w:style w:type="character" w:customStyle="1" w:styleId="WW8Num20z0">
    <w:name w:val="WW8Num20z0"/>
    <w:rsid w:val="00404AE5"/>
    <w:rPr>
      <w:rFonts w:ascii="Calibri" w:eastAsia="Calibri" w:hAnsi="Calibri" w:cs="Times New Roman"/>
    </w:rPr>
  </w:style>
  <w:style w:type="character" w:customStyle="1" w:styleId="WW8Num20z1">
    <w:name w:val="WW8Num20z1"/>
    <w:rsid w:val="00404AE5"/>
    <w:rPr>
      <w:rFonts w:ascii="Courier New" w:hAnsi="Courier New" w:cs="Courier New"/>
    </w:rPr>
  </w:style>
  <w:style w:type="character" w:customStyle="1" w:styleId="WW8Num20z2">
    <w:name w:val="WW8Num20z2"/>
    <w:rsid w:val="00404AE5"/>
    <w:rPr>
      <w:rFonts w:ascii="Wingdings" w:hAnsi="Wingdings" w:cs="Wingdings"/>
    </w:rPr>
  </w:style>
  <w:style w:type="character" w:customStyle="1" w:styleId="WW8Num20z3">
    <w:name w:val="WW8Num20z3"/>
    <w:rsid w:val="00404AE5"/>
    <w:rPr>
      <w:rFonts w:ascii="Symbol" w:hAnsi="Symbol" w:cs="Symbol"/>
    </w:rPr>
  </w:style>
  <w:style w:type="character" w:customStyle="1" w:styleId="WW-DefaultParagraphFont111111111111">
    <w:name w:val="WW-Default Paragraph Font111111111111"/>
    <w:rsid w:val="00404AE5"/>
  </w:style>
  <w:style w:type="character" w:customStyle="1" w:styleId="WW8Num19z2">
    <w:name w:val="WW8Num19z2"/>
    <w:rsid w:val="00404AE5"/>
  </w:style>
  <w:style w:type="character" w:customStyle="1" w:styleId="WW8Num19z3">
    <w:name w:val="WW8Num19z3"/>
    <w:rsid w:val="00404AE5"/>
  </w:style>
  <w:style w:type="character" w:customStyle="1" w:styleId="WW8Num19z4">
    <w:name w:val="WW8Num19z4"/>
    <w:rsid w:val="00404AE5"/>
  </w:style>
  <w:style w:type="character" w:customStyle="1" w:styleId="WW8Num19z5">
    <w:name w:val="WW8Num19z5"/>
    <w:rsid w:val="00404AE5"/>
  </w:style>
  <w:style w:type="character" w:customStyle="1" w:styleId="WW8Num19z6">
    <w:name w:val="WW8Num19z6"/>
    <w:rsid w:val="00404AE5"/>
  </w:style>
  <w:style w:type="character" w:customStyle="1" w:styleId="WW8Num19z7">
    <w:name w:val="WW8Num19z7"/>
    <w:rsid w:val="00404AE5"/>
  </w:style>
  <w:style w:type="character" w:customStyle="1" w:styleId="WW8Num19z8">
    <w:name w:val="WW8Num19z8"/>
    <w:rsid w:val="00404AE5"/>
  </w:style>
  <w:style w:type="character" w:customStyle="1" w:styleId="WW8Num20z4">
    <w:name w:val="WW8Num20z4"/>
    <w:rsid w:val="00404AE5"/>
  </w:style>
  <w:style w:type="character" w:customStyle="1" w:styleId="WW8Num20z5">
    <w:name w:val="WW8Num20z5"/>
    <w:rsid w:val="00404AE5"/>
  </w:style>
  <w:style w:type="character" w:customStyle="1" w:styleId="WW8Num20z6">
    <w:name w:val="WW8Num20z6"/>
    <w:rsid w:val="00404AE5"/>
  </w:style>
  <w:style w:type="character" w:customStyle="1" w:styleId="WW8Num20z7">
    <w:name w:val="WW8Num20z7"/>
    <w:rsid w:val="00404AE5"/>
  </w:style>
  <w:style w:type="character" w:customStyle="1" w:styleId="WW8Num20z8">
    <w:name w:val="WW8Num20z8"/>
    <w:rsid w:val="00404AE5"/>
  </w:style>
  <w:style w:type="character" w:customStyle="1" w:styleId="WW-DefaultParagraphFont1111111111111">
    <w:name w:val="WW-Default Paragraph Font1111111111111"/>
    <w:rsid w:val="00404AE5"/>
  </w:style>
  <w:style w:type="character" w:customStyle="1" w:styleId="WW-DefaultParagraphFont11111111111111">
    <w:name w:val="WW-Default Paragraph Font11111111111111"/>
    <w:rsid w:val="00404AE5"/>
  </w:style>
  <w:style w:type="character" w:customStyle="1" w:styleId="WW8Num21z0">
    <w:name w:val="WW8Num21z0"/>
    <w:rsid w:val="00404AE5"/>
    <w:rPr>
      <w:rFonts w:ascii="Calibri" w:eastAsia="Times New Roman" w:hAnsi="Calibri" w:cs="Calibri"/>
    </w:rPr>
  </w:style>
  <w:style w:type="character" w:customStyle="1" w:styleId="WW8Num21z1">
    <w:name w:val="WW8Num21z1"/>
    <w:rsid w:val="00404AE5"/>
    <w:rPr>
      <w:rFonts w:ascii="Courier New" w:hAnsi="Courier New" w:cs="Courier New"/>
    </w:rPr>
  </w:style>
  <w:style w:type="character" w:customStyle="1" w:styleId="WW8Num21z2">
    <w:name w:val="WW8Num21z2"/>
    <w:rsid w:val="00404AE5"/>
    <w:rPr>
      <w:rFonts w:ascii="Wingdings" w:hAnsi="Wingdings" w:cs="Wingdings"/>
    </w:rPr>
  </w:style>
  <w:style w:type="character" w:customStyle="1" w:styleId="WW8Num21z3">
    <w:name w:val="WW8Num21z3"/>
    <w:rsid w:val="00404AE5"/>
    <w:rPr>
      <w:rFonts w:ascii="Symbol" w:hAnsi="Symbol" w:cs="Symbol"/>
    </w:rPr>
  </w:style>
  <w:style w:type="character" w:customStyle="1" w:styleId="WW8Num22z0">
    <w:name w:val="WW8Num22z0"/>
    <w:rsid w:val="00404AE5"/>
    <w:rPr>
      <w:rFonts w:ascii="Symbol" w:hAnsi="Symbol" w:cs="Symbol"/>
    </w:rPr>
  </w:style>
  <w:style w:type="character" w:customStyle="1" w:styleId="WW8Num22z1">
    <w:name w:val="WW8Num22z1"/>
    <w:rsid w:val="00404AE5"/>
    <w:rPr>
      <w:rFonts w:ascii="Courier New" w:hAnsi="Courier New" w:cs="Courier New"/>
    </w:rPr>
  </w:style>
  <w:style w:type="character" w:customStyle="1" w:styleId="WW8Num22z2">
    <w:name w:val="WW8Num22z2"/>
    <w:rsid w:val="00404AE5"/>
    <w:rPr>
      <w:rFonts w:ascii="Wingdings" w:hAnsi="Wingdings" w:cs="Wingdings"/>
    </w:rPr>
  </w:style>
  <w:style w:type="character" w:customStyle="1" w:styleId="WW8Num23z0">
    <w:name w:val="WW8Num23z0"/>
    <w:rsid w:val="00404AE5"/>
    <w:rPr>
      <w:rFonts w:ascii="Calibri" w:eastAsia="Times New Roman" w:hAnsi="Calibri" w:cs="Calibri"/>
    </w:rPr>
  </w:style>
  <w:style w:type="character" w:customStyle="1" w:styleId="WW8Num23z1">
    <w:name w:val="WW8Num23z1"/>
    <w:rsid w:val="00404AE5"/>
    <w:rPr>
      <w:rFonts w:ascii="Courier New" w:hAnsi="Courier New" w:cs="Courier New"/>
    </w:rPr>
  </w:style>
  <w:style w:type="character" w:customStyle="1" w:styleId="WW8Num23z2">
    <w:name w:val="WW8Num23z2"/>
    <w:rsid w:val="00404AE5"/>
    <w:rPr>
      <w:rFonts w:ascii="Wingdings" w:hAnsi="Wingdings" w:cs="Wingdings"/>
    </w:rPr>
  </w:style>
  <w:style w:type="character" w:customStyle="1" w:styleId="WW8Num23z3">
    <w:name w:val="WW8Num23z3"/>
    <w:rsid w:val="00404AE5"/>
    <w:rPr>
      <w:rFonts w:ascii="Symbol" w:hAnsi="Symbol" w:cs="Symbol"/>
    </w:rPr>
  </w:style>
  <w:style w:type="character" w:customStyle="1" w:styleId="WW8Num24z0">
    <w:name w:val="WW8Num24z0"/>
    <w:rsid w:val="00404AE5"/>
    <w:rPr>
      <w:rFonts w:ascii="Symbol" w:hAnsi="Symbol" w:cs="Symbol"/>
      <w:strike/>
      <w:color w:val="0070C0"/>
      <w:position w:val="0"/>
      <w:sz w:val="24"/>
      <w:vertAlign w:val="baseline"/>
      <w:lang w:val="el-GR"/>
    </w:rPr>
  </w:style>
  <w:style w:type="character" w:customStyle="1" w:styleId="WW8Num24z1">
    <w:name w:val="WW8Num24z1"/>
    <w:rsid w:val="00404AE5"/>
    <w:rPr>
      <w:rFonts w:ascii="Courier New" w:hAnsi="Courier New" w:cs="Courier New"/>
    </w:rPr>
  </w:style>
  <w:style w:type="character" w:customStyle="1" w:styleId="WW8Num24z2">
    <w:name w:val="WW8Num24z2"/>
    <w:rsid w:val="00404AE5"/>
    <w:rPr>
      <w:rFonts w:ascii="Wingdings" w:hAnsi="Wingdings" w:cs="Wingdings"/>
    </w:rPr>
  </w:style>
  <w:style w:type="character" w:customStyle="1" w:styleId="WW8Num25z0">
    <w:name w:val="WW8Num25z0"/>
    <w:rsid w:val="00404AE5"/>
    <w:rPr>
      <w:rFonts w:ascii="Symbol" w:hAnsi="Symbol" w:cs="Symbol"/>
    </w:rPr>
  </w:style>
  <w:style w:type="character" w:customStyle="1" w:styleId="WW8Num25z1">
    <w:name w:val="WW8Num25z1"/>
    <w:rsid w:val="00404AE5"/>
    <w:rPr>
      <w:rFonts w:ascii="Courier New" w:hAnsi="Courier New" w:cs="Courier New"/>
    </w:rPr>
  </w:style>
  <w:style w:type="character" w:customStyle="1" w:styleId="WW8Num25z2">
    <w:name w:val="WW8Num25z2"/>
    <w:rsid w:val="00404AE5"/>
    <w:rPr>
      <w:rFonts w:ascii="Wingdings" w:hAnsi="Wingdings" w:cs="Wingdings"/>
    </w:rPr>
  </w:style>
  <w:style w:type="character" w:customStyle="1" w:styleId="WW8Num26z0">
    <w:name w:val="WW8Num26z0"/>
    <w:rsid w:val="00404AE5"/>
    <w:rPr>
      <w:rFonts w:ascii="Symbol" w:hAnsi="Symbol" w:cs="Symbol"/>
    </w:rPr>
  </w:style>
  <w:style w:type="character" w:customStyle="1" w:styleId="WW8Num26z1">
    <w:name w:val="WW8Num26z1"/>
    <w:rsid w:val="00404AE5"/>
    <w:rPr>
      <w:rFonts w:ascii="Courier New" w:hAnsi="Courier New" w:cs="Courier New"/>
    </w:rPr>
  </w:style>
  <w:style w:type="character" w:customStyle="1" w:styleId="WW8Num26z2">
    <w:name w:val="WW8Num26z2"/>
    <w:rsid w:val="00404AE5"/>
    <w:rPr>
      <w:rFonts w:ascii="Wingdings" w:hAnsi="Wingdings" w:cs="Wingdings"/>
    </w:rPr>
  </w:style>
  <w:style w:type="character" w:customStyle="1" w:styleId="WW8Num27z0">
    <w:name w:val="WW8Num27z0"/>
    <w:rsid w:val="00404AE5"/>
    <w:rPr>
      <w:rFonts w:ascii="Calibri" w:eastAsia="Times New Roman" w:hAnsi="Calibri" w:cs="Calibri"/>
    </w:rPr>
  </w:style>
  <w:style w:type="character" w:customStyle="1" w:styleId="WW8Num27z1">
    <w:name w:val="WW8Num27z1"/>
    <w:rsid w:val="00404AE5"/>
    <w:rPr>
      <w:rFonts w:ascii="Courier New" w:hAnsi="Courier New" w:cs="Courier New"/>
    </w:rPr>
  </w:style>
  <w:style w:type="character" w:customStyle="1" w:styleId="WW8Num27z2">
    <w:name w:val="WW8Num27z2"/>
    <w:rsid w:val="00404AE5"/>
    <w:rPr>
      <w:rFonts w:ascii="Wingdings" w:hAnsi="Wingdings" w:cs="Wingdings"/>
    </w:rPr>
  </w:style>
  <w:style w:type="character" w:customStyle="1" w:styleId="WW8Num27z3">
    <w:name w:val="WW8Num27z3"/>
    <w:rsid w:val="00404AE5"/>
    <w:rPr>
      <w:rFonts w:ascii="Symbol" w:hAnsi="Symbol" w:cs="Symbol"/>
    </w:rPr>
  </w:style>
  <w:style w:type="character" w:customStyle="1" w:styleId="WW8Num28z0">
    <w:name w:val="WW8Num28z0"/>
    <w:rsid w:val="00404AE5"/>
    <w:rPr>
      <w:rFonts w:ascii="Symbol" w:hAnsi="Symbol" w:cs="Symbol"/>
    </w:rPr>
  </w:style>
  <w:style w:type="character" w:customStyle="1" w:styleId="WW8Num28z1">
    <w:name w:val="WW8Num28z1"/>
    <w:rsid w:val="00404AE5"/>
    <w:rPr>
      <w:rFonts w:ascii="Courier New" w:hAnsi="Courier New" w:cs="Courier New"/>
    </w:rPr>
  </w:style>
  <w:style w:type="character" w:customStyle="1" w:styleId="WW8Num28z2">
    <w:name w:val="WW8Num28z2"/>
    <w:rsid w:val="00404AE5"/>
    <w:rPr>
      <w:rFonts w:ascii="Wingdings" w:hAnsi="Wingdings" w:cs="Wingdings"/>
    </w:rPr>
  </w:style>
  <w:style w:type="character" w:customStyle="1" w:styleId="WW8Num29z0">
    <w:name w:val="WW8Num29z0"/>
    <w:rsid w:val="00404AE5"/>
    <w:rPr>
      <w:rFonts w:ascii="Calibri" w:eastAsia="Times New Roman" w:hAnsi="Calibri" w:cs="Calibri"/>
    </w:rPr>
  </w:style>
  <w:style w:type="character" w:customStyle="1" w:styleId="WW8Num29z1">
    <w:name w:val="WW8Num29z1"/>
    <w:rsid w:val="00404AE5"/>
    <w:rPr>
      <w:rFonts w:ascii="Courier New" w:hAnsi="Courier New" w:cs="Courier New"/>
    </w:rPr>
  </w:style>
  <w:style w:type="character" w:customStyle="1" w:styleId="WW8Num29z2">
    <w:name w:val="WW8Num29z2"/>
    <w:rsid w:val="00404AE5"/>
    <w:rPr>
      <w:rFonts w:ascii="Wingdings" w:hAnsi="Wingdings" w:cs="Wingdings"/>
    </w:rPr>
  </w:style>
  <w:style w:type="character" w:customStyle="1" w:styleId="WW8Num29z3">
    <w:name w:val="WW8Num29z3"/>
    <w:rsid w:val="00404AE5"/>
    <w:rPr>
      <w:rFonts w:ascii="Symbol" w:hAnsi="Symbol" w:cs="Symbol"/>
    </w:rPr>
  </w:style>
  <w:style w:type="character" w:customStyle="1" w:styleId="WW8Num30z0">
    <w:name w:val="WW8Num30z0"/>
    <w:rsid w:val="00404AE5"/>
    <w:rPr>
      <w:rFonts w:ascii="Symbol" w:hAnsi="Symbol" w:cs="Symbol"/>
      <w:shd w:val="clear" w:color="auto" w:fill="FFFF00"/>
    </w:rPr>
  </w:style>
  <w:style w:type="character" w:customStyle="1" w:styleId="WW8Num30z1">
    <w:name w:val="WW8Num30z1"/>
    <w:rsid w:val="00404AE5"/>
    <w:rPr>
      <w:rFonts w:ascii="Courier New" w:hAnsi="Courier New" w:cs="Courier New"/>
    </w:rPr>
  </w:style>
  <w:style w:type="character" w:customStyle="1" w:styleId="WW8Num30z2">
    <w:name w:val="WW8Num30z2"/>
    <w:rsid w:val="00404AE5"/>
    <w:rPr>
      <w:rFonts w:ascii="Wingdings" w:hAnsi="Wingdings" w:cs="Wingdings"/>
    </w:rPr>
  </w:style>
  <w:style w:type="character" w:customStyle="1" w:styleId="WW8Num31z0">
    <w:name w:val="WW8Num31z0"/>
    <w:rsid w:val="00404AE5"/>
    <w:rPr>
      <w:rFonts w:cs="Times New Roman"/>
    </w:rPr>
  </w:style>
  <w:style w:type="character" w:customStyle="1" w:styleId="WW8Num32z0">
    <w:name w:val="WW8Num32z0"/>
    <w:rsid w:val="00404AE5"/>
  </w:style>
  <w:style w:type="character" w:customStyle="1" w:styleId="WW8Num32z1">
    <w:name w:val="WW8Num32z1"/>
    <w:rsid w:val="00404AE5"/>
  </w:style>
  <w:style w:type="character" w:customStyle="1" w:styleId="WW8Num32z2">
    <w:name w:val="WW8Num32z2"/>
    <w:rsid w:val="00404AE5"/>
  </w:style>
  <w:style w:type="character" w:customStyle="1" w:styleId="WW8Num32z3">
    <w:name w:val="WW8Num32z3"/>
    <w:rsid w:val="00404AE5"/>
  </w:style>
  <w:style w:type="character" w:customStyle="1" w:styleId="WW8Num32z4">
    <w:name w:val="WW8Num32z4"/>
    <w:rsid w:val="00404AE5"/>
  </w:style>
  <w:style w:type="character" w:customStyle="1" w:styleId="WW8Num32z5">
    <w:name w:val="WW8Num32z5"/>
    <w:rsid w:val="00404AE5"/>
  </w:style>
  <w:style w:type="character" w:customStyle="1" w:styleId="WW8Num32z6">
    <w:name w:val="WW8Num32z6"/>
    <w:rsid w:val="00404AE5"/>
  </w:style>
  <w:style w:type="character" w:customStyle="1" w:styleId="WW8Num32z7">
    <w:name w:val="WW8Num32z7"/>
    <w:rsid w:val="00404AE5"/>
  </w:style>
  <w:style w:type="character" w:customStyle="1" w:styleId="WW8Num32z8">
    <w:name w:val="WW8Num32z8"/>
    <w:rsid w:val="00404AE5"/>
  </w:style>
  <w:style w:type="character" w:customStyle="1" w:styleId="WW8Num33z0">
    <w:name w:val="WW8Num33z0"/>
    <w:rsid w:val="00404AE5"/>
    <w:rPr>
      <w:rFonts w:ascii="Symbol" w:eastAsia="Calibri" w:hAnsi="Symbol" w:cs="Symbol"/>
    </w:rPr>
  </w:style>
  <w:style w:type="character" w:customStyle="1" w:styleId="WW8Num33z1">
    <w:name w:val="WW8Num33z1"/>
    <w:rsid w:val="00404AE5"/>
    <w:rPr>
      <w:rFonts w:ascii="Courier New" w:hAnsi="Courier New" w:cs="Courier New"/>
    </w:rPr>
  </w:style>
  <w:style w:type="character" w:customStyle="1" w:styleId="WW8Num33z2">
    <w:name w:val="WW8Num33z2"/>
    <w:rsid w:val="00404AE5"/>
    <w:rPr>
      <w:rFonts w:ascii="Wingdings" w:hAnsi="Wingdings" w:cs="Wingdings"/>
    </w:rPr>
  </w:style>
  <w:style w:type="character" w:customStyle="1" w:styleId="WW8Num34z0">
    <w:name w:val="WW8Num34z0"/>
    <w:rsid w:val="00404AE5"/>
    <w:rPr>
      <w:rFonts w:ascii="Symbol" w:hAnsi="Symbol" w:cs="Symbol"/>
    </w:rPr>
  </w:style>
  <w:style w:type="character" w:customStyle="1" w:styleId="WW8Num34z1">
    <w:name w:val="WW8Num34z1"/>
    <w:rsid w:val="00404AE5"/>
    <w:rPr>
      <w:rFonts w:ascii="Courier New" w:hAnsi="Courier New" w:cs="Courier New"/>
    </w:rPr>
  </w:style>
  <w:style w:type="character" w:customStyle="1" w:styleId="WW8Num34z2">
    <w:name w:val="WW8Num34z2"/>
    <w:rsid w:val="00404AE5"/>
    <w:rPr>
      <w:rFonts w:ascii="Wingdings" w:hAnsi="Wingdings" w:cs="Wingdings"/>
    </w:rPr>
  </w:style>
  <w:style w:type="character" w:customStyle="1" w:styleId="WW8Num35z0">
    <w:name w:val="WW8Num35z0"/>
    <w:rsid w:val="00404AE5"/>
    <w:rPr>
      <w:rFonts w:ascii="Calibri" w:eastAsia="Times New Roman" w:hAnsi="Calibri" w:cs="Calibri"/>
    </w:rPr>
  </w:style>
  <w:style w:type="character" w:customStyle="1" w:styleId="WW8Num35z1">
    <w:name w:val="WW8Num35z1"/>
    <w:rsid w:val="00404AE5"/>
    <w:rPr>
      <w:rFonts w:ascii="Courier New" w:hAnsi="Courier New" w:cs="Courier New"/>
    </w:rPr>
  </w:style>
  <w:style w:type="character" w:customStyle="1" w:styleId="WW8Num35z2">
    <w:name w:val="WW8Num35z2"/>
    <w:rsid w:val="00404AE5"/>
    <w:rPr>
      <w:rFonts w:ascii="Wingdings" w:hAnsi="Wingdings" w:cs="Wingdings"/>
    </w:rPr>
  </w:style>
  <w:style w:type="character" w:customStyle="1" w:styleId="WW8Num35z3">
    <w:name w:val="WW8Num35z3"/>
    <w:rsid w:val="00404AE5"/>
    <w:rPr>
      <w:rFonts w:ascii="Symbol" w:hAnsi="Symbol" w:cs="Symbol"/>
    </w:rPr>
  </w:style>
  <w:style w:type="character" w:customStyle="1" w:styleId="WW8Num36z0">
    <w:name w:val="WW8Num36z0"/>
    <w:rsid w:val="00404AE5"/>
    <w:rPr>
      <w:lang w:val="el-GR"/>
    </w:rPr>
  </w:style>
  <w:style w:type="character" w:customStyle="1" w:styleId="WW8Num36z1">
    <w:name w:val="WW8Num36z1"/>
    <w:rsid w:val="00404AE5"/>
  </w:style>
  <w:style w:type="character" w:customStyle="1" w:styleId="WW8Num36z2">
    <w:name w:val="WW8Num36z2"/>
    <w:rsid w:val="00404AE5"/>
  </w:style>
  <w:style w:type="character" w:customStyle="1" w:styleId="WW8Num36z3">
    <w:name w:val="WW8Num36z3"/>
    <w:rsid w:val="00404AE5"/>
  </w:style>
  <w:style w:type="character" w:customStyle="1" w:styleId="WW8Num36z4">
    <w:name w:val="WW8Num36z4"/>
    <w:rsid w:val="00404AE5"/>
  </w:style>
  <w:style w:type="character" w:customStyle="1" w:styleId="WW8Num36z5">
    <w:name w:val="WW8Num36z5"/>
    <w:rsid w:val="00404AE5"/>
  </w:style>
  <w:style w:type="character" w:customStyle="1" w:styleId="WW8Num36z6">
    <w:name w:val="WW8Num36z6"/>
    <w:rsid w:val="00404AE5"/>
  </w:style>
  <w:style w:type="character" w:customStyle="1" w:styleId="WW8Num36z7">
    <w:name w:val="WW8Num36z7"/>
    <w:rsid w:val="00404AE5"/>
  </w:style>
  <w:style w:type="character" w:customStyle="1" w:styleId="WW8Num36z8">
    <w:name w:val="WW8Num36z8"/>
    <w:rsid w:val="00404AE5"/>
  </w:style>
  <w:style w:type="character" w:customStyle="1" w:styleId="WW8Num37z0">
    <w:name w:val="WW8Num37z0"/>
    <w:rsid w:val="00404AE5"/>
    <w:rPr>
      <w:rFonts w:ascii="Calibri" w:eastAsia="Times New Roman" w:hAnsi="Calibri" w:cs="Calibri"/>
    </w:rPr>
  </w:style>
  <w:style w:type="character" w:customStyle="1" w:styleId="WW8Num37z1">
    <w:name w:val="WW8Num37z1"/>
    <w:rsid w:val="00404AE5"/>
    <w:rPr>
      <w:rFonts w:ascii="Courier New" w:hAnsi="Courier New" w:cs="Courier New"/>
    </w:rPr>
  </w:style>
  <w:style w:type="character" w:customStyle="1" w:styleId="WW8Num37z2">
    <w:name w:val="WW8Num37z2"/>
    <w:rsid w:val="00404AE5"/>
    <w:rPr>
      <w:rFonts w:ascii="Wingdings" w:hAnsi="Wingdings" w:cs="Wingdings"/>
    </w:rPr>
  </w:style>
  <w:style w:type="character" w:customStyle="1" w:styleId="WW8Num37z3">
    <w:name w:val="WW8Num37z3"/>
    <w:rsid w:val="00404AE5"/>
    <w:rPr>
      <w:rFonts w:ascii="Symbol" w:hAnsi="Symbol" w:cs="Symbol"/>
    </w:rPr>
  </w:style>
  <w:style w:type="character" w:customStyle="1" w:styleId="WW8Num38z0">
    <w:name w:val="WW8Num38z0"/>
    <w:rsid w:val="00404AE5"/>
  </w:style>
  <w:style w:type="character" w:customStyle="1" w:styleId="WW8Num38z1">
    <w:name w:val="WW8Num38z1"/>
    <w:rsid w:val="00404AE5"/>
  </w:style>
  <w:style w:type="character" w:customStyle="1" w:styleId="WW8Num38z2">
    <w:name w:val="WW8Num38z2"/>
    <w:rsid w:val="00404AE5"/>
  </w:style>
  <w:style w:type="character" w:customStyle="1" w:styleId="WW8Num38z3">
    <w:name w:val="WW8Num38z3"/>
    <w:rsid w:val="00404AE5"/>
  </w:style>
  <w:style w:type="character" w:customStyle="1" w:styleId="WW8Num38z4">
    <w:name w:val="WW8Num38z4"/>
    <w:rsid w:val="00404AE5"/>
  </w:style>
  <w:style w:type="character" w:customStyle="1" w:styleId="WW8Num38z5">
    <w:name w:val="WW8Num38z5"/>
    <w:rsid w:val="00404AE5"/>
  </w:style>
  <w:style w:type="character" w:customStyle="1" w:styleId="WW8Num38z6">
    <w:name w:val="WW8Num38z6"/>
    <w:rsid w:val="00404AE5"/>
  </w:style>
  <w:style w:type="character" w:customStyle="1" w:styleId="WW8Num38z7">
    <w:name w:val="WW8Num38z7"/>
    <w:rsid w:val="00404AE5"/>
  </w:style>
  <w:style w:type="character" w:customStyle="1" w:styleId="WW8Num38z8">
    <w:name w:val="WW8Num38z8"/>
    <w:rsid w:val="00404AE5"/>
  </w:style>
  <w:style w:type="character" w:customStyle="1" w:styleId="WW-DefaultParagraphFont111111111111111">
    <w:name w:val="WW-Default Paragraph Font111111111111111"/>
    <w:rsid w:val="00404AE5"/>
  </w:style>
  <w:style w:type="character" w:customStyle="1" w:styleId="WW8Num4z1">
    <w:name w:val="WW8Num4z1"/>
    <w:rsid w:val="00404AE5"/>
    <w:rPr>
      <w:rFonts w:cs="Times New Roman"/>
    </w:rPr>
  </w:style>
  <w:style w:type="character" w:customStyle="1" w:styleId="WW8Num5z1">
    <w:name w:val="WW8Num5z1"/>
    <w:rsid w:val="00404AE5"/>
    <w:rPr>
      <w:rFonts w:cs="Times New Roman"/>
    </w:rPr>
  </w:style>
  <w:style w:type="character" w:customStyle="1" w:styleId="WW8Num6z1">
    <w:name w:val="WW8Num6z1"/>
    <w:rsid w:val="00404AE5"/>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404AE5"/>
  </w:style>
  <w:style w:type="character" w:customStyle="1" w:styleId="WW8Num29z5">
    <w:name w:val="WW8Num29z5"/>
    <w:rsid w:val="00404AE5"/>
  </w:style>
  <w:style w:type="character" w:customStyle="1" w:styleId="WW8Num29z6">
    <w:name w:val="WW8Num29z6"/>
    <w:rsid w:val="00404AE5"/>
  </w:style>
  <w:style w:type="character" w:customStyle="1" w:styleId="WW8Num29z7">
    <w:name w:val="WW8Num29z7"/>
    <w:rsid w:val="00404AE5"/>
  </w:style>
  <w:style w:type="character" w:customStyle="1" w:styleId="WW8Num29z8">
    <w:name w:val="WW8Num29z8"/>
    <w:rsid w:val="00404AE5"/>
  </w:style>
  <w:style w:type="character" w:customStyle="1" w:styleId="WW8Num30z3">
    <w:name w:val="WW8Num30z3"/>
    <w:rsid w:val="00404AE5"/>
    <w:rPr>
      <w:rFonts w:ascii="Symbol" w:hAnsi="Symbol" w:cs="Symbol"/>
    </w:rPr>
  </w:style>
  <w:style w:type="character" w:customStyle="1" w:styleId="WW8Num31z1">
    <w:name w:val="WW8Num31z1"/>
    <w:rsid w:val="00404AE5"/>
  </w:style>
  <w:style w:type="character" w:customStyle="1" w:styleId="WW8Num31z2">
    <w:name w:val="WW8Num31z2"/>
    <w:rsid w:val="00404AE5"/>
  </w:style>
  <w:style w:type="character" w:customStyle="1" w:styleId="WW8Num31z3">
    <w:name w:val="WW8Num31z3"/>
    <w:rsid w:val="00404AE5"/>
  </w:style>
  <w:style w:type="character" w:customStyle="1" w:styleId="WW8Num31z4">
    <w:name w:val="WW8Num31z4"/>
    <w:rsid w:val="00404AE5"/>
  </w:style>
  <w:style w:type="character" w:customStyle="1" w:styleId="WW8Num31z5">
    <w:name w:val="WW8Num31z5"/>
    <w:rsid w:val="00404AE5"/>
  </w:style>
  <w:style w:type="character" w:customStyle="1" w:styleId="WW8Num31z6">
    <w:name w:val="WW8Num31z6"/>
    <w:rsid w:val="00404AE5"/>
  </w:style>
  <w:style w:type="character" w:customStyle="1" w:styleId="WW8Num31z7">
    <w:name w:val="WW8Num31z7"/>
    <w:rsid w:val="00404AE5"/>
  </w:style>
  <w:style w:type="character" w:customStyle="1" w:styleId="WW8Num31z8">
    <w:name w:val="WW8Num31z8"/>
    <w:rsid w:val="00404AE5"/>
  </w:style>
  <w:style w:type="character" w:customStyle="1" w:styleId="WW8Num39z0">
    <w:name w:val="WW8Num39z0"/>
    <w:rsid w:val="00404AE5"/>
    <w:rPr>
      <w:rFonts w:ascii="Calibri" w:eastAsia="Times New Roman" w:hAnsi="Calibri" w:cs="Calibri"/>
    </w:rPr>
  </w:style>
  <w:style w:type="character" w:customStyle="1" w:styleId="WW8Num39z1">
    <w:name w:val="WW8Num39z1"/>
    <w:rsid w:val="00404AE5"/>
    <w:rPr>
      <w:rFonts w:ascii="Courier New" w:hAnsi="Courier New" w:cs="Courier New"/>
    </w:rPr>
  </w:style>
  <w:style w:type="character" w:customStyle="1" w:styleId="WW8Num39z2">
    <w:name w:val="WW8Num39z2"/>
    <w:rsid w:val="00404AE5"/>
    <w:rPr>
      <w:rFonts w:ascii="Wingdings" w:hAnsi="Wingdings" w:cs="Wingdings"/>
    </w:rPr>
  </w:style>
  <w:style w:type="character" w:customStyle="1" w:styleId="WW8Num39z3">
    <w:name w:val="WW8Num39z3"/>
    <w:rsid w:val="00404AE5"/>
    <w:rPr>
      <w:rFonts w:ascii="Symbol" w:hAnsi="Symbol" w:cs="Symbol"/>
    </w:rPr>
  </w:style>
  <w:style w:type="character" w:customStyle="1" w:styleId="WW8Num40z0">
    <w:name w:val="WW8Num40z0"/>
    <w:rsid w:val="00404AE5"/>
    <w:rPr>
      <w:rFonts w:ascii="Symbol" w:hAnsi="Symbol" w:cs="Symbol"/>
    </w:rPr>
  </w:style>
  <w:style w:type="character" w:customStyle="1" w:styleId="WW8Num40z1">
    <w:name w:val="WW8Num40z1"/>
    <w:rsid w:val="00404AE5"/>
    <w:rPr>
      <w:rFonts w:ascii="Courier New" w:hAnsi="Courier New" w:cs="Courier New"/>
    </w:rPr>
  </w:style>
  <w:style w:type="character" w:customStyle="1" w:styleId="WW8Num40z2">
    <w:name w:val="WW8Num40z2"/>
    <w:rsid w:val="00404AE5"/>
    <w:rPr>
      <w:rFonts w:ascii="Wingdings" w:hAnsi="Wingdings" w:cs="Wingdings"/>
    </w:rPr>
  </w:style>
  <w:style w:type="character" w:customStyle="1" w:styleId="WW8Num41z0">
    <w:name w:val="WW8Num41z0"/>
    <w:rsid w:val="00404AE5"/>
    <w:rPr>
      <w:rFonts w:ascii="Arial" w:hAnsi="Arial" w:cs="Times New Roman"/>
      <w:b/>
      <w:i w:val="0"/>
      <w:sz w:val="20"/>
      <w:szCs w:val="20"/>
    </w:rPr>
  </w:style>
  <w:style w:type="character" w:customStyle="1" w:styleId="WW8Num41z1">
    <w:name w:val="WW8Num41z1"/>
    <w:rsid w:val="00404AE5"/>
    <w:rPr>
      <w:rFonts w:cs="Times New Roman"/>
    </w:rPr>
  </w:style>
  <w:style w:type="character" w:customStyle="1" w:styleId="WW8Num41z2">
    <w:name w:val="WW8Num41z2"/>
    <w:rsid w:val="00404AE5"/>
    <w:rPr>
      <w:rFonts w:ascii="Arial" w:hAnsi="Arial" w:cs="Times New Roman"/>
      <w:b w:val="0"/>
      <w:i w:val="0"/>
    </w:rPr>
  </w:style>
  <w:style w:type="character" w:customStyle="1" w:styleId="WW8Num41z3">
    <w:name w:val="WW8Num41z3"/>
    <w:rsid w:val="00404AE5"/>
    <w:rPr>
      <w:rFonts w:ascii="Arial" w:hAnsi="Arial" w:cs="Times New Roman"/>
      <w:b w:val="0"/>
      <w:i w:val="0"/>
      <w:sz w:val="20"/>
      <w:szCs w:val="20"/>
    </w:rPr>
  </w:style>
  <w:style w:type="character" w:customStyle="1" w:styleId="DefaultParagraphFont1">
    <w:name w:val="Default Paragraph Font1"/>
    <w:rsid w:val="00404AE5"/>
  </w:style>
  <w:style w:type="character" w:customStyle="1" w:styleId="Heading1Char">
    <w:name w:val="Heading 1 Char"/>
    <w:rsid w:val="00404AE5"/>
    <w:rPr>
      <w:rFonts w:ascii="Arial" w:hAnsi="Arial" w:cs="Arial"/>
      <w:b/>
      <w:bCs/>
      <w:color w:val="333399"/>
      <w:sz w:val="28"/>
      <w:szCs w:val="32"/>
      <w:lang w:val="en-US"/>
    </w:rPr>
  </w:style>
  <w:style w:type="character" w:customStyle="1" w:styleId="Heading2Char">
    <w:name w:val="Heading 2 Char"/>
    <w:rsid w:val="00404AE5"/>
    <w:rPr>
      <w:rFonts w:ascii="Arial" w:hAnsi="Arial" w:cs="Arial"/>
      <w:b/>
      <w:color w:val="002060"/>
      <w:sz w:val="24"/>
      <w:szCs w:val="22"/>
      <w:lang w:val="en-GB"/>
    </w:rPr>
  </w:style>
  <w:style w:type="character" w:customStyle="1" w:styleId="Heading5Char">
    <w:name w:val="Heading 5 Char"/>
    <w:rsid w:val="00404AE5"/>
    <w:rPr>
      <w:rFonts w:ascii="Calibri" w:eastAsia="Times New Roman" w:hAnsi="Calibri" w:cs="Times New Roman"/>
      <w:b/>
      <w:bCs/>
      <w:i/>
      <w:iCs/>
      <w:sz w:val="26"/>
      <w:szCs w:val="26"/>
      <w:lang w:val="en-GB"/>
    </w:rPr>
  </w:style>
  <w:style w:type="character" w:customStyle="1" w:styleId="DateChar">
    <w:name w:val="Date Char"/>
    <w:rsid w:val="00404AE5"/>
    <w:rPr>
      <w:sz w:val="24"/>
      <w:szCs w:val="24"/>
      <w:lang w:val="en-GB"/>
    </w:rPr>
  </w:style>
  <w:style w:type="character" w:customStyle="1" w:styleId="FooterChar">
    <w:name w:val="Footer Char"/>
    <w:rsid w:val="00404AE5"/>
    <w:rPr>
      <w:rFonts w:eastAsia="MS Mincho" w:cs="Times New Roman"/>
      <w:sz w:val="24"/>
      <w:szCs w:val="24"/>
      <w:lang w:val="en-US" w:eastAsia="ja-JP"/>
    </w:rPr>
  </w:style>
  <w:style w:type="character" w:styleId="a3">
    <w:name w:val="annotation reference"/>
    <w:uiPriority w:val="99"/>
    <w:rsid w:val="00404AE5"/>
    <w:rPr>
      <w:sz w:val="16"/>
    </w:rPr>
  </w:style>
  <w:style w:type="character" w:styleId="-">
    <w:name w:val="Hyperlink"/>
    <w:uiPriority w:val="99"/>
    <w:rsid w:val="00404AE5"/>
    <w:rPr>
      <w:color w:val="0000FF"/>
      <w:u w:val="single"/>
    </w:rPr>
  </w:style>
  <w:style w:type="character" w:customStyle="1" w:styleId="HeaderChar">
    <w:name w:val="Header Char"/>
    <w:rsid w:val="00404AE5"/>
    <w:rPr>
      <w:rFonts w:cs="Times New Roman"/>
      <w:sz w:val="24"/>
      <w:szCs w:val="24"/>
      <w:lang w:val="en-GB"/>
    </w:rPr>
  </w:style>
  <w:style w:type="character" w:styleId="a4">
    <w:name w:val="page number"/>
    <w:rsid w:val="00404AE5"/>
    <w:rPr>
      <w:rFonts w:cs="Times New Roman"/>
    </w:rPr>
  </w:style>
  <w:style w:type="character" w:customStyle="1" w:styleId="BalloonTextChar">
    <w:name w:val="Balloon Text Char"/>
    <w:rsid w:val="00404AE5"/>
    <w:rPr>
      <w:rFonts w:ascii="Tahoma" w:hAnsi="Tahoma" w:cs="Tahoma"/>
      <w:sz w:val="16"/>
      <w:szCs w:val="16"/>
      <w:lang w:val="en-GB"/>
    </w:rPr>
  </w:style>
  <w:style w:type="character" w:customStyle="1" w:styleId="CommentTextChar">
    <w:name w:val="Comment Text Char"/>
    <w:rsid w:val="00404AE5"/>
    <w:rPr>
      <w:rFonts w:cs="Times New Roman"/>
      <w:lang w:val="en-GB"/>
    </w:rPr>
  </w:style>
  <w:style w:type="character" w:customStyle="1" w:styleId="CommentSubjectChar">
    <w:name w:val="Comment Subject Char"/>
    <w:rsid w:val="00404AE5"/>
    <w:rPr>
      <w:rFonts w:cs="Times New Roman"/>
      <w:b/>
      <w:bCs/>
      <w:lang w:val="en-GB"/>
    </w:rPr>
  </w:style>
  <w:style w:type="character" w:customStyle="1" w:styleId="BodyTextChar">
    <w:name w:val="Body Text Char"/>
    <w:rsid w:val="00404AE5"/>
    <w:rPr>
      <w:rFonts w:cs="Times New Roman"/>
      <w:sz w:val="24"/>
      <w:szCs w:val="24"/>
      <w:lang w:val="en-GB"/>
    </w:rPr>
  </w:style>
  <w:style w:type="character" w:styleId="a5">
    <w:name w:val="Placeholder Text"/>
    <w:uiPriority w:val="99"/>
    <w:rsid w:val="00404AE5"/>
    <w:rPr>
      <w:rFonts w:cs="Times New Roman"/>
      <w:color w:val="808080"/>
    </w:rPr>
  </w:style>
  <w:style w:type="character" w:customStyle="1" w:styleId="a6">
    <w:name w:val="Χαρακτήρες υποσημείωσης"/>
    <w:rsid w:val="00404AE5"/>
    <w:rPr>
      <w:rFonts w:cs="Times New Roman"/>
      <w:vertAlign w:val="superscript"/>
    </w:rPr>
  </w:style>
  <w:style w:type="character" w:customStyle="1" w:styleId="FootnoteTextChar">
    <w:name w:val="Footnote Text Char"/>
    <w:rsid w:val="00404AE5"/>
    <w:rPr>
      <w:rFonts w:ascii="Calibri" w:hAnsi="Calibri" w:cs="Times New Roman"/>
    </w:rPr>
  </w:style>
  <w:style w:type="character" w:customStyle="1" w:styleId="Heading3Char">
    <w:name w:val="Heading 3 Char"/>
    <w:rsid w:val="00404AE5"/>
    <w:rPr>
      <w:rFonts w:ascii="Arial" w:hAnsi="Arial" w:cs="Arial"/>
      <w:b/>
      <w:bCs/>
      <w:sz w:val="22"/>
      <w:szCs w:val="26"/>
      <w:lang w:val="en-GB"/>
    </w:rPr>
  </w:style>
  <w:style w:type="character" w:customStyle="1" w:styleId="Heading4Char">
    <w:name w:val="Heading 4 Char"/>
    <w:rsid w:val="00404AE5"/>
    <w:rPr>
      <w:rFonts w:ascii="Arial" w:eastAsia="Times New Roman" w:hAnsi="Arial" w:cs="Times New Roman"/>
      <w:b/>
      <w:bCs/>
      <w:sz w:val="22"/>
      <w:szCs w:val="28"/>
      <w:lang w:val="en-GB"/>
    </w:rPr>
  </w:style>
  <w:style w:type="character" w:customStyle="1" w:styleId="DocTitleChar">
    <w:name w:val="Doc Title Char"/>
    <w:rsid w:val="00404AE5"/>
    <w:rPr>
      <w:rFonts w:ascii="Arial" w:hAnsi="Arial" w:cs="Arial"/>
      <w:b/>
      <w:bCs/>
      <w:color w:val="333399"/>
      <w:sz w:val="28"/>
      <w:szCs w:val="32"/>
      <w:lang w:val="en-US"/>
    </w:rPr>
  </w:style>
  <w:style w:type="character" w:customStyle="1" w:styleId="Style1Char">
    <w:name w:val="Style1 Char"/>
    <w:rsid w:val="00404AE5"/>
    <w:rPr>
      <w:rFonts w:ascii="Calibri" w:hAnsi="Calibri" w:cs="Calibri"/>
      <w:b/>
      <w:bCs/>
      <w:color w:val="333399"/>
      <w:sz w:val="40"/>
      <w:szCs w:val="40"/>
      <w:lang w:val="en-US"/>
    </w:rPr>
  </w:style>
  <w:style w:type="character" w:customStyle="1" w:styleId="ContentsChar">
    <w:name w:val="Contents Char"/>
    <w:rsid w:val="00404AE5"/>
    <w:rPr>
      <w:rFonts w:ascii="Calibri" w:hAnsi="Calibri" w:cs="Calibri"/>
      <w:b/>
      <w:bCs/>
      <w:color w:val="333399"/>
      <w:sz w:val="28"/>
      <w:szCs w:val="32"/>
      <w:lang w:val="en-US"/>
    </w:rPr>
  </w:style>
  <w:style w:type="character" w:customStyle="1" w:styleId="EndnoteTextChar">
    <w:name w:val="Endnote Text Char"/>
    <w:rsid w:val="00404AE5"/>
    <w:rPr>
      <w:rFonts w:ascii="Calibri" w:hAnsi="Calibri" w:cs="Calibri"/>
      <w:lang w:val="en-GB"/>
    </w:rPr>
  </w:style>
  <w:style w:type="character" w:customStyle="1" w:styleId="a7">
    <w:name w:val="Χαρακτήρες σημείωσης τέλους"/>
    <w:rsid w:val="00404AE5"/>
    <w:rPr>
      <w:vertAlign w:val="superscript"/>
    </w:rPr>
  </w:style>
  <w:style w:type="character" w:customStyle="1" w:styleId="FootnoteReference2">
    <w:name w:val="Footnote Reference2"/>
    <w:rsid w:val="00404AE5"/>
    <w:rPr>
      <w:vertAlign w:val="superscript"/>
    </w:rPr>
  </w:style>
  <w:style w:type="character" w:customStyle="1" w:styleId="EndnoteReference1">
    <w:name w:val="Endnote Reference1"/>
    <w:rsid w:val="00404AE5"/>
    <w:rPr>
      <w:vertAlign w:val="superscript"/>
    </w:rPr>
  </w:style>
  <w:style w:type="character" w:customStyle="1" w:styleId="a8">
    <w:name w:val="Κουκκίδες"/>
    <w:rsid w:val="00404AE5"/>
    <w:rPr>
      <w:rFonts w:ascii="OpenSymbol" w:eastAsia="OpenSymbol" w:hAnsi="OpenSymbol" w:cs="OpenSymbol"/>
    </w:rPr>
  </w:style>
  <w:style w:type="character" w:styleId="a9">
    <w:name w:val="Strong"/>
    <w:uiPriority w:val="22"/>
    <w:qFormat/>
    <w:rsid w:val="00404AE5"/>
    <w:rPr>
      <w:b/>
      <w:bCs/>
    </w:rPr>
  </w:style>
  <w:style w:type="character" w:customStyle="1" w:styleId="10">
    <w:name w:val="Προεπιλεγμένη γραμματοσειρά1"/>
    <w:rsid w:val="00404AE5"/>
  </w:style>
  <w:style w:type="character" w:customStyle="1" w:styleId="aa">
    <w:name w:val="Σύμβολο υποσημείωσης"/>
    <w:rsid w:val="00404AE5"/>
    <w:rPr>
      <w:vertAlign w:val="superscript"/>
    </w:rPr>
  </w:style>
  <w:style w:type="character" w:styleId="ab">
    <w:name w:val="Emphasis"/>
    <w:qFormat/>
    <w:rsid w:val="00404AE5"/>
    <w:rPr>
      <w:i/>
      <w:iCs/>
    </w:rPr>
  </w:style>
  <w:style w:type="character" w:customStyle="1" w:styleId="ac">
    <w:name w:val="Χαρακτήρες αρίθμησης"/>
    <w:rsid w:val="00404AE5"/>
  </w:style>
  <w:style w:type="character" w:customStyle="1" w:styleId="normalwithoutspacingChar">
    <w:name w:val="normal_without_spacing Char"/>
    <w:rsid w:val="00404AE5"/>
    <w:rPr>
      <w:rFonts w:ascii="Calibri" w:hAnsi="Calibri" w:cs="Calibri"/>
      <w:sz w:val="22"/>
      <w:szCs w:val="24"/>
    </w:rPr>
  </w:style>
  <w:style w:type="character" w:customStyle="1" w:styleId="FootnoteTextChar1">
    <w:name w:val="Footnote Text Char1"/>
    <w:rsid w:val="00404AE5"/>
    <w:rPr>
      <w:rFonts w:ascii="Calibri" w:hAnsi="Calibri" w:cs="Calibri"/>
      <w:lang w:val="en-IE" w:eastAsia="zh-CN"/>
    </w:rPr>
  </w:style>
  <w:style w:type="character" w:customStyle="1" w:styleId="foothangingChar">
    <w:name w:val="foot_hanging Char"/>
    <w:rsid w:val="00404AE5"/>
    <w:rPr>
      <w:rFonts w:ascii="Calibri" w:hAnsi="Calibri" w:cs="Calibri"/>
      <w:sz w:val="18"/>
      <w:szCs w:val="18"/>
      <w:lang w:val="en-IE" w:eastAsia="zh-CN"/>
    </w:rPr>
  </w:style>
  <w:style w:type="character" w:customStyle="1" w:styleId="HTMLPreformattedChar">
    <w:name w:val="HTML Preformatted Char"/>
    <w:rsid w:val="00404AE5"/>
    <w:rPr>
      <w:rFonts w:ascii="Courier New" w:hAnsi="Courier New" w:cs="Courier New"/>
    </w:rPr>
  </w:style>
  <w:style w:type="character" w:customStyle="1" w:styleId="apple-converted-space">
    <w:name w:val="apple-converted-space"/>
    <w:basedOn w:val="WW-DefaultParagraphFont111111111111111"/>
    <w:rsid w:val="00404AE5"/>
  </w:style>
  <w:style w:type="character" w:customStyle="1" w:styleId="BodyTextIndent3Char">
    <w:name w:val="Body Text Indent 3 Char"/>
    <w:rsid w:val="00404AE5"/>
    <w:rPr>
      <w:rFonts w:ascii="Calibri" w:hAnsi="Calibri" w:cs="Calibri"/>
      <w:sz w:val="16"/>
      <w:szCs w:val="16"/>
      <w:lang w:val="en-GB"/>
    </w:rPr>
  </w:style>
  <w:style w:type="character" w:customStyle="1" w:styleId="WW-FootnoteReference">
    <w:name w:val="WW-Footnote Reference"/>
    <w:rsid w:val="00404AE5"/>
    <w:rPr>
      <w:vertAlign w:val="superscript"/>
    </w:rPr>
  </w:style>
  <w:style w:type="character" w:customStyle="1" w:styleId="WW-EndnoteReference">
    <w:name w:val="WW-Endnote Reference"/>
    <w:rsid w:val="00404AE5"/>
    <w:rPr>
      <w:vertAlign w:val="superscript"/>
    </w:rPr>
  </w:style>
  <w:style w:type="character" w:customStyle="1" w:styleId="FootnoteReference1">
    <w:name w:val="Footnote Reference1"/>
    <w:rsid w:val="00404AE5"/>
    <w:rPr>
      <w:vertAlign w:val="superscript"/>
    </w:rPr>
  </w:style>
  <w:style w:type="character" w:customStyle="1" w:styleId="FootnoteTextChar2">
    <w:name w:val="Footnote Text Char2"/>
    <w:rsid w:val="00404AE5"/>
    <w:rPr>
      <w:rFonts w:ascii="Calibri" w:hAnsi="Calibri" w:cs="Calibri"/>
      <w:sz w:val="18"/>
      <w:lang w:val="en-IE" w:eastAsia="zh-CN"/>
    </w:rPr>
  </w:style>
  <w:style w:type="character" w:customStyle="1" w:styleId="foothangingChar1">
    <w:name w:val="foot_hanging Char1"/>
    <w:rsid w:val="00404AE5"/>
    <w:rPr>
      <w:rFonts w:ascii="Calibri" w:hAnsi="Calibri" w:cs="Calibri"/>
      <w:sz w:val="18"/>
      <w:szCs w:val="18"/>
      <w:lang w:val="en-IE" w:eastAsia="zh-CN"/>
    </w:rPr>
  </w:style>
  <w:style w:type="character" w:customStyle="1" w:styleId="footersChar">
    <w:name w:val="footers Char"/>
    <w:rsid w:val="00404AE5"/>
    <w:rPr>
      <w:rFonts w:ascii="Calibri" w:hAnsi="Calibri" w:cs="Calibri"/>
      <w:sz w:val="18"/>
      <w:szCs w:val="18"/>
      <w:lang w:val="en-IE" w:eastAsia="zh-CN"/>
    </w:rPr>
  </w:style>
  <w:style w:type="character" w:customStyle="1" w:styleId="CommentTextChar1">
    <w:name w:val="Comment Text Char1"/>
    <w:rsid w:val="00404AE5"/>
    <w:rPr>
      <w:rFonts w:ascii="Calibri" w:hAnsi="Calibri" w:cs="Calibri"/>
      <w:lang w:val="en-GB" w:eastAsia="zh-CN"/>
    </w:rPr>
  </w:style>
  <w:style w:type="character" w:customStyle="1" w:styleId="HTMLPreformattedChar1">
    <w:name w:val="HTML Preformatted Char1"/>
    <w:rsid w:val="00404AE5"/>
    <w:rPr>
      <w:rFonts w:ascii="Courier New" w:hAnsi="Courier New" w:cs="Courier New"/>
      <w:lang w:eastAsia="zh-CN"/>
    </w:rPr>
  </w:style>
  <w:style w:type="character" w:customStyle="1" w:styleId="BodyText3Char">
    <w:name w:val="Body Text 3 Char"/>
    <w:rsid w:val="00404AE5"/>
    <w:rPr>
      <w:rFonts w:ascii="Calibri" w:hAnsi="Calibri" w:cs="Calibri"/>
      <w:sz w:val="16"/>
      <w:szCs w:val="16"/>
      <w:lang w:val="en-GB" w:eastAsia="zh-CN"/>
    </w:rPr>
  </w:style>
  <w:style w:type="character" w:customStyle="1" w:styleId="WW-FootnoteReference1">
    <w:name w:val="WW-Footnote Reference1"/>
    <w:rsid w:val="00404AE5"/>
    <w:rPr>
      <w:vertAlign w:val="superscript"/>
    </w:rPr>
  </w:style>
  <w:style w:type="character" w:customStyle="1" w:styleId="WW-EndnoteReference1">
    <w:name w:val="WW-Endnote Reference1"/>
    <w:rsid w:val="00404AE5"/>
    <w:rPr>
      <w:vertAlign w:val="superscript"/>
    </w:rPr>
  </w:style>
  <w:style w:type="character" w:customStyle="1" w:styleId="WW-FootnoteReference2">
    <w:name w:val="WW-Footnote Reference2"/>
    <w:rsid w:val="00404AE5"/>
    <w:rPr>
      <w:vertAlign w:val="superscript"/>
    </w:rPr>
  </w:style>
  <w:style w:type="character" w:customStyle="1" w:styleId="WW-EndnoteReference2">
    <w:name w:val="WW-Endnote Reference2"/>
    <w:rsid w:val="00404AE5"/>
    <w:rPr>
      <w:vertAlign w:val="superscript"/>
    </w:rPr>
  </w:style>
  <w:style w:type="character" w:customStyle="1" w:styleId="FootnoteTextChar3">
    <w:name w:val="Footnote Text Char3"/>
    <w:rsid w:val="00404AE5"/>
    <w:rPr>
      <w:rFonts w:ascii="Calibri" w:hAnsi="Calibri" w:cs="Calibri"/>
      <w:sz w:val="18"/>
      <w:lang w:val="en-IE" w:eastAsia="zh-CN"/>
    </w:rPr>
  </w:style>
  <w:style w:type="character" w:customStyle="1" w:styleId="foothangingChar2">
    <w:name w:val="foot_hanging Char2"/>
    <w:rsid w:val="00404AE5"/>
    <w:rPr>
      <w:rFonts w:ascii="Calibri" w:hAnsi="Calibri" w:cs="Calibri"/>
      <w:sz w:val="18"/>
      <w:szCs w:val="18"/>
      <w:lang w:val="en-IE" w:eastAsia="zh-CN"/>
    </w:rPr>
  </w:style>
  <w:style w:type="character" w:customStyle="1" w:styleId="footersChar1">
    <w:name w:val="footers Char1"/>
    <w:rsid w:val="00404AE5"/>
    <w:rPr>
      <w:rFonts w:ascii="Calibri" w:hAnsi="Calibri" w:cs="Calibri"/>
      <w:sz w:val="18"/>
      <w:szCs w:val="18"/>
      <w:lang w:val="en-IE" w:eastAsia="zh-CN"/>
    </w:rPr>
  </w:style>
  <w:style w:type="character" w:customStyle="1" w:styleId="foootChar">
    <w:name w:val="fooot Char"/>
    <w:rsid w:val="00404AE5"/>
    <w:rPr>
      <w:rFonts w:ascii="Calibri" w:hAnsi="Calibri" w:cs="Calibri"/>
      <w:sz w:val="18"/>
      <w:szCs w:val="18"/>
      <w:lang w:val="en-IE" w:eastAsia="zh-CN"/>
    </w:rPr>
  </w:style>
  <w:style w:type="character" w:customStyle="1" w:styleId="11">
    <w:name w:val="Παραπομπή υποσημείωσης1"/>
    <w:rsid w:val="00404AE5"/>
    <w:rPr>
      <w:vertAlign w:val="superscript"/>
    </w:rPr>
  </w:style>
  <w:style w:type="character" w:customStyle="1" w:styleId="12">
    <w:name w:val="Παραπομπή σημείωσης τέλους1"/>
    <w:rsid w:val="00404AE5"/>
    <w:rPr>
      <w:vertAlign w:val="superscript"/>
    </w:rPr>
  </w:style>
  <w:style w:type="character" w:customStyle="1" w:styleId="Char">
    <w:name w:val="Κείμενο πλαισίου Char"/>
    <w:rsid w:val="00404AE5"/>
    <w:rPr>
      <w:rFonts w:ascii="Tahoma" w:hAnsi="Tahoma" w:cs="Tahoma"/>
      <w:sz w:val="16"/>
      <w:szCs w:val="16"/>
      <w:lang w:val="en-GB"/>
    </w:rPr>
  </w:style>
  <w:style w:type="character" w:customStyle="1" w:styleId="13">
    <w:name w:val="Παραπομπή σχολίου1"/>
    <w:rsid w:val="00404AE5"/>
    <w:rPr>
      <w:sz w:val="16"/>
      <w:szCs w:val="16"/>
    </w:rPr>
  </w:style>
  <w:style w:type="character" w:customStyle="1" w:styleId="Char0">
    <w:name w:val="Κείμενο σχολίου Char"/>
    <w:uiPriority w:val="99"/>
    <w:rsid w:val="00404AE5"/>
    <w:rPr>
      <w:rFonts w:ascii="Calibri" w:hAnsi="Calibri" w:cs="Calibri"/>
      <w:lang w:val="en-GB"/>
    </w:rPr>
  </w:style>
  <w:style w:type="character" w:customStyle="1" w:styleId="Char1">
    <w:name w:val="Θέμα σχολίου Char"/>
    <w:rsid w:val="00404AE5"/>
    <w:rPr>
      <w:rFonts w:ascii="Calibri" w:hAnsi="Calibri" w:cs="Calibri"/>
      <w:b/>
      <w:bCs/>
      <w:lang w:val="en-GB"/>
    </w:rPr>
  </w:style>
  <w:style w:type="character" w:customStyle="1" w:styleId="-HTMLChar">
    <w:name w:val="Προ-διαμορφωμένο HTML Char"/>
    <w:rsid w:val="00404AE5"/>
    <w:rPr>
      <w:rFonts w:ascii="Courier New" w:eastAsia="Times New Roman" w:hAnsi="Courier New" w:cs="Courier New"/>
    </w:rPr>
  </w:style>
  <w:style w:type="character" w:customStyle="1" w:styleId="WW-FootnoteReference3">
    <w:name w:val="WW-Footnote Reference3"/>
    <w:rsid w:val="00404AE5"/>
    <w:rPr>
      <w:vertAlign w:val="superscript"/>
    </w:rPr>
  </w:style>
  <w:style w:type="character" w:customStyle="1" w:styleId="WW-EndnoteReference3">
    <w:name w:val="WW-Endnote Reference3"/>
    <w:rsid w:val="00404AE5"/>
    <w:rPr>
      <w:vertAlign w:val="superscript"/>
    </w:rPr>
  </w:style>
  <w:style w:type="character" w:customStyle="1" w:styleId="WW-FootnoteReference4">
    <w:name w:val="WW-Footnote Reference4"/>
    <w:rsid w:val="00404AE5"/>
    <w:rPr>
      <w:vertAlign w:val="superscript"/>
    </w:rPr>
  </w:style>
  <w:style w:type="character" w:customStyle="1" w:styleId="WW-EndnoteReference4">
    <w:name w:val="WW-Endnote Reference4"/>
    <w:rsid w:val="00404AE5"/>
    <w:rPr>
      <w:vertAlign w:val="superscript"/>
    </w:rPr>
  </w:style>
  <w:style w:type="character" w:customStyle="1" w:styleId="WW-FootnoteReference5">
    <w:name w:val="WW-Footnote Reference5"/>
    <w:rsid w:val="00404AE5"/>
    <w:rPr>
      <w:vertAlign w:val="superscript"/>
    </w:rPr>
  </w:style>
  <w:style w:type="character" w:customStyle="1" w:styleId="WW-EndnoteReference5">
    <w:name w:val="WW-Endnote Reference5"/>
    <w:rsid w:val="00404AE5"/>
    <w:rPr>
      <w:vertAlign w:val="superscript"/>
    </w:rPr>
  </w:style>
  <w:style w:type="character" w:customStyle="1" w:styleId="WW-FootnoteReference6">
    <w:name w:val="WW-Footnote Reference6"/>
    <w:rsid w:val="00404AE5"/>
    <w:rPr>
      <w:vertAlign w:val="superscript"/>
    </w:rPr>
  </w:style>
  <w:style w:type="character" w:styleId="-0">
    <w:name w:val="FollowedHyperlink"/>
    <w:uiPriority w:val="99"/>
    <w:rsid w:val="00404AE5"/>
    <w:rPr>
      <w:color w:val="800000"/>
      <w:u w:val="single"/>
    </w:rPr>
  </w:style>
  <w:style w:type="character" w:customStyle="1" w:styleId="WW-EndnoteReference6">
    <w:name w:val="WW-Endnote Reference6"/>
    <w:rsid w:val="00404AE5"/>
    <w:rPr>
      <w:vertAlign w:val="superscript"/>
    </w:rPr>
  </w:style>
  <w:style w:type="character" w:customStyle="1" w:styleId="WW-FootnoteReference7">
    <w:name w:val="WW-Footnote Reference7"/>
    <w:rsid w:val="00404AE5"/>
    <w:rPr>
      <w:vertAlign w:val="superscript"/>
    </w:rPr>
  </w:style>
  <w:style w:type="character" w:customStyle="1" w:styleId="WW-EndnoteReference7">
    <w:name w:val="WW-Endnote Reference7"/>
    <w:rsid w:val="00404AE5"/>
    <w:rPr>
      <w:vertAlign w:val="superscript"/>
    </w:rPr>
  </w:style>
  <w:style w:type="character" w:customStyle="1" w:styleId="WW-FootnoteReference8">
    <w:name w:val="WW-Footnote Reference8"/>
    <w:rsid w:val="00404AE5"/>
    <w:rPr>
      <w:vertAlign w:val="superscript"/>
    </w:rPr>
  </w:style>
  <w:style w:type="character" w:customStyle="1" w:styleId="WW-EndnoteReference8">
    <w:name w:val="WW-Endnote Reference8"/>
    <w:rsid w:val="00404AE5"/>
    <w:rPr>
      <w:vertAlign w:val="superscript"/>
    </w:rPr>
  </w:style>
  <w:style w:type="character" w:customStyle="1" w:styleId="WW-FootnoteReference9">
    <w:name w:val="WW-Footnote Reference9"/>
    <w:rsid w:val="00404AE5"/>
    <w:rPr>
      <w:vertAlign w:val="superscript"/>
    </w:rPr>
  </w:style>
  <w:style w:type="character" w:customStyle="1" w:styleId="WW-EndnoteReference9">
    <w:name w:val="WW-Endnote Reference9"/>
    <w:rsid w:val="00404AE5"/>
    <w:rPr>
      <w:vertAlign w:val="superscript"/>
    </w:rPr>
  </w:style>
  <w:style w:type="character" w:customStyle="1" w:styleId="WW-FootnoteReference10">
    <w:name w:val="WW-Footnote Reference10"/>
    <w:rsid w:val="00404AE5"/>
    <w:rPr>
      <w:vertAlign w:val="superscript"/>
    </w:rPr>
  </w:style>
  <w:style w:type="character" w:customStyle="1" w:styleId="WW-EndnoteReference10">
    <w:name w:val="WW-Endnote Reference10"/>
    <w:rsid w:val="00404AE5"/>
    <w:rPr>
      <w:vertAlign w:val="superscript"/>
    </w:rPr>
  </w:style>
  <w:style w:type="character" w:customStyle="1" w:styleId="WW-FootnoteReference11">
    <w:name w:val="WW-Footnote Reference11"/>
    <w:rsid w:val="00404AE5"/>
    <w:rPr>
      <w:vertAlign w:val="superscript"/>
    </w:rPr>
  </w:style>
  <w:style w:type="character" w:customStyle="1" w:styleId="WW-EndnoteReference11">
    <w:name w:val="WW-Endnote Reference11"/>
    <w:rsid w:val="00404AE5"/>
    <w:rPr>
      <w:vertAlign w:val="superscript"/>
    </w:rPr>
  </w:style>
  <w:style w:type="character" w:customStyle="1" w:styleId="WW-FootnoteReference12">
    <w:name w:val="WW-Footnote Reference12"/>
    <w:rsid w:val="00404AE5"/>
    <w:rPr>
      <w:vertAlign w:val="superscript"/>
    </w:rPr>
  </w:style>
  <w:style w:type="character" w:customStyle="1" w:styleId="WW-EndnoteReference12">
    <w:name w:val="WW-Endnote Reference12"/>
    <w:rsid w:val="00404AE5"/>
    <w:rPr>
      <w:vertAlign w:val="superscript"/>
    </w:rPr>
  </w:style>
  <w:style w:type="character" w:customStyle="1" w:styleId="WW-FootnoteReference13">
    <w:name w:val="WW-Footnote Reference13"/>
    <w:rsid w:val="00404AE5"/>
    <w:rPr>
      <w:vertAlign w:val="superscript"/>
    </w:rPr>
  </w:style>
  <w:style w:type="character" w:customStyle="1" w:styleId="WW-EndnoteReference13">
    <w:name w:val="WW-Endnote Reference13"/>
    <w:rsid w:val="00404AE5"/>
    <w:rPr>
      <w:vertAlign w:val="superscript"/>
    </w:rPr>
  </w:style>
  <w:style w:type="character" w:styleId="ad">
    <w:name w:val="footnote reference"/>
    <w:rsid w:val="00404AE5"/>
    <w:rPr>
      <w:vertAlign w:val="superscript"/>
    </w:rPr>
  </w:style>
  <w:style w:type="character" w:styleId="ae">
    <w:name w:val="endnote reference"/>
    <w:rsid w:val="00404AE5"/>
    <w:rPr>
      <w:vertAlign w:val="superscript"/>
    </w:rPr>
  </w:style>
  <w:style w:type="character" w:customStyle="1" w:styleId="22">
    <w:name w:val="Παραπομπή υποσημείωσης2"/>
    <w:rsid w:val="00404AE5"/>
    <w:rPr>
      <w:vertAlign w:val="superscript"/>
    </w:rPr>
  </w:style>
  <w:style w:type="character" w:customStyle="1" w:styleId="23">
    <w:name w:val="Παραπομπή σημείωσης τέλους2"/>
    <w:rsid w:val="00404AE5"/>
    <w:rPr>
      <w:vertAlign w:val="superscript"/>
    </w:rPr>
  </w:style>
  <w:style w:type="character" w:customStyle="1" w:styleId="WW-FootnoteReference14">
    <w:name w:val="WW-Footnote Reference14"/>
    <w:rsid w:val="00404AE5"/>
    <w:rPr>
      <w:vertAlign w:val="superscript"/>
    </w:rPr>
  </w:style>
  <w:style w:type="character" w:customStyle="1" w:styleId="WW-EndnoteReference14">
    <w:name w:val="WW-Endnote Reference14"/>
    <w:rsid w:val="00404AE5"/>
    <w:rPr>
      <w:vertAlign w:val="superscript"/>
    </w:rPr>
  </w:style>
  <w:style w:type="character" w:customStyle="1" w:styleId="WW-FootnoteReference15">
    <w:name w:val="WW-Footnote Reference15"/>
    <w:rsid w:val="00404AE5"/>
    <w:rPr>
      <w:vertAlign w:val="superscript"/>
    </w:rPr>
  </w:style>
  <w:style w:type="character" w:customStyle="1" w:styleId="WW-EndnoteReference15">
    <w:name w:val="WW-Endnote Reference15"/>
    <w:rsid w:val="00404AE5"/>
    <w:rPr>
      <w:vertAlign w:val="superscript"/>
    </w:rPr>
  </w:style>
  <w:style w:type="paragraph" w:customStyle="1" w:styleId="af">
    <w:name w:val="Επικεφαλίδα"/>
    <w:basedOn w:val="a"/>
    <w:next w:val="af0"/>
    <w:rsid w:val="00404AE5"/>
    <w:pPr>
      <w:keepNext/>
      <w:spacing w:before="240"/>
    </w:pPr>
    <w:rPr>
      <w:rFonts w:ascii="Liberation Sans" w:eastAsia="Microsoft YaHei" w:hAnsi="Liberation Sans" w:cs="Mangal"/>
      <w:sz w:val="28"/>
      <w:szCs w:val="28"/>
    </w:rPr>
  </w:style>
  <w:style w:type="paragraph" w:styleId="af0">
    <w:name w:val="Body Text"/>
    <w:basedOn w:val="a"/>
    <w:link w:val="Char2"/>
    <w:rsid w:val="00404AE5"/>
    <w:pPr>
      <w:spacing w:after="240"/>
    </w:pPr>
    <w:rPr>
      <w:rFonts w:cs="Times New Roman"/>
    </w:rPr>
  </w:style>
  <w:style w:type="paragraph" w:styleId="af1">
    <w:name w:val="List"/>
    <w:basedOn w:val="af0"/>
    <w:rsid w:val="00404AE5"/>
    <w:rPr>
      <w:rFonts w:cs="Mangal"/>
    </w:rPr>
  </w:style>
  <w:style w:type="paragraph" w:styleId="af2">
    <w:name w:val="caption"/>
    <w:basedOn w:val="a"/>
    <w:qFormat/>
    <w:rsid w:val="00404AE5"/>
    <w:pPr>
      <w:suppressLineNumbers/>
      <w:spacing w:before="120"/>
    </w:pPr>
    <w:rPr>
      <w:rFonts w:cs="Mangal"/>
      <w:i/>
      <w:iCs/>
      <w:sz w:val="24"/>
    </w:rPr>
  </w:style>
  <w:style w:type="paragraph" w:customStyle="1" w:styleId="af3">
    <w:name w:val="Ευρετήριο"/>
    <w:basedOn w:val="a"/>
    <w:rsid w:val="00404AE5"/>
    <w:pPr>
      <w:suppressLineNumbers/>
    </w:pPr>
    <w:rPr>
      <w:rFonts w:cs="Mangal"/>
    </w:rPr>
  </w:style>
  <w:style w:type="paragraph" w:customStyle="1" w:styleId="WW-Caption">
    <w:name w:val="WW-Caption"/>
    <w:basedOn w:val="a"/>
    <w:rsid w:val="00404AE5"/>
    <w:pPr>
      <w:suppressLineNumbers/>
      <w:spacing w:before="120"/>
    </w:pPr>
    <w:rPr>
      <w:rFonts w:cs="Mangal"/>
      <w:i/>
      <w:iCs/>
      <w:sz w:val="24"/>
    </w:rPr>
  </w:style>
  <w:style w:type="paragraph" w:customStyle="1" w:styleId="24">
    <w:name w:val="Λεζάντα2"/>
    <w:basedOn w:val="a"/>
    <w:rsid w:val="00404AE5"/>
    <w:pPr>
      <w:suppressLineNumbers/>
      <w:spacing w:before="120"/>
    </w:pPr>
    <w:rPr>
      <w:rFonts w:cs="Mangal"/>
      <w:i/>
      <w:iCs/>
      <w:sz w:val="24"/>
    </w:rPr>
  </w:style>
  <w:style w:type="paragraph" w:customStyle="1" w:styleId="Caption1">
    <w:name w:val="Caption1"/>
    <w:basedOn w:val="a"/>
    <w:rsid w:val="00404AE5"/>
    <w:pPr>
      <w:suppressLineNumbers/>
      <w:spacing w:before="120"/>
    </w:pPr>
    <w:rPr>
      <w:rFonts w:cs="Mangal"/>
      <w:i/>
      <w:iCs/>
      <w:sz w:val="24"/>
    </w:rPr>
  </w:style>
  <w:style w:type="paragraph" w:customStyle="1" w:styleId="WW-Caption1">
    <w:name w:val="WW-Caption1"/>
    <w:basedOn w:val="a"/>
    <w:rsid w:val="00404AE5"/>
    <w:pPr>
      <w:suppressLineNumbers/>
      <w:spacing w:before="120"/>
    </w:pPr>
    <w:rPr>
      <w:rFonts w:cs="Mangal"/>
      <w:i/>
      <w:iCs/>
      <w:sz w:val="24"/>
    </w:rPr>
  </w:style>
  <w:style w:type="paragraph" w:customStyle="1" w:styleId="WW-Caption11">
    <w:name w:val="WW-Caption11"/>
    <w:basedOn w:val="a"/>
    <w:rsid w:val="00404AE5"/>
    <w:pPr>
      <w:suppressLineNumbers/>
      <w:spacing w:before="120"/>
    </w:pPr>
    <w:rPr>
      <w:rFonts w:cs="Mangal"/>
      <w:i/>
      <w:iCs/>
      <w:sz w:val="24"/>
    </w:rPr>
  </w:style>
  <w:style w:type="paragraph" w:customStyle="1" w:styleId="WW-Caption111">
    <w:name w:val="WW-Caption111"/>
    <w:basedOn w:val="a"/>
    <w:rsid w:val="00404AE5"/>
    <w:pPr>
      <w:suppressLineNumbers/>
      <w:spacing w:before="120"/>
    </w:pPr>
    <w:rPr>
      <w:rFonts w:cs="Mangal"/>
      <w:i/>
      <w:iCs/>
      <w:sz w:val="24"/>
    </w:rPr>
  </w:style>
  <w:style w:type="paragraph" w:customStyle="1" w:styleId="WW-Caption1111">
    <w:name w:val="WW-Caption1111"/>
    <w:basedOn w:val="a"/>
    <w:rsid w:val="00404AE5"/>
    <w:pPr>
      <w:suppressLineNumbers/>
      <w:spacing w:before="120"/>
    </w:pPr>
    <w:rPr>
      <w:rFonts w:cs="Mangal"/>
      <w:i/>
      <w:iCs/>
      <w:sz w:val="24"/>
    </w:rPr>
  </w:style>
  <w:style w:type="paragraph" w:customStyle="1" w:styleId="WW-Caption11111">
    <w:name w:val="WW-Caption11111"/>
    <w:basedOn w:val="a"/>
    <w:rsid w:val="00404AE5"/>
    <w:pPr>
      <w:suppressLineNumbers/>
      <w:spacing w:before="120"/>
    </w:pPr>
    <w:rPr>
      <w:rFonts w:cs="Mangal"/>
      <w:i/>
      <w:iCs/>
      <w:sz w:val="24"/>
    </w:rPr>
  </w:style>
  <w:style w:type="paragraph" w:customStyle="1" w:styleId="WW-Caption111111">
    <w:name w:val="WW-Caption111111"/>
    <w:basedOn w:val="a"/>
    <w:rsid w:val="00404AE5"/>
    <w:pPr>
      <w:suppressLineNumbers/>
      <w:spacing w:before="120"/>
    </w:pPr>
    <w:rPr>
      <w:rFonts w:cs="Mangal"/>
      <w:i/>
      <w:iCs/>
      <w:sz w:val="24"/>
    </w:rPr>
  </w:style>
  <w:style w:type="paragraph" w:customStyle="1" w:styleId="WW-Caption1111111">
    <w:name w:val="WW-Caption1111111"/>
    <w:basedOn w:val="a"/>
    <w:rsid w:val="00404AE5"/>
    <w:pPr>
      <w:suppressLineNumbers/>
      <w:spacing w:before="120"/>
    </w:pPr>
    <w:rPr>
      <w:rFonts w:cs="Mangal"/>
      <w:i/>
      <w:iCs/>
      <w:sz w:val="24"/>
    </w:rPr>
  </w:style>
  <w:style w:type="paragraph" w:customStyle="1" w:styleId="WW-Caption11111111">
    <w:name w:val="WW-Caption11111111"/>
    <w:basedOn w:val="a"/>
    <w:rsid w:val="00404AE5"/>
    <w:pPr>
      <w:suppressLineNumbers/>
      <w:spacing w:before="120"/>
    </w:pPr>
    <w:rPr>
      <w:rFonts w:cs="Mangal"/>
      <w:i/>
      <w:iCs/>
      <w:sz w:val="24"/>
    </w:rPr>
  </w:style>
  <w:style w:type="paragraph" w:customStyle="1" w:styleId="WW-Caption111111111">
    <w:name w:val="WW-Caption111111111"/>
    <w:basedOn w:val="a"/>
    <w:rsid w:val="00404AE5"/>
    <w:pPr>
      <w:suppressLineNumbers/>
      <w:spacing w:before="120"/>
    </w:pPr>
    <w:rPr>
      <w:rFonts w:cs="Mangal"/>
      <w:i/>
      <w:iCs/>
      <w:sz w:val="24"/>
    </w:rPr>
  </w:style>
  <w:style w:type="paragraph" w:customStyle="1" w:styleId="WW-Caption1111111111">
    <w:name w:val="WW-Caption1111111111"/>
    <w:basedOn w:val="a"/>
    <w:rsid w:val="00404AE5"/>
    <w:pPr>
      <w:suppressLineNumbers/>
      <w:spacing w:before="120"/>
    </w:pPr>
    <w:rPr>
      <w:rFonts w:cs="Mangal"/>
      <w:i/>
      <w:iCs/>
      <w:sz w:val="24"/>
    </w:rPr>
  </w:style>
  <w:style w:type="paragraph" w:customStyle="1" w:styleId="WW-Caption11111111111">
    <w:name w:val="WW-Caption11111111111"/>
    <w:basedOn w:val="a"/>
    <w:rsid w:val="00404AE5"/>
    <w:pPr>
      <w:suppressLineNumbers/>
      <w:spacing w:before="120"/>
    </w:pPr>
    <w:rPr>
      <w:rFonts w:cs="Mangal"/>
      <w:i/>
      <w:iCs/>
      <w:sz w:val="24"/>
    </w:rPr>
  </w:style>
  <w:style w:type="paragraph" w:customStyle="1" w:styleId="14">
    <w:name w:val="Λεζάντα1"/>
    <w:basedOn w:val="a"/>
    <w:rsid w:val="00404AE5"/>
    <w:pPr>
      <w:suppressLineNumbers/>
      <w:spacing w:before="120"/>
    </w:pPr>
    <w:rPr>
      <w:rFonts w:cs="Mangal"/>
      <w:i/>
      <w:iCs/>
      <w:sz w:val="24"/>
    </w:rPr>
  </w:style>
  <w:style w:type="paragraph" w:customStyle="1" w:styleId="WW-Caption111111111111">
    <w:name w:val="WW-Caption111111111111"/>
    <w:basedOn w:val="a"/>
    <w:rsid w:val="00404AE5"/>
    <w:pPr>
      <w:suppressLineNumbers/>
      <w:spacing w:before="120"/>
    </w:pPr>
    <w:rPr>
      <w:rFonts w:cs="Mangal"/>
      <w:i/>
      <w:iCs/>
      <w:sz w:val="24"/>
    </w:rPr>
  </w:style>
  <w:style w:type="paragraph" w:customStyle="1" w:styleId="WW-Caption1111111111111">
    <w:name w:val="WW-Caption1111111111111"/>
    <w:basedOn w:val="a"/>
    <w:rsid w:val="00404AE5"/>
    <w:pPr>
      <w:suppressLineNumbers/>
      <w:spacing w:before="120"/>
    </w:pPr>
    <w:rPr>
      <w:rFonts w:cs="Mangal"/>
      <w:i/>
      <w:iCs/>
      <w:sz w:val="24"/>
    </w:rPr>
  </w:style>
  <w:style w:type="paragraph" w:customStyle="1" w:styleId="WW-Caption11111111111111">
    <w:name w:val="WW-Caption11111111111111"/>
    <w:basedOn w:val="a"/>
    <w:rsid w:val="00404AE5"/>
    <w:pPr>
      <w:suppressLineNumbers/>
      <w:spacing w:before="120"/>
    </w:pPr>
    <w:rPr>
      <w:rFonts w:cs="Mangal"/>
      <w:i/>
      <w:iCs/>
      <w:sz w:val="24"/>
    </w:rPr>
  </w:style>
  <w:style w:type="paragraph" w:customStyle="1" w:styleId="WW-Caption111111111111111">
    <w:name w:val="WW-Caption111111111111111"/>
    <w:basedOn w:val="a"/>
    <w:rsid w:val="00404AE5"/>
    <w:pPr>
      <w:suppressLineNumbers/>
      <w:spacing w:before="120"/>
    </w:pPr>
    <w:rPr>
      <w:rFonts w:cs="Mangal"/>
      <w:i/>
      <w:iCs/>
      <w:sz w:val="24"/>
    </w:rPr>
  </w:style>
  <w:style w:type="paragraph" w:customStyle="1" w:styleId="Bullet">
    <w:name w:val="Bullet"/>
    <w:basedOn w:val="a"/>
    <w:rsid w:val="00404AE5"/>
    <w:pPr>
      <w:numPr>
        <w:numId w:val="4"/>
      </w:numPr>
      <w:spacing w:after="100"/>
    </w:pPr>
    <w:rPr>
      <w:rFonts w:eastAsia="MS Mincho"/>
      <w:lang w:val="en-US" w:eastAsia="ja-JP"/>
    </w:rPr>
  </w:style>
  <w:style w:type="paragraph" w:styleId="af4">
    <w:name w:val="Date"/>
    <w:basedOn w:val="a"/>
    <w:next w:val="a"/>
    <w:rsid w:val="00404AE5"/>
    <w:pPr>
      <w:spacing w:after="100"/>
    </w:pPr>
    <w:rPr>
      <w:rFonts w:eastAsia="MS Mincho"/>
      <w:lang w:val="en-US" w:eastAsia="ja-JP"/>
    </w:rPr>
  </w:style>
  <w:style w:type="paragraph" w:customStyle="1" w:styleId="DocTitle">
    <w:name w:val="Doc Title"/>
    <w:basedOn w:val="1"/>
    <w:rsid w:val="00404AE5"/>
  </w:style>
  <w:style w:type="paragraph" w:customStyle="1" w:styleId="inserttext">
    <w:name w:val="insert text"/>
    <w:basedOn w:val="a"/>
    <w:rsid w:val="00404AE5"/>
    <w:pPr>
      <w:spacing w:after="100"/>
      <w:ind w:left="794"/>
    </w:pPr>
    <w:rPr>
      <w:rFonts w:eastAsia="MS Mincho"/>
      <w:lang w:val="en-US" w:eastAsia="ja-JP"/>
    </w:rPr>
  </w:style>
  <w:style w:type="paragraph" w:styleId="af5">
    <w:name w:val="footer"/>
    <w:basedOn w:val="a"/>
    <w:link w:val="Char3"/>
    <w:uiPriority w:val="99"/>
    <w:rsid w:val="00404AE5"/>
    <w:pPr>
      <w:spacing w:after="100"/>
    </w:pPr>
    <w:rPr>
      <w:rFonts w:eastAsia="MS Mincho" w:cs="Times New Roman"/>
      <w:lang w:val="en-US" w:eastAsia="ja-JP"/>
    </w:rPr>
  </w:style>
  <w:style w:type="character" w:customStyle="1" w:styleId="Char3">
    <w:name w:val="Υποσέλιδο Char"/>
    <w:link w:val="af5"/>
    <w:uiPriority w:val="99"/>
    <w:rsid w:val="00A0720A"/>
    <w:rPr>
      <w:rFonts w:ascii="Calibri" w:eastAsia="MS Mincho" w:hAnsi="Calibri" w:cs="Calibri"/>
      <w:sz w:val="22"/>
      <w:szCs w:val="24"/>
      <w:lang w:val="en-US" w:eastAsia="ja-JP"/>
    </w:rPr>
  </w:style>
  <w:style w:type="paragraph" w:styleId="af6">
    <w:name w:val="header"/>
    <w:basedOn w:val="a"/>
    <w:link w:val="Char4"/>
    <w:rsid w:val="00404AE5"/>
    <w:rPr>
      <w:rFonts w:cs="Times New Roman"/>
    </w:rPr>
  </w:style>
  <w:style w:type="character" w:customStyle="1" w:styleId="Char4">
    <w:name w:val="Κεφαλίδα Char"/>
    <w:link w:val="af6"/>
    <w:rsid w:val="00174D9F"/>
    <w:rPr>
      <w:rFonts w:ascii="Calibri" w:hAnsi="Calibri" w:cs="Calibri"/>
      <w:sz w:val="22"/>
      <w:szCs w:val="24"/>
      <w:lang w:val="en-GB" w:eastAsia="zh-CN"/>
    </w:rPr>
  </w:style>
  <w:style w:type="paragraph" w:styleId="af7">
    <w:name w:val="Balloon Text"/>
    <w:basedOn w:val="a"/>
    <w:rsid w:val="00404AE5"/>
    <w:rPr>
      <w:rFonts w:ascii="Tahoma" w:hAnsi="Tahoma" w:cs="Tahoma"/>
      <w:sz w:val="16"/>
      <w:szCs w:val="16"/>
    </w:rPr>
  </w:style>
  <w:style w:type="paragraph" w:styleId="af8">
    <w:name w:val="annotation text"/>
    <w:basedOn w:val="a"/>
    <w:uiPriority w:val="99"/>
    <w:qFormat/>
    <w:rsid w:val="00404AE5"/>
    <w:rPr>
      <w:sz w:val="20"/>
      <w:szCs w:val="20"/>
    </w:rPr>
  </w:style>
  <w:style w:type="paragraph" w:styleId="af9">
    <w:name w:val="annotation subject"/>
    <w:basedOn w:val="af8"/>
    <w:next w:val="af8"/>
    <w:rsid w:val="00404AE5"/>
    <w:rPr>
      <w:b/>
      <w:bCs/>
    </w:rPr>
  </w:style>
  <w:style w:type="paragraph" w:styleId="afa">
    <w:name w:val="Revision"/>
    <w:rsid w:val="00404AE5"/>
    <w:pPr>
      <w:suppressAutoHyphens/>
    </w:pPr>
    <w:rPr>
      <w:sz w:val="24"/>
      <w:szCs w:val="24"/>
      <w:lang w:val="en-GB" w:eastAsia="zh-CN"/>
    </w:rPr>
  </w:style>
  <w:style w:type="paragraph" w:customStyle="1" w:styleId="western">
    <w:name w:val="western"/>
    <w:basedOn w:val="a"/>
    <w:rsid w:val="00404AE5"/>
    <w:pPr>
      <w:spacing w:before="280" w:after="200"/>
    </w:pPr>
    <w:rPr>
      <w:rFonts w:ascii="Arial Unicode MS" w:eastAsia="Arial Unicode MS" w:hAnsi="Arial Unicode MS" w:cs="Arial Unicode MS"/>
    </w:rPr>
  </w:style>
  <w:style w:type="paragraph" w:styleId="afb">
    <w:name w:val="List Paragraph"/>
    <w:aliases w:val="Γράφημα,Itemize,List Paragraph1,List Paragraph,Bullet21,Bullet22,Bullet23,Bullet211,Bullet24,Bullet25,Bullet26,Bullet27,bl11,Bullet212,Bullet28,bl12,Bullet213,Bullet29,bl13,Bullet214,Bullet210,Bullet215,Παράγραφος λίστας1"/>
    <w:basedOn w:val="a"/>
    <w:link w:val="Char5"/>
    <w:uiPriority w:val="34"/>
    <w:qFormat/>
    <w:rsid w:val="00404AE5"/>
    <w:pPr>
      <w:spacing w:after="200"/>
      <w:ind w:left="720"/>
      <w:contextualSpacing/>
    </w:pPr>
    <w:rPr>
      <w:rFonts w:cs="Times New Roman"/>
    </w:rPr>
  </w:style>
  <w:style w:type="paragraph" w:styleId="afc">
    <w:name w:val="footnote text"/>
    <w:basedOn w:val="a"/>
    <w:link w:val="Char6"/>
    <w:rsid w:val="00404AE5"/>
    <w:pPr>
      <w:spacing w:after="0"/>
      <w:ind w:left="425" w:hanging="425"/>
    </w:pPr>
    <w:rPr>
      <w:sz w:val="18"/>
      <w:szCs w:val="20"/>
      <w:lang w:val="en-IE"/>
    </w:rPr>
  </w:style>
  <w:style w:type="paragraph" w:styleId="15">
    <w:name w:val="toc 1"/>
    <w:basedOn w:val="a"/>
    <w:next w:val="a"/>
    <w:uiPriority w:val="39"/>
    <w:rsid w:val="00404AE5"/>
    <w:pPr>
      <w:spacing w:before="120"/>
      <w:jc w:val="left"/>
    </w:pPr>
    <w:rPr>
      <w:b/>
      <w:bCs/>
      <w:caps/>
      <w:sz w:val="20"/>
      <w:szCs w:val="20"/>
    </w:rPr>
  </w:style>
  <w:style w:type="paragraph" w:styleId="25">
    <w:name w:val="toc 2"/>
    <w:basedOn w:val="a"/>
    <w:next w:val="a"/>
    <w:uiPriority w:val="39"/>
    <w:rsid w:val="00404AE5"/>
    <w:pPr>
      <w:spacing w:after="0"/>
      <w:ind w:left="220"/>
      <w:jc w:val="left"/>
    </w:pPr>
    <w:rPr>
      <w:smallCaps/>
      <w:sz w:val="20"/>
      <w:szCs w:val="20"/>
    </w:rPr>
  </w:style>
  <w:style w:type="paragraph" w:styleId="31">
    <w:name w:val="toc 3"/>
    <w:basedOn w:val="a"/>
    <w:next w:val="a"/>
    <w:uiPriority w:val="39"/>
    <w:rsid w:val="00404AE5"/>
    <w:pPr>
      <w:spacing w:after="0"/>
      <w:ind w:left="440"/>
      <w:jc w:val="left"/>
    </w:pPr>
    <w:rPr>
      <w:i/>
      <w:iCs/>
      <w:sz w:val="20"/>
      <w:szCs w:val="20"/>
    </w:rPr>
  </w:style>
  <w:style w:type="paragraph" w:styleId="40">
    <w:name w:val="toc 4"/>
    <w:basedOn w:val="a"/>
    <w:next w:val="a"/>
    <w:uiPriority w:val="39"/>
    <w:rsid w:val="00404AE5"/>
    <w:pPr>
      <w:spacing w:after="0"/>
      <w:ind w:left="660"/>
      <w:jc w:val="left"/>
    </w:pPr>
    <w:rPr>
      <w:sz w:val="18"/>
      <w:szCs w:val="18"/>
    </w:rPr>
  </w:style>
  <w:style w:type="paragraph" w:styleId="50">
    <w:name w:val="toc 5"/>
    <w:basedOn w:val="a"/>
    <w:next w:val="a"/>
    <w:rsid w:val="00404AE5"/>
    <w:pPr>
      <w:spacing w:after="0"/>
      <w:ind w:left="880"/>
      <w:jc w:val="left"/>
    </w:pPr>
    <w:rPr>
      <w:sz w:val="18"/>
      <w:szCs w:val="18"/>
    </w:rPr>
  </w:style>
  <w:style w:type="paragraph" w:styleId="60">
    <w:name w:val="toc 6"/>
    <w:basedOn w:val="a"/>
    <w:next w:val="a"/>
    <w:rsid w:val="00404AE5"/>
    <w:pPr>
      <w:spacing w:after="0"/>
      <w:ind w:left="1100"/>
      <w:jc w:val="left"/>
    </w:pPr>
    <w:rPr>
      <w:sz w:val="18"/>
      <w:szCs w:val="18"/>
    </w:rPr>
  </w:style>
  <w:style w:type="paragraph" w:styleId="70">
    <w:name w:val="toc 7"/>
    <w:basedOn w:val="a"/>
    <w:next w:val="a"/>
    <w:rsid w:val="00404AE5"/>
    <w:pPr>
      <w:spacing w:after="0"/>
      <w:ind w:left="1320"/>
      <w:jc w:val="left"/>
    </w:pPr>
    <w:rPr>
      <w:sz w:val="18"/>
      <w:szCs w:val="18"/>
    </w:rPr>
  </w:style>
  <w:style w:type="paragraph" w:styleId="80">
    <w:name w:val="toc 8"/>
    <w:basedOn w:val="a"/>
    <w:next w:val="a"/>
    <w:rsid w:val="00404AE5"/>
    <w:pPr>
      <w:spacing w:after="0"/>
      <w:ind w:left="1540"/>
      <w:jc w:val="left"/>
    </w:pPr>
    <w:rPr>
      <w:sz w:val="18"/>
      <w:szCs w:val="18"/>
    </w:rPr>
  </w:style>
  <w:style w:type="paragraph" w:styleId="90">
    <w:name w:val="toc 9"/>
    <w:basedOn w:val="a"/>
    <w:next w:val="a"/>
    <w:rsid w:val="00404AE5"/>
    <w:pPr>
      <w:spacing w:after="0"/>
      <w:ind w:left="1760"/>
      <w:jc w:val="left"/>
    </w:pPr>
    <w:rPr>
      <w:sz w:val="18"/>
      <w:szCs w:val="18"/>
    </w:rPr>
  </w:style>
  <w:style w:type="paragraph" w:customStyle="1" w:styleId="Style1">
    <w:name w:val="Style1"/>
    <w:basedOn w:val="DocTitle"/>
    <w:rsid w:val="00404AE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04AE5"/>
    <w:rPr>
      <w:rFonts w:ascii="Calibri" w:hAnsi="Calibri" w:cs="Calibri"/>
      <w:lang w:val="el-GR"/>
    </w:rPr>
  </w:style>
  <w:style w:type="paragraph" w:styleId="afd">
    <w:name w:val="endnote text"/>
    <w:basedOn w:val="a"/>
    <w:rsid w:val="00404AE5"/>
    <w:rPr>
      <w:sz w:val="20"/>
      <w:szCs w:val="20"/>
    </w:rPr>
  </w:style>
  <w:style w:type="paragraph" w:customStyle="1" w:styleId="Default">
    <w:name w:val="Default"/>
    <w:rsid w:val="00404AE5"/>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04AE5"/>
  </w:style>
  <w:style w:type="paragraph" w:styleId="aff">
    <w:name w:val="Body Text Indent"/>
    <w:basedOn w:val="a"/>
    <w:link w:val="Char7"/>
    <w:rsid w:val="00404AE5"/>
    <w:pPr>
      <w:ind w:firstLine="1134"/>
    </w:pPr>
    <w:rPr>
      <w:rFonts w:ascii="Arial" w:hAnsi="Arial" w:cs="Times New Roman"/>
    </w:rPr>
  </w:style>
  <w:style w:type="paragraph" w:customStyle="1" w:styleId="normalwithoutspacing">
    <w:name w:val="normal_without_spacing"/>
    <w:basedOn w:val="a"/>
    <w:rsid w:val="00404AE5"/>
    <w:pPr>
      <w:spacing w:after="60"/>
    </w:pPr>
    <w:rPr>
      <w:lang w:val="el-GR"/>
    </w:rPr>
  </w:style>
  <w:style w:type="paragraph" w:customStyle="1" w:styleId="foothanging">
    <w:name w:val="foot_hanging"/>
    <w:basedOn w:val="afc"/>
    <w:rsid w:val="00404AE5"/>
    <w:pPr>
      <w:ind w:left="426" w:hanging="426"/>
    </w:pPr>
    <w:rPr>
      <w:szCs w:val="18"/>
    </w:rPr>
  </w:style>
  <w:style w:type="paragraph" w:styleId="-HTML">
    <w:name w:val="HTML Preformatted"/>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04AE5"/>
    <w:pPr>
      <w:suppressAutoHyphens/>
      <w:spacing w:line="276" w:lineRule="auto"/>
    </w:pPr>
    <w:rPr>
      <w:rFonts w:ascii="Arial" w:eastAsia="Arial" w:hAnsi="Arial" w:cs="Arial"/>
      <w:color w:val="000000"/>
      <w:sz w:val="22"/>
      <w:szCs w:val="22"/>
      <w:lang w:eastAsia="zh-CN"/>
    </w:rPr>
  </w:style>
  <w:style w:type="paragraph" w:styleId="32">
    <w:name w:val="Body Text Indent 3"/>
    <w:basedOn w:val="a"/>
    <w:link w:val="3Char0"/>
    <w:rsid w:val="00404AE5"/>
    <w:pPr>
      <w:suppressAutoHyphens w:val="0"/>
      <w:spacing w:line="312" w:lineRule="auto"/>
      <w:ind w:left="283"/>
    </w:pPr>
    <w:rPr>
      <w:rFonts w:cs="Times New Roman"/>
      <w:sz w:val="16"/>
      <w:szCs w:val="16"/>
    </w:rPr>
  </w:style>
  <w:style w:type="paragraph" w:styleId="aff0">
    <w:name w:val="No Spacing"/>
    <w:uiPriority w:val="1"/>
    <w:qFormat/>
    <w:rsid w:val="00404AE5"/>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04AE5"/>
    <w:pPr>
      <w:suppressLineNumbers/>
    </w:pPr>
  </w:style>
  <w:style w:type="paragraph" w:customStyle="1" w:styleId="aff2">
    <w:name w:val="Επικεφαλίδα πίνακα"/>
    <w:basedOn w:val="aff1"/>
    <w:rsid w:val="00404AE5"/>
    <w:pPr>
      <w:jc w:val="center"/>
    </w:pPr>
    <w:rPr>
      <w:b/>
      <w:bCs/>
    </w:rPr>
  </w:style>
  <w:style w:type="paragraph" w:customStyle="1" w:styleId="footers">
    <w:name w:val="footers"/>
    <w:basedOn w:val="foothanging"/>
    <w:rsid w:val="00404AE5"/>
  </w:style>
  <w:style w:type="paragraph" w:customStyle="1" w:styleId="Standard">
    <w:name w:val="Standard"/>
    <w:rsid w:val="00404AE5"/>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04AE5"/>
    <w:pPr>
      <w:spacing w:after="120"/>
    </w:pPr>
  </w:style>
  <w:style w:type="paragraph" w:customStyle="1" w:styleId="Footnote">
    <w:name w:val="Footnote"/>
    <w:basedOn w:val="Standard"/>
    <w:rsid w:val="00404AE5"/>
    <w:pPr>
      <w:suppressLineNumbers/>
      <w:ind w:left="283" w:hanging="283"/>
    </w:pPr>
    <w:rPr>
      <w:sz w:val="20"/>
      <w:szCs w:val="20"/>
    </w:rPr>
  </w:style>
  <w:style w:type="paragraph" w:styleId="33">
    <w:name w:val="Body Text 3"/>
    <w:basedOn w:val="a"/>
    <w:link w:val="3Char1"/>
    <w:rsid w:val="00404AE5"/>
    <w:rPr>
      <w:rFonts w:cs="Times New Roman"/>
      <w:sz w:val="16"/>
      <w:szCs w:val="16"/>
    </w:rPr>
  </w:style>
  <w:style w:type="paragraph" w:customStyle="1" w:styleId="fooot">
    <w:name w:val="fooot"/>
    <w:basedOn w:val="footers"/>
    <w:rsid w:val="00404AE5"/>
  </w:style>
  <w:style w:type="paragraph" w:customStyle="1" w:styleId="16">
    <w:name w:val="Κείμενο πλαισίου1"/>
    <w:basedOn w:val="a"/>
    <w:rsid w:val="00404AE5"/>
    <w:pPr>
      <w:spacing w:after="0"/>
    </w:pPr>
    <w:rPr>
      <w:rFonts w:ascii="Tahoma" w:hAnsi="Tahoma" w:cs="Tahoma"/>
      <w:sz w:val="16"/>
      <w:szCs w:val="16"/>
    </w:rPr>
  </w:style>
  <w:style w:type="paragraph" w:customStyle="1" w:styleId="17">
    <w:name w:val="Κείμενο σχολίου1"/>
    <w:basedOn w:val="a"/>
    <w:rsid w:val="00404AE5"/>
    <w:rPr>
      <w:sz w:val="20"/>
      <w:szCs w:val="20"/>
    </w:rPr>
  </w:style>
  <w:style w:type="paragraph" w:customStyle="1" w:styleId="18">
    <w:name w:val="Θέμα σχολίου1"/>
    <w:basedOn w:val="17"/>
    <w:next w:val="17"/>
    <w:rsid w:val="00404AE5"/>
    <w:rPr>
      <w:b/>
      <w:bCs/>
    </w:rPr>
  </w:style>
  <w:style w:type="paragraph" w:customStyle="1" w:styleId="-HTML1">
    <w:name w:val="Προ-διαμορφωμένο HTML1"/>
    <w:basedOn w:val="a"/>
    <w:rsid w:val="00404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404AE5"/>
    <w:pPr>
      <w:suppressAutoHyphens/>
    </w:pPr>
    <w:rPr>
      <w:rFonts w:ascii="Calibri" w:hAnsi="Calibri" w:cs="Calibri"/>
      <w:sz w:val="22"/>
      <w:szCs w:val="24"/>
      <w:lang w:val="en-GB" w:eastAsia="zh-CN"/>
    </w:rPr>
  </w:style>
  <w:style w:type="paragraph" w:styleId="2">
    <w:name w:val="List Bullet 2"/>
    <w:basedOn w:val="a"/>
    <w:rsid w:val="00404AE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04AE5"/>
    <w:pPr>
      <w:tabs>
        <w:tab w:val="right" w:leader="dot" w:pos="7091"/>
      </w:tabs>
      <w:ind w:left="2547"/>
    </w:pPr>
  </w:style>
  <w:style w:type="paragraph" w:customStyle="1" w:styleId="aff3">
    <w:name w:val="Οριζόντια γραμμή"/>
    <w:basedOn w:val="a"/>
    <w:next w:val="af0"/>
    <w:rsid w:val="00404AE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Web">
    <w:name w:val="Normal (Web)"/>
    <w:basedOn w:val="a"/>
    <w:link w:val="WebChar"/>
    <w:uiPriority w:val="99"/>
    <w:unhideWhenUsed/>
    <w:rsid w:val="00A24D8C"/>
    <w:pPr>
      <w:suppressAutoHyphens w:val="0"/>
      <w:spacing w:before="100" w:beforeAutospacing="1" w:after="100" w:afterAutospacing="1"/>
      <w:jc w:val="left"/>
    </w:pPr>
    <w:rPr>
      <w:rFonts w:ascii="Times New Roman" w:hAnsi="Times New Roman" w:cs="Times New Roman"/>
      <w:sz w:val="24"/>
    </w:rPr>
  </w:style>
  <w:style w:type="paragraph" w:styleId="26">
    <w:name w:val="Body Text 2"/>
    <w:basedOn w:val="a"/>
    <w:link w:val="2Char0"/>
    <w:unhideWhenUsed/>
    <w:rsid w:val="00AD7133"/>
    <w:pPr>
      <w:spacing w:line="480" w:lineRule="auto"/>
    </w:pPr>
    <w:rPr>
      <w:rFonts w:cs="Times New Roman"/>
    </w:rPr>
  </w:style>
  <w:style w:type="character" w:customStyle="1" w:styleId="2Char0">
    <w:name w:val="Σώμα κείμενου 2 Char"/>
    <w:link w:val="26"/>
    <w:rsid w:val="00AD7133"/>
    <w:rPr>
      <w:rFonts w:ascii="Calibri" w:hAnsi="Calibri" w:cs="Calibri"/>
      <w:sz w:val="22"/>
      <w:szCs w:val="24"/>
      <w:lang w:val="en-GB" w:eastAsia="zh-CN"/>
    </w:rPr>
  </w:style>
  <w:style w:type="character" w:customStyle="1" w:styleId="Char5">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b"/>
    <w:uiPriority w:val="34"/>
    <w:locked/>
    <w:rsid w:val="00D86202"/>
    <w:rPr>
      <w:rFonts w:ascii="Calibri" w:hAnsi="Calibri" w:cs="Calibri"/>
      <w:sz w:val="22"/>
      <w:szCs w:val="24"/>
      <w:lang w:val="en-GB" w:eastAsia="zh-CN"/>
    </w:rPr>
  </w:style>
  <w:style w:type="character" w:customStyle="1" w:styleId="71">
    <w:name w:val="Σώμα κειμένου (7) + Έντονη γραφή"/>
    <w:rsid w:val="00771E54"/>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771E54"/>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character" w:customStyle="1" w:styleId="61">
    <w:name w:val="Σώμα κειμένου (6)"/>
    <w:rsid w:val="00771E54"/>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a">
    <w:name w:val="Επικεφαλίδα #1"/>
    <w:rsid w:val="00771E54"/>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771E54"/>
    <w:rPr>
      <w:rFonts w:ascii="Times New Roman" w:hAnsi="Times New Roman" w:cs="Times New Roman" w:hint="default"/>
    </w:rPr>
  </w:style>
  <w:style w:type="paragraph" w:customStyle="1" w:styleId="ChapterTitle">
    <w:name w:val="ChapterTitle"/>
    <w:basedOn w:val="a"/>
    <w:next w:val="a"/>
    <w:rsid w:val="00771E54"/>
    <w:pPr>
      <w:keepNext/>
      <w:spacing w:before="120" w:after="360" w:line="276" w:lineRule="auto"/>
      <w:jc w:val="center"/>
    </w:pPr>
    <w:rPr>
      <w:b/>
      <w:kern w:val="2"/>
      <w:szCs w:val="22"/>
      <w:lang w:val="el-GR"/>
    </w:rPr>
  </w:style>
  <w:style w:type="paragraph" w:customStyle="1" w:styleId="SectionTitle">
    <w:name w:val="SectionTitle"/>
    <w:basedOn w:val="a"/>
    <w:next w:val="1"/>
    <w:rsid w:val="00771E54"/>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771E54"/>
    <w:rPr>
      <w:rFonts w:ascii="Times New Roman" w:eastAsia="Times New Roman" w:hAnsi="Times New Roman" w:cs="Times New Roman" w:hint="default"/>
      <w:b/>
      <w:bCs w:val="0"/>
      <w:sz w:val="24"/>
      <w:lang w:val="el-GR"/>
    </w:rPr>
  </w:style>
  <w:style w:type="character" w:customStyle="1" w:styleId="2Char">
    <w:name w:val="Επικεφαλίδα 2 Char"/>
    <w:link w:val="20"/>
    <w:rsid w:val="00D41E1D"/>
    <w:rPr>
      <w:rFonts w:ascii="Arial" w:hAnsi="Arial" w:cs="Arial"/>
      <w:b/>
      <w:color w:val="002060"/>
      <w:sz w:val="24"/>
      <w:szCs w:val="22"/>
      <w:lang w:val="en-GB" w:eastAsia="zh-CN"/>
    </w:rPr>
  </w:style>
  <w:style w:type="character" w:customStyle="1" w:styleId="6Char">
    <w:name w:val="Επικεφαλίδα 6 Char"/>
    <w:link w:val="6"/>
    <w:uiPriority w:val="9"/>
    <w:rsid w:val="00D41E1D"/>
    <w:rPr>
      <w:rFonts w:ascii="Calibri" w:eastAsia="Times New Roman" w:hAnsi="Calibri" w:cs="Times New Roman"/>
      <w:b/>
      <w:bCs/>
      <w:sz w:val="22"/>
      <w:szCs w:val="22"/>
      <w:lang w:val="en-GB" w:eastAsia="zh-CN"/>
    </w:rPr>
  </w:style>
  <w:style w:type="character" w:customStyle="1" w:styleId="WebChar">
    <w:name w:val="Κανονικό (Web) Char"/>
    <w:link w:val="Web"/>
    <w:rsid w:val="00D41E1D"/>
    <w:rPr>
      <w:sz w:val="24"/>
      <w:szCs w:val="24"/>
    </w:rPr>
  </w:style>
  <w:style w:type="paragraph" w:customStyle="1" w:styleId="210">
    <w:name w:val="Επικεφαλίδα 21"/>
    <w:basedOn w:val="a"/>
    <w:qFormat/>
    <w:rsid w:val="00DD4425"/>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character" w:customStyle="1" w:styleId="8Char">
    <w:name w:val="Επικεφαλίδα 8 Char"/>
    <w:link w:val="8"/>
    <w:rsid w:val="00552B3E"/>
    <w:rPr>
      <w:rFonts w:ascii="Arial" w:hAnsi="Arial" w:cs="Arial"/>
      <w:b/>
      <w:sz w:val="18"/>
      <w:szCs w:val="21"/>
      <w:u w:val="single"/>
    </w:rPr>
  </w:style>
  <w:style w:type="character" w:customStyle="1" w:styleId="9Char">
    <w:name w:val="Επικεφαλίδα 9 Char"/>
    <w:link w:val="9"/>
    <w:uiPriority w:val="9"/>
    <w:rsid w:val="00552B3E"/>
    <w:rPr>
      <w:rFonts w:ascii="Cambria" w:hAnsi="Cambria"/>
      <w:sz w:val="22"/>
      <w:szCs w:val="22"/>
    </w:rPr>
  </w:style>
  <w:style w:type="numbering" w:customStyle="1" w:styleId="1b">
    <w:name w:val="Χωρίς λίστα1"/>
    <w:next w:val="a2"/>
    <w:uiPriority w:val="99"/>
    <w:semiHidden/>
    <w:unhideWhenUsed/>
    <w:rsid w:val="00552B3E"/>
  </w:style>
  <w:style w:type="character" w:customStyle="1" w:styleId="5Char">
    <w:name w:val="Επικεφαλίδα 5 Char"/>
    <w:link w:val="5"/>
    <w:rsid w:val="00552B3E"/>
    <w:rPr>
      <w:rFonts w:ascii="Lucida Sans" w:hAnsi="Lucida Sans"/>
      <w:b/>
      <w:sz w:val="22"/>
      <w:lang w:val="en-US" w:eastAsia="zh-CN"/>
    </w:rPr>
  </w:style>
  <w:style w:type="character" w:customStyle="1" w:styleId="Char2">
    <w:name w:val="Σώμα κειμένου Char"/>
    <w:link w:val="af0"/>
    <w:rsid w:val="00552B3E"/>
    <w:rPr>
      <w:rFonts w:ascii="Calibri" w:hAnsi="Calibri" w:cs="Calibri"/>
      <w:sz w:val="22"/>
      <w:szCs w:val="24"/>
      <w:lang w:val="en-GB" w:eastAsia="zh-CN"/>
    </w:rPr>
  </w:style>
  <w:style w:type="paragraph" w:styleId="27">
    <w:name w:val="Body Text Indent 2"/>
    <w:basedOn w:val="a"/>
    <w:link w:val="2Char1"/>
    <w:rsid w:val="00552B3E"/>
    <w:pPr>
      <w:suppressAutoHyphens w:val="0"/>
      <w:overflowPunct w:val="0"/>
      <w:autoSpaceDE w:val="0"/>
      <w:autoSpaceDN w:val="0"/>
      <w:adjustRightInd w:val="0"/>
      <w:spacing w:after="0"/>
      <w:ind w:firstLine="720"/>
      <w:textAlignment w:val="baseline"/>
    </w:pPr>
    <w:rPr>
      <w:rFonts w:ascii="Book Antiqua" w:hAnsi="Book Antiqua" w:cs="Times New Roman"/>
      <w:b/>
      <w:bCs/>
      <w:sz w:val="24"/>
    </w:rPr>
  </w:style>
  <w:style w:type="character" w:customStyle="1" w:styleId="2Char1">
    <w:name w:val="Σώμα κείμενου με εσοχή 2 Char"/>
    <w:link w:val="27"/>
    <w:rsid w:val="00552B3E"/>
    <w:rPr>
      <w:rFonts w:ascii="Book Antiqua" w:hAnsi="Book Antiqua"/>
      <w:b/>
      <w:bCs/>
      <w:sz w:val="24"/>
      <w:szCs w:val="24"/>
    </w:rPr>
  </w:style>
  <w:style w:type="paragraph" w:styleId="aff4">
    <w:name w:val="Document Map"/>
    <w:basedOn w:val="a"/>
    <w:link w:val="Char8"/>
    <w:uiPriority w:val="99"/>
    <w:semiHidden/>
    <w:unhideWhenUsed/>
    <w:rsid w:val="00552B3E"/>
    <w:pPr>
      <w:suppressAutoHyphens w:val="0"/>
      <w:overflowPunct w:val="0"/>
      <w:autoSpaceDE w:val="0"/>
      <w:autoSpaceDN w:val="0"/>
      <w:adjustRightInd w:val="0"/>
      <w:spacing w:after="0"/>
      <w:jc w:val="left"/>
      <w:textAlignment w:val="baseline"/>
    </w:pPr>
    <w:rPr>
      <w:rFonts w:ascii="Tahoma" w:hAnsi="Tahoma" w:cs="Times New Roman"/>
      <w:sz w:val="16"/>
      <w:szCs w:val="16"/>
    </w:rPr>
  </w:style>
  <w:style w:type="character" w:customStyle="1" w:styleId="Char8">
    <w:name w:val="Χάρτης εγγράφου Char"/>
    <w:link w:val="aff4"/>
    <w:uiPriority w:val="99"/>
    <w:semiHidden/>
    <w:rsid w:val="00552B3E"/>
    <w:rPr>
      <w:rFonts w:ascii="Tahoma" w:hAnsi="Tahoma" w:cs="Tahoma"/>
      <w:sz w:val="16"/>
      <w:szCs w:val="16"/>
    </w:rPr>
  </w:style>
  <w:style w:type="character" w:customStyle="1" w:styleId="Char9">
    <w:name w:val="Απλό κείμενο Char"/>
    <w:link w:val="aff5"/>
    <w:semiHidden/>
    <w:rsid w:val="00552B3E"/>
    <w:rPr>
      <w:rFonts w:ascii="Courier New" w:hAnsi="Courier New" w:cs="Courier New"/>
    </w:rPr>
  </w:style>
  <w:style w:type="paragraph" w:styleId="aff5">
    <w:name w:val="Plain Text"/>
    <w:basedOn w:val="a"/>
    <w:link w:val="Char9"/>
    <w:semiHidden/>
    <w:rsid w:val="00552B3E"/>
    <w:pPr>
      <w:suppressAutoHyphens w:val="0"/>
      <w:spacing w:after="0"/>
      <w:jc w:val="left"/>
    </w:pPr>
    <w:rPr>
      <w:rFonts w:ascii="Courier New" w:hAnsi="Courier New" w:cs="Times New Roman"/>
      <w:sz w:val="20"/>
      <w:szCs w:val="20"/>
    </w:rPr>
  </w:style>
  <w:style w:type="character" w:customStyle="1" w:styleId="Char10">
    <w:name w:val="Απλό κείμενο Char1"/>
    <w:uiPriority w:val="99"/>
    <w:semiHidden/>
    <w:rsid w:val="00552B3E"/>
    <w:rPr>
      <w:rFonts w:ascii="Courier New" w:hAnsi="Courier New" w:cs="Courier New"/>
      <w:lang w:val="en-GB" w:eastAsia="zh-CN"/>
    </w:rPr>
  </w:style>
  <w:style w:type="character" w:customStyle="1" w:styleId="3Char1">
    <w:name w:val="Σώμα κείμενου 3 Char"/>
    <w:link w:val="33"/>
    <w:rsid w:val="00552B3E"/>
    <w:rPr>
      <w:rFonts w:ascii="Calibri" w:hAnsi="Calibri" w:cs="Calibri"/>
      <w:sz w:val="16"/>
      <w:szCs w:val="16"/>
      <w:lang w:val="en-GB" w:eastAsia="zh-CN"/>
    </w:rPr>
  </w:style>
  <w:style w:type="paragraph" w:styleId="aff6">
    <w:name w:val="Title"/>
    <w:basedOn w:val="a"/>
    <w:link w:val="Chara"/>
    <w:qFormat/>
    <w:rsid w:val="00552B3E"/>
    <w:pPr>
      <w:suppressAutoHyphens w:val="0"/>
      <w:overflowPunct w:val="0"/>
      <w:autoSpaceDE w:val="0"/>
      <w:autoSpaceDN w:val="0"/>
      <w:adjustRightInd w:val="0"/>
      <w:spacing w:after="0"/>
      <w:jc w:val="center"/>
      <w:textAlignment w:val="baseline"/>
    </w:pPr>
    <w:rPr>
      <w:rFonts w:ascii="Arial" w:hAnsi="Arial" w:cs="Times New Roman"/>
      <w:b/>
      <w:sz w:val="28"/>
      <w:szCs w:val="28"/>
      <w:u w:val="single"/>
    </w:rPr>
  </w:style>
  <w:style w:type="character" w:customStyle="1" w:styleId="Chara">
    <w:name w:val="Τίτλος Char"/>
    <w:link w:val="aff6"/>
    <w:rsid w:val="00552B3E"/>
    <w:rPr>
      <w:rFonts w:ascii="Arial" w:hAnsi="Arial" w:cs="Arial"/>
      <w:b/>
      <w:sz w:val="28"/>
      <w:szCs w:val="28"/>
      <w:u w:val="single"/>
    </w:rPr>
  </w:style>
  <w:style w:type="character" w:customStyle="1" w:styleId="3Char0">
    <w:name w:val="Σώμα κείμενου με εσοχή 3 Char"/>
    <w:link w:val="32"/>
    <w:rsid w:val="00552B3E"/>
    <w:rPr>
      <w:rFonts w:ascii="Calibri" w:hAnsi="Calibri"/>
      <w:sz w:val="16"/>
      <w:szCs w:val="16"/>
      <w:lang w:val="en-GB" w:eastAsia="zh-CN"/>
    </w:rPr>
  </w:style>
  <w:style w:type="numbering" w:customStyle="1" w:styleId="110">
    <w:name w:val="Χωρίς λίστα11"/>
    <w:next w:val="a2"/>
    <w:uiPriority w:val="99"/>
    <w:semiHidden/>
    <w:unhideWhenUsed/>
    <w:rsid w:val="00552B3E"/>
  </w:style>
  <w:style w:type="character" w:customStyle="1" w:styleId="1Char">
    <w:name w:val="Επικεφαλίδα 1 Char"/>
    <w:link w:val="1"/>
    <w:rsid w:val="00552B3E"/>
    <w:rPr>
      <w:rFonts w:ascii="Arial" w:hAnsi="Arial" w:cs="Arial"/>
      <w:b/>
      <w:bCs/>
      <w:color w:val="333399"/>
      <w:sz w:val="28"/>
      <w:szCs w:val="32"/>
      <w:lang w:val="en-US" w:eastAsia="zh-CN"/>
    </w:rPr>
  </w:style>
  <w:style w:type="character" w:customStyle="1" w:styleId="4Char">
    <w:name w:val="Επικεφαλίδα 4 Char"/>
    <w:link w:val="4"/>
    <w:rsid w:val="00552B3E"/>
    <w:rPr>
      <w:rFonts w:ascii="Arial" w:hAnsi="Arial"/>
      <w:b/>
      <w:bCs/>
      <w:sz w:val="22"/>
      <w:szCs w:val="28"/>
      <w:lang w:val="en-GB" w:eastAsia="zh-CN"/>
    </w:rPr>
  </w:style>
  <w:style w:type="numbering" w:customStyle="1" w:styleId="111">
    <w:name w:val="Χωρίς λίστα111"/>
    <w:next w:val="a2"/>
    <w:uiPriority w:val="99"/>
    <w:semiHidden/>
    <w:unhideWhenUsed/>
    <w:rsid w:val="00552B3E"/>
  </w:style>
  <w:style w:type="character" w:customStyle="1" w:styleId="Char7">
    <w:name w:val="Σώμα κείμενου με εσοχή Char"/>
    <w:link w:val="aff"/>
    <w:rsid w:val="00552B3E"/>
    <w:rPr>
      <w:rFonts w:ascii="Arial" w:hAnsi="Arial" w:cs="Arial"/>
      <w:sz w:val="22"/>
      <w:szCs w:val="24"/>
      <w:lang w:val="en-GB" w:eastAsia="zh-CN"/>
    </w:rPr>
  </w:style>
  <w:style w:type="character" w:customStyle="1" w:styleId="3Char10">
    <w:name w:val="Σώμα κείμενου 3 Char1"/>
    <w:uiPriority w:val="99"/>
    <w:semiHidden/>
    <w:rsid w:val="00552B3E"/>
    <w:rPr>
      <w:sz w:val="16"/>
      <w:szCs w:val="16"/>
    </w:rPr>
  </w:style>
  <w:style w:type="character" w:customStyle="1" w:styleId="3Char11">
    <w:name w:val="Σώμα κείμενου με εσοχή 3 Char1"/>
    <w:uiPriority w:val="99"/>
    <w:semiHidden/>
    <w:rsid w:val="00552B3E"/>
    <w:rPr>
      <w:sz w:val="16"/>
      <w:szCs w:val="16"/>
    </w:rPr>
  </w:style>
  <w:style w:type="numbering" w:customStyle="1" w:styleId="28">
    <w:name w:val="Χωρίς λίστα2"/>
    <w:next w:val="a2"/>
    <w:uiPriority w:val="99"/>
    <w:semiHidden/>
    <w:unhideWhenUsed/>
    <w:rsid w:val="00552B3E"/>
  </w:style>
  <w:style w:type="numbering" w:customStyle="1" w:styleId="34">
    <w:name w:val="Χωρίς λίστα3"/>
    <w:next w:val="a2"/>
    <w:uiPriority w:val="99"/>
    <w:semiHidden/>
    <w:unhideWhenUsed/>
    <w:rsid w:val="00552B3E"/>
  </w:style>
  <w:style w:type="numbering" w:customStyle="1" w:styleId="120">
    <w:name w:val="Χωρίς λίστα12"/>
    <w:next w:val="a2"/>
    <w:uiPriority w:val="99"/>
    <w:semiHidden/>
    <w:unhideWhenUsed/>
    <w:rsid w:val="00552B3E"/>
  </w:style>
  <w:style w:type="numbering" w:customStyle="1" w:styleId="112">
    <w:name w:val="Χωρίς λίστα112"/>
    <w:next w:val="a2"/>
    <w:uiPriority w:val="99"/>
    <w:semiHidden/>
    <w:unhideWhenUsed/>
    <w:rsid w:val="00552B3E"/>
  </w:style>
  <w:style w:type="numbering" w:customStyle="1" w:styleId="211">
    <w:name w:val="Χωρίς λίστα21"/>
    <w:next w:val="a2"/>
    <w:uiPriority w:val="99"/>
    <w:semiHidden/>
    <w:unhideWhenUsed/>
    <w:rsid w:val="00552B3E"/>
  </w:style>
  <w:style w:type="character" w:customStyle="1" w:styleId="Char6">
    <w:name w:val="Κείμενο υποσημείωσης Char"/>
    <w:link w:val="afc"/>
    <w:rsid w:val="007B25FC"/>
    <w:rPr>
      <w:rFonts w:ascii="Calibri" w:hAnsi="Calibri" w:cs="Calibri"/>
      <w:sz w:val="18"/>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960712">
      <w:bodyDiv w:val="1"/>
      <w:marLeft w:val="0"/>
      <w:marRight w:val="0"/>
      <w:marTop w:val="0"/>
      <w:marBottom w:val="0"/>
      <w:divBdr>
        <w:top w:val="none" w:sz="0" w:space="0" w:color="auto"/>
        <w:left w:val="none" w:sz="0" w:space="0" w:color="auto"/>
        <w:bottom w:val="none" w:sz="0" w:space="0" w:color="auto"/>
        <w:right w:val="none" w:sz="0" w:space="0" w:color="auto"/>
      </w:divBdr>
    </w:div>
    <w:div w:id="304971289">
      <w:bodyDiv w:val="1"/>
      <w:marLeft w:val="0"/>
      <w:marRight w:val="0"/>
      <w:marTop w:val="0"/>
      <w:marBottom w:val="0"/>
      <w:divBdr>
        <w:top w:val="none" w:sz="0" w:space="0" w:color="auto"/>
        <w:left w:val="none" w:sz="0" w:space="0" w:color="auto"/>
        <w:bottom w:val="none" w:sz="0" w:space="0" w:color="auto"/>
        <w:right w:val="none" w:sz="0" w:space="0" w:color="auto"/>
      </w:divBdr>
    </w:div>
    <w:div w:id="746270644">
      <w:bodyDiv w:val="1"/>
      <w:marLeft w:val="0"/>
      <w:marRight w:val="0"/>
      <w:marTop w:val="0"/>
      <w:marBottom w:val="0"/>
      <w:divBdr>
        <w:top w:val="none" w:sz="0" w:space="0" w:color="auto"/>
        <w:left w:val="none" w:sz="0" w:space="0" w:color="auto"/>
        <w:bottom w:val="none" w:sz="0" w:space="0" w:color="auto"/>
        <w:right w:val="none" w:sz="0" w:space="0" w:color="auto"/>
      </w:divBdr>
    </w:div>
    <w:div w:id="851647840">
      <w:bodyDiv w:val="1"/>
      <w:marLeft w:val="0"/>
      <w:marRight w:val="0"/>
      <w:marTop w:val="0"/>
      <w:marBottom w:val="0"/>
      <w:divBdr>
        <w:top w:val="none" w:sz="0" w:space="0" w:color="auto"/>
        <w:left w:val="none" w:sz="0" w:space="0" w:color="auto"/>
        <w:bottom w:val="none" w:sz="0" w:space="0" w:color="auto"/>
        <w:right w:val="none" w:sz="0" w:space="0" w:color="auto"/>
      </w:divBdr>
    </w:div>
    <w:div w:id="903950091">
      <w:bodyDiv w:val="1"/>
      <w:marLeft w:val="0"/>
      <w:marRight w:val="0"/>
      <w:marTop w:val="0"/>
      <w:marBottom w:val="0"/>
      <w:divBdr>
        <w:top w:val="none" w:sz="0" w:space="0" w:color="auto"/>
        <w:left w:val="none" w:sz="0" w:space="0" w:color="auto"/>
        <w:bottom w:val="none" w:sz="0" w:space="0" w:color="auto"/>
        <w:right w:val="none" w:sz="0" w:space="0" w:color="auto"/>
      </w:divBdr>
    </w:div>
    <w:div w:id="914516654">
      <w:bodyDiv w:val="1"/>
      <w:marLeft w:val="0"/>
      <w:marRight w:val="0"/>
      <w:marTop w:val="0"/>
      <w:marBottom w:val="0"/>
      <w:divBdr>
        <w:top w:val="none" w:sz="0" w:space="0" w:color="auto"/>
        <w:left w:val="none" w:sz="0" w:space="0" w:color="auto"/>
        <w:bottom w:val="none" w:sz="0" w:space="0" w:color="auto"/>
        <w:right w:val="none" w:sz="0" w:space="0" w:color="auto"/>
      </w:divBdr>
    </w:div>
    <w:div w:id="1199928642">
      <w:bodyDiv w:val="1"/>
      <w:marLeft w:val="0"/>
      <w:marRight w:val="0"/>
      <w:marTop w:val="0"/>
      <w:marBottom w:val="0"/>
      <w:divBdr>
        <w:top w:val="none" w:sz="0" w:space="0" w:color="auto"/>
        <w:left w:val="none" w:sz="0" w:space="0" w:color="auto"/>
        <w:bottom w:val="none" w:sz="0" w:space="0" w:color="auto"/>
        <w:right w:val="none" w:sz="0" w:space="0" w:color="auto"/>
      </w:divBdr>
    </w:div>
    <w:div w:id="1241406820">
      <w:bodyDiv w:val="1"/>
      <w:marLeft w:val="0"/>
      <w:marRight w:val="0"/>
      <w:marTop w:val="0"/>
      <w:marBottom w:val="0"/>
      <w:divBdr>
        <w:top w:val="none" w:sz="0" w:space="0" w:color="auto"/>
        <w:left w:val="none" w:sz="0" w:space="0" w:color="auto"/>
        <w:bottom w:val="none" w:sz="0" w:space="0" w:color="auto"/>
        <w:right w:val="none" w:sz="0" w:space="0" w:color="auto"/>
      </w:divBdr>
    </w:div>
    <w:div w:id="1255476663">
      <w:bodyDiv w:val="1"/>
      <w:marLeft w:val="0"/>
      <w:marRight w:val="0"/>
      <w:marTop w:val="0"/>
      <w:marBottom w:val="0"/>
      <w:divBdr>
        <w:top w:val="none" w:sz="0" w:space="0" w:color="auto"/>
        <w:left w:val="none" w:sz="0" w:space="0" w:color="auto"/>
        <w:bottom w:val="none" w:sz="0" w:space="0" w:color="auto"/>
        <w:right w:val="none" w:sz="0" w:space="0" w:color="auto"/>
      </w:divBdr>
    </w:div>
    <w:div w:id="1279995223">
      <w:bodyDiv w:val="1"/>
      <w:marLeft w:val="0"/>
      <w:marRight w:val="0"/>
      <w:marTop w:val="0"/>
      <w:marBottom w:val="0"/>
      <w:divBdr>
        <w:top w:val="none" w:sz="0" w:space="0" w:color="auto"/>
        <w:left w:val="none" w:sz="0" w:space="0" w:color="auto"/>
        <w:bottom w:val="none" w:sz="0" w:space="0" w:color="auto"/>
        <w:right w:val="none" w:sz="0" w:space="0" w:color="auto"/>
      </w:divBdr>
    </w:div>
    <w:div w:id="1280722205">
      <w:bodyDiv w:val="1"/>
      <w:marLeft w:val="0"/>
      <w:marRight w:val="0"/>
      <w:marTop w:val="0"/>
      <w:marBottom w:val="0"/>
      <w:divBdr>
        <w:top w:val="none" w:sz="0" w:space="0" w:color="auto"/>
        <w:left w:val="none" w:sz="0" w:space="0" w:color="auto"/>
        <w:bottom w:val="none" w:sz="0" w:space="0" w:color="auto"/>
        <w:right w:val="none" w:sz="0" w:space="0" w:color="auto"/>
      </w:divBdr>
    </w:div>
    <w:div w:id="1351176956">
      <w:bodyDiv w:val="1"/>
      <w:marLeft w:val="0"/>
      <w:marRight w:val="0"/>
      <w:marTop w:val="0"/>
      <w:marBottom w:val="0"/>
      <w:divBdr>
        <w:top w:val="none" w:sz="0" w:space="0" w:color="auto"/>
        <w:left w:val="none" w:sz="0" w:space="0" w:color="auto"/>
        <w:bottom w:val="none" w:sz="0" w:space="0" w:color="auto"/>
        <w:right w:val="none" w:sz="0" w:space="0" w:color="auto"/>
      </w:divBdr>
    </w:div>
    <w:div w:id="1375352724">
      <w:bodyDiv w:val="1"/>
      <w:marLeft w:val="0"/>
      <w:marRight w:val="0"/>
      <w:marTop w:val="0"/>
      <w:marBottom w:val="0"/>
      <w:divBdr>
        <w:top w:val="none" w:sz="0" w:space="0" w:color="auto"/>
        <w:left w:val="none" w:sz="0" w:space="0" w:color="auto"/>
        <w:bottom w:val="none" w:sz="0" w:space="0" w:color="auto"/>
        <w:right w:val="none" w:sz="0" w:space="0" w:color="auto"/>
      </w:divBdr>
    </w:div>
    <w:div w:id="1656717282">
      <w:bodyDiv w:val="1"/>
      <w:marLeft w:val="0"/>
      <w:marRight w:val="0"/>
      <w:marTop w:val="0"/>
      <w:marBottom w:val="0"/>
      <w:divBdr>
        <w:top w:val="none" w:sz="0" w:space="0" w:color="auto"/>
        <w:left w:val="none" w:sz="0" w:space="0" w:color="auto"/>
        <w:bottom w:val="none" w:sz="0" w:space="0" w:color="auto"/>
        <w:right w:val="none" w:sz="0" w:space="0" w:color="auto"/>
      </w:divBdr>
    </w:div>
    <w:div w:id="1683816848">
      <w:bodyDiv w:val="1"/>
      <w:marLeft w:val="0"/>
      <w:marRight w:val="0"/>
      <w:marTop w:val="0"/>
      <w:marBottom w:val="0"/>
      <w:divBdr>
        <w:top w:val="none" w:sz="0" w:space="0" w:color="auto"/>
        <w:left w:val="none" w:sz="0" w:space="0" w:color="auto"/>
        <w:bottom w:val="none" w:sz="0" w:space="0" w:color="auto"/>
        <w:right w:val="none" w:sz="0" w:space="0" w:color="auto"/>
      </w:divBdr>
    </w:div>
    <w:div w:id="1866670057">
      <w:bodyDiv w:val="1"/>
      <w:marLeft w:val="0"/>
      <w:marRight w:val="0"/>
      <w:marTop w:val="0"/>
      <w:marBottom w:val="0"/>
      <w:divBdr>
        <w:top w:val="none" w:sz="0" w:space="0" w:color="auto"/>
        <w:left w:val="none" w:sz="0" w:space="0" w:color="auto"/>
        <w:bottom w:val="none" w:sz="0" w:space="0" w:color="auto"/>
        <w:right w:val="none" w:sz="0" w:space="0" w:color="auto"/>
      </w:divBdr>
    </w:div>
    <w:div w:id="2012095918">
      <w:bodyDiv w:val="1"/>
      <w:marLeft w:val="0"/>
      <w:marRight w:val="0"/>
      <w:marTop w:val="0"/>
      <w:marBottom w:val="0"/>
      <w:divBdr>
        <w:top w:val="none" w:sz="0" w:space="0" w:color="auto"/>
        <w:left w:val="none" w:sz="0" w:space="0" w:color="auto"/>
        <w:bottom w:val="none" w:sz="0" w:space="0" w:color="auto"/>
        <w:right w:val="none" w:sz="0" w:space="0" w:color="auto"/>
      </w:divBdr>
    </w:div>
    <w:div w:id="2023970619">
      <w:bodyDiv w:val="1"/>
      <w:marLeft w:val="0"/>
      <w:marRight w:val="0"/>
      <w:marTop w:val="0"/>
      <w:marBottom w:val="0"/>
      <w:divBdr>
        <w:top w:val="none" w:sz="0" w:space="0" w:color="auto"/>
        <w:left w:val="none" w:sz="0" w:space="0" w:color="auto"/>
        <w:bottom w:val="none" w:sz="0" w:space="0" w:color="auto"/>
        <w:right w:val="none" w:sz="0" w:space="0" w:color="auto"/>
      </w:divBdr>
    </w:div>
    <w:div w:id="2071687762">
      <w:bodyDiv w:val="1"/>
      <w:marLeft w:val="0"/>
      <w:marRight w:val="0"/>
      <w:marTop w:val="0"/>
      <w:marBottom w:val="0"/>
      <w:divBdr>
        <w:top w:val="none" w:sz="0" w:space="0" w:color="auto"/>
        <w:left w:val="none" w:sz="0" w:space="0" w:color="auto"/>
        <w:bottom w:val="none" w:sz="0" w:space="0" w:color="auto"/>
        <w:right w:val="none" w:sz="0" w:space="0" w:color="auto"/>
      </w:divBdr>
    </w:div>
    <w:div w:id="213721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4965F-E52D-4BA9-B2FE-D7053ED07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4302</Words>
  <Characters>23232</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27480</CharactersWithSpaces>
  <SharedDoc>false</SharedDoc>
  <HLinks>
    <vt:vector size="426" baseType="variant">
      <vt:variant>
        <vt:i4>3932199</vt:i4>
      </vt:variant>
      <vt:variant>
        <vt:i4>387</vt:i4>
      </vt:variant>
      <vt:variant>
        <vt:i4>0</vt:i4>
      </vt:variant>
      <vt:variant>
        <vt:i4>5</vt:i4>
      </vt:variant>
      <vt:variant>
        <vt:lpwstr>https://ec.europa.eu/growth/tools-databases/espd/filter?lang=el</vt:lpwstr>
      </vt:variant>
      <vt:variant>
        <vt:lpwstr/>
      </vt:variant>
      <vt:variant>
        <vt:i4>3932199</vt:i4>
      </vt:variant>
      <vt:variant>
        <vt:i4>384</vt:i4>
      </vt:variant>
      <vt:variant>
        <vt:i4>0</vt:i4>
      </vt:variant>
      <vt:variant>
        <vt:i4>5</vt:i4>
      </vt:variant>
      <vt:variant>
        <vt:lpwstr>https://ec.europa.eu/growth/tools-databases/espd/filter?lang=el</vt:lpwstr>
      </vt:variant>
      <vt:variant>
        <vt:lpwstr/>
      </vt:variant>
      <vt:variant>
        <vt:i4>6094939</vt:i4>
      </vt:variant>
      <vt:variant>
        <vt:i4>381</vt:i4>
      </vt:variant>
      <vt:variant>
        <vt:i4>0</vt:i4>
      </vt:variant>
      <vt:variant>
        <vt:i4>5</vt:i4>
      </vt:variant>
      <vt:variant>
        <vt:lpwstr>http://www.promitheus.gov.gr/</vt:lpwstr>
      </vt:variant>
      <vt:variant>
        <vt:lpwstr/>
      </vt:variant>
      <vt:variant>
        <vt:i4>6422564</vt:i4>
      </vt:variant>
      <vt:variant>
        <vt:i4>378</vt:i4>
      </vt:variant>
      <vt:variant>
        <vt:i4>0</vt:i4>
      </vt:variant>
      <vt:variant>
        <vt:i4>5</vt:i4>
      </vt:variant>
      <vt:variant>
        <vt:lpwstr>http://www.arta.gr/</vt:lpwstr>
      </vt:variant>
      <vt:variant>
        <vt:lpwstr/>
      </vt:variant>
      <vt:variant>
        <vt:i4>2228331</vt:i4>
      </vt:variant>
      <vt:variant>
        <vt:i4>375</vt:i4>
      </vt:variant>
      <vt:variant>
        <vt:i4>0</vt:i4>
      </vt:variant>
      <vt:variant>
        <vt:i4>5</vt:i4>
      </vt:variant>
      <vt:variant>
        <vt:lpwstr>http://et.diavgeia.gov.gr/</vt:lpwstr>
      </vt:variant>
      <vt:variant>
        <vt:lpwstr/>
      </vt:variant>
      <vt:variant>
        <vt:i4>6094939</vt:i4>
      </vt:variant>
      <vt:variant>
        <vt:i4>372</vt:i4>
      </vt:variant>
      <vt:variant>
        <vt:i4>0</vt:i4>
      </vt:variant>
      <vt:variant>
        <vt:i4>5</vt:i4>
      </vt:variant>
      <vt:variant>
        <vt:lpwstr>http://www.promitheus.gov.gr/</vt:lpwstr>
      </vt:variant>
      <vt:variant>
        <vt:lpwstr/>
      </vt:variant>
      <vt:variant>
        <vt:i4>6094939</vt:i4>
      </vt:variant>
      <vt:variant>
        <vt:i4>369</vt:i4>
      </vt:variant>
      <vt:variant>
        <vt:i4>0</vt:i4>
      </vt:variant>
      <vt:variant>
        <vt:i4>5</vt:i4>
      </vt:variant>
      <vt:variant>
        <vt:lpwstr>http://www.promitheus.gov.gr/</vt:lpwstr>
      </vt:variant>
      <vt:variant>
        <vt:lpwstr/>
      </vt:variant>
      <vt:variant>
        <vt:i4>6094939</vt:i4>
      </vt:variant>
      <vt:variant>
        <vt:i4>366</vt:i4>
      </vt:variant>
      <vt:variant>
        <vt:i4>0</vt:i4>
      </vt:variant>
      <vt:variant>
        <vt:i4>5</vt:i4>
      </vt:variant>
      <vt:variant>
        <vt:lpwstr>http://www.promitheus.gov.gr/</vt:lpwstr>
      </vt:variant>
      <vt:variant>
        <vt:lpwstr/>
      </vt:variant>
      <vt:variant>
        <vt:i4>6422564</vt:i4>
      </vt:variant>
      <vt:variant>
        <vt:i4>363</vt:i4>
      </vt:variant>
      <vt:variant>
        <vt:i4>0</vt:i4>
      </vt:variant>
      <vt:variant>
        <vt:i4>5</vt:i4>
      </vt:variant>
      <vt:variant>
        <vt:lpwstr>http://www.arta.gr/</vt:lpwstr>
      </vt:variant>
      <vt:variant>
        <vt:lpwstr/>
      </vt:variant>
      <vt:variant>
        <vt:i4>1769520</vt:i4>
      </vt:variant>
      <vt:variant>
        <vt:i4>356</vt:i4>
      </vt:variant>
      <vt:variant>
        <vt:i4>0</vt:i4>
      </vt:variant>
      <vt:variant>
        <vt:i4>5</vt:i4>
      </vt:variant>
      <vt:variant>
        <vt:lpwstr/>
      </vt:variant>
      <vt:variant>
        <vt:lpwstr>_Toc43725568</vt:lpwstr>
      </vt:variant>
      <vt:variant>
        <vt:i4>1310768</vt:i4>
      </vt:variant>
      <vt:variant>
        <vt:i4>350</vt:i4>
      </vt:variant>
      <vt:variant>
        <vt:i4>0</vt:i4>
      </vt:variant>
      <vt:variant>
        <vt:i4>5</vt:i4>
      </vt:variant>
      <vt:variant>
        <vt:lpwstr/>
      </vt:variant>
      <vt:variant>
        <vt:lpwstr>_Toc43725567</vt:lpwstr>
      </vt:variant>
      <vt:variant>
        <vt:i4>1376304</vt:i4>
      </vt:variant>
      <vt:variant>
        <vt:i4>344</vt:i4>
      </vt:variant>
      <vt:variant>
        <vt:i4>0</vt:i4>
      </vt:variant>
      <vt:variant>
        <vt:i4>5</vt:i4>
      </vt:variant>
      <vt:variant>
        <vt:lpwstr/>
      </vt:variant>
      <vt:variant>
        <vt:lpwstr>_Toc43725566</vt:lpwstr>
      </vt:variant>
      <vt:variant>
        <vt:i4>1441840</vt:i4>
      </vt:variant>
      <vt:variant>
        <vt:i4>338</vt:i4>
      </vt:variant>
      <vt:variant>
        <vt:i4>0</vt:i4>
      </vt:variant>
      <vt:variant>
        <vt:i4>5</vt:i4>
      </vt:variant>
      <vt:variant>
        <vt:lpwstr/>
      </vt:variant>
      <vt:variant>
        <vt:lpwstr>_Toc43725565</vt:lpwstr>
      </vt:variant>
      <vt:variant>
        <vt:i4>1507376</vt:i4>
      </vt:variant>
      <vt:variant>
        <vt:i4>332</vt:i4>
      </vt:variant>
      <vt:variant>
        <vt:i4>0</vt:i4>
      </vt:variant>
      <vt:variant>
        <vt:i4>5</vt:i4>
      </vt:variant>
      <vt:variant>
        <vt:lpwstr/>
      </vt:variant>
      <vt:variant>
        <vt:lpwstr>_Toc43725564</vt:lpwstr>
      </vt:variant>
      <vt:variant>
        <vt:i4>1048624</vt:i4>
      </vt:variant>
      <vt:variant>
        <vt:i4>326</vt:i4>
      </vt:variant>
      <vt:variant>
        <vt:i4>0</vt:i4>
      </vt:variant>
      <vt:variant>
        <vt:i4>5</vt:i4>
      </vt:variant>
      <vt:variant>
        <vt:lpwstr/>
      </vt:variant>
      <vt:variant>
        <vt:lpwstr>_Toc43725563</vt:lpwstr>
      </vt:variant>
      <vt:variant>
        <vt:i4>1114160</vt:i4>
      </vt:variant>
      <vt:variant>
        <vt:i4>320</vt:i4>
      </vt:variant>
      <vt:variant>
        <vt:i4>0</vt:i4>
      </vt:variant>
      <vt:variant>
        <vt:i4>5</vt:i4>
      </vt:variant>
      <vt:variant>
        <vt:lpwstr/>
      </vt:variant>
      <vt:variant>
        <vt:lpwstr>_Toc43725562</vt:lpwstr>
      </vt:variant>
      <vt:variant>
        <vt:i4>1179696</vt:i4>
      </vt:variant>
      <vt:variant>
        <vt:i4>314</vt:i4>
      </vt:variant>
      <vt:variant>
        <vt:i4>0</vt:i4>
      </vt:variant>
      <vt:variant>
        <vt:i4>5</vt:i4>
      </vt:variant>
      <vt:variant>
        <vt:lpwstr/>
      </vt:variant>
      <vt:variant>
        <vt:lpwstr>_Toc43725561</vt:lpwstr>
      </vt:variant>
      <vt:variant>
        <vt:i4>1245232</vt:i4>
      </vt:variant>
      <vt:variant>
        <vt:i4>308</vt:i4>
      </vt:variant>
      <vt:variant>
        <vt:i4>0</vt:i4>
      </vt:variant>
      <vt:variant>
        <vt:i4>5</vt:i4>
      </vt:variant>
      <vt:variant>
        <vt:lpwstr/>
      </vt:variant>
      <vt:variant>
        <vt:lpwstr>_Toc43725560</vt:lpwstr>
      </vt:variant>
      <vt:variant>
        <vt:i4>1703987</vt:i4>
      </vt:variant>
      <vt:variant>
        <vt:i4>302</vt:i4>
      </vt:variant>
      <vt:variant>
        <vt:i4>0</vt:i4>
      </vt:variant>
      <vt:variant>
        <vt:i4>5</vt:i4>
      </vt:variant>
      <vt:variant>
        <vt:lpwstr/>
      </vt:variant>
      <vt:variant>
        <vt:lpwstr>_Toc43725559</vt:lpwstr>
      </vt:variant>
      <vt:variant>
        <vt:i4>1769523</vt:i4>
      </vt:variant>
      <vt:variant>
        <vt:i4>296</vt:i4>
      </vt:variant>
      <vt:variant>
        <vt:i4>0</vt:i4>
      </vt:variant>
      <vt:variant>
        <vt:i4>5</vt:i4>
      </vt:variant>
      <vt:variant>
        <vt:lpwstr/>
      </vt:variant>
      <vt:variant>
        <vt:lpwstr>_Toc43725558</vt:lpwstr>
      </vt:variant>
      <vt:variant>
        <vt:i4>1310771</vt:i4>
      </vt:variant>
      <vt:variant>
        <vt:i4>290</vt:i4>
      </vt:variant>
      <vt:variant>
        <vt:i4>0</vt:i4>
      </vt:variant>
      <vt:variant>
        <vt:i4>5</vt:i4>
      </vt:variant>
      <vt:variant>
        <vt:lpwstr/>
      </vt:variant>
      <vt:variant>
        <vt:lpwstr>_Toc43725557</vt:lpwstr>
      </vt:variant>
      <vt:variant>
        <vt:i4>1376307</vt:i4>
      </vt:variant>
      <vt:variant>
        <vt:i4>284</vt:i4>
      </vt:variant>
      <vt:variant>
        <vt:i4>0</vt:i4>
      </vt:variant>
      <vt:variant>
        <vt:i4>5</vt:i4>
      </vt:variant>
      <vt:variant>
        <vt:lpwstr/>
      </vt:variant>
      <vt:variant>
        <vt:lpwstr>_Toc43725556</vt:lpwstr>
      </vt:variant>
      <vt:variant>
        <vt:i4>1441843</vt:i4>
      </vt:variant>
      <vt:variant>
        <vt:i4>278</vt:i4>
      </vt:variant>
      <vt:variant>
        <vt:i4>0</vt:i4>
      </vt:variant>
      <vt:variant>
        <vt:i4>5</vt:i4>
      </vt:variant>
      <vt:variant>
        <vt:lpwstr/>
      </vt:variant>
      <vt:variant>
        <vt:lpwstr>_Toc43725555</vt:lpwstr>
      </vt:variant>
      <vt:variant>
        <vt:i4>1507379</vt:i4>
      </vt:variant>
      <vt:variant>
        <vt:i4>272</vt:i4>
      </vt:variant>
      <vt:variant>
        <vt:i4>0</vt:i4>
      </vt:variant>
      <vt:variant>
        <vt:i4>5</vt:i4>
      </vt:variant>
      <vt:variant>
        <vt:lpwstr/>
      </vt:variant>
      <vt:variant>
        <vt:lpwstr>_Toc43725554</vt:lpwstr>
      </vt:variant>
      <vt:variant>
        <vt:i4>1048627</vt:i4>
      </vt:variant>
      <vt:variant>
        <vt:i4>266</vt:i4>
      </vt:variant>
      <vt:variant>
        <vt:i4>0</vt:i4>
      </vt:variant>
      <vt:variant>
        <vt:i4>5</vt:i4>
      </vt:variant>
      <vt:variant>
        <vt:lpwstr/>
      </vt:variant>
      <vt:variant>
        <vt:lpwstr>_Toc43725553</vt:lpwstr>
      </vt:variant>
      <vt:variant>
        <vt:i4>1114163</vt:i4>
      </vt:variant>
      <vt:variant>
        <vt:i4>260</vt:i4>
      </vt:variant>
      <vt:variant>
        <vt:i4>0</vt:i4>
      </vt:variant>
      <vt:variant>
        <vt:i4>5</vt:i4>
      </vt:variant>
      <vt:variant>
        <vt:lpwstr/>
      </vt:variant>
      <vt:variant>
        <vt:lpwstr>_Toc43725552</vt:lpwstr>
      </vt:variant>
      <vt:variant>
        <vt:i4>1179699</vt:i4>
      </vt:variant>
      <vt:variant>
        <vt:i4>254</vt:i4>
      </vt:variant>
      <vt:variant>
        <vt:i4>0</vt:i4>
      </vt:variant>
      <vt:variant>
        <vt:i4>5</vt:i4>
      </vt:variant>
      <vt:variant>
        <vt:lpwstr/>
      </vt:variant>
      <vt:variant>
        <vt:lpwstr>_Toc43725551</vt:lpwstr>
      </vt:variant>
      <vt:variant>
        <vt:i4>1245235</vt:i4>
      </vt:variant>
      <vt:variant>
        <vt:i4>248</vt:i4>
      </vt:variant>
      <vt:variant>
        <vt:i4>0</vt:i4>
      </vt:variant>
      <vt:variant>
        <vt:i4>5</vt:i4>
      </vt:variant>
      <vt:variant>
        <vt:lpwstr/>
      </vt:variant>
      <vt:variant>
        <vt:lpwstr>_Toc43725550</vt:lpwstr>
      </vt:variant>
      <vt:variant>
        <vt:i4>1703986</vt:i4>
      </vt:variant>
      <vt:variant>
        <vt:i4>242</vt:i4>
      </vt:variant>
      <vt:variant>
        <vt:i4>0</vt:i4>
      </vt:variant>
      <vt:variant>
        <vt:i4>5</vt:i4>
      </vt:variant>
      <vt:variant>
        <vt:lpwstr/>
      </vt:variant>
      <vt:variant>
        <vt:lpwstr>_Toc43725549</vt:lpwstr>
      </vt:variant>
      <vt:variant>
        <vt:i4>1769522</vt:i4>
      </vt:variant>
      <vt:variant>
        <vt:i4>236</vt:i4>
      </vt:variant>
      <vt:variant>
        <vt:i4>0</vt:i4>
      </vt:variant>
      <vt:variant>
        <vt:i4>5</vt:i4>
      </vt:variant>
      <vt:variant>
        <vt:lpwstr/>
      </vt:variant>
      <vt:variant>
        <vt:lpwstr>_Toc43725548</vt:lpwstr>
      </vt:variant>
      <vt:variant>
        <vt:i4>1310770</vt:i4>
      </vt:variant>
      <vt:variant>
        <vt:i4>230</vt:i4>
      </vt:variant>
      <vt:variant>
        <vt:i4>0</vt:i4>
      </vt:variant>
      <vt:variant>
        <vt:i4>5</vt:i4>
      </vt:variant>
      <vt:variant>
        <vt:lpwstr/>
      </vt:variant>
      <vt:variant>
        <vt:lpwstr>_Toc43725547</vt:lpwstr>
      </vt:variant>
      <vt:variant>
        <vt:i4>1376306</vt:i4>
      </vt:variant>
      <vt:variant>
        <vt:i4>224</vt:i4>
      </vt:variant>
      <vt:variant>
        <vt:i4>0</vt:i4>
      </vt:variant>
      <vt:variant>
        <vt:i4>5</vt:i4>
      </vt:variant>
      <vt:variant>
        <vt:lpwstr/>
      </vt:variant>
      <vt:variant>
        <vt:lpwstr>_Toc43725546</vt:lpwstr>
      </vt:variant>
      <vt:variant>
        <vt:i4>1441842</vt:i4>
      </vt:variant>
      <vt:variant>
        <vt:i4>218</vt:i4>
      </vt:variant>
      <vt:variant>
        <vt:i4>0</vt:i4>
      </vt:variant>
      <vt:variant>
        <vt:i4>5</vt:i4>
      </vt:variant>
      <vt:variant>
        <vt:lpwstr/>
      </vt:variant>
      <vt:variant>
        <vt:lpwstr>_Toc43725545</vt:lpwstr>
      </vt:variant>
      <vt:variant>
        <vt:i4>1507378</vt:i4>
      </vt:variant>
      <vt:variant>
        <vt:i4>212</vt:i4>
      </vt:variant>
      <vt:variant>
        <vt:i4>0</vt:i4>
      </vt:variant>
      <vt:variant>
        <vt:i4>5</vt:i4>
      </vt:variant>
      <vt:variant>
        <vt:lpwstr/>
      </vt:variant>
      <vt:variant>
        <vt:lpwstr>_Toc43725544</vt:lpwstr>
      </vt:variant>
      <vt:variant>
        <vt:i4>1048626</vt:i4>
      </vt:variant>
      <vt:variant>
        <vt:i4>206</vt:i4>
      </vt:variant>
      <vt:variant>
        <vt:i4>0</vt:i4>
      </vt:variant>
      <vt:variant>
        <vt:i4>5</vt:i4>
      </vt:variant>
      <vt:variant>
        <vt:lpwstr/>
      </vt:variant>
      <vt:variant>
        <vt:lpwstr>_Toc43725543</vt:lpwstr>
      </vt:variant>
      <vt:variant>
        <vt:i4>1114162</vt:i4>
      </vt:variant>
      <vt:variant>
        <vt:i4>200</vt:i4>
      </vt:variant>
      <vt:variant>
        <vt:i4>0</vt:i4>
      </vt:variant>
      <vt:variant>
        <vt:i4>5</vt:i4>
      </vt:variant>
      <vt:variant>
        <vt:lpwstr/>
      </vt:variant>
      <vt:variant>
        <vt:lpwstr>_Toc43725542</vt:lpwstr>
      </vt:variant>
      <vt:variant>
        <vt:i4>1179698</vt:i4>
      </vt:variant>
      <vt:variant>
        <vt:i4>194</vt:i4>
      </vt:variant>
      <vt:variant>
        <vt:i4>0</vt:i4>
      </vt:variant>
      <vt:variant>
        <vt:i4>5</vt:i4>
      </vt:variant>
      <vt:variant>
        <vt:lpwstr/>
      </vt:variant>
      <vt:variant>
        <vt:lpwstr>_Toc43725541</vt:lpwstr>
      </vt:variant>
      <vt:variant>
        <vt:i4>1245234</vt:i4>
      </vt:variant>
      <vt:variant>
        <vt:i4>188</vt:i4>
      </vt:variant>
      <vt:variant>
        <vt:i4>0</vt:i4>
      </vt:variant>
      <vt:variant>
        <vt:i4>5</vt:i4>
      </vt:variant>
      <vt:variant>
        <vt:lpwstr/>
      </vt:variant>
      <vt:variant>
        <vt:lpwstr>_Toc43725540</vt:lpwstr>
      </vt:variant>
      <vt:variant>
        <vt:i4>1703989</vt:i4>
      </vt:variant>
      <vt:variant>
        <vt:i4>182</vt:i4>
      </vt:variant>
      <vt:variant>
        <vt:i4>0</vt:i4>
      </vt:variant>
      <vt:variant>
        <vt:i4>5</vt:i4>
      </vt:variant>
      <vt:variant>
        <vt:lpwstr/>
      </vt:variant>
      <vt:variant>
        <vt:lpwstr>_Toc43725539</vt:lpwstr>
      </vt:variant>
      <vt:variant>
        <vt:i4>1769525</vt:i4>
      </vt:variant>
      <vt:variant>
        <vt:i4>176</vt:i4>
      </vt:variant>
      <vt:variant>
        <vt:i4>0</vt:i4>
      </vt:variant>
      <vt:variant>
        <vt:i4>5</vt:i4>
      </vt:variant>
      <vt:variant>
        <vt:lpwstr/>
      </vt:variant>
      <vt:variant>
        <vt:lpwstr>_Toc43725538</vt:lpwstr>
      </vt:variant>
      <vt:variant>
        <vt:i4>1310773</vt:i4>
      </vt:variant>
      <vt:variant>
        <vt:i4>170</vt:i4>
      </vt:variant>
      <vt:variant>
        <vt:i4>0</vt:i4>
      </vt:variant>
      <vt:variant>
        <vt:i4>5</vt:i4>
      </vt:variant>
      <vt:variant>
        <vt:lpwstr/>
      </vt:variant>
      <vt:variant>
        <vt:lpwstr>_Toc43725537</vt:lpwstr>
      </vt:variant>
      <vt:variant>
        <vt:i4>1376309</vt:i4>
      </vt:variant>
      <vt:variant>
        <vt:i4>164</vt:i4>
      </vt:variant>
      <vt:variant>
        <vt:i4>0</vt:i4>
      </vt:variant>
      <vt:variant>
        <vt:i4>5</vt:i4>
      </vt:variant>
      <vt:variant>
        <vt:lpwstr/>
      </vt:variant>
      <vt:variant>
        <vt:lpwstr>_Toc43725536</vt:lpwstr>
      </vt:variant>
      <vt:variant>
        <vt:i4>1441845</vt:i4>
      </vt:variant>
      <vt:variant>
        <vt:i4>158</vt:i4>
      </vt:variant>
      <vt:variant>
        <vt:i4>0</vt:i4>
      </vt:variant>
      <vt:variant>
        <vt:i4>5</vt:i4>
      </vt:variant>
      <vt:variant>
        <vt:lpwstr/>
      </vt:variant>
      <vt:variant>
        <vt:lpwstr>_Toc43725535</vt:lpwstr>
      </vt:variant>
      <vt:variant>
        <vt:i4>1507381</vt:i4>
      </vt:variant>
      <vt:variant>
        <vt:i4>152</vt:i4>
      </vt:variant>
      <vt:variant>
        <vt:i4>0</vt:i4>
      </vt:variant>
      <vt:variant>
        <vt:i4>5</vt:i4>
      </vt:variant>
      <vt:variant>
        <vt:lpwstr/>
      </vt:variant>
      <vt:variant>
        <vt:lpwstr>_Toc43725534</vt:lpwstr>
      </vt:variant>
      <vt:variant>
        <vt:i4>1048629</vt:i4>
      </vt:variant>
      <vt:variant>
        <vt:i4>146</vt:i4>
      </vt:variant>
      <vt:variant>
        <vt:i4>0</vt:i4>
      </vt:variant>
      <vt:variant>
        <vt:i4>5</vt:i4>
      </vt:variant>
      <vt:variant>
        <vt:lpwstr/>
      </vt:variant>
      <vt:variant>
        <vt:lpwstr>_Toc43725533</vt:lpwstr>
      </vt:variant>
      <vt:variant>
        <vt:i4>1114165</vt:i4>
      </vt:variant>
      <vt:variant>
        <vt:i4>140</vt:i4>
      </vt:variant>
      <vt:variant>
        <vt:i4>0</vt:i4>
      </vt:variant>
      <vt:variant>
        <vt:i4>5</vt:i4>
      </vt:variant>
      <vt:variant>
        <vt:lpwstr/>
      </vt:variant>
      <vt:variant>
        <vt:lpwstr>_Toc43725532</vt:lpwstr>
      </vt:variant>
      <vt:variant>
        <vt:i4>1179701</vt:i4>
      </vt:variant>
      <vt:variant>
        <vt:i4>134</vt:i4>
      </vt:variant>
      <vt:variant>
        <vt:i4>0</vt:i4>
      </vt:variant>
      <vt:variant>
        <vt:i4>5</vt:i4>
      </vt:variant>
      <vt:variant>
        <vt:lpwstr/>
      </vt:variant>
      <vt:variant>
        <vt:lpwstr>_Toc43725531</vt:lpwstr>
      </vt:variant>
      <vt:variant>
        <vt:i4>1245237</vt:i4>
      </vt:variant>
      <vt:variant>
        <vt:i4>128</vt:i4>
      </vt:variant>
      <vt:variant>
        <vt:i4>0</vt:i4>
      </vt:variant>
      <vt:variant>
        <vt:i4>5</vt:i4>
      </vt:variant>
      <vt:variant>
        <vt:lpwstr/>
      </vt:variant>
      <vt:variant>
        <vt:lpwstr>_Toc43725530</vt:lpwstr>
      </vt:variant>
      <vt:variant>
        <vt:i4>1703988</vt:i4>
      </vt:variant>
      <vt:variant>
        <vt:i4>122</vt:i4>
      </vt:variant>
      <vt:variant>
        <vt:i4>0</vt:i4>
      </vt:variant>
      <vt:variant>
        <vt:i4>5</vt:i4>
      </vt:variant>
      <vt:variant>
        <vt:lpwstr/>
      </vt:variant>
      <vt:variant>
        <vt:lpwstr>_Toc43725529</vt:lpwstr>
      </vt:variant>
      <vt:variant>
        <vt:i4>1769524</vt:i4>
      </vt:variant>
      <vt:variant>
        <vt:i4>116</vt:i4>
      </vt:variant>
      <vt:variant>
        <vt:i4>0</vt:i4>
      </vt:variant>
      <vt:variant>
        <vt:i4>5</vt:i4>
      </vt:variant>
      <vt:variant>
        <vt:lpwstr/>
      </vt:variant>
      <vt:variant>
        <vt:lpwstr>_Toc43725528</vt:lpwstr>
      </vt:variant>
      <vt:variant>
        <vt:i4>1310772</vt:i4>
      </vt:variant>
      <vt:variant>
        <vt:i4>110</vt:i4>
      </vt:variant>
      <vt:variant>
        <vt:i4>0</vt:i4>
      </vt:variant>
      <vt:variant>
        <vt:i4>5</vt:i4>
      </vt:variant>
      <vt:variant>
        <vt:lpwstr/>
      </vt:variant>
      <vt:variant>
        <vt:lpwstr>_Toc43725527</vt:lpwstr>
      </vt:variant>
      <vt:variant>
        <vt:i4>1376308</vt:i4>
      </vt:variant>
      <vt:variant>
        <vt:i4>104</vt:i4>
      </vt:variant>
      <vt:variant>
        <vt:i4>0</vt:i4>
      </vt:variant>
      <vt:variant>
        <vt:i4>5</vt:i4>
      </vt:variant>
      <vt:variant>
        <vt:lpwstr/>
      </vt:variant>
      <vt:variant>
        <vt:lpwstr>_Toc43725526</vt:lpwstr>
      </vt:variant>
      <vt:variant>
        <vt:i4>1441844</vt:i4>
      </vt:variant>
      <vt:variant>
        <vt:i4>98</vt:i4>
      </vt:variant>
      <vt:variant>
        <vt:i4>0</vt:i4>
      </vt:variant>
      <vt:variant>
        <vt:i4>5</vt:i4>
      </vt:variant>
      <vt:variant>
        <vt:lpwstr/>
      </vt:variant>
      <vt:variant>
        <vt:lpwstr>_Toc43725525</vt:lpwstr>
      </vt:variant>
      <vt:variant>
        <vt:i4>1507380</vt:i4>
      </vt:variant>
      <vt:variant>
        <vt:i4>92</vt:i4>
      </vt:variant>
      <vt:variant>
        <vt:i4>0</vt:i4>
      </vt:variant>
      <vt:variant>
        <vt:i4>5</vt:i4>
      </vt:variant>
      <vt:variant>
        <vt:lpwstr/>
      </vt:variant>
      <vt:variant>
        <vt:lpwstr>_Toc43725524</vt:lpwstr>
      </vt:variant>
      <vt:variant>
        <vt:i4>1048628</vt:i4>
      </vt:variant>
      <vt:variant>
        <vt:i4>86</vt:i4>
      </vt:variant>
      <vt:variant>
        <vt:i4>0</vt:i4>
      </vt:variant>
      <vt:variant>
        <vt:i4>5</vt:i4>
      </vt:variant>
      <vt:variant>
        <vt:lpwstr/>
      </vt:variant>
      <vt:variant>
        <vt:lpwstr>_Toc43725523</vt:lpwstr>
      </vt:variant>
      <vt:variant>
        <vt:i4>1114164</vt:i4>
      </vt:variant>
      <vt:variant>
        <vt:i4>80</vt:i4>
      </vt:variant>
      <vt:variant>
        <vt:i4>0</vt:i4>
      </vt:variant>
      <vt:variant>
        <vt:i4>5</vt:i4>
      </vt:variant>
      <vt:variant>
        <vt:lpwstr/>
      </vt:variant>
      <vt:variant>
        <vt:lpwstr>_Toc43725522</vt:lpwstr>
      </vt:variant>
      <vt:variant>
        <vt:i4>1179700</vt:i4>
      </vt:variant>
      <vt:variant>
        <vt:i4>74</vt:i4>
      </vt:variant>
      <vt:variant>
        <vt:i4>0</vt:i4>
      </vt:variant>
      <vt:variant>
        <vt:i4>5</vt:i4>
      </vt:variant>
      <vt:variant>
        <vt:lpwstr/>
      </vt:variant>
      <vt:variant>
        <vt:lpwstr>_Toc43725521</vt:lpwstr>
      </vt:variant>
      <vt:variant>
        <vt:i4>1245236</vt:i4>
      </vt:variant>
      <vt:variant>
        <vt:i4>68</vt:i4>
      </vt:variant>
      <vt:variant>
        <vt:i4>0</vt:i4>
      </vt:variant>
      <vt:variant>
        <vt:i4>5</vt:i4>
      </vt:variant>
      <vt:variant>
        <vt:lpwstr/>
      </vt:variant>
      <vt:variant>
        <vt:lpwstr>_Toc43725520</vt:lpwstr>
      </vt:variant>
      <vt:variant>
        <vt:i4>1703991</vt:i4>
      </vt:variant>
      <vt:variant>
        <vt:i4>62</vt:i4>
      </vt:variant>
      <vt:variant>
        <vt:i4>0</vt:i4>
      </vt:variant>
      <vt:variant>
        <vt:i4>5</vt:i4>
      </vt:variant>
      <vt:variant>
        <vt:lpwstr/>
      </vt:variant>
      <vt:variant>
        <vt:lpwstr>_Toc43725519</vt:lpwstr>
      </vt:variant>
      <vt:variant>
        <vt:i4>1769527</vt:i4>
      </vt:variant>
      <vt:variant>
        <vt:i4>56</vt:i4>
      </vt:variant>
      <vt:variant>
        <vt:i4>0</vt:i4>
      </vt:variant>
      <vt:variant>
        <vt:i4>5</vt:i4>
      </vt:variant>
      <vt:variant>
        <vt:lpwstr/>
      </vt:variant>
      <vt:variant>
        <vt:lpwstr>_Toc43725518</vt:lpwstr>
      </vt:variant>
      <vt:variant>
        <vt:i4>1310775</vt:i4>
      </vt:variant>
      <vt:variant>
        <vt:i4>50</vt:i4>
      </vt:variant>
      <vt:variant>
        <vt:i4>0</vt:i4>
      </vt:variant>
      <vt:variant>
        <vt:i4>5</vt:i4>
      </vt:variant>
      <vt:variant>
        <vt:lpwstr/>
      </vt:variant>
      <vt:variant>
        <vt:lpwstr>_Toc43725517</vt:lpwstr>
      </vt:variant>
      <vt:variant>
        <vt:i4>1376311</vt:i4>
      </vt:variant>
      <vt:variant>
        <vt:i4>44</vt:i4>
      </vt:variant>
      <vt:variant>
        <vt:i4>0</vt:i4>
      </vt:variant>
      <vt:variant>
        <vt:i4>5</vt:i4>
      </vt:variant>
      <vt:variant>
        <vt:lpwstr/>
      </vt:variant>
      <vt:variant>
        <vt:lpwstr>_Toc43725516</vt:lpwstr>
      </vt:variant>
      <vt:variant>
        <vt:i4>1441847</vt:i4>
      </vt:variant>
      <vt:variant>
        <vt:i4>38</vt:i4>
      </vt:variant>
      <vt:variant>
        <vt:i4>0</vt:i4>
      </vt:variant>
      <vt:variant>
        <vt:i4>5</vt:i4>
      </vt:variant>
      <vt:variant>
        <vt:lpwstr/>
      </vt:variant>
      <vt:variant>
        <vt:lpwstr>_Toc43725515</vt:lpwstr>
      </vt:variant>
      <vt:variant>
        <vt:i4>1507383</vt:i4>
      </vt:variant>
      <vt:variant>
        <vt:i4>32</vt:i4>
      </vt:variant>
      <vt:variant>
        <vt:i4>0</vt:i4>
      </vt:variant>
      <vt:variant>
        <vt:i4>5</vt:i4>
      </vt:variant>
      <vt:variant>
        <vt:lpwstr/>
      </vt:variant>
      <vt:variant>
        <vt:lpwstr>_Toc43725514</vt:lpwstr>
      </vt:variant>
      <vt:variant>
        <vt:i4>1048631</vt:i4>
      </vt:variant>
      <vt:variant>
        <vt:i4>26</vt:i4>
      </vt:variant>
      <vt:variant>
        <vt:i4>0</vt:i4>
      </vt:variant>
      <vt:variant>
        <vt:i4>5</vt:i4>
      </vt:variant>
      <vt:variant>
        <vt:lpwstr/>
      </vt:variant>
      <vt:variant>
        <vt:lpwstr>_Toc43725513</vt:lpwstr>
      </vt:variant>
      <vt:variant>
        <vt:i4>1114167</vt:i4>
      </vt:variant>
      <vt:variant>
        <vt:i4>20</vt:i4>
      </vt:variant>
      <vt:variant>
        <vt:i4>0</vt:i4>
      </vt:variant>
      <vt:variant>
        <vt:i4>5</vt:i4>
      </vt:variant>
      <vt:variant>
        <vt:lpwstr/>
      </vt:variant>
      <vt:variant>
        <vt:lpwstr>_Toc43725512</vt:lpwstr>
      </vt:variant>
      <vt:variant>
        <vt:i4>1179703</vt:i4>
      </vt:variant>
      <vt:variant>
        <vt:i4>14</vt:i4>
      </vt:variant>
      <vt:variant>
        <vt:i4>0</vt:i4>
      </vt:variant>
      <vt:variant>
        <vt:i4>5</vt:i4>
      </vt:variant>
      <vt:variant>
        <vt:lpwstr/>
      </vt:variant>
      <vt:variant>
        <vt:lpwstr>_Toc43725511</vt:lpwstr>
      </vt:variant>
      <vt:variant>
        <vt:i4>6094939</vt:i4>
      </vt:variant>
      <vt:variant>
        <vt:i4>9</vt:i4>
      </vt:variant>
      <vt:variant>
        <vt:i4>0</vt:i4>
      </vt:variant>
      <vt:variant>
        <vt:i4>5</vt:i4>
      </vt:variant>
      <vt:variant>
        <vt:lpwstr>http://www.promitheus.gov.gr/</vt:lpwstr>
      </vt:variant>
      <vt:variant>
        <vt:lpwstr/>
      </vt:variant>
      <vt:variant>
        <vt:i4>6422564</vt:i4>
      </vt:variant>
      <vt:variant>
        <vt:i4>6</vt:i4>
      </vt:variant>
      <vt:variant>
        <vt:i4>0</vt:i4>
      </vt:variant>
      <vt:variant>
        <vt:i4>5</vt:i4>
      </vt:variant>
      <vt:variant>
        <vt:lpwstr>http://www.arta.gr/</vt:lpwstr>
      </vt:variant>
      <vt:variant>
        <vt:lpwstr/>
      </vt:variant>
      <vt:variant>
        <vt:i4>6094939</vt:i4>
      </vt:variant>
      <vt:variant>
        <vt:i4>3</vt:i4>
      </vt:variant>
      <vt:variant>
        <vt:i4>0</vt:i4>
      </vt:variant>
      <vt:variant>
        <vt:i4>5</vt:i4>
      </vt:variant>
      <vt:variant>
        <vt:lpwstr>http://www.promitheus.gov.gr/</vt:lpwstr>
      </vt:variant>
      <vt:variant>
        <vt:lpwstr/>
      </vt:variant>
      <vt:variant>
        <vt:i4>3604491</vt:i4>
      </vt:variant>
      <vt:variant>
        <vt:i4>0</vt:i4>
      </vt:variant>
      <vt:variant>
        <vt:i4>0</vt:i4>
      </vt:variant>
      <vt:variant>
        <vt:i4>5</vt:i4>
      </vt:variant>
      <vt:variant>
        <vt:lpwstr>mailto:petsimeris@arta.gr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Πετσιμέρης Άγγελος</dc:creator>
  <cp:lastModifiedBy>ΑΓΓΕΛΟΣ ΠΕΤΣΙΜΕΡΗΣ</cp:lastModifiedBy>
  <cp:revision>3</cp:revision>
  <cp:lastPrinted>2021-05-31T07:26:00Z</cp:lastPrinted>
  <dcterms:created xsi:type="dcterms:W3CDTF">2021-05-31T07:40:00Z</dcterms:created>
  <dcterms:modified xsi:type="dcterms:W3CDTF">2021-05-31T07:47:00Z</dcterms:modified>
</cp:coreProperties>
</file>