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36E2" w:rsidRPr="00FE6746" w:rsidRDefault="007936E2" w:rsidP="007936E2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7936E2" w:rsidRPr="00FE6746" w:rsidRDefault="007936E2" w:rsidP="007936E2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7936E2" w:rsidRPr="00FE6746" w:rsidRDefault="007936E2" w:rsidP="007936E2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936E2" w:rsidRPr="00FE6746" w:rsidRDefault="007936E2" w:rsidP="007936E2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7936E2" w:rsidRPr="00FE6746" w:rsidRDefault="007936E2" w:rsidP="007936E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7936E2" w:rsidRPr="00CA5E0A" w:rsidTr="007936E2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Αρμόδιος για πληροφορίες: Πετσιμέρης Άγγελος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rPr>
                <w:lang w:val="en-US"/>
              </w:rPr>
              <w:t>petsimeris</w:t>
            </w:r>
            <w:proofErr w:type="spellEnd"/>
            <w:r w:rsidRPr="00FE6746">
              <w:rPr>
                <w:lang w:val="el-GR"/>
              </w:rPr>
              <w:t>@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7936E2" w:rsidRPr="00CA5E0A" w:rsidTr="007936E2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7936E2" w:rsidRPr="00CC0C71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Προμήθεια και ε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γκατάσταση 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 xml:space="preserve">εξοπλισμού ενεργειακής αναβάθμισης 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 του Δημαρχείου</w:t>
            </w:r>
            <w:r w:rsidR="00CE3CA7" w:rsidRPr="004C57B2">
              <w:rPr>
                <w:rFonts w:asciiTheme="minorHAnsi" w:hAnsiTheme="minorHAnsi" w:cstheme="minorHAnsi"/>
                <w:szCs w:val="22"/>
              </w:rPr>
              <w:t> 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>και το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υ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 1ο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υ</w:t>
            </w:r>
            <w:r w:rsidR="00CE3CA7" w:rsidRPr="004C57B2">
              <w:rPr>
                <w:rFonts w:asciiTheme="minorHAnsi" w:hAnsiTheme="minorHAnsi" w:cstheme="minorHAnsi"/>
                <w:szCs w:val="22"/>
              </w:rPr>
              <w:t> 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Γυμνασί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>ο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υ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>/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Λυκείου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 Άρτας στ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ο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 πλαίσι</w:t>
            </w:r>
            <w:r w:rsidR="00CE3CA7">
              <w:rPr>
                <w:rFonts w:asciiTheme="minorHAnsi" w:hAnsiTheme="minorHAnsi" w:cstheme="minorHAnsi"/>
                <w:szCs w:val="22"/>
                <w:lang w:val="el-GR"/>
              </w:rPr>
              <w:t>ο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 της Πράξης</w:t>
            </w:r>
            <w:r w:rsidR="00CE3CA7" w:rsidRPr="004C57B2">
              <w:rPr>
                <w:rFonts w:asciiTheme="minorHAnsi" w:hAnsiTheme="minorHAnsi" w:cstheme="minorHAnsi"/>
                <w:szCs w:val="22"/>
              </w:rPr>
              <w:t>  GOAL</w:t>
            </w:r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 </w:t>
            </w:r>
            <w:proofErr w:type="spellStart"/>
            <w:r w:rsidR="00CE3CA7" w:rsidRPr="004C57B2">
              <w:rPr>
                <w:rFonts w:asciiTheme="minorHAnsi" w:hAnsiTheme="minorHAnsi" w:cstheme="minorHAnsi"/>
                <w:szCs w:val="22"/>
              </w:rPr>
              <w:t>nZEBs</w:t>
            </w:r>
            <w:proofErr w:type="spellEnd"/>
            <w:r w:rsidR="00CE3CA7" w:rsidRPr="00C26D3A">
              <w:rPr>
                <w:rFonts w:asciiTheme="minorHAnsi" w:hAnsiTheme="minorHAnsi" w:cstheme="minorHAnsi"/>
                <w:szCs w:val="22"/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="003E5596">
              <w:rPr>
                <w:lang w:val="el-GR"/>
              </w:rPr>
              <w:t xml:space="preserve">: </w:t>
            </w:r>
            <w:r w:rsidR="00474B2D">
              <w:rPr>
                <w:lang w:val="el-GR"/>
              </w:rPr>
              <w:t>44221000-5, 31712331-9, 38551000-2 και 31521000-4</w:t>
            </w:r>
            <w:r w:rsidRPr="00CC0C71">
              <w:rPr>
                <w:lang w:val="el-GR"/>
              </w:rPr>
              <w:t>)</w:t>
            </w:r>
          </w:p>
          <w:p w:rsidR="007936E2" w:rsidRPr="00CC0C71" w:rsidRDefault="007936E2" w:rsidP="007936E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Κωδικός στο ΚΗΜΔΗΣ: [</w:t>
            </w:r>
            <w:r w:rsidR="00013500">
              <w:rPr>
                <w:lang w:val="el-GR"/>
              </w:rPr>
              <w:t>21</w:t>
            </w:r>
            <w:r w:rsidRPr="00A26EDB">
              <w:rPr>
                <w:lang w:val="el-GR"/>
              </w:rPr>
              <w:t>PROC00</w:t>
            </w:r>
            <w:r w:rsidR="00CA5E0A">
              <w:rPr>
                <w:lang w:val="en-US"/>
              </w:rPr>
              <w:t>8459386</w:t>
            </w:r>
            <w:bookmarkStart w:id="0" w:name="_GoBack"/>
            <w:bookmarkEnd w:id="0"/>
            <w:r w:rsidRPr="00CC0C71">
              <w:rPr>
                <w:lang w:val="el-GR"/>
              </w:rPr>
              <w:t>]</w:t>
            </w:r>
          </w:p>
          <w:p w:rsidR="007936E2" w:rsidRPr="00CC0C71" w:rsidRDefault="007936E2" w:rsidP="007936E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</w:t>
            </w:r>
            <w:r>
              <w:rPr>
                <w:lang w:val="el-GR"/>
              </w:rPr>
              <w:t>ήθειες, ή υπηρεσίες : [Προμήθειες</w:t>
            </w:r>
            <w:r w:rsidRPr="00CC0C71">
              <w:rPr>
                <w:lang w:val="el-GR"/>
              </w:rPr>
              <w:t>]</w:t>
            </w:r>
          </w:p>
          <w:p w:rsidR="007936E2" w:rsidRPr="00CC0C71" w:rsidRDefault="007936E2" w:rsidP="007936E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Εφόσον υφίστανται, ένδειξη ύπαρξης σχετικών</w:t>
            </w:r>
            <w:r>
              <w:rPr>
                <w:lang w:val="el-GR"/>
              </w:rPr>
              <w:t xml:space="preserve"> τμημάτων : [Όχι</w:t>
            </w:r>
            <w:r w:rsidRPr="00CC0C71">
              <w:rPr>
                <w:lang w:val="el-GR"/>
              </w:rPr>
              <w:t>]</w:t>
            </w:r>
          </w:p>
          <w:p w:rsidR="007936E2" w:rsidRPr="00CC0C71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7936E2" w:rsidRPr="00FE6746" w:rsidRDefault="007936E2" w:rsidP="007936E2">
      <w:pPr>
        <w:rPr>
          <w:kern w:val="2"/>
          <w:szCs w:val="22"/>
          <w:lang w:val="el-GR"/>
        </w:rPr>
      </w:pPr>
    </w:p>
    <w:p w:rsidR="007936E2" w:rsidRPr="00FE6746" w:rsidRDefault="007936E2" w:rsidP="007936E2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936E2" w:rsidRPr="00FE6746" w:rsidRDefault="007936E2" w:rsidP="007936E2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936E2" w:rsidRPr="00FE6746" w:rsidRDefault="007936E2" w:rsidP="007936E2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6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/>
              <w:rPr>
                <w:kern w:val="2"/>
              </w:rPr>
            </w:pPr>
            <w:r>
              <w:t>[……]</w:t>
            </w:r>
          </w:p>
          <w:p w:rsidR="007936E2" w:rsidRDefault="007936E2" w:rsidP="007936E2">
            <w:pPr>
              <w:spacing w:after="0"/>
            </w:pPr>
            <w:r>
              <w:t>[……]</w:t>
            </w:r>
          </w:p>
          <w:p w:rsidR="007936E2" w:rsidRDefault="007936E2" w:rsidP="007936E2">
            <w:pPr>
              <w:spacing w:after="0"/>
            </w:pPr>
            <w:r>
              <w:t>[……]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Default="007936E2" w:rsidP="007936E2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  <w:r>
              <w:t>[...............]</w:t>
            </w: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  <w:r>
              <w:t>[…...............]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936E2" w:rsidRPr="00FE6746" w:rsidRDefault="007936E2" w:rsidP="007936E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936E2" w:rsidRPr="00FE6746" w:rsidRDefault="007936E2" w:rsidP="007936E2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936E2" w:rsidRDefault="007936E2" w:rsidP="007936E2">
            <w:pPr>
              <w:spacing w:after="0"/>
            </w:pPr>
            <w:r>
              <w:t>α) [……]</w:t>
            </w: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  <w:r>
              <w:t>β) [……]</w:t>
            </w: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936E2" w:rsidRDefault="007936E2" w:rsidP="007936E2">
      <w:pPr>
        <w:rPr>
          <w:kern w:val="2"/>
          <w:szCs w:val="22"/>
        </w:rPr>
      </w:pPr>
    </w:p>
    <w:p w:rsidR="007936E2" w:rsidRPr="00FE6746" w:rsidRDefault="007936E2" w:rsidP="007936E2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936E2" w:rsidRPr="00FE6746" w:rsidRDefault="007936E2" w:rsidP="007936E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/>
              <w:rPr>
                <w:kern w:val="2"/>
              </w:rPr>
            </w:pPr>
            <w:r>
              <w:t>[……]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936E2" w:rsidRDefault="007936E2" w:rsidP="007936E2">
      <w:pPr>
        <w:pStyle w:val="SectionTitle"/>
        <w:ind w:left="850" w:firstLine="0"/>
      </w:pPr>
    </w:p>
    <w:p w:rsidR="007936E2" w:rsidRPr="00FE6746" w:rsidRDefault="007936E2" w:rsidP="007936E2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936E2" w:rsidRPr="00FE6746" w:rsidRDefault="007936E2" w:rsidP="007936E2">
      <w:pPr>
        <w:jc w:val="center"/>
        <w:rPr>
          <w:lang w:val="el-GR"/>
        </w:rPr>
      </w:pPr>
    </w:p>
    <w:p w:rsidR="007936E2" w:rsidRPr="00FE6746" w:rsidRDefault="007936E2" w:rsidP="007936E2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936E2" w:rsidRPr="00FE6746" w:rsidRDefault="007936E2" w:rsidP="007936E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936E2" w:rsidRDefault="007936E2" w:rsidP="007936E2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936E2" w:rsidRPr="00FE6746" w:rsidRDefault="007936E2" w:rsidP="007936E2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936E2" w:rsidRPr="00FE6746" w:rsidRDefault="007936E2" w:rsidP="007936E2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936E2" w:rsidRDefault="007936E2" w:rsidP="007936E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936E2" w:rsidRDefault="007936E2" w:rsidP="008D70CF">
      <w:pPr>
        <w:numPr>
          <w:ilvl w:val="0"/>
          <w:numId w:val="1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936E2" w:rsidRDefault="007936E2" w:rsidP="008D70CF">
      <w:pPr>
        <w:numPr>
          <w:ilvl w:val="0"/>
          <w:numId w:val="1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936E2" w:rsidRDefault="007936E2" w:rsidP="008D70CF">
      <w:pPr>
        <w:numPr>
          <w:ilvl w:val="0"/>
          <w:numId w:val="1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936E2" w:rsidRPr="00FE6746" w:rsidRDefault="007936E2" w:rsidP="008D70CF">
      <w:pPr>
        <w:numPr>
          <w:ilvl w:val="0"/>
          <w:numId w:val="1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6"/>
          <w:color w:val="000000"/>
          <w:lang w:val="el-GR"/>
        </w:rPr>
        <w:t>·</w:t>
      </w:r>
    </w:p>
    <w:p w:rsidR="007936E2" w:rsidRPr="00FE6746" w:rsidRDefault="007936E2" w:rsidP="008D70CF">
      <w:pPr>
        <w:numPr>
          <w:ilvl w:val="0"/>
          <w:numId w:val="1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6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936E2" w:rsidRPr="00FE6746" w:rsidRDefault="007936E2" w:rsidP="008D70CF">
      <w:pPr>
        <w:numPr>
          <w:ilvl w:val="0"/>
          <w:numId w:val="1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6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FE6746">
              <w:rPr>
                <w:lang w:val="el-GR"/>
              </w:rPr>
              <w:lastRenderedPageBreak/>
              <w:t>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936E2" w:rsidRDefault="007936E2" w:rsidP="007936E2">
      <w:pPr>
        <w:pStyle w:val="SectionTitle"/>
      </w:pPr>
    </w:p>
    <w:p w:rsidR="007936E2" w:rsidRPr="00FE6746" w:rsidRDefault="007936E2" w:rsidP="007936E2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936E2" w:rsidTr="007936E2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936E2" w:rsidTr="007936E2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936E2" w:rsidTr="007936E2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936E2" w:rsidRDefault="007936E2" w:rsidP="007936E2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936E2" w:rsidRDefault="007936E2" w:rsidP="007936E2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936E2" w:rsidRDefault="007936E2" w:rsidP="007936E2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936E2" w:rsidTr="007936E2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936E2" w:rsidRPr="00FE6746" w:rsidRDefault="007936E2" w:rsidP="007936E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936E2" w:rsidRPr="00FE6746" w:rsidRDefault="007936E2" w:rsidP="007936E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936E2" w:rsidRDefault="007936E2" w:rsidP="007936E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936E2" w:rsidRPr="00FE6746" w:rsidRDefault="007936E2" w:rsidP="007936E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936E2" w:rsidRPr="00FE6746" w:rsidRDefault="007936E2" w:rsidP="007936E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936E2" w:rsidRPr="00FE6746" w:rsidRDefault="007936E2" w:rsidP="007936E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936E2" w:rsidRDefault="007936E2" w:rsidP="007936E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6E2" w:rsidRPr="00FE6746" w:rsidRDefault="007936E2" w:rsidP="007936E2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6"/>
                <w:i/>
                <w:lang w:val="el-GR"/>
              </w:rPr>
              <w:t xml:space="preserve"> </w:t>
            </w: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936E2" w:rsidRDefault="007936E2" w:rsidP="007936E2">
      <w:pPr>
        <w:pStyle w:val="SectionTitle"/>
        <w:ind w:firstLine="0"/>
      </w:pPr>
    </w:p>
    <w:p w:rsidR="007936E2" w:rsidRPr="00FE6746" w:rsidRDefault="007936E2" w:rsidP="007936E2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936E2" w:rsidRPr="00CA5E0A" w:rsidTr="007936E2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36E2" w:rsidRDefault="007936E2" w:rsidP="007936E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b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936E2" w:rsidRPr="00FE6746" w:rsidRDefault="007936E2" w:rsidP="007936E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936E2" w:rsidRPr="00FE6746" w:rsidRDefault="007936E2" w:rsidP="007936E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936E2" w:rsidTr="007936E2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Default="007936E2" w:rsidP="007936E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936E2" w:rsidTr="007936E2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36E2" w:rsidRDefault="007936E2" w:rsidP="007936E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b/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936E2" w:rsidRPr="00FE6746" w:rsidRDefault="007936E2" w:rsidP="007936E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936E2" w:rsidTr="007936E2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36E2" w:rsidRDefault="007936E2" w:rsidP="007936E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936E2" w:rsidTr="007936E2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36E2" w:rsidRDefault="007936E2" w:rsidP="007936E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936E2" w:rsidRPr="00FE6746" w:rsidRDefault="007936E2" w:rsidP="007936E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Default="007936E2" w:rsidP="007936E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936E2" w:rsidTr="007936E2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Default="007936E2" w:rsidP="007936E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936E2" w:rsidTr="007936E2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Default="007936E2" w:rsidP="007936E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/>
              <w:jc w:val="left"/>
            </w:pP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936E2" w:rsidTr="007936E2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36E2" w:rsidRDefault="007936E2" w:rsidP="007936E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Pr="00FE6746" w:rsidRDefault="007936E2" w:rsidP="007936E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936E2" w:rsidRPr="00FE6746" w:rsidRDefault="007936E2" w:rsidP="007936E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</w:t>
            </w:r>
            <w:r w:rsidRPr="00FE6746">
              <w:rPr>
                <w:lang w:val="el-GR"/>
              </w:rPr>
              <w:lastRenderedPageBreak/>
              <w:t xml:space="preserve">καθυστέρηση τα δικαιολογητικά που απαιτούνται από την αναθέτουσα αρχή/αναθέτοντα φορέα 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936E2" w:rsidRDefault="007936E2" w:rsidP="007936E2">
      <w:pPr>
        <w:pStyle w:val="ChapterTitle"/>
      </w:pPr>
    </w:p>
    <w:p w:rsidR="007936E2" w:rsidRDefault="007936E2" w:rsidP="007936E2">
      <w:pPr>
        <w:jc w:val="center"/>
        <w:rPr>
          <w:b/>
          <w:bCs/>
        </w:rPr>
      </w:pPr>
    </w:p>
    <w:p w:rsidR="007936E2" w:rsidRDefault="007936E2" w:rsidP="007936E2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936E2" w:rsidRPr="00FE6746" w:rsidRDefault="007936E2" w:rsidP="007936E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936E2" w:rsidRDefault="007936E2" w:rsidP="007936E2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936E2" w:rsidRPr="00FE6746" w:rsidRDefault="007936E2" w:rsidP="007936E2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936E2" w:rsidRPr="00FE6746" w:rsidRDefault="007936E2" w:rsidP="007936E2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936E2" w:rsidRDefault="007936E2" w:rsidP="007936E2">
      <w:pPr>
        <w:pStyle w:val="SectionTitle"/>
        <w:rPr>
          <w:sz w:val="22"/>
        </w:rPr>
      </w:pPr>
    </w:p>
    <w:p w:rsidR="007936E2" w:rsidRDefault="007936E2" w:rsidP="007936E2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936E2" w:rsidRDefault="007936E2" w:rsidP="007936E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936E2" w:rsidRPr="00CA5E0A" w:rsidTr="007936E2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936E2" w:rsidRPr="00FE6746" w:rsidRDefault="007936E2" w:rsidP="007936E2">
      <w:pPr>
        <w:jc w:val="center"/>
        <w:rPr>
          <w:b/>
          <w:bCs/>
          <w:kern w:val="2"/>
          <w:szCs w:val="22"/>
          <w:lang w:val="el-GR"/>
        </w:rPr>
      </w:pPr>
    </w:p>
    <w:p w:rsidR="007936E2" w:rsidRPr="00FE6746" w:rsidRDefault="007936E2" w:rsidP="007936E2">
      <w:pPr>
        <w:jc w:val="center"/>
        <w:rPr>
          <w:b/>
          <w:bCs/>
          <w:lang w:val="el-GR"/>
        </w:rPr>
      </w:pPr>
    </w:p>
    <w:p w:rsidR="007936E2" w:rsidRPr="00FE6746" w:rsidRDefault="007936E2" w:rsidP="007936E2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936E2" w:rsidRPr="00FE6746" w:rsidRDefault="007936E2" w:rsidP="007936E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936E2" w:rsidRDefault="007936E2" w:rsidP="007936E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936E2" w:rsidRDefault="007936E2" w:rsidP="007936E2">
      <w:pPr>
        <w:pStyle w:val="SectionTitle"/>
        <w:ind w:firstLine="0"/>
      </w:pPr>
    </w:p>
    <w:p w:rsidR="007936E2" w:rsidRDefault="007936E2" w:rsidP="007936E2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936E2" w:rsidRPr="00FE6746" w:rsidRDefault="007936E2" w:rsidP="007936E2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936E2" w:rsidRDefault="007936E2" w:rsidP="007936E2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936E2" w:rsidTr="007936E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936E2" w:rsidRDefault="007936E2" w:rsidP="007936E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936E2" w:rsidRDefault="007936E2" w:rsidP="007936E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936E2" w:rsidRDefault="007936E2" w:rsidP="007936E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36E2" w:rsidRDefault="007936E2" w:rsidP="007936E2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936E2" w:rsidTr="007936E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936E2" w:rsidRDefault="007936E2" w:rsidP="007936E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936E2" w:rsidRDefault="007936E2" w:rsidP="007936E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936E2" w:rsidRDefault="007936E2" w:rsidP="007936E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6E2" w:rsidRDefault="007936E2" w:rsidP="007936E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936E2" w:rsidRDefault="007936E2" w:rsidP="007936E2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Default="007936E2" w:rsidP="007936E2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936E2" w:rsidRPr="00FE6746" w:rsidRDefault="007936E2" w:rsidP="007936E2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Default="007936E2" w:rsidP="007936E2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/>
            </w:pP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936E2" w:rsidRDefault="007936E2" w:rsidP="007936E2">
            <w:pPr>
              <w:spacing w:after="0"/>
            </w:pPr>
            <w:r>
              <w:t xml:space="preserve">[........], [.........] </w:t>
            </w:r>
          </w:p>
          <w:p w:rsidR="007936E2" w:rsidRDefault="007936E2" w:rsidP="007936E2">
            <w:pPr>
              <w:spacing w:after="0"/>
            </w:pPr>
            <w:r>
              <w:t xml:space="preserve">[........], [.........] </w:t>
            </w:r>
          </w:p>
          <w:p w:rsidR="007936E2" w:rsidRDefault="007936E2" w:rsidP="007936E2">
            <w:pPr>
              <w:spacing w:after="0"/>
            </w:pPr>
            <w:r>
              <w:t xml:space="preserve">[........], [.........] </w:t>
            </w:r>
          </w:p>
          <w:p w:rsidR="007936E2" w:rsidRDefault="007936E2" w:rsidP="007936E2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936E2" w:rsidRDefault="007936E2" w:rsidP="007936E2">
            <w:pPr>
              <w:spacing w:after="0"/>
            </w:pPr>
            <w:r>
              <w:t xml:space="preserve">[........], [.........] </w:t>
            </w:r>
          </w:p>
          <w:p w:rsidR="007936E2" w:rsidRDefault="007936E2" w:rsidP="007936E2">
            <w:pPr>
              <w:spacing w:after="0"/>
            </w:pPr>
            <w:r>
              <w:t xml:space="preserve">[........], [.........] </w:t>
            </w:r>
          </w:p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936E2" w:rsidRDefault="007936E2" w:rsidP="007936E2">
      <w:pPr>
        <w:pStyle w:val="SectionTitle"/>
        <w:ind w:firstLine="0"/>
      </w:pPr>
    </w:p>
    <w:p w:rsidR="007936E2" w:rsidRPr="00FE6746" w:rsidRDefault="007936E2" w:rsidP="007936E2">
      <w:pPr>
        <w:jc w:val="center"/>
        <w:rPr>
          <w:b/>
          <w:bCs/>
          <w:lang w:val="el-GR"/>
        </w:rPr>
      </w:pPr>
    </w:p>
    <w:p w:rsidR="007936E2" w:rsidRPr="00FE6746" w:rsidRDefault="007936E2" w:rsidP="007936E2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936E2" w:rsidRPr="00FE6746" w:rsidRDefault="007936E2" w:rsidP="007936E2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36E2" w:rsidRPr="00FE6746" w:rsidRDefault="007936E2" w:rsidP="007936E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jc w:val="left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936E2" w:rsidRPr="00FE6746" w:rsidRDefault="007936E2" w:rsidP="007936E2">
      <w:pPr>
        <w:jc w:val="center"/>
        <w:rPr>
          <w:kern w:val="2"/>
          <w:szCs w:val="22"/>
          <w:lang w:val="el-GR"/>
        </w:rPr>
      </w:pPr>
    </w:p>
    <w:p w:rsidR="007936E2" w:rsidRPr="00FE6746" w:rsidRDefault="007936E2" w:rsidP="007936E2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936E2" w:rsidRPr="00FE6746" w:rsidRDefault="007936E2" w:rsidP="007936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936E2" w:rsidRPr="00FE6746" w:rsidRDefault="007936E2" w:rsidP="007936E2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936E2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6E2" w:rsidRDefault="007936E2" w:rsidP="007936E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936E2" w:rsidRPr="00CA5E0A" w:rsidTr="007936E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6E2" w:rsidRPr="00FE6746" w:rsidRDefault="007936E2" w:rsidP="007936E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936E2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lang w:val="el-GR"/>
              </w:rPr>
            </w:pPr>
          </w:p>
          <w:p w:rsidR="007936E2" w:rsidRPr="00FE6746" w:rsidRDefault="007936E2" w:rsidP="007936E2">
            <w:pPr>
              <w:spacing w:after="0"/>
              <w:rPr>
                <w:i/>
                <w:lang w:val="el-GR"/>
              </w:rPr>
            </w:pPr>
          </w:p>
          <w:p w:rsidR="007936E2" w:rsidRPr="00FE6746" w:rsidRDefault="007936E2" w:rsidP="007936E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936E2" w:rsidRDefault="007936E2" w:rsidP="007936E2">
      <w:pPr>
        <w:pStyle w:val="ChapterTitle"/>
      </w:pPr>
    </w:p>
    <w:p w:rsidR="007936E2" w:rsidRDefault="007936E2" w:rsidP="007936E2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936E2" w:rsidRPr="00FE6746" w:rsidRDefault="007936E2" w:rsidP="007936E2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936E2" w:rsidRPr="00FE6746" w:rsidRDefault="007936E2" w:rsidP="007936E2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936E2" w:rsidRPr="00FE6746" w:rsidRDefault="007936E2" w:rsidP="007936E2">
      <w:pPr>
        <w:rPr>
          <w:rStyle w:val="a6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6"/>
          <w:i/>
          <w:lang w:val="el-GR"/>
        </w:rPr>
        <w:t>.</w:t>
      </w:r>
    </w:p>
    <w:p w:rsidR="007936E2" w:rsidRPr="00FE6746" w:rsidRDefault="007936E2" w:rsidP="007936E2">
      <w:pPr>
        <w:rPr>
          <w:lang w:val="el-GR"/>
        </w:rPr>
      </w:pPr>
      <w:r w:rsidRPr="00FE6746">
        <w:rPr>
          <w:rStyle w:val="a6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936E2" w:rsidRPr="00FE6746" w:rsidRDefault="007936E2" w:rsidP="007936E2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936E2" w:rsidRPr="00FE6746" w:rsidRDefault="007936E2" w:rsidP="007936E2">
      <w:pPr>
        <w:rPr>
          <w:i/>
          <w:lang w:val="el-GR"/>
        </w:rPr>
      </w:pPr>
    </w:p>
    <w:p w:rsidR="007936E2" w:rsidRPr="00FE6746" w:rsidRDefault="007936E2" w:rsidP="007936E2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936E2" w:rsidRPr="00FE6746" w:rsidRDefault="007936E2" w:rsidP="007936E2">
      <w:pPr>
        <w:rPr>
          <w:lang w:val="el-GR"/>
        </w:rPr>
      </w:pPr>
    </w:p>
    <w:p w:rsidR="007936E2" w:rsidRPr="001348B6" w:rsidRDefault="007936E2" w:rsidP="007936E2">
      <w:pPr>
        <w:pStyle w:val="normalwithoutspacing"/>
        <w:rPr>
          <w:rFonts w:ascii="Times New Roman" w:hAnsi="Times New Roman" w:cs="Times New Roman"/>
          <w:sz w:val="24"/>
        </w:rPr>
      </w:pPr>
    </w:p>
    <w:p w:rsidR="007936E2" w:rsidRPr="001774FC" w:rsidRDefault="007936E2" w:rsidP="007936E2">
      <w:pPr>
        <w:rPr>
          <w:lang w:val="el-GR"/>
        </w:rPr>
      </w:pPr>
    </w:p>
    <w:p w:rsidR="007936E2" w:rsidRPr="00742FA9" w:rsidRDefault="007936E2" w:rsidP="007936E2">
      <w:pPr>
        <w:rPr>
          <w:lang w:val="el-GR"/>
        </w:rPr>
      </w:pPr>
    </w:p>
    <w:p w:rsidR="00C07A7C" w:rsidRPr="005B04A9" w:rsidRDefault="00C07A7C" w:rsidP="00C07A7C">
      <w:pPr>
        <w:pStyle w:val="afd"/>
        <w:ind w:left="0" w:firstLine="0"/>
        <w:rPr>
          <w:rFonts w:ascii="Times New Roman" w:hAnsi="Times New Roman"/>
          <w:i/>
          <w:color w:val="5B9BD5"/>
          <w:sz w:val="24"/>
          <w:szCs w:val="24"/>
          <w:lang w:val="el-GR"/>
        </w:rPr>
      </w:pPr>
    </w:p>
    <w:p w:rsidR="00651527" w:rsidRPr="005B04A9" w:rsidRDefault="00651527">
      <w:pPr>
        <w:pStyle w:val="normalwithoutspacing"/>
        <w:spacing w:before="57" w:after="57"/>
        <w:rPr>
          <w:rFonts w:ascii="Times New Roman" w:hAnsi="Times New Roman" w:cs="Times New Roman"/>
          <w:sz w:val="24"/>
        </w:rPr>
      </w:pPr>
    </w:p>
    <w:p w:rsidR="006A2664" w:rsidRDefault="006A2664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p w:rsidR="009F235E" w:rsidRPr="005B04A9" w:rsidRDefault="009F235E">
      <w:pPr>
        <w:pStyle w:val="normalwithoutspacing"/>
        <w:spacing w:before="57" w:after="57"/>
        <w:rPr>
          <w:rFonts w:ascii="Times New Roman" w:hAnsi="Times New Roman" w:cs="Times New Roman"/>
          <w:i/>
          <w:color w:val="5B9BD5"/>
          <w:sz w:val="24"/>
        </w:rPr>
      </w:pPr>
    </w:p>
    <w:sectPr w:rsidR="009F235E" w:rsidRPr="005B04A9" w:rsidSect="00922FE8">
      <w:footerReference w:type="default" r:id="rId9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83F" w:rsidRDefault="00F2583F">
      <w:pPr>
        <w:spacing w:after="0"/>
      </w:pPr>
      <w:r>
        <w:separator/>
      </w:r>
    </w:p>
  </w:endnote>
  <w:endnote w:type="continuationSeparator" w:id="0">
    <w:p w:rsidR="00F2583F" w:rsidRDefault="00F258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8E" w:rsidRDefault="002E1B8E">
    <w:pPr>
      <w:pStyle w:val="af6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2E1B8E" w:rsidRDefault="002E1B8E">
    <w:pPr>
      <w:pStyle w:val="af6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CA5E0A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83F" w:rsidRDefault="00F2583F">
      <w:pPr>
        <w:spacing w:after="0"/>
      </w:pPr>
      <w:r>
        <w:separator/>
      </w:r>
    </w:p>
  </w:footnote>
  <w:footnote w:type="continuationSeparator" w:id="0">
    <w:p w:rsidR="00F2583F" w:rsidRDefault="00F258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>
    <w:nsid w:val="02120D72"/>
    <w:multiLevelType w:val="hybridMultilevel"/>
    <w:tmpl w:val="EBD25C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14B7C70"/>
    <w:multiLevelType w:val="hybridMultilevel"/>
    <w:tmpl w:val="6ADE3154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D6BED008">
      <w:start w:val="4"/>
      <w:numFmt w:val="none"/>
      <w:lvlText w:val="%2Άρθρο 4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i w:val="0"/>
        <w:sz w:val="20"/>
        <w:szCs w:val="20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4F6F81"/>
    <w:multiLevelType w:val="hybridMultilevel"/>
    <w:tmpl w:val="3384DCD8"/>
    <w:lvl w:ilvl="0" w:tplc="F01865FA">
      <w:start w:val="1"/>
      <w:numFmt w:val="none"/>
      <w:lvlText w:val="%1Άρθρο 1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0B2F9A"/>
    <w:multiLevelType w:val="hybridMultilevel"/>
    <w:tmpl w:val="DD408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C3249D"/>
    <w:multiLevelType w:val="hybridMultilevel"/>
    <w:tmpl w:val="7C22A064"/>
    <w:lvl w:ilvl="0" w:tplc="6C0ED0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B02611"/>
    <w:multiLevelType w:val="hybridMultilevel"/>
    <w:tmpl w:val="38EE7FE2"/>
    <w:lvl w:ilvl="0" w:tplc="7B222B5E">
      <w:numFmt w:val="bullet"/>
      <w:lvlText w:val=""/>
      <w:lvlJc w:val="left"/>
      <w:pPr>
        <w:ind w:left="560" w:hanging="428"/>
      </w:pPr>
      <w:rPr>
        <w:rFonts w:ascii="Symbol" w:eastAsia="Symbol" w:hAnsi="Symbol" w:cs="Symbol" w:hint="default"/>
        <w:w w:val="100"/>
        <w:sz w:val="24"/>
        <w:szCs w:val="24"/>
        <w:lang w:val="el-GR" w:eastAsia="el-GR" w:bidi="el-GR"/>
      </w:rPr>
    </w:lvl>
    <w:lvl w:ilvl="1" w:tplc="02525078">
      <w:numFmt w:val="bullet"/>
      <w:lvlText w:val="o"/>
      <w:lvlJc w:val="left"/>
      <w:pPr>
        <w:ind w:left="85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l-GR" w:bidi="el-GR"/>
      </w:rPr>
    </w:lvl>
    <w:lvl w:ilvl="2" w:tplc="A0E031E8">
      <w:numFmt w:val="bullet"/>
      <w:lvlText w:val="•"/>
      <w:lvlJc w:val="left"/>
      <w:pPr>
        <w:ind w:left="1962" w:hanging="360"/>
      </w:pPr>
      <w:rPr>
        <w:rFonts w:hint="default"/>
        <w:lang w:val="el-GR" w:eastAsia="el-GR" w:bidi="el-GR"/>
      </w:rPr>
    </w:lvl>
    <w:lvl w:ilvl="3" w:tplc="0EECB412">
      <w:numFmt w:val="bullet"/>
      <w:lvlText w:val="•"/>
      <w:lvlJc w:val="left"/>
      <w:pPr>
        <w:ind w:left="3065" w:hanging="360"/>
      </w:pPr>
      <w:rPr>
        <w:rFonts w:hint="default"/>
        <w:lang w:val="el-GR" w:eastAsia="el-GR" w:bidi="el-GR"/>
      </w:rPr>
    </w:lvl>
    <w:lvl w:ilvl="4" w:tplc="C4F69C06">
      <w:numFmt w:val="bullet"/>
      <w:lvlText w:val="•"/>
      <w:lvlJc w:val="left"/>
      <w:pPr>
        <w:ind w:left="4168" w:hanging="360"/>
      </w:pPr>
      <w:rPr>
        <w:rFonts w:hint="default"/>
        <w:lang w:val="el-GR" w:eastAsia="el-GR" w:bidi="el-GR"/>
      </w:rPr>
    </w:lvl>
    <w:lvl w:ilvl="5" w:tplc="3DCC1940">
      <w:numFmt w:val="bullet"/>
      <w:lvlText w:val="•"/>
      <w:lvlJc w:val="left"/>
      <w:pPr>
        <w:ind w:left="5271" w:hanging="360"/>
      </w:pPr>
      <w:rPr>
        <w:rFonts w:hint="default"/>
        <w:lang w:val="el-GR" w:eastAsia="el-GR" w:bidi="el-GR"/>
      </w:rPr>
    </w:lvl>
    <w:lvl w:ilvl="6" w:tplc="289689AA">
      <w:numFmt w:val="bullet"/>
      <w:lvlText w:val="•"/>
      <w:lvlJc w:val="left"/>
      <w:pPr>
        <w:ind w:left="6374" w:hanging="360"/>
      </w:pPr>
      <w:rPr>
        <w:rFonts w:hint="default"/>
        <w:lang w:val="el-GR" w:eastAsia="el-GR" w:bidi="el-GR"/>
      </w:rPr>
    </w:lvl>
    <w:lvl w:ilvl="7" w:tplc="E55691A0">
      <w:numFmt w:val="bullet"/>
      <w:lvlText w:val="•"/>
      <w:lvlJc w:val="left"/>
      <w:pPr>
        <w:ind w:left="7477" w:hanging="360"/>
      </w:pPr>
      <w:rPr>
        <w:rFonts w:hint="default"/>
        <w:lang w:val="el-GR" w:eastAsia="el-GR" w:bidi="el-GR"/>
      </w:rPr>
    </w:lvl>
    <w:lvl w:ilvl="8" w:tplc="2864C914">
      <w:numFmt w:val="bullet"/>
      <w:lvlText w:val="•"/>
      <w:lvlJc w:val="left"/>
      <w:pPr>
        <w:ind w:left="8580" w:hanging="360"/>
      </w:pPr>
      <w:rPr>
        <w:rFonts w:hint="default"/>
        <w:lang w:val="el-GR" w:eastAsia="el-GR" w:bidi="el-GR"/>
      </w:rPr>
    </w:lvl>
  </w:abstractNum>
  <w:abstractNum w:abstractNumId="17">
    <w:nsid w:val="352925FF"/>
    <w:multiLevelType w:val="hybridMultilevel"/>
    <w:tmpl w:val="D278D6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B7000"/>
    <w:multiLevelType w:val="hybridMultilevel"/>
    <w:tmpl w:val="E0A80D7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C84690"/>
    <w:multiLevelType w:val="hybridMultilevel"/>
    <w:tmpl w:val="74266A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745AEB"/>
    <w:multiLevelType w:val="hybridMultilevel"/>
    <w:tmpl w:val="726406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C56E4E"/>
    <w:multiLevelType w:val="hybridMultilevel"/>
    <w:tmpl w:val="CC323C16"/>
    <w:lvl w:ilvl="0" w:tplc="67B6146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4288"/>
    <w:multiLevelType w:val="hybridMultilevel"/>
    <w:tmpl w:val="5B589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850979"/>
    <w:multiLevelType w:val="hybridMultilevel"/>
    <w:tmpl w:val="1B167E6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DF0CDF"/>
    <w:multiLevelType w:val="hybridMultilevel"/>
    <w:tmpl w:val="EA2AE8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53AC7"/>
    <w:multiLevelType w:val="hybridMultilevel"/>
    <w:tmpl w:val="2500C87E"/>
    <w:lvl w:ilvl="0" w:tplc="12603478">
      <w:start w:val="1"/>
      <w:numFmt w:val="none"/>
      <w:lvlText w:val="%1Άρθρο 3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2364B6"/>
    <w:multiLevelType w:val="hybridMultilevel"/>
    <w:tmpl w:val="C848F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1FC4618"/>
    <w:multiLevelType w:val="multilevel"/>
    <w:tmpl w:val="95767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627C0035"/>
    <w:multiLevelType w:val="hybridMultilevel"/>
    <w:tmpl w:val="45F2AF40"/>
    <w:lvl w:ilvl="0" w:tplc="04080019">
      <w:start w:val="1"/>
      <w:numFmt w:val="low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672CED"/>
    <w:multiLevelType w:val="hybridMultilevel"/>
    <w:tmpl w:val="600C05D0"/>
    <w:lvl w:ilvl="0" w:tplc="8924CD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7F247F"/>
    <w:multiLevelType w:val="hybridMultilevel"/>
    <w:tmpl w:val="B502A8A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454BA8"/>
    <w:multiLevelType w:val="hybridMultilevel"/>
    <w:tmpl w:val="74E6F5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4D20FD"/>
    <w:multiLevelType w:val="hybridMultilevel"/>
    <w:tmpl w:val="87CE574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15"/>
  </w:num>
  <w:num w:numId="9">
    <w:abstractNumId w:val="2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8"/>
  </w:num>
  <w:num w:numId="16">
    <w:abstractNumId w:val="10"/>
  </w:num>
  <w:num w:numId="17">
    <w:abstractNumId w:val="28"/>
  </w:num>
  <w:num w:numId="18">
    <w:abstractNumId w:val="14"/>
  </w:num>
  <w:num w:numId="19">
    <w:abstractNumId w:val="27"/>
  </w:num>
  <w:num w:numId="20">
    <w:abstractNumId w:val="16"/>
  </w:num>
  <w:num w:numId="21">
    <w:abstractNumId w:val="32"/>
  </w:num>
  <w:num w:numId="22">
    <w:abstractNumId w:val="23"/>
  </w:num>
  <w:num w:numId="23">
    <w:abstractNumId w:val="30"/>
  </w:num>
  <w:num w:numId="24">
    <w:abstractNumId w:val="31"/>
  </w:num>
  <w:num w:numId="25">
    <w:abstractNumId w:val="17"/>
  </w:num>
  <w:num w:numId="26">
    <w:abstractNumId w:val="19"/>
  </w:num>
  <w:num w:numId="27">
    <w:abstractNumId w:val="24"/>
  </w:num>
  <w:num w:numId="28">
    <w:abstractNumId w:val="29"/>
  </w:num>
  <w:num w:numId="29">
    <w:abstractNumId w:val="22"/>
  </w:num>
  <w:num w:numId="30">
    <w:abstractNumId w:val="26"/>
  </w:num>
  <w:num w:numId="31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433"/>
    <w:rsid w:val="00007F27"/>
    <w:rsid w:val="000104F0"/>
    <w:rsid w:val="00013500"/>
    <w:rsid w:val="000364A0"/>
    <w:rsid w:val="00051AEE"/>
    <w:rsid w:val="000636EF"/>
    <w:rsid w:val="0007694D"/>
    <w:rsid w:val="00076E35"/>
    <w:rsid w:val="000839FF"/>
    <w:rsid w:val="00091FAE"/>
    <w:rsid w:val="000A36F3"/>
    <w:rsid w:val="000C2665"/>
    <w:rsid w:val="000C4284"/>
    <w:rsid w:val="000F0DDC"/>
    <w:rsid w:val="00105314"/>
    <w:rsid w:val="001238E8"/>
    <w:rsid w:val="0012491A"/>
    <w:rsid w:val="00126DA0"/>
    <w:rsid w:val="00130072"/>
    <w:rsid w:val="0014033E"/>
    <w:rsid w:val="00150722"/>
    <w:rsid w:val="001525DF"/>
    <w:rsid w:val="001600B3"/>
    <w:rsid w:val="00160146"/>
    <w:rsid w:val="00161882"/>
    <w:rsid w:val="0017450A"/>
    <w:rsid w:val="0017697D"/>
    <w:rsid w:val="001817DE"/>
    <w:rsid w:val="00185560"/>
    <w:rsid w:val="001877D4"/>
    <w:rsid w:val="00192FA6"/>
    <w:rsid w:val="00193822"/>
    <w:rsid w:val="001A6091"/>
    <w:rsid w:val="001B0E59"/>
    <w:rsid w:val="001C11EE"/>
    <w:rsid w:val="001C62A5"/>
    <w:rsid w:val="001C7E2F"/>
    <w:rsid w:val="001E3E03"/>
    <w:rsid w:val="001E45D4"/>
    <w:rsid w:val="001E6971"/>
    <w:rsid w:val="001F52FC"/>
    <w:rsid w:val="002121FF"/>
    <w:rsid w:val="00214426"/>
    <w:rsid w:val="002343C7"/>
    <w:rsid w:val="00246D0F"/>
    <w:rsid w:val="00251AAD"/>
    <w:rsid w:val="002626BB"/>
    <w:rsid w:val="002646C8"/>
    <w:rsid w:val="00266759"/>
    <w:rsid w:val="002734E5"/>
    <w:rsid w:val="00275214"/>
    <w:rsid w:val="00283707"/>
    <w:rsid w:val="0029127B"/>
    <w:rsid w:val="002927FD"/>
    <w:rsid w:val="00297859"/>
    <w:rsid w:val="002A128C"/>
    <w:rsid w:val="002D4FF3"/>
    <w:rsid w:val="002E1B8E"/>
    <w:rsid w:val="002E6B3E"/>
    <w:rsid w:val="002F284E"/>
    <w:rsid w:val="002F403C"/>
    <w:rsid w:val="00305520"/>
    <w:rsid w:val="003165DF"/>
    <w:rsid w:val="00321ACF"/>
    <w:rsid w:val="0032538C"/>
    <w:rsid w:val="003368B7"/>
    <w:rsid w:val="0033754C"/>
    <w:rsid w:val="00341691"/>
    <w:rsid w:val="00344B40"/>
    <w:rsid w:val="00347A49"/>
    <w:rsid w:val="00350231"/>
    <w:rsid w:val="00352C92"/>
    <w:rsid w:val="00354514"/>
    <w:rsid w:val="00355CF9"/>
    <w:rsid w:val="00356D63"/>
    <w:rsid w:val="00361C50"/>
    <w:rsid w:val="003701B6"/>
    <w:rsid w:val="003725EA"/>
    <w:rsid w:val="00377D55"/>
    <w:rsid w:val="00380E8F"/>
    <w:rsid w:val="00384091"/>
    <w:rsid w:val="00384316"/>
    <w:rsid w:val="00386178"/>
    <w:rsid w:val="00387E04"/>
    <w:rsid w:val="0039345C"/>
    <w:rsid w:val="003A0CD3"/>
    <w:rsid w:val="003A4C23"/>
    <w:rsid w:val="003A636F"/>
    <w:rsid w:val="003B224D"/>
    <w:rsid w:val="003B6F30"/>
    <w:rsid w:val="003C6520"/>
    <w:rsid w:val="003D30F4"/>
    <w:rsid w:val="003D5A03"/>
    <w:rsid w:val="003E5596"/>
    <w:rsid w:val="003F309C"/>
    <w:rsid w:val="003F78FB"/>
    <w:rsid w:val="004001BA"/>
    <w:rsid w:val="00401ACD"/>
    <w:rsid w:val="00405B59"/>
    <w:rsid w:val="004241B6"/>
    <w:rsid w:val="00427A5F"/>
    <w:rsid w:val="00433840"/>
    <w:rsid w:val="00434796"/>
    <w:rsid w:val="00436FDA"/>
    <w:rsid w:val="00441CB8"/>
    <w:rsid w:val="004432ED"/>
    <w:rsid w:val="004506FF"/>
    <w:rsid w:val="00454E6A"/>
    <w:rsid w:val="00461BCE"/>
    <w:rsid w:val="00474B2D"/>
    <w:rsid w:val="00475592"/>
    <w:rsid w:val="00477DAD"/>
    <w:rsid w:val="00495A1D"/>
    <w:rsid w:val="004A30DF"/>
    <w:rsid w:val="004A4973"/>
    <w:rsid w:val="004B092B"/>
    <w:rsid w:val="004B3E48"/>
    <w:rsid w:val="004C5B2A"/>
    <w:rsid w:val="004E70DC"/>
    <w:rsid w:val="00500583"/>
    <w:rsid w:val="00505A3D"/>
    <w:rsid w:val="00510F2E"/>
    <w:rsid w:val="00512D1B"/>
    <w:rsid w:val="00513481"/>
    <w:rsid w:val="0051413E"/>
    <w:rsid w:val="00516C78"/>
    <w:rsid w:val="00517B55"/>
    <w:rsid w:val="005255F9"/>
    <w:rsid w:val="00530F59"/>
    <w:rsid w:val="00535298"/>
    <w:rsid w:val="00535410"/>
    <w:rsid w:val="005469A5"/>
    <w:rsid w:val="00550647"/>
    <w:rsid w:val="0055287C"/>
    <w:rsid w:val="0058026C"/>
    <w:rsid w:val="005866A8"/>
    <w:rsid w:val="00593038"/>
    <w:rsid w:val="005A225F"/>
    <w:rsid w:val="005A240A"/>
    <w:rsid w:val="005A3350"/>
    <w:rsid w:val="005A4A78"/>
    <w:rsid w:val="005B04A9"/>
    <w:rsid w:val="005C45A9"/>
    <w:rsid w:val="005C74B6"/>
    <w:rsid w:val="005F070F"/>
    <w:rsid w:val="005F60DC"/>
    <w:rsid w:val="0060109D"/>
    <w:rsid w:val="00605909"/>
    <w:rsid w:val="006070A6"/>
    <w:rsid w:val="0061082F"/>
    <w:rsid w:val="00611D23"/>
    <w:rsid w:val="006141B9"/>
    <w:rsid w:val="0064375E"/>
    <w:rsid w:val="006500CB"/>
    <w:rsid w:val="00651527"/>
    <w:rsid w:val="00653358"/>
    <w:rsid w:val="00653927"/>
    <w:rsid w:val="00656413"/>
    <w:rsid w:val="00674107"/>
    <w:rsid w:val="006915D1"/>
    <w:rsid w:val="00696C25"/>
    <w:rsid w:val="006A1236"/>
    <w:rsid w:val="006A1D8D"/>
    <w:rsid w:val="006A1F2C"/>
    <w:rsid w:val="006A2664"/>
    <w:rsid w:val="006B6823"/>
    <w:rsid w:val="006C062F"/>
    <w:rsid w:val="006C1364"/>
    <w:rsid w:val="006C2265"/>
    <w:rsid w:val="006D093F"/>
    <w:rsid w:val="006E1901"/>
    <w:rsid w:val="006E76B0"/>
    <w:rsid w:val="006F37E8"/>
    <w:rsid w:val="006F3CED"/>
    <w:rsid w:val="006F72E2"/>
    <w:rsid w:val="00701696"/>
    <w:rsid w:val="00711337"/>
    <w:rsid w:val="0071516D"/>
    <w:rsid w:val="0071637F"/>
    <w:rsid w:val="00725A4E"/>
    <w:rsid w:val="0073698D"/>
    <w:rsid w:val="007412E3"/>
    <w:rsid w:val="00751EF4"/>
    <w:rsid w:val="00752492"/>
    <w:rsid w:val="007611A4"/>
    <w:rsid w:val="00765FF9"/>
    <w:rsid w:val="00766255"/>
    <w:rsid w:val="007708E5"/>
    <w:rsid w:val="00785F06"/>
    <w:rsid w:val="00787AF6"/>
    <w:rsid w:val="007936E2"/>
    <w:rsid w:val="00793BA9"/>
    <w:rsid w:val="007A37C9"/>
    <w:rsid w:val="007A550E"/>
    <w:rsid w:val="007C0C0E"/>
    <w:rsid w:val="007C2A82"/>
    <w:rsid w:val="007C34B2"/>
    <w:rsid w:val="007E6D22"/>
    <w:rsid w:val="007F2BE6"/>
    <w:rsid w:val="007F519F"/>
    <w:rsid w:val="007F7551"/>
    <w:rsid w:val="008009B8"/>
    <w:rsid w:val="00805433"/>
    <w:rsid w:val="0080676C"/>
    <w:rsid w:val="0081009B"/>
    <w:rsid w:val="00821E38"/>
    <w:rsid w:val="00825E4B"/>
    <w:rsid w:val="008275AC"/>
    <w:rsid w:val="00852FF6"/>
    <w:rsid w:val="00857AE4"/>
    <w:rsid w:val="00865260"/>
    <w:rsid w:val="008665D4"/>
    <w:rsid w:val="008725EC"/>
    <w:rsid w:val="0087533A"/>
    <w:rsid w:val="00881D77"/>
    <w:rsid w:val="00890285"/>
    <w:rsid w:val="00893639"/>
    <w:rsid w:val="008A36B6"/>
    <w:rsid w:val="008B29E1"/>
    <w:rsid w:val="008B2F16"/>
    <w:rsid w:val="008B3ED8"/>
    <w:rsid w:val="008D1AC7"/>
    <w:rsid w:val="008D5483"/>
    <w:rsid w:val="008D70CF"/>
    <w:rsid w:val="008E14EE"/>
    <w:rsid w:val="008F5FA0"/>
    <w:rsid w:val="008F6D3C"/>
    <w:rsid w:val="008F6D7E"/>
    <w:rsid w:val="00911B22"/>
    <w:rsid w:val="00922FE8"/>
    <w:rsid w:val="00925147"/>
    <w:rsid w:val="00935837"/>
    <w:rsid w:val="00935F9D"/>
    <w:rsid w:val="009402C1"/>
    <w:rsid w:val="00943954"/>
    <w:rsid w:val="00955984"/>
    <w:rsid w:val="0095598F"/>
    <w:rsid w:val="009559A1"/>
    <w:rsid w:val="00957A1A"/>
    <w:rsid w:val="0097052D"/>
    <w:rsid w:val="0097794F"/>
    <w:rsid w:val="0099145E"/>
    <w:rsid w:val="009938AF"/>
    <w:rsid w:val="00996C3E"/>
    <w:rsid w:val="009A0085"/>
    <w:rsid w:val="009A393E"/>
    <w:rsid w:val="009A5FA2"/>
    <w:rsid w:val="009B0022"/>
    <w:rsid w:val="009C68F6"/>
    <w:rsid w:val="009D18CA"/>
    <w:rsid w:val="009D1B9D"/>
    <w:rsid w:val="009D2727"/>
    <w:rsid w:val="009D4158"/>
    <w:rsid w:val="009F235E"/>
    <w:rsid w:val="009F44A5"/>
    <w:rsid w:val="009F4EF0"/>
    <w:rsid w:val="00A00B1E"/>
    <w:rsid w:val="00A05483"/>
    <w:rsid w:val="00A16EBF"/>
    <w:rsid w:val="00A16F21"/>
    <w:rsid w:val="00A20EA0"/>
    <w:rsid w:val="00A23ACB"/>
    <w:rsid w:val="00A4277D"/>
    <w:rsid w:val="00A42948"/>
    <w:rsid w:val="00A42F90"/>
    <w:rsid w:val="00A45314"/>
    <w:rsid w:val="00A5302F"/>
    <w:rsid w:val="00A55720"/>
    <w:rsid w:val="00A70B50"/>
    <w:rsid w:val="00A7643E"/>
    <w:rsid w:val="00A873DF"/>
    <w:rsid w:val="00A96AC9"/>
    <w:rsid w:val="00AB2985"/>
    <w:rsid w:val="00AC03B6"/>
    <w:rsid w:val="00AC1D82"/>
    <w:rsid w:val="00AD77B9"/>
    <w:rsid w:val="00AE6953"/>
    <w:rsid w:val="00AF45A3"/>
    <w:rsid w:val="00B0066E"/>
    <w:rsid w:val="00B0375C"/>
    <w:rsid w:val="00B03F9A"/>
    <w:rsid w:val="00B143F1"/>
    <w:rsid w:val="00B176A3"/>
    <w:rsid w:val="00B2654A"/>
    <w:rsid w:val="00B3733B"/>
    <w:rsid w:val="00B44EAC"/>
    <w:rsid w:val="00B56F86"/>
    <w:rsid w:val="00B605FD"/>
    <w:rsid w:val="00B61C0C"/>
    <w:rsid w:val="00B67E94"/>
    <w:rsid w:val="00B71BEB"/>
    <w:rsid w:val="00B75EA1"/>
    <w:rsid w:val="00B764AE"/>
    <w:rsid w:val="00B7764D"/>
    <w:rsid w:val="00B8402D"/>
    <w:rsid w:val="00B85EE7"/>
    <w:rsid w:val="00BA5980"/>
    <w:rsid w:val="00BB5316"/>
    <w:rsid w:val="00BB65D0"/>
    <w:rsid w:val="00BC75E4"/>
    <w:rsid w:val="00BD4215"/>
    <w:rsid w:val="00BD4BF4"/>
    <w:rsid w:val="00BD5C71"/>
    <w:rsid w:val="00BD6E6C"/>
    <w:rsid w:val="00BD782D"/>
    <w:rsid w:val="00BE20EB"/>
    <w:rsid w:val="00BE6B48"/>
    <w:rsid w:val="00BF474E"/>
    <w:rsid w:val="00C07285"/>
    <w:rsid w:val="00C07A7C"/>
    <w:rsid w:val="00C11E73"/>
    <w:rsid w:val="00C14E56"/>
    <w:rsid w:val="00C15719"/>
    <w:rsid w:val="00C25F45"/>
    <w:rsid w:val="00C26D3A"/>
    <w:rsid w:val="00C3160E"/>
    <w:rsid w:val="00C3425E"/>
    <w:rsid w:val="00C37E93"/>
    <w:rsid w:val="00C45A8E"/>
    <w:rsid w:val="00C50845"/>
    <w:rsid w:val="00C53645"/>
    <w:rsid w:val="00C75B72"/>
    <w:rsid w:val="00C75C29"/>
    <w:rsid w:val="00C83CEA"/>
    <w:rsid w:val="00C91257"/>
    <w:rsid w:val="00C912A0"/>
    <w:rsid w:val="00C945AB"/>
    <w:rsid w:val="00C96BD5"/>
    <w:rsid w:val="00CA03FF"/>
    <w:rsid w:val="00CA14D6"/>
    <w:rsid w:val="00CA1880"/>
    <w:rsid w:val="00CA5E0A"/>
    <w:rsid w:val="00CB0E3F"/>
    <w:rsid w:val="00CB1D24"/>
    <w:rsid w:val="00CB22F9"/>
    <w:rsid w:val="00CC2125"/>
    <w:rsid w:val="00CC6B18"/>
    <w:rsid w:val="00CC749F"/>
    <w:rsid w:val="00CD46F7"/>
    <w:rsid w:val="00CE04BB"/>
    <w:rsid w:val="00CE3CA7"/>
    <w:rsid w:val="00CE49FE"/>
    <w:rsid w:val="00CE693C"/>
    <w:rsid w:val="00CE75A4"/>
    <w:rsid w:val="00CF1CC7"/>
    <w:rsid w:val="00D25791"/>
    <w:rsid w:val="00D32A87"/>
    <w:rsid w:val="00D42F38"/>
    <w:rsid w:val="00D433F6"/>
    <w:rsid w:val="00D44045"/>
    <w:rsid w:val="00D440F5"/>
    <w:rsid w:val="00D478D9"/>
    <w:rsid w:val="00D51A91"/>
    <w:rsid w:val="00D6007A"/>
    <w:rsid w:val="00D70DC2"/>
    <w:rsid w:val="00D72A88"/>
    <w:rsid w:val="00D7368D"/>
    <w:rsid w:val="00D81EE6"/>
    <w:rsid w:val="00D820D8"/>
    <w:rsid w:val="00D853DA"/>
    <w:rsid w:val="00D92C66"/>
    <w:rsid w:val="00D9739B"/>
    <w:rsid w:val="00DA024F"/>
    <w:rsid w:val="00DA0EEC"/>
    <w:rsid w:val="00DA3312"/>
    <w:rsid w:val="00DA5A81"/>
    <w:rsid w:val="00DA7C1A"/>
    <w:rsid w:val="00DB112C"/>
    <w:rsid w:val="00DC0FC5"/>
    <w:rsid w:val="00DD4628"/>
    <w:rsid w:val="00DD6CA9"/>
    <w:rsid w:val="00DD7580"/>
    <w:rsid w:val="00DF0430"/>
    <w:rsid w:val="00DF4628"/>
    <w:rsid w:val="00DF4EE7"/>
    <w:rsid w:val="00E03103"/>
    <w:rsid w:val="00E04E0E"/>
    <w:rsid w:val="00E12BED"/>
    <w:rsid w:val="00E12CE5"/>
    <w:rsid w:val="00E1696B"/>
    <w:rsid w:val="00E2647D"/>
    <w:rsid w:val="00E26BA4"/>
    <w:rsid w:val="00E3513F"/>
    <w:rsid w:val="00E437EA"/>
    <w:rsid w:val="00E439AD"/>
    <w:rsid w:val="00E467E0"/>
    <w:rsid w:val="00E61191"/>
    <w:rsid w:val="00E62780"/>
    <w:rsid w:val="00E65021"/>
    <w:rsid w:val="00E66A1F"/>
    <w:rsid w:val="00E70261"/>
    <w:rsid w:val="00E70955"/>
    <w:rsid w:val="00E8561F"/>
    <w:rsid w:val="00EB1AE4"/>
    <w:rsid w:val="00EB66BD"/>
    <w:rsid w:val="00EC2072"/>
    <w:rsid w:val="00ED0BCD"/>
    <w:rsid w:val="00ED17F4"/>
    <w:rsid w:val="00EE2715"/>
    <w:rsid w:val="00EE426C"/>
    <w:rsid w:val="00EF136A"/>
    <w:rsid w:val="00F0738A"/>
    <w:rsid w:val="00F14363"/>
    <w:rsid w:val="00F21523"/>
    <w:rsid w:val="00F244D2"/>
    <w:rsid w:val="00F2583F"/>
    <w:rsid w:val="00F259D9"/>
    <w:rsid w:val="00F37AA3"/>
    <w:rsid w:val="00F47F67"/>
    <w:rsid w:val="00F50F3C"/>
    <w:rsid w:val="00F63B5E"/>
    <w:rsid w:val="00F66DDE"/>
    <w:rsid w:val="00F77DBC"/>
    <w:rsid w:val="00F91F1D"/>
    <w:rsid w:val="00F97EEC"/>
    <w:rsid w:val="00FA7494"/>
    <w:rsid w:val="00FB223C"/>
    <w:rsid w:val="00FB4048"/>
    <w:rsid w:val="00FB74EF"/>
    <w:rsid w:val="00FC1349"/>
    <w:rsid w:val="00FD4EE8"/>
    <w:rsid w:val="00FE4F73"/>
    <w:rsid w:val="00FE6C44"/>
    <w:rsid w:val="00FF2BF8"/>
    <w:rsid w:val="00FF3BB5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E8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922FE8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922FE8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922FE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922FE8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922FE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5"/>
    </w:pPr>
    <w:rPr>
      <w:rFonts w:cs="Times New Roman"/>
      <w:b/>
      <w:bCs/>
      <w:szCs w:val="22"/>
      <w:lang w:val="el-GR" w:eastAsia="el-GR"/>
    </w:rPr>
  </w:style>
  <w:style w:type="paragraph" w:styleId="7">
    <w:name w:val="heading 7"/>
    <w:basedOn w:val="a"/>
    <w:next w:val="a"/>
    <w:link w:val="7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6"/>
    </w:pPr>
    <w:rPr>
      <w:rFonts w:ascii="Arial" w:hAnsi="Arial" w:cs="Arial"/>
      <w:b/>
      <w:sz w:val="16"/>
      <w:szCs w:val="21"/>
      <w:u w:val="single"/>
      <w:lang w:val="el-GR" w:eastAsia="el-GR"/>
    </w:rPr>
  </w:style>
  <w:style w:type="paragraph" w:styleId="8">
    <w:name w:val="heading 8"/>
    <w:basedOn w:val="a"/>
    <w:next w:val="a"/>
    <w:link w:val="8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7"/>
    </w:pPr>
    <w:rPr>
      <w:rFonts w:ascii="Arial" w:hAnsi="Arial" w:cs="Arial"/>
      <w:b/>
      <w:sz w:val="18"/>
      <w:szCs w:val="21"/>
      <w:u w:val="single"/>
      <w:lang w:val="el-GR" w:eastAsia="el-GR"/>
    </w:rPr>
  </w:style>
  <w:style w:type="paragraph" w:styleId="9">
    <w:name w:val="heading 9"/>
    <w:basedOn w:val="a"/>
    <w:next w:val="a"/>
    <w:link w:val="9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8"/>
    </w:pPr>
    <w:rPr>
      <w:rFonts w:ascii="Cambria" w:hAnsi="Cambria" w:cs="Times New Roman"/>
      <w:szCs w:val="22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22FE8"/>
  </w:style>
  <w:style w:type="character" w:customStyle="1" w:styleId="WW8Num1z1">
    <w:name w:val="WW8Num1z1"/>
    <w:rsid w:val="00922FE8"/>
  </w:style>
  <w:style w:type="character" w:customStyle="1" w:styleId="WW8Num1z2">
    <w:name w:val="WW8Num1z2"/>
    <w:rsid w:val="00922FE8"/>
  </w:style>
  <w:style w:type="character" w:customStyle="1" w:styleId="WW8Num1z3">
    <w:name w:val="WW8Num1z3"/>
    <w:rsid w:val="00922FE8"/>
  </w:style>
  <w:style w:type="character" w:customStyle="1" w:styleId="WW8Num1z4">
    <w:name w:val="WW8Num1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922FE8"/>
  </w:style>
  <w:style w:type="character" w:customStyle="1" w:styleId="WW8Num1z6">
    <w:name w:val="WW8Num1z6"/>
    <w:rsid w:val="00922FE8"/>
  </w:style>
  <w:style w:type="character" w:customStyle="1" w:styleId="WW8Num1z7">
    <w:name w:val="WW8Num1z7"/>
    <w:rsid w:val="00922FE8"/>
  </w:style>
  <w:style w:type="character" w:customStyle="1" w:styleId="WW8Num1z8">
    <w:name w:val="WW8Num1z8"/>
    <w:rsid w:val="00922FE8"/>
  </w:style>
  <w:style w:type="character" w:customStyle="1" w:styleId="WW8Num2z0">
    <w:name w:val="WW8Num2z0"/>
    <w:rsid w:val="00922FE8"/>
    <w:rPr>
      <w:rFonts w:ascii="Symbol" w:hAnsi="Symbol" w:cs="Symbol"/>
      <w:lang w:val="el-GR"/>
    </w:rPr>
  </w:style>
  <w:style w:type="character" w:customStyle="1" w:styleId="WW8Num3z0">
    <w:name w:val="WW8Num3z0"/>
    <w:rsid w:val="00922FE8"/>
    <w:rPr>
      <w:lang w:val="el-GR"/>
    </w:rPr>
  </w:style>
  <w:style w:type="character" w:customStyle="1" w:styleId="WW8Num4z0">
    <w:name w:val="WW8Num4z0"/>
    <w:rsid w:val="00922FE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922FE8"/>
    <w:rPr>
      <w:highlight w:val="yellow"/>
      <w:lang w:val="el-GR"/>
    </w:rPr>
  </w:style>
  <w:style w:type="character" w:customStyle="1" w:styleId="WW8Num6z0">
    <w:name w:val="WW8Num6z0"/>
    <w:rsid w:val="00922FE8"/>
    <w:rPr>
      <w:b/>
      <w:bCs/>
      <w:szCs w:val="22"/>
      <w:lang w:val="el-GR"/>
    </w:rPr>
  </w:style>
  <w:style w:type="character" w:customStyle="1" w:styleId="WW8Num6z1">
    <w:name w:val="WW8Num6z1"/>
    <w:rsid w:val="00922FE8"/>
  </w:style>
  <w:style w:type="character" w:customStyle="1" w:styleId="WW8Num6z2">
    <w:name w:val="WW8Num6z2"/>
    <w:rsid w:val="00922FE8"/>
  </w:style>
  <w:style w:type="character" w:customStyle="1" w:styleId="WW8Num6z3">
    <w:name w:val="WW8Num6z3"/>
    <w:rsid w:val="00922FE8"/>
  </w:style>
  <w:style w:type="character" w:customStyle="1" w:styleId="WW8Num6z4">
    <w:name w:val="WW8Num6z4"/>
    <w:rsid w:val="00922FE8"/>
  </w:style>
  <w:style w:type="character" w:customStyle="1" w:styleId="WW8Num6z5">
    <w:name w:val="WW8Num6z5"/>
    <w:rsid w:val="00922FE8"/>
  </w:style>
  <w:style w:type="character" w:customStyle="1" w:styleId="WW8Num6z6">
    <w:name w:val="WW8Num6z6"/>
    <w:rsid w:val="00922FE8"/>
  </w:style>
  <w:style w:type="character" w:customStyle="1" w:styleId="WW8Num6z7">
    <w:name w:val="WW8Num6z7"/>
    <w:rsid w:val="00922FE8"/>
  </w:style>
  <w:style w:type="character" w:customStyle="1" w:styleId="WW8Num6z8">
    <w:name w:val="WW8Num6z8"/>
    <w:rsid w:val="00922FE8"/>
  </w:style>
  <w:style w:type="character" w:customStyle="1" w:styleId="WW8Num7z0">
    <w:name w:val="WW8Num7z0"/>
    <w:rsid w:val="00922FE8"/>
    <w:rPr>
      <w:b/>
      <w:bCs/>
      <w:szCs w:val="22"/>
      <w:lang w:val="el-GR"/>
    </w:rPr>
  </w:style>
  <w:style w:type="character" w:customStyle="1" w:styleId="WW8Num7z1">
    <w:name w:val="WW8Num7z1"/>
    <w:rsid w:val="00922FE8"/>
    <w:rPr>
      <w:rFonts w:eastAsia="Calibri"/>
      <w:lang w:val="el-GR"/>
    </w:rPr>
  </w:style>
  <w:style w:type="character" w:customStyle="1" w:styleId="WW8Num7z2">
    <w:name w:val="WW8Num7z2"/>
    <w:rsid w:val="00922FE8"/>
  </w:style>
  <w:style w:type="character" w:customStyle="1" w:styleId="WW8Num7z3">
    <w:name w:val="WW8Num7z3"/>
    <w:rsid w:val="00922FE8"/>
  </w:style>
  <w:style w:type="character" w:customStyle="1" w:styleId="WW8Num7z4">
    <w:name w:val="WW8Num7z4"/>
    <w:rsid w:val="00922FE8"/>
  </w:style>
  <w:style w:type="character" w:customStyle="1" w:styleId="WW8Num7z5">
    <w:name w:val="WW8Num7z5"/>
    <w:rsid w:val="00922FE8"/>
  </w:style>
  <w:style w:type="character" w:customStyle="1" w:styleId="WW8Num7z6">
    <w:name w:val="WW8Num7z6"/>
    <w:rsid w:val="00922FE8"/>
  </w:style>
  <w:style w:type="character" w:customStyle="1" w:styleId="WW8Num7z7">
    <w:name w:val="WW8Num7z7"/>
    <w:rsid w:val="00922FE8"/>
  </w:style>
  <w:style w:type="character" w:customStyle="1" w:styleId="WW8Num7z8">
    <w:name w:val="WW8Num7z8"/>
    <w:rsid w:val="00922FE8"/>
  </w:style>
  <w:style w:type="character" w:customStyle="1" w:styleId="WW8Num8z0">
    <w:name w:val="WW8Num8z0"/>
    <w:rsid w:val="00922FE8"/>
    <w:rPr>
      <w:rFonts w:ascii="Symbol" w:hAnsi="Symbol" w:cs="OpenSymbol"/>
      <w:color w:val="5B9BD5"/>
    </w:rPr>
  </w:style>
  <w:style w:type="character" w:customStyle="1" w:styleId="WW8Num9z0">
    <w:name w:val="WW8Num9z0"/>
    <w:rsid w:val="00922FE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922FE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922FE8"/>
  </w:style>
  <w:style w:type="character" w:customStyle="1" w:styleId="WW8Num10z2">
    <w:name w:val="WW8Num10z2"/>
    <w:rsid w:val="00922FE8"/>
  </w:style>
  <w:style w:type="character" w:customStyle="1" w:styleId="WW8Num10z3">
    <w:name w:val="WW8Num10z3"/>
    <w:rsid w:val="00922FE8"/>
  </w:style>
  <w:style w:type="character" w:customStyle="1" w:styleId="WW8Num10z4">
    <w:name w:val="WW8Num10z4"/>
    <w:rsid w:val="00922FE8"/>
  </w:style>
  <w:style w:type="character" w:customStyle="1" w:styleId="WW8Num10z5">
    <w:name w:val="WW8Num10z5"/>
    <w:rsid w:val="00922FE8"/>
  </w:style>
  <w:style w:type="character" w:customStyle="1" w:styleId="WW8Num10z6">
    <w:name w:val="WW8Num10z6"/>
    <w:rsid w:val="00922FE8"/>
  </w:style>
  <w:style w:type="character" w:customStyle="1" w:styleId="WW8Num10z7">
    <w:name w:val="WW8Num10z7"/>
    <w:rsid w:val="00922FE8"/>
  </w:style>
  <w:style w:type="character" w:customStyle="1" w:styleId="WW8Num10z8">
    <w:name w:val="WW8Num10z8"/>
    <w:rsid w:val="00922FE8"/>
  </w:style>
  <w:style w:type="character" w:customStyle="1" w:styleId="WW8Num11z0">
    <w:name w:val="WW8Num11z0"/>
    <w:rsid w:val="00922FE8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922FE8"/>
    <w:rPr>
      <w:rFonts w:ascii="Courier New" w:hAnsi="Courier New" w:cs="Courier New" w:hint="default"/>
    </w:rPr>
  </w:style>
  <w:style w:type="character" w:customStyle="1" w:styleId="WW8Num11z2">
    <w:name w:val="WW8Num11z2"/>
    <w:rsid w:val="00922FE8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922FE8"/>
  </w:style>
  <w:style w:type="character" w:customStyle="1" w:styleId="WW8Num8z1">
    <w:name w:val="WW8Num8z1"/>
    <w:rsid w:val="00922FE8"/>
    <w:rPr>
      <w:rFonts w:eastAsia="Calibri"/>
      <w:lang w:val="el-GR"/>
    </w:rPr>
  </w:style>
  <w:style w:type="character" w:customStyle="1" w:styleId="WW8Num8z2">
    <w:name w:val="WW8Num8z2"/>
    <w:rsid w:val="00922FE8"/>
  </w:style>
  <w:style w:type="character" w:customStyle="1" w:styleId="WW8Num8z3">
    <w:name w:val="WW8Num8z3"/>
    <w:rsid w:val="00922FE8"/>
  </w:style>
  <w:style w:type="character" w:customStyle="1" w:styleId="WW8Num8z4">
    <w:name w:val="WW8Num8z4"/>
    <w:rsid w:val="00922FE8"/>
  </w:style>
  <w:style w:type="character" w:customStyle="1" w:styleId="WW8Num8z5">
    <w:name w:val="WW8Num8z5"/>
    <w:rsid w:val="00922FE8"/>
  </w:style>
  <w:style w:type="character" w:customStyle="1" w:styleId="WW8Num8z6">
    <w:name w:val="WW8Num8z6"/>
    <w:rsid w:val="00922FE8"/>
  </w:style>
  <w:style w:type="character" w:customStyle="1" w:styleId="WW8Num8z7">
    <w:name w:val="WW8Num8z7"/>
    <w:rsid w:val="00922FE8"/>
  </w:style>
  <w:style w:type="character" w:customStyle="1" w:styleId="WW8Num8z8">
    <w:name w:val="WW8Num8z8"/>
    <w:rsid w:val="00922FE8"/>
  </w:style>
  <w:style w:type="character" w:customStyle="1" w:styleId="WW8Num11z3">
    <w:name w:val="WW8Num11z3"/>
    <w:rsid w:val="00922FE8"/>
  </w:style>
  <w:style w:type="character" w:customStyle="1" w:styleId="WW8Num11z4">
    <w:name w:val="WW8Num11z4"/>
    <w:rsid w:val="00922FE8"/>
  </w:style>
  <w:style w:type="character" w:customStyle="1" w:styleId="WW8Num11z5">
    <w:name w:val="WW8Num11z5"/>
    <w:rsid w:val="00922FE8"/>
  </w:style>
  <w:style w:type="character" w:customStyle="1" w:styleId="WW8Num11z6">
    <w:name w:val="WW8Num11z6"/>
    <w:rsid w:val="00922FE8"/>
  </w:style>
  <w:style w:type="character" w:customStyle="1" w:styleId="WW8Num11z7">
    <w:name w:val="WW8Num11z7"/>
    <w:rsid w:val="00922FE8"/>
  </w:style>
  <w:style w:type="character" w:customStyle="1" w:styleId="WW8Num11z8">
    <w:name w:val="WW8Num11z8"/>
    <w:rsid w:val="00922FE8"/>
  </w:style>
  <w:style w:type="character" w:customStyle="1" w:styleId="WW-DefaultParagraphFont1">
    <w:name w:val="WW-Default Paragraph Font1"/>
    <w:rsid w:val="00922FE8"/>
  </w:style>
  <w:style w:type="character" w:customStyle="1" w:styleId="40">
    <w:name w:val="Προεπιλεγμένη γραμματοσειρά4"/>
    <w:rsid w:val="00922FE8"/>
  </w:style>
  <w:style w:type="character" w:customStyle="1" w:styleId="WW8Num2z1">
    <w:name w:val="WW8Num2z1"/>
    <w:rsid w:val="00922FE8"/>
  </w:style>
  <w:style w:type="character" w:customStyle="1" w:styleId="WW8Num2z2">
    <w:name w:val="WW8Num2z2"/>
    <w:rsid w:val="00922FE8"/>
  </w:style>
  <w:style w:type="character" w:customStyle="1" w:styleId="WW8Num2z3">
    <w:name w:val="WW8Num2z3"/>
    <w:rsid w:val="00922FE8"/>
  </w:style>
  <w:style w:type="character" w:customStyle="1" w:styleId="WW8Num2z4">
    <w:name w:val="WW8Num2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922FE8"/>
  </w:style>
  <w:style w:type="character" w:customStyle="1" w:styleId="WW8Num2z6">
    <w:name w:val="WW8Num2z6"/>
    <w:rsid w:val="00922FE8"/>
  </w:style>
  <w:style w:type="character" w:customStyle="1" w:styleId="WW8Num2z7">
    <w:name w:val="WW8Num2z7"/>
    <w:rsid w:val="00922FE8"/>
  </w:style>
  <w:style w:type="character" w:customStyle="1" w:styleId="WW8Num2z8">
    <w:name w:val="WW8Num2z8"/>
    <w:rsid w:val="00922FE8"/>
  </w:style>
  <w:style w:type="character" w:customStyle="1" w:styleId="WW8Num9z1">
    <w:name w:val="WW8Num9z1"/>
    <w:rsid w:val="00922FE8"/>
    <w:rPr>
      <w:rFonts w:eastAsia="Calibri"/>
      <w:lang w:val="el-GR"/>
    </w:rPr>
  </w:style>
  <w:style w:type="character" w:customStyle="1" w:styleId="WW8Num9z2">
    <w:name w:val="WW8Num9z2"/>
    <w:rsid w:val="00922FE8"/>
  </w:style>
  <w:style w:type="character" w:customStyle="1" w:styleId="WW8Num9z3">
    <w:name w:val="WW8Num9z3"/>
    <w:rsid w:val="00922FE8"/>
  </w:style>
  <w:style w:type="character" w:customStyle="1" w:styleId="WW8Num9z4">
    <w:name w:val="WW8Num9z4"/>
    <w:rsid w:val="00922FE8"/>
  </w:style>
  <w:style w:type="character" w:customStyle="1" w:styleId="WW8Num9z5">
    <w:name w:val="WW8Num9z5"/>
    <w:rsid w:val="00922FE8"/>
  </w:style>
  <w:style w:type="character" w:customStyle="1" w:styleId="WW8Num9z6">
    <w:name w:val="WW8Num9z6"/>
    <w:rsid w:val="00922FE8"/>
  </w:style>
  <w:style w:type="character" w:customStyle="1" w:styleId="WW8Num9z7">
    <w:name w:val="WW8Num9z7"/>
    <w:rsid w:val="00922FE8"/>
  </w:style>
  <w:style w:type="character" w:customStyle="1" w:styleId="WW8Num9z8">
    <w:name w:val="WW8Num9z8"/>
    <w:rsid w:val="00922FE8"/>
  </w:style>
  <w:style w:type="character" w:customStyle="1" w:styleId="WW-DefaultParagraphFont11">
    <w:name w:val="WW-Default Paragraph Font11"/>
    <w:rsid w:val="00922FE8"/>
  </w:style>
  <w:style w:type="character" w:customStyle="1" w:styleId="WW8Num12z0">
    <w:name w:val="WW8Num12z0"/>
    <w:rsid w:val="00922FE8"/>
    <w:rPr>
      <w:rFonts w:ascii="Symbol" w:hAnsi="Symbol" w:cs="Symbol"/>
    </w:rPr>
  </w:style>
  <w:style w:type="character" w:customStyle="1" w:styleId="WW8Num12z1">
    <w:name w:val="WW8Num12z1"/>
    <w:rsid w:val="00922FE8"/>
    <w:rPr>
      <w:rFonts w:ascii="Courier New" w:hAnsi="Courier New" w:cs="Courier New"/>
    </w:rPr>
  </w:style>
  <w:style w:type="character" w:customStyle="1" w:styleId="WW8Num12z2">
    <w:name w:val="WW8Num12z2"/>
    <w:rsid w:val="00922FE8"/>
    <w:rPr>
      <w:rFonts w:ascii="Wingdings" w:hAnsi="Wingdings" w:cs="Wingdings"/>
    </w:rPr>
  </w:style>
  <w:style w:type="character" w:customStyle="1" w:styleId="WW-DefaultParagraphFont111">
    <w:name w:val="WW-Default Paragraph Font111"/>
    <w:rsid w:val="00922FE8"/>
  </w:style>
  <w:style w:type="character" w:customStyle="1" w:styleId="WW-DefaultParagraphFont1111">
    <w:name w:val="WW-Default Paragraph Font1111"/>
    <w:rsid w:val="00922FE8"/>
  </w:style>
  <w:style w:type="character" w:customStyle="1" w:styleId="WW-DefaultParagraphFont11111">
    <w:name w:val="WW-Default Paragraph Font11111"/>
    <w:rsid w:val="00922FE8"/>
  </w:style>
  <w:style w:type="character" w:customStyle="1" w:styleId="30">
    <w:name w:val="Προεπιλεγμένη γραμματοσειρά3"/>
    <w:rsid w:val="00922FE8"/>
  </w:style>
  <w:style w:type="character" w:customStyle="1" w:styleId="WW-DefaultParagraphFont111111">
    <w:name w:val="WW-Default Paragraph Font111111"/>
    <w:rsid w:val="00922FE8"/>
  </w:style>
  <w:style w:type="character" w:customStyle="1" w:styleId="DefaultParagraphFont2">
    <w:name w:val="Default Paragraph Font2"/>
    <w:rsid w:val="00922FE8"/>
  </w:style>
  <w:style w:type="character" w:customStyle="1" w:styleId="WW8Num12z3">
    <w:name w:val="WW8Num12z3"/>
    <w:rsid w:val="00922FE8"/>
  </w:style>
  <w:style w:type="character" w:customStyle="1" w:styleId="WW8Num12z4">
    <w:name w:val="WW8Num12z4"/>
    <w:rsid w:val="00922FE8"/>
  </w:style>
  <w:style w:type="character" w:customStyle="1" w:styleId="WW8Num12z5">
    <w:name w:val="WW8Num12z5"/>
    <w:rsid w:val="00922FE8"/>
  </w:style>
  <w:style w:type="character" w:customStyle="1" w:styleId="WW8Num12z6">
    <w:name w:val="WW8Num12z6"/>
    <w:rsid w:val="00922FE8"/>
  </w:style>
  <w:style w:type="character" w:customStyle="1" w:styleId="WW8Num12z7">
    <w:name w:val="WW8Num12z7"/>
    <w:rsid w:val="00922FE8"/>
  </w:style>
  <w:style w:type="character" w:customStyle="1" w:styleId="WW8Num12z8">
    <w:name w:val="WW8Num12z8"/>
    <w:rsid w:val="00922FE8"/>
  </w:style>
  <w:style w:type="character" w:customStyle="1" w:styleId="WW8Num13z0">
    <w:name w:val="WW8Num13z0"/>
    <w:rsid w:val="00922FE8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922FE8"/>
  </w:style>
  <w:style w:type="character" w:customStyle="1" w:styleId="WW8Num13z1">
    <w:name w:val="WW8Num13z1"/>
    <w:rsid w:val="00922FE8"/>
    <w:rPr>
      <w:rFonts w:eastAsia="Calibri"/>
      <w:lang w:val="el-GR"/>
    </w:rPr>
  </w:style>
  <w:style w:type="character" w:customStyle="1" w:styleId="WW8Num13z2">
    <w:name w:val="WW8Num13z2"/>
    <w:rsid w:val="00922FE8"/>
  </w:style>
  <w:style w:type="character" w:customStyle="1" w:styleId="WW8Num13z3">
    <w:name w:val="WW8Num13z3"/>
    <w:rsid w:val="00922FE8"/>
  </w:style>
  <w:style w:type="character" w:customStyle="1" w:styleId="WW8Num13z4">
    <w:name w:val="WW8Num13z4"/>
    <w:rsid w:val="00922FE8"/>
  </w:style>
  <w:style w:type="character" w:customStyle="1" w:styleId="WW8Num13z5">
    <w:name w:val="WW8Num13z5"/>
    <w:rsid w:val="00922FE8"/>
  </w:style>
  <w:style w:type="character" w:customStyle="1" w:styleId="WW8Num13z6">
    <w:name w:val="WW8Num13z6"/>
    <w:rsid w:val="00922FE8"/>
  </w:style>
  <w:style w:type="character" w:customStyle="1" w:styleId="WW8Num13z7">
    <w:name w:val="WW8Num13z7"/>
    <w:rsid w:val="00922FE8"/>
  </w:style>
  <w:style w:type="character" w:customStyle="1" w:styleId="WW8Num13z8">
    <w:name w:val="WW8Num13z8"/>
    <w:rsid w:val="00922FE8"/>
  </w:style>
  <w:style w:type="character" w:customStyle="1" w:styleId="WW8Num14z0">
    <w:name w:val="WW8Num14z0"/>
    <w:rsid w:val="00922FE8"/>
    <w:rPr>
      <w:rFonts w:ascii="Symbol" w:hAnsi="Symbol" w:cs="OpenSymbol"/>
    </w:rPr>
  </w:style>
  <w:style w:type="character" w:customStyle="1" w:styleId="WW8Num14z1">
    <w:name w:val="WW8Num14z1"/>
    <w:rsid w:val="00922FE8"/>
  </w:style>
  <w:style w:type="character" w:customStyle="1" w:styleId="WW8Num14z2">
    <w:name w:val="WW8Num14z2"/>
    <w:rsid w:val="00922FE8"/>
  </w:style>
  <w:style w:type="character" w:customStyle="1" w:styleId="WW8Num14z3">
    <w:name w:val="WW8Num14z3"/>
    <w:rsid w:val="00922FE8"/>
  </w:style>
  <w:style w:type="character" w:customStyle="1" w:styleId="WW8Num14z4">
    <w:name w:val="WW8Num14z4"/>
    <w:rsid w:val="00922FE8"/>
  </w:style>
  <w:style w:type="character" w:customStyle="1" w:styleId="WW8Num14z5">
    <w:name w:val="WW8Num14z5"/>
    <w:rsid w:val="00922FE8"/>
  </w:style>
  <w:style w:type="character" w:customStyle="1" w:styleId="WW8Num14z6">
    <w:name w:val="WW8Num14z6"/>
    <w:rsid w:val="00922FE8"/>
  </w:style>
  <w:style w:type="character" w:customStyle="1" w:styleId="WW8Num14z7">
    <w:name w:val="WW8Num14z7"/>
    <w:rsid w:val="00922FE8"/>
  </w:style>
  <w:style w:type="character" w:customStyle="1" w:styleId="WW8Num14z8">
    <w:name w:val="WW8Num14z8"/>
    <w:rsid w:val="00922FE8"/>
  </w:style>
  <w:style w:type="character" w:customStyle="1" w:styleId="WW8Num15z0">
    <w:name w:val="WW8Num15z0"/>
    <w:rsid w:val="00922FE8"/>
  </w:style>
  <w:style w:type="character" w:customStyle="1" w:styleId="WW8Num15z1">
    <w:name w:val="WW8Num15z1"/>
    <w:rsid w:val="00922FE8"/>
  </w:style>
  <w:style w:type="character" w:customStyle="1" w:styleId="WW8Num15z2">
    <w:name w:val="WW8Num15z2"/>
    <w:rsid w:val="00922FE8"/>
  </w:style>
  <w:style w:type="character" w:customStyle="1" w:styleId="WW8Num15z3">
    <w:name w:val="WW8Num15z3"/>
    <w:rsid w:val="00922FE8"/>
  </w:style>
  <w:style w:type="character" w:customStyle="1" w:styleId="WW8Num15z4">
    <w:name w:val="WW8Num15z4"/>
    <w:rsid w:val="00922FE8"/>
  </w:style>
  <w:style w:type="character" w:customStyle="1" w:styleId="WW8Num15z5">
    <w:name w:val="WW8Num15z5"/>
    <w:rsid w:val="00922FE8"/>
  </w:style>
  <w:style w:type="character" w:customStyle="1" w:styleId="WW8Num15z6">
    <w:name w:val="WW8Num15z6"/>
    <w:rsid w:val="00922FE8"/>
  </w:style>
  <w:style w:type="character" w:customStyle="1" w:styleId="WW8Num15z7">
    <w:name w:val="WW8Num15z7"/>
    <w:rsid w:val="00922FE8"/>
  </w:style>
  <w:style w:type="character" w:customStyle="1" w:styleId="WW8Num15z8">
    <w:name w:val="WW8Num15z8"/>
    <w:rsid w:val="00922FE8"/>
  </w:style>
  <w:style w:type="character" w:customStyle="1" w:styleId="WW8Num16z0">
    <w:name w:val="WW8Num16z0"/>
    <w:rsid w:val="00922FE8"/>
  </w:style>
  <w:style w:type="character" w:customStyle="1" w:styleId="WW8Num16z1">
    <w:name w:val="WW8Num16z1"/>
    <w:rsid w:val="00922FE8"/>
  </w:style>
  <w:style w:type="character" w:customStyle="1" w:styleId="WW8Num16z2">
    <w:name w:val="WW8Num16z2"/>
    <w:rsid w:val="00922FE8"/>
  </w:style>
  <w:style w:type="character" w:customStyle="1" w:styleId="WW8Num16z3">
    <w:name w:val="WW8Num16z3"/>
    <w:rsid w:val="00922FE8"/>
  </w:style>
  <w:style w:type="character" w:customStyle="1" w:styleId="WW8Num16z4">
    <w:name w:val="WW8Num16z4"/>
    <w:rsid w:val="00922FE8"/>
  </w:style>
  <w:style w:type="character" w:customStyle="1" w:styleId="WW8Num16z5">
    <w:name w:val="WW8Num16z5"/>
    <w:rsid w:val="00922FE8"/>
  </w:style>
  <w:style w:type="character" w:customStyle="1" w:styleId="WW8Num16z6">
    <w:name w:val="WW8Num16z6"/>
    <w:rsid w:val="00922FE8"/>
  </w:style>
  <w:style w:type="character" w:customStyle="1" w:styleId="WW8Num16z7">
    <w:name w:val="WW8Num16z7"/>
    <w:rsid w:val="00922FE8"/>
  </w:style>
  <w:style w:type="character" w:customStyle="1" w:styleId="WW8Num16z8">
    <w:name w:val="WW8Num16z8"/>
    <w:rsid w:val="00922FE8"/>
  </w:style>
  <w:style w:type="character" w:customStyle="1" w:styleId="WW-DefaultParagraphFont11111111">
    <w:name w:val="WW-Default Paragraph Font11111111"/>
    <w:rsid w:val="00922FE8"/>
  </w:style>
  <w:style w:type="character" w:customStyle="1" w:styleId="WW-DefaultParagraphFont111111111">
    <w:name w:val="WW-Default Paragraph Font111111111"/>
    <w:rsid w:val="00922FE8"/>
  </w:style>
  <w:style w:type="character" w:customStyle="1" w:styleId="WW-DefaultParagraphFont1111111111">
    <w:name w:val="WW-Default Paragraph Font1111111111"/>
    <w:rsid w:val="00922FE8"/>
  </w:style>
  <w:style w:type="character" w:customStyle="1" w:styleId="WW-DefaultParagraphFont11111111111">
    <w:name w:val="WW-Default Paragraph Font11111111111"/>
    <w:rsid w:val="00922FE8"/>
  </w:style>
  <w:style w:type="character" w:customStyle="1" w:styleId="WW-DefaultParagraphFont111111111111">
    <w:name w:val="WW-Default Paragraph Font111111111111"/>
    <w:rsid w:val="00922FE8"/>
  </w:style>
  <w:style w:type="character" w:customStyle="1" w:styleId="WW8Num17z0">
    <w:name w:val="WW8Num17z0"/>
    <w:rsid w:val="00922FE8"/>
  </w:style>
  <w:style w:type="character" w:customStyle="1" w:styleId="WW8Num17z1">
    <w:name w:val="WW8Num17z1"/>
    <w:rsid w:val="00922FE8"/>
  </w:style>
  <w:style w:type="character" w:customStyle="1" w:styleId="WW8Num17z2">
    <w:name w:val="WW8Num17z2"/>
    <w:rsid w:val="00922FE8"/>
  </w:style>
  <w:style w:type="character" w:customStyle="1" w:styleId="WW8Num17z3">
    <w:name w:val="WW8Num17z3"/>
    <w:rsid w:val="00922FE8"/>
  </w:style>
  <w:style w:type="character" w:customStyle="1" w:styleId="WW8Num17z4">
    <w:name w:val="WW8Num17z4"/>
    <w:rsid w:val="00922FE8"/>
  </w:style>
  <w:style w:type="character" w:customStyle="1" w:styleId="WW8Num17z5">
    <w:name w:val="WW8Num17z5"/>
    <w:rsid w:val="00922FE8"/>
  </w:style>
  <w:style w:type="character" w:customStyle="1" w:styleId="WW8Num17z6">
    <w:name w:val="WW8Num17z6"/>
    <w:rsid w:val="00922FE8"/>
  </w:style>
  <w:style w:type="character" w:customStyle="1" w:styleId="WW8Num17z7">
    <w:name w:val="WW8Num17z7"/>
    <w:rsid w:val="00922FE8"/>
  </w:style>
  <w:style w:type="character" w:customStyle="1" w:styleId="WW8Num17z8">
    <w:name w:val="WW8Num17z8"/>
    <w:rsid w:val="00922FE8"/>
  </w:style>
  <w:style w:type="character" w:customStyle="1" w:styleId="WW8Num18z0">
    <w:name w:val="WW8Num18z0"/>
    <w:rsid w:val="00922FE8"/>
  </w:style>
  <w:style w:type="character" w:customStyle="1" w:styleId="WW8Num18z1">
    <w:name w:val="WW8Num18z1"/>
    <w:rsid w:val="00922FE8"/>
  </w:style>
  <w:style w:type="character" w:customStyle="1" w:styleId="WW8Num18z2">
    <w:name w:val="WW8Num18z2"/>
    <w:rsid w:val="00922FE8"/>
  </w:style>
  <w:style w:type="character" w:customStyle="1" w:styleId="WW8Num18z3">
    <w:name w:val="WW8Num18z3"/>
    <w:rsid w:val="00922FE8"/>
  </w:style>
  <w:style w:type="character" w:customStyle="1" w:styleId="WW8Num18z4">
    <w:name w:val="WW8Num18z4"/>
    <w:rsid w:val="00922FE8"/>
  </w:style>
  <w:style w:type="character" w:customStyle="1" w:styleId="WW8Num18z5">
    <w:name w:val="WW8Num18z5"/>
    <w:rsid w:val="00922FE8"/>
  </w:style>
  <w:style w:type="character" w:customStyle="1" w:styleId="WW8Num18z6">
    <w:name w:val="WW8Num18z6"/>
    <w:rsid w:val="00922FE8"/>
  </w:style>
  <w:style w:type="character" w:customStyle="1" w:styleId="WW8Num18z7">
    <w:name w:val="WW8Num18z7"/>
    <w:rsid w:val="00922FE8"/>
  </w:style>
  <w:style w:type="character" w:customStyle="1" w:styleId="WW8Num18z8">
    <w:name w:val="WW8Num18z8"/>
    <w:rsid w:val="00922FE8"/>
  </w:style>
  <w:style w:type="character" w:customStyle="1" w:styleId="WW8Num3z1">
    <w:name w:val="WW8Num3z1"/>
    <w:rsid w:val="00922FE8"/>
  </w:style>
  <w:style w:type="character" w:customStyle="1" w:styleId="WW8Num3z2">
    <w:name w:val="WW8Num3z2"/>
    <w:rsid w:val="00922FE8"/>
  </w:style>
  <w:style w:type="character" w:customStyle="1" w:styleId="WW8Num3z3">
    <w:name w:val="WW8Num3z3"/>
    <w:rsid w:val="00922FE8"/>
  </w:style>
  <w:style w:type="character" w:customStyle="1" w:styleId="WW8Num3z4">
    <w:name w:val="WW8Num3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922FE8"/>
  </w:style>
  <w:style w:type="character" w:customStyle="1" w:styleId="WW8Num3z6">
    <w:name w:val="WW8Num3z6"/>
    <w:rsid w:val="00922FE8"/>
  </w:style>
  <w:style w:type="character" w:customStyle="1" w:styleId="WW8Num3z7">
    <w:name w:val="WW8Num3z7"/>
    <w:rsid w:val="00922FE8"/>
  </w:style>
  <w:style w:type="character" w:customStyle="1" w:styleId="WW8Num3z8">
    <w:name w:val="WW8Num3z8"/>
    <w:rsid w:val="00922FE8"/>
  </w:style>
  <w:style w:type="character" w:customStyle="1" w:styleId="WW-DefaultParagraphFont1111111111111">
    <w:name w:val="WW-Default Paragraph Font1111111111111"/>
    <w:rsid w:val="00922FE8"/>
  </w:style>
  <w:style w:type="character" w:customStyle="1" w:styleId="WW-DefaultParagraphFont11111111111111">
    <w:name w:val="WW-Default Paragraph Font11111111111111"/>
    <w:rsid w:val="00922FE8"/>
  </w:style>
  <w:style w:type="character" w:customStyle="1" w:styleId="WW-DefaultParagraphFont111111111111111">
    <w:name w:val="WW-Default Paragraph Font111111111111111"/>
    <w:rsid w:val="00922FE8"/>
  </w:style>
  <w:style w:type="character" w:customStyle="1" w:styleId="WW-DefaultParagraphFont1111111111111111">
    <w:name w:val="WW-Default Paragraph Font1111111111111111"/>
    <w:rsid w:val="00922FE8"/>
  </w:style>
  <w:style w:type="character" w:customStyle="1" w:styleId="21">
    <w:name w:val="Προεπιλεγμένη γραμματοσειρά2"/>
    <w:rsid w:val="00922FE8"/>
  </w:style>
  <w:style w:type="character" w:customStyle="1" w:styleId="WW8Num19z0">
    <w:name w:val="WW8Num19z0"/>
    <w:rsid w:val="00922FE8"/>
    <w:rPr>
      <w:rFonts w:ascii="Calibri" w:hAnsi="Calibri" w:cs="Calibri"/>
    </w:rPr>
  </w:style>
  <w:style w:type="character" w:customStyle="1" w:styleId="WW8Num19z1">
    <w:name w:val="WW8Num19z1"/>
    <w:rsid w:val="00922FE8"/>
  </w:style>
  <w:style w:type="character" w:customStyle="1" w:styleId="WW8Num20z0">
    <w:name w:val="WW8Num20z0"/>
    <w:rsid w:val="00922FE8"/>
    <w:rPr>
      <w:rFonts w:ascii="Calibri" w:eastAsia="Calibri" w:hAnsi="Calibri" w:cs="Times New Roman"/>
    </w:rPr>
  </w:style>
  <w:style w:type="character" w:customStyle="1" w:styleId="WW8Num20z1">
    <w:name w:val="WW8Num20z1"/>
    <w:rsid w:val="00922FE8"/>
    <w:rPr>
      <w:rFonts w:ascii="Courier New" w:hAnsi="Courier New" w:cs="Courier New"/>
    </w:rPr>
  </w:style>
  <w:style w:type="character" w:customStyle="1" w:styleId="WW8Num20z2">
    <w:name w:val="WW8Num20z2"/>
    <w:rsid w:val="00922FE8"/>
    <w:rPr>
      <w:rFonts w:ascii="Wingdings" w:hAnsi="Wingdings" w:cs="Wingdings"/>
    </w:rPr>
  </w:style>
  <w:style w:type="character" w:customStyle="1" w:styleId="WW8Num20z3">
    <w:name w:val="WW8Num20z3"/>
    <w:rsid w:val="00922FE8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922FE8"/>
  </w:style>
  <w:style w:type="character" w:customStyle="1" w:styleId="WW8Num19z2">
    <w:name w:val="WW8Num19z2"/>
    <w:rsid w:val="00922FE8"/>
  </w:style>
  <w:style w:type="character" w:customStyle="1" w:styleId="WW8Num19z3">
    <w:name w:val="WW8Num19z3"/>
    <w:rsid w:val="00922FE8"/>
  </w:style>
  <w:style w:type="character" w:customStyle="1" w:styleId="WW8Num19z4">
    <w:name w:val="WW8Num19z4"/>
    <w:rsid w:val="00922FE8"/>
  </w:style>
  <w:style w:type="character" w:customStyle="1" w:styleId="WW8Num19z5">
    <w:name w:val="WW8Num19z5"/>
    <w:rsid w:val="00922FE8"/>
  </w:style>
  <w:style w:type="character" w:customStyle="1" w:styleId="WW8Num19z6">
    <w:name w:val="WW8Num19z6"/>
    <w:rsid w:val="00922FE8"/>
  </w:style>
  <w:style w:type="character" w:customStyle="1" w:styleId="WW8Num19z7">
    <w:name w:val="WW8Num19z7"/>
    <w:rsid w:val="00922FE8"/>
  </w:style>
  <w:style w:type="character" w:customStyle="1" w:styleId="WW8Num19z8">
    <w:name w:val="WW8Num19z8"/>
    <w:rsid w:val="00922FE8"/>
  </w:style>
  <w:style w:type="character" w:customStyle="1" w:styleId="WW8Num20z4">
    <w:name w:val="WW8Num20z4"/>
    <w:rsid w:val="00922FE8"/>
  </w:style>
  <w:style w:type="character" w:customStyle="1" w:styleId="WW8Num20z5">
    <w:name w:val="WW8Num20z5"/>
    <w:rsid w:val="00922FE8"/>
  </w:style>
  <w:style w:type="character" w:customStyle="1" w:styleId="WW8Num20z6">
    <w:name w:val="WW8Num20z6"/>
    <w:rsid w:val="00922FE8"/>
  </w:style>
  <w:style w:type="character" w:customStyle="1" w:styleId="WW8Num20z7">
    <w:name w:val="WW8Num20z7"/>
    <w:rsid w:val="00922FE8"/>
  </w:style>
  <w:style w:type="character" w:customStyle="1" w:styleId="WW8Num20z8">
    <w:name w:val="WW8Num20z8"/>
    <w:rsid w:val="00922FE8"/>
  </w:style>
  <w:style w:type="character" w:customStyle="1" w:styleId="WW-DefaultParagraphFont111111111111111111">
    <w:name w:val="WW-Default Paragraph Font111111111111111111"/>
    <w:rsid w:val="00922FE8"/>
  </w:style>
  <w:style w:type="character" w:customStyle="1" w:styleId="WW-DefaultParagraphFont1111111111111111111">
    <w:name w:val="WW-Default Paragraph Font1111111111111111111"/>
    <w:rsid w:val="00922FE8"/>
  </w:style>
  <w:style w:type="character" w:customStyle="1" w:styleId="WW8Num21z0">
    <w:name w:val="WW8Num21z0"/>
    <w:rsid w:val="00922FE8"/>
    <w:rPr>
      <w:rFonts w:ascii="Calibri" w:eastAsia="Times New Roman" w:hAnsi="Calibri" w:cs="Calibri"/>
    </w:rPr>
  </w:style>
  <w:style w:type="character" w:customStyle="1" w:styleId="WW8Num21z1">
    <w:name w:val="WW8Num21z1"/>
    <w:rsid w:val="00922FE8"/>
    <w:rPr>
      <w:rFonts w:ascii="Courier New" w:hAnsi="Courier New" w:cs="Courier New"/>
    </w:rPr>
  </w:style>
  <w:style w:type="character" w:customStyle="1" w:styleId="WW8Num21z2">
    <w:name w:val="WW8Num21z2"/>
    <w:rsid w:val="00922FE8"/>
    <w:rPr>
      <w:rFonts w:ascii="Wingdings" w:hAnsi="Wingdings" w:cs="Wingdings"/>
    </w:rPr>
  </w:style>
  <w:style w:type="character" w:customStyle="1" w:styleId="WW8Num21z3">
    <w:name w:val="WW8Num21z3"/>
    <w:rsid w:val="00922FE8"/>
    <w:rPr>
      <w:rFonts w:ascii="Symbol" w:hAnsi="Symbol" w:cs="Symbol"/>
    </w:rPr>
  </w:style>
  <w:style w:type="character" w:customStyle="1" w:styleId="WW8Num22z0">
    <w:name w:val="WW8Num22z0"/>
    <w:rsid w:val="00922FE8"/>
    <w:rPr>
      <w:rFonts w:ascii="Symbol" w:hAnsi="Symbol" w:cs="Symbol"/>
    </w:rPr>
  </w:style>
  <w:style w:type="character" w:customStyle="1" w:styleId="WW8Num22z1">
    <w:name w:val="WW8Num22z1"/>
    <w:rsid w:val="00922FE8"/>
    <w:rPr>
      <w:rFonts w:ascii="Courier New" w:hAnsi="Courier New" w:cs="Courier New"/>
    </w:rPr>
  </w:style>
  <w:style w:type="character" w:customStyle="1" w:styleId="WW8Num22z2">
    <w:name w:val="WW8Num22z2"/>
    <w:rsid w:val="00922FE8"/>
    <w:rPr>
      <w:rFonts w:ascii="Wingdings" w:hAnsi="Wingdings" w:cs="Wingdings"/>
    </w:rPr>
  </w:style>
  <w:style w:type="character" w:customStyle="1" w:styleId="WW8Num23z0">
    <w:name w:val="WW8Num23z0"/>
    <w:rsid w:val="00922FE8"/>
    <w:rPr>
      <w:rFonts w:ascii="Calibri" w:eastAsia="Times New Roman" w:hAnsi="Calibri" w:cs="Calibri"/>
    </w:rPr>
  </w:style>
  <w:style w:type="character" w:customStyle="1" w:styleId="WW8Num23z1">
    <w:name w:val="WW8Num23z1"/>
    <w:rsid w:val="00922FE8"/>
    <w:rPr>
      <w:rFonts w:ascii="Courier New" w:hAnsi="Courier New" w:cs="Courier New"/>
    </w:rPr>
  </w:style>
  <w:style w:type="character" w:customStyle="1" w:styleId="WW8Num23z2">
    <w:name w:val="WW8Num23z2"/>
    <w:rsid w:val="00922FE8"/>
    <w:rPr>
      <w:rFonts w:ascii="Wingdings" w:hAnsi="Wingdings" w:cs="Wingdings"/>
    </w:rPr>
  </w:style>
  <w:style w:type="character" w:customStyle="1" w:styleId="WW8Num23z3">
    <w:name w:val="WW8Num23z3"/>
    <w:rsid w:val="00922FE8"/>
    <w:rPr>
      <w:rFonts w:ascii="Symbol" w:hAnsi="Symbol" w:cs="Symbol"/>
    </w:rPr>
  </w:style>
  <w:style w:type="character" w:customStyle="1" w:styleId="WW8Num24z0">
    <w:name w:val="WW8Num24z0"/>
    <w:rsid w:val="00922FE8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922FE8"/>
    <w:rPr>
      <w:rFonts w:ascii="Courier New" w:hAnsi="Courier New" w:cs="Courier New"/>
    </w:rPr>
  </w:style>
  <w:style w:type="character" w:customStyle="1" w:styleId="WW8Num24z2">
    <w:name w:val="WW8Num24z2"/>
    <w:rsid w:val="00922FE8"/>
    <w:rPr>
      <w:rFonts w:ascii="Wingdings" w:hAnsi="Wingdings" w:cs="Wingdings"/>
    </w:rPr>
  </w:style>
  <w:style w:type="character" w:customStyle="1" w:styleId="WW8Num25z0">
    <w:name w:val="WW8Num25z0"/>
    <w:rsid w:val="00922FE8"/>
    <w:rPr>
      <w:rFonts w:ascii="Symbol" w:hAnsi="Symbol" w:cs="Symbol"/>
    </w:rPr>
  </w:style>
  <w:style w:type="character" w:customStyle="1" w:styleId="WW8Num25z1">
    <w:name w:val="WW8Num25z1"/>
    <w:rsid w:val="00922FE8"/>
    <w:rPr>
      <w:rFonts w:ascii="Courier New" w:hAnsi="Courier New" w:cs="Courier New"/>
    </w:rPr>
  </w:style>
  <w:style w:type="character" w:customStyle="1" w:styleId="WW8Num25z2">
    <w:name w:val="WW8Num25z2"/>
    <w:rsid w:val="00922FE8"/>
    <w:rPr>
      <w:rFonts w:ascii="Wingdings" w:hAnsi="Wingdings" w:cs="Wingdings"/>
    </w:rPr>
  </w:style>
  <w:style w:type="character" w:customStyle="1" w:styleId="WW8Num26z0">
    <w:name w:val="WW8Num26z0"/>
    <w:rsid w:val="00922FE8"/>
    <w:rPr>
      <w:rFonts w:ascii="Symbol" w:hAnsi="Symbol" w:cs="Symbol"/>
    </w:rPr>
  </w:style>
  <w:style w:type="character" w:customStyle="1" w:styleId="WW8Num26z1">
    <w:name w:val="WW8Num26z1"/>
    <w:rsid w:val="00922FE8"/>
    <w:rPr>
      <w:rFonts w:ascii="Courier New" w:hAnsi="Courier New" w:cs="Courier New"/>
    </w:rPr>
  </w:style>
  <w:style w:type="character" w:customStyle="1" w:styleId="WW8Num26z2">
    <w:name w:val="WW8Num26z2"/>
    <w:rsid w:val="00922FE8"/>
    <w:rPr>
      <w:rFonts w:ascii="Wingdings" w:hAnsi="Wingdings" w:cs="Wingdings"/>
    </w:rPr>
  </w:style>
  <w:style w:type="character" w:customStyle="1" w:styleId="WW8Num27z0">
    <w:name w:val="WW8Num27z0"/>
    <w:rsid w:val="00922FE8"/>
    <w:rPr>
      <w:rFonts w:ascii="Calibri" w:eastAsia="Times New Roman" w:hAnsi="Calibri" w:cs="Calibri"/>
    </w:rPr>
  </w:style>
  <w:style w:type="character" w:customStyle="1" w:styleId="WW8Num27z1">
    <w:name w:val="WW8Num27z1"/>
    <w:rsid w:val="00922FE8"/>
    <w:rPr>
      <w:rFonts w:ascii="Courier New" w:hAnsi="Courier New" w:cs="Courier New"/>
    </w:rPr>
  </w:style>
  <w:style w:type="character" w:customStyle="1" w:styleId="WW8Num27z2">
    <w:name w:val="WW8Num27z2"/>
    <w:rsid w:val="00922FE8"/>
    <w:rPr>
      <w:rFonts w:ascii="Wingdings" w:hAnsi="Wingdings" w:cs="Wingdings"/>
    </w:rPr>
  </w:style>
  <w:style w:type="character" w:customStyle="1" w:styleId="WW8Num27z3">
    <w:name w:val="WW8Num27z3"/>
    <w:rsid w:val="00922FE8"/>
    <w:rPr>
      <w:rFonts w:ascii="Symbol" w:hAnsi="Symbol" w:cs="Symbol"/>
    </w:rPr>
  </w:style>
  <w:style w:type="character" w:customStyle="1" w:styleId="WW8Num28z0">
    <w:name w:val="WW8Num28z0"/>
    <w:rsid w:val="00922FE8"/>
    <w:rPr>
      <w:rFonts w:ascii="Symbol" w:hAnsi="Symbol" w:cs="Symbol"/>
    </w:rPr>
  </w:style>
  <w:style w:type="character" w:customStyle="1" w:styleId="WW8Num28z1">
    <w:name w:val="WW8Num28z1"/>
    <w:rsid w:val="00922FE8"/>
    <w:rPr>
      <w:rFonts w:ascii="Courier New" w:hAnsi="Courier New" w:cs="Courier New"/>
    </w:rPr>
  </w:style>
  <w:style w:type="character" w:customStyle="1" w:styleId="WW8Num28z2">
    <w:name w:val="WW8Num28z2"/>
    <w:rsid w:val="00922FE8"/>
    <w:rPr>
      <w:rFonts w:ascii="Wingdings" w:hAnsi="Wingdings" w:cs="Wingdings"/>
    </w:rPr>
  </w:style>
  <w:style w:type="character" w:customStyle="1" w:styleId="WW8Num29z0">
    <w:name w:val="WW8Num29z0"/>
    <w:rsid w:val="00922FE8"/>
    <w:rPr>
      <w:rFonts w:ascii="Calibri" w:eastAsia="Times New Roman" w:hAnsi="Calibri" w:cs="Calibri"/>
    </w:rPr>
  </w:style>
  <w:style w:type="character" w:customStyle="1" w:styleId="WW8Num29z1">
    <w:name w:val="WW8Num29z1"/>
    <w:rsid w:val="00922FE8"/>
    <w:rPr>
      <w:rFonts w:ascii="Courier New" w:hAnsi="Courier New" w:cs="Courier New"/>
    </w:rPr>
  </w:style>
  <w:style w:type="character" w:customStyle="1" w:styleId="WW8Num29z2">
    <w:name w:val="WW8Num29z2"/>
    <w:rsid w:val="00922FE8"/>
    <w:rPr>
      <w:rFonts w:ascii="Wingdings" w:hAnsi="Wingdings" w:cs="Wingdings"/>
    </w:rPr>
  </w:style>
  <w:style w:type="character" w:customStyle="1" w:styleId="WW8Num29z3">
    <w:name w:val="WW8Num29z3"/>
    <w:rsid w:val="00922FE8"/>
    <w:rPr>
      <w:rFonts w:ascii="Symbol" w:hAnsi="Symbol" w:cs="Symbol"/>
    </w:rPr>
  </w:style>
  <w:style w:type="character" w:customStyle="1" w:styleId="WW8Num30z0">
    <w:name w:val="WW8Num30z0"/>
    <w:rsid w:val="00922FE8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922FE8"/>
    <w:rPr>
      <w:rFonts w:ascii="Courier New" w:hAnsi="Courier New" w:cs="Courier New"/>
    </w:rPr>
  </w:style>
  <w:style w:type="character" w:customStyle="1" w:styleId="WW8Num30z2">
    <w:name w:val="WW8Num30z2"/>
    <w:rsid w:val="00922FE8"/>
    <w:rPr>
      <w:rFonts w:ascii="Wingdings" w:hAnsi="Wingdings" w:cs="Wingdings"/>
    </w:rPr>
  </w:style>
  <w:style w:type="character" w:customStyle="1" w:styleId="WW8Num31z0">
    <w:name w:val="WW8Num31z0"/>
    <w:rsid w:val="00922FE8"/>
    <w:rPr>
      <w:rFonts w:cs="Times New Roman"/>
    </w:rPr>
  </w:style>
  <w:style w:type="character" w:customStyle="1" w:styleId="WW8Num32z0">
    <w:name w:val="WW8Num32z0"/>
    <w:rsid w:val="00922FE8"/>
  </w:style>
  <w:style w:type="character" w:customStyle="1" w:styleId="WW8Num32z1">
    <w:name w:val="WW8Num32z1"/>
    <w:rsid w:val="00922FE8"/>
  </w:style>
  <w:style w:type="character" w:customStyle="1" w:styleId="WW8Num32z2">
    <w:name w:val="WW8Num32z2"/>
    <w:rsid w:val="00922FE8"/>
  </w:style>
  <w:style w:type="character" w:customStyle="1" w:styleId="WW8Num32z3">
    <w:name w:val="WW8Num32z3"/>
    <w:rsid w:val="00922FE8"/>
  </w:style>
  <w:style w:type="character" w:customStyle="1" w:styleId="WW8Num32z4">
    <w:name w:val="WW8Num32z4"/>
    <w:rsid w:val="00922FE8"/>
  </w:style>
  <w:style w:type="character" w:customStyle="1" w:styleId="WW8Num32z5">
    <w:name w:val="WW8Num32z5"/>
    <w:rsid w:val="00922FE8"/>
  </w:style>
  <w:style w:type="character" w:customStyle="1" w:styleId="WW8Num32z6">
    <w:name w:val="WW8Num32z6"/>
    <w:rsid w:val="00922FE8"/>
  </w:style>
  <w:style w:type="character" w:customStyle="1" w:styleId="WW8Num32z7">
    <w:name w:val="WW8Num32z7"/>
    <w:rsid w:val="00922FE8"/>
  </w:style>
  <w:style w:type="character" w:customStyle="1" w:styleId="WW8Num32z8">
    <w:name w:val="WW8Num32z8"/>
    <w:rsid w:val="00922FE8"/>
  </w:style>
  <w:style w:type="character" w:customStyle="1" w:styleId="WW8Num33z0">
    <w:name w:val="WW8Num33z0"/>
    <w:rsid w:val="00922FE8"/>
    <w:rPr>
      <w:rFonts w:ascii="Symbol" w:eastAsia="Calibri" w:hAnsi="Symbol" w:cs="Symbol"/>
    </w:rPr>
  </w:style>
  <w:style w:type="character" w:customStyle="1" w:styleId="WW8Num33z1">
    <w:name w:val="WW8Num33z1"/>
    <w:rsid w:val="00922FE8"/>
    <w:rPr>
      <w:rFonts w:ascii="Courier New" w:hAnsi="Courier New" w:cs="Courier New"/>
    </w:rPr>
  </w:style>
  <w:style w:type="character" w:customStyle="1" w:styleId="WW8Num33z2">
    <w:name w:val="WW8Num33z2"/>
    <w:rsid w:val="00922FE8"/>
    <w:rPr>
      <w:rFonts w:ascii="Wingdings" w:hAnsi="Wingdings" w:cs="Wingdings"/>
    </w:rPr>
  </w:style>
  <w:style w:type="character" w:customStyle="1" w:styleId="WW8Num34z0">
    <w:name w:val="WW8Num34z0"/>
    <w:rsid w:val="00922FE8"/>
    <w:rPr>
      <w:rFonts w:ascii="Symbol" w:hAnsi="Symbol" w:cs="Symbol"/>
    </w:rPr>
  </w:style>
  <w:style w:type="character" w:customStyle="1" w:styleId="WW8Num34z1">
    <w:name w:val="WW8Num34z1"/>
    <w:rsid w:val="00922FE8"/>
    <w:rPr>
      <w:rFonts w:ascii="Courier New" w:hAnsi="Courier New" w:cs="Courier New"/>
    </w:rPr>
  </w:style>
  <w:style w:type="character" w:customStyle="1" w:styleId="WW8Num34z2">
    <w:name w:val="WW8Num34z2"/>
    <w:rsid w:val="00922FE8"/>
    <w:rPr>
      <w:rFonts w:ascii="Wingdings" w:hAnsi="Wingdings" w:cs="Wingdings"/>
    </w:rPr>
  </w:style>
  <w:style w:type="character" w:customStyle="1" w:styleId="WW8Num35z0">
    <w:name w:val="WW8Num35z0"/>
    <w:rsid w:val="00922FE8"/>
    <w:rPr>
      <w:rFonts w:ascii="Calibri" w:eastAsia="Times New Roman" w:hAnsi="Calibri" w:cs="Calibri"/>
    </w:rPr>
  </w:style>
  <w:style w:type="character" w:customStyle="1" w:styleId="WW8Num35z1">
    <w:name w:val="WW8Num35z1"/>
    <w:rsid w:val="00922FE8"/>
    <w:rPr>
      <w:rFonts w:ascii="Courier New" w:hAnsi="Courier New" w:cs="Courier New"/>
    </w:rPr>
  </w:style>
  <w:style w:type="character" w:customStyle="1" w:styleId="WW8Num35z2">
    <w:name w:val="WW8Num35z2"/>
    <w:rsid w:val="00922FE8"/>
    <w:rPr>
      <w:rFonts w:ascii="Wingdings" w:hAnsi="Wingdings" w:cs="Wingdings"/>
    </w:rPr>
  </w:style>
  <w:style w:type="character" w:customStyle="1" w:styleId="WW8Num35z3">
    <w:name w:val="WW8Num35z3"/>
    <w:rsid w:val="00922FE8"/>
    <w:rPr>
      <w:rFonts w:ascii="Symbol" w:hAnsi="Symbol" w:cs="Symbol"/>
    </w:rPr>
  </w:style>
  <w:style w:type="character" w:customStyle="1" w:styleId="WW8Num36z0">
    <w:name w:val="WW8Num36z0"/>
    <w:rsid w:val="00922FE8"/>
    <w:rPr>
      <w:lang w:val="el-GR"/>
    </w:rPr>
  </w:style>
  <w:style w:type="character" w:customStyle="1" w:styleId="WW8Num36z1">
    <w:name w:val="WW8Num36z1"/>
    <w:rsid w:val="00922FE8"/>
  </w:style>
  <w:style w:type="character" w:customStyle="1" w:styleId="WW8Num36z2">
    <w:name w:val="WW8Num36z2"/>
    <w:rsid w:val="00922FE8"/>
  </w:style>
  <w:style w:type="character" w:customStyle="1" w:styleId="WW8Num36z3">
    <w:name w:val="WW8Num36z3"/>
    <w:rsid w:val="00922FE8"/>
  </w:style>
  <w:style w:type="character" w:customStyle="1" w:styleId="WW8Num36z4">
    <w:name w:val="WW8Num36z4"/>
    <w:rsid w:val="00922FE8"/>
  </w:style>
  <w:style w:type="character" w:customStyle="1" w:styleId="WW8Num36z5">
    <w:name w:val="WW8Num36z5"/>
    <w:rsid w:val="00922FE8"/>
  </w:style>
  <w:style w:type="character" w:customStyle="1" w:styleId="WW8Num36z6">
    <w:name w:val="WW8Num36z6"/>
    <w:rsid w:val="00922FE8"/>
  </w:style>
  <w:style w:type="character" w:customStyle="1" w:styleId="WW8Num36z7">
    <w:name w:val="WW8Num36z7"/>
    <w:rsid w:val="00922FE8"/>
  </w:style>
  <w:style w:type="character" w:customStyle="1" w:styleId="WW8Num36z8">
    <w:name w:val="WW8Num36z8"/>
    <w:rsid w:val="00922FE8"/>
  </w:style>
  <w:style w:type="character" w:customStyle="1" w:styleId="WW8Num37z0">
    <w:name w:val="WW8Num37z0"/>
    <w:rsid w:val="00922FE8"/>
    <w:rPr>
      <w:rFonts w:ascii="Calibri" w:eastAsia="Times New Roman" w:hAnsi="Calibri" w:cs="Calibri"/>
    </w:rPr>
  </w:style>
  <w:style w:type="character" w:customStyle="1" w:styleId="WW8Num37z1">
    <w:name w:val="WW8Num37z1"/>
    <w:rsid w:val="00922FE8"/>
    <w:rPr>
      <w:rFonts w:ascii="Courier New" w:hAnsi="Courier New" w:cs="Courier New"/>
    </w:rPr>
  </w:style>
  <w:style w:type="character" w:customStyle="1" w:styleId="WW8Num37z2">
    <w:name w:val="WW8Num37z2"/>
    <w:rsid w:val="00922FE8"/>
    <w:rPr>
      <w:rFonts w:ascii="Wingdings" w:hAnsi="Wingdings" w:cs="Wingdings"/>
    </w:rPr>
  </w:style>
  <w:style w:type="character" w:customStyle="1" w:styleId="WW8Num37z3">
    <w:name w:val="WW8Num37z3"/>
    <w:rsid w:val="00922FE8"/>
    <w:rPr>
      <w:rFonts w:ascii="Symbol" w:hAnsi="Symbol" w:cs="Symbol"/>
    </w:rPr>
  </w:style>
  <w:style w:type="character" w:customStyle="1" w:styleId="WW8Num38z0">
    <w:name w:val="WW8Num38z0"/>
    <w:rsid w:val="00922FE8"/>
  </w:style>
  <w:style w:type="character" w:customStyle="1" w:styleId="WW8Num38z1">
    <w:name w:val="WW8Num38z1"/>
    <w:rsid w:val="00922FE8"/>
  </w:style>
  <w:style w:type="character" w:customStyle="1" w:styleId="WW8Num38z2">
    <w:name w:val="WW8Num38z2"/>
    <w:rsid w:val="00922FE8"/>
  </w:style>
  <w:style w:type="character" w:customStyle="1" w:styleId="WW8Num38z3">
    <w:name w:val="WW8Num38z3"/>
    <w:rsid w:val="00922FE8"/>
  </w:style>
  <w:style w:type="character" w:customStyle="1" w:styleId="WW8Num38z4">
    <w:name w:val="WW8Num38z4"/>
    <w:rsid w:val="00922FE8"/>
  </w:style>
  <w:style w:type="character" w:customStyle="1" w:styleId="WW8Num38z5">
    <w:name w:val="WW8Num38z5"/>
    <w:rsid w:val="00922FE8"/>
  </w:style>
  <w:style w:type="character" w:customStyle="1" w:styleId="WW8Num38z6">
    <w:name w:val="WW8Num38z6"/>
    <w:rsid w:val="00922FE8"/>
  </w:style>
  <w:style w:type="character" w:customStyle="1" w:styleId="WW8Num38z7">
    <w:name w:val="WW8Num38z7"/>
    <w:rsid w:val="00922FE8"/>
  </w:style>
  <w:style w:type="character" w:customStyle="1" w:styleId="WW8Num38z8">
    <w:name w:val="WW8Num38z8"/>
    <w:rsid w:val="00922FE8"/>
  </w:style>
  <w:style w:type="character" w:customStyle="1" w:styleId="WW-DefaultParagraphFont11111111111111111111">
    <w:name w:val="WW-Default Paragraph Font11111111111111111111"/>
    <w:rsid w:val="00922FE8"/>
  </w:style>
  <w:style w:type="character" w:customStyle="1" w:styleId="WW8Num4z1">
    <w:name w:val="WW8Num4z1"/>
    <w:rsid w:val="00922FE8"/>
    <w:rPr>
      <w:rFonts w:cs="Times New Roman"/>
    </w:rPr>
  </w:style>
  <w:style w:type="character" w:customStyle="1" w:styleId="WW8Num5z1">
    <w:name w:val="WW8Num5z1"/>
    <w:rsid w:val="00922FE8"/>
    <w:rPr>
      <w:rFonts w:cs="Times New Roman"/>
    </w:rPr>
  </w:style>
  <w:style w:type="character" w:customStyle="1" w:styleId="WW8Num29z4">
    <w:name w:val="WW8Num29z4"/>
    <w:rsid w:val="00922FE8"/>
  </w:style>
  <w:style w:type="character" w:customStyle="1" w:styleId="WW8Num29z5">
    <w:name w:val="WW8Num29z5"/>
    <w:rsid w:val="00922FE8"/>
  </w:style>
  <w:style w:type="character" w:customStyle="1" w:styleId="WW8Num29z6">
    <w:name w:val="WW8Num29z6"/>
    <w:rsid w:val="00922FE8"/>
  </w:style>
  <w:style w:type="character" w:customStyle="1" w:styleId="WW8Num29z7">
    <w:name w:val="WW8Num29z7"/>
    <w:rsid w:val="00922FE8"/>
  </w:style>
  <w:style w:type="character" w:customStyle="1" w:styleId="WW8Num29z8">
    <w:name w:val="WW8Num29z8"/>
    <w:rsid w:val="00922FE8"/>
  </w:style>
  <w:style w:type="character" w:customStyle="1" w:styleId="WW8Num30z3">
    <w:name w:val="WW8Num30z3"/>
    <w:rsid w:val="00922FE8"/>
    <w:rPr>
      <w:rFonts w:ascii="Symbol" w:hAnsi="Symbol" w:cs="Symbol"/>
    </w:rPr>
  </w:style>
  <w:style w:type="character" w:customStyle="1" w:styleId="WW8Num31z1">
    <w:name w:val="WW8Num31z1"/>
    <w:rsid w:val="00922FE8"/>
  </w:style>
  <w:style w:type="character" w:customStyle="1" w:styleId="WW8Num31z2">
    <w:name w:val="WW8Num31z2"/>
    <w:rsid w:val="00922FE8"/>
  </w:style>
  <w:style w:type="character" w:customStyle="1" w:styleId="WW8Num31z3">
    <w:name w:val="WW8Num31z3"/>
    <w:rsid w:val="00922FE8"/>
  </w:style>
  <w:style w:type="character" w:customStyle="1" w:styleId="WW8Num31z4">
    <w:name w:val="WW8Num31z4"/>
    <w:rsid w:val="00922FE8"/>
  </w:style>
  <w:style w:type="character" w:customStyle="1" w:styleId="WW8Num31z5">
    <w:name w:val="WW8Num31z5"/>
    <w:rsid w:val="00922FE8"/>
  </w:style>
  <w:style w:type="character" w:customStyle="1" w:styleId="WW8Num31z6">
    <w:name w:val="WW8Num31z6"/>
    <w:rsid w:val="00922FE8"/>
  </w:style>
  <w:style w:type="character" w:customStyle="1" w:styleId="WW8Num31z7">
    <w:name w:val="WW8Num31z7"/>
    <w:rsid w:val="00922FE8"/>
  </w:style>
  <w:style w:type="character" w:customStyle="1" w:styleId="WW8Num31z8">
    <w:name w:val="WW8Num31z8"/>
    <w:rsid w:val="00922FE8"/>
  </w:style>
  <w:style w:type="character" w:customStyle="1" w:styleId="WW8Num39z0">
    <w:name w:val="WW8Num39z0"/>
    <w:rsid w:val="00922FE8"/>
    <w:rPr>
      <w:rFonts w:ascii="Calibri" w:eastAsia="Times New Roman" w:hAnsi="Calibri" w:cs="Calibri"/>
    </w:rPr>
  </w:style>
  <w:style w:type="character" w:customStyle="1" w:styleId="WW8Num39z1">
    <w:name w:val="WW8Num39z1"/>
    <w:rsid w:val="00922FE8"/>
    <w:rPr>
      <w:rFonts w:ascii="Courier New" w:hAnsi="Courier New" w:cs="Courier New"/>
    </w:rPr>
  </w:style>
  <w:style w:type="character" w:customStyle="1" w:styleId="WW8Num39z2">
    <w:name w:val="WW8Num39z2"/>
    <w:rsid w:val="00922FE8"/>
    <w:rPr>
      <w:rFonts w:ascii="Wingdings" w:hAnsi="Wingdings" w:cs="Wingdings"/>
    </w:rPr>
  </w:style>
  <w:style w:type="character" w:customStyle="1" w:styleId="WW8Num39z3">
    <w:name w:val="WW8Num39z3"/>
    <w:rsid w:val="00922FE8"/>
    <w:rPr>
      <w:rFonts w:ascii="Symbol" w:hAnsi="Symbol" w:cs="Symbol"/>
    </w:rPr>
  </w:style>
  <w:style w:type="character" w:customStyle="1" w:styleId="WW8Num40z0">
    <w:name w:val="WW8Num40z0"/>
    <w:rsid w:val="00922FE8"/>
    <w:rPr>
      <w:rFonts w:ascii="Symbol" w:hAnsi="Symbol" w:cs="Symbol"/>
    </w:rPr>
  </w:style>
  <w:style w:type="character" w:customStyle="1" w:styleId="WW8Num40z1">
    <w:name w:val="WW8Num40z1"/>
    <w:rsid w:val="00922FE8"/>
    <w:rPr>
      <w:rFonts w:ascii="Courier New" w:hAnsi="Courier New" w:cs="Courier New"/>
    </w:rPr>
  </w:style>
  <w:style w:type="character" w:customStyle="1" w:styleId="WW8Num40z2">
    <w:name w:val="WW8Num40z2"/>
    <w:rsid w:val="00922FE8"/>
    <w:rPr>
      <w:rFonts w:ascii="Wingdings" w:hAnsi="Wingdings" w:cs="Wingdings"/>
    </w:rPr>
  </w:style>
  <w:style w:type="character" w:customStyle="1" w:styleId="WW8Num41z0">
    <w:name w:val="WW8Num41z0"/>
    <w:rsid w:val="00922FE8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922FE8"/>
    <w:rPr>
      <w:rFonts w:cs="Times New Roman"/>
    </w:rPr>
  </w:style>
  <w:style w:type="character" w:customStyle="1" w:styleId="WW8Num41z2">
    <w:name w:val="WW8Num41z2"/>
    <w:rsid w:val="00922FE8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922FE8"/>
  </w:style>
  <w:style w:type="character" w:customStyle="1" w:styleId="Heading1Char">
    <w:name w:val="Heading 1 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922FE8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uiPriority w:val="9"/>
    <w:rsid w:val="00922FE8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922FE8"/>
    <w:rPr>
      <w:sz w:val="24"/>
      <w:szCs w:val="24"/>
      <w:lang w:val="en-GB"/>
    </w:rPr>
  </w:style>
  <w:style w:type="character" w:customStyle="1" w:styleId="FooterChar">
    <w:name w:val="Footer Char"/>
    <w:uiPriority w:val="99"/>
    <w:rsid w:val="00922FE8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922FE8"/>
    <w:rPr>
      <w:sz w:val="16"/>
    </w:rPr>
  </w:style>
  <w:style w:type="character" w:styleId="-">
    <w:name w:val="Hyperlink"/>
    <w:uiPriority w:val="99"/>
    <w:rsid w:val="00922FE8"/>
    <w:rPr>
      <w:color w:val="0000FF"/>
      <w:u w:val="single"/>
    </w:rPr>
  </w:style>
  <w:style w:type="character" w:customStyle="1" w:styleId="HeaderChar">
    <w:name w:val="Header Char"/>
    <w:rsid w:val="00922FE8"/>
    <w:rPr>
      <w:rFonts w:cs="Times New Roman"/>
      <w:sz w:val="24"/>
      <w:szCs w:val="24"/>
      <w:lang w:val="en-GB"/>
    </w:rPr>
  </w:style>
  <w:style w:type="character" w:styleId="a4">
    <w:name w:val="page number"/>
    <w:rsid w:val="00922FE8"/>
    <w:rPr>
      <w:rFonts w:cs="Times New Roman"/>
    </w:rPr>
  </w:style>
  <w:style w:type="character" w:customStyle="1" w:styleId="BalloonTextChar">
    <w:name w:val="Balloon Text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922FE8"/>
    <w:rPr>
      <w:rFonts w:cs="Times New Roman"/>
      <w:lang w:val="en-GB"/>
    </w:rPr>
  </w:style>
  <w:style w:type="character" w:customStyle="1" w:styleId="CommentSubjectChar">
    <w:name w:val="Comment Subject Char"/>
    <w:rsid w:val="00922FE8"/>
    <w:rPr>
      <w:rFonts w:cs="Times New Roman"/>
      <w:b/>
      <w:bCs/>
      <w:lang w:val="en-GB"/>
    </w:rPr>
  </w:style>
  <w:style w:type="character" w:customStyle="1" w:styleId="BodyTextChar">
    <w:name w:val="Body Text Char"/>
    <w:rsid w:val="00922FE8"/>
    <w:rPr>
      <w:rFonts w:cs="Times New Roman"/>
      <w:sz w:val="24"/>
      <w:szCs w:val="24"/>
      <w:lang w:val="en-GB"/>
    </w:rPr>
  </w:style>
  <w:style w:type="character" w:styleId="a5">
    <w:name w:val="Placeholder Text"/>
    <w:rsid w:val="00922FE8"/>
    <w:rPr>
      <w:rFonts w:cs="Times New Roman"/>
      <w:color w:val="808080"/>
    </w:rPr>
  </w:style>
  <w:style w:type="character" w:customStyle="1" w:styleId="a6">
    <w:name w:val="Χαρακτήρες υποσημείωσης"/>
    <w:rsid w:val="00922FE8"/>
    <w:rPr>
      <w:rFonts w:cs="Times New Roman"/>
      <w:vertAlign w:val="superscript"/>
    </w:rPr>
  </w:style>
  <w:style w:type="character" w:customStyle="1" w:styleId="FootnoteTextChar">
    <w:name w:val="Footnote Text Char"/>
    <w:rsid w:val="00922FE8"/>
    <w:rPr>
      <w:rFonts w:ascii="Calibri" w:hAnsi="Calibri" w:cs="Times New Roman"/>
    </w:rPr>
  </w:style>
  <w:style w:type="character" w:customStyle="1" w:styleId="Heading3Char">
    <w:name w:val="Heading 3 Char"/>
    <w:rsid w:val="00922FE8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uiPriority w:val="9"/>
    <w:rsid w:val="00922FE8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922FE8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922FE8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922FE8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922FE8"/>
    <w:rPr>
      <w:vertAlign w:val="superscript"/>
    </w:rPr>
  </w:style>
  <w:style w:type="character" w:customStyle="1" w:styleId="FootnoteReference2">
    <w:name w:val="Footnote Reference2"/>
    <w:rsid w:val="00922FE8"/>
    <w:rPr>
      <w:vertAlign w:val="superscript"/>
    </w:rPr>
  </w:style>
  <w:style w:type="character" w:customStyle="1" w:styleId="EndnoteReference1">
    <w:name w:val="Endnote Reference1"/>
    <w:rsid w:val="00922FE8"/>
    <w:rPr>
      <w:vertAlign w:val="superscript"/>
    </w:rPr>
  </w:style>
  <w:style w:type="character" w:customStyle="1" w:styleId="a8">
    <w:name w:val="Κουκκίδες"/>
    <w:rsid w:val="00922FE8"/>
    <w:rPr>
      <w:rFonts w:ascii="OpenSymbol" w:eastAsia="OpenSymbol" w:hAnsi="OpenSymbol" w:cs="OpenSymbol"/>
    </w:rPr>
  </w:style>
  <w:style w:type="character" w:styleId="a9">
    <w:name w:val="Strong"/>
    <w:qFormat/>
    <w:rsid w:val="00922FE8"/>
    <w:rPr>
      <w:b/>
      <w:bCs/>
    </w:rPr>
  </w:style>
  <w:style w:type="character" w:customStyle="1" w:styleId="10">
    <w:name w:val="Προεπιλεγμένη γραμματοσειρά1"/>
    <w:rsid w:val="00922FE8"/>
  </w:style>
  <w:style w:type="character" w:customStyle="1" w:styleId="aa">
    <w:name w:val="Σύμβολο υποσημείωσης"/>
    <w:rsid w:val="00922FE8"/>
    <w:rPr>
      <w:vertAlign w:val="superscript"/>
    </w:rPr>
  </w:style>
  <w:style w:type="character" w:styleId="ab">
    <w:name w:val="Emphasis"/>
    <w:qFormat/>
    <w:rsid w:val="00922FE8"/>
    <w:rPr>
      <w:i/>
      <w:iCs/>
    </w:rPr>
  </w:style>
  <w:style w:type="character" w:customStyle="1" w:styleId="ac">
    <w:name w:val="Χαρακτήρες αρίθμησης"/>
    <w:rsid w:val="00922FE8"/>
  </w:style>
  <w:style w:type="character" w:customStyle="1" w:styleId="normalwithoutspacingChar">
    <w:name w:val="normal_without_spacing Char"/>
    <w:rsid w:val="00922FE8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922FE8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922FE8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922FE8"/>
  </w:style>
  <w:style w:type="character" w:customStyle="1" w:styleId="BodyTextIndent3Char">
    <w:name w:val="Body Text Indent 3 Char"/>
    <w:rsid w:val="00922FE8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922FE8"/>
    <w:rPr>
      <w:vertAlign w:val="superscript"/>
    </w:rPr>
  </w:style>
  <w:style w:type="character" w:customStyle="1" w:styleId="WW-EndnoteReference">
    <w:name w:val="WW-Endnote Reference"/>
    <w:rsid w:val="00922FE8"/>
    <w:rPr>
      <w:vertAlign w:val="superscript"/>
    </w:rPr>
  </w:style>
  <w:style w:type="character" w:customStyle="1" w:styleId="FootnoteReference1">
    <w:name w:val="Footnote Reference1"/>
    <w:rsid w:val="00922FE8"/>
    <w:rPr>
      <w:vertAlign w:val="superscript"/>
    </w:rPr>
  </w:style>
  <w:style w:type="character" w:customStyle="1" w:styleId="FootnoteTextChar2">
    <w:name w:val="Footnote Text Char2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922FE8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922FE8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922FE8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922FE8"/>
    <w:rPr>
      <w:vertAlign w:val="superscript"/>
    </w:rPr>
  </w:style>
  <w:style w:type="character" w:customStyle="1" w:styleId="WW-EndnoteReference1">
    <w:name w:val="WW-Endnote Reference1"/>
    <w:rsid w:val="00922FE8"/>
    <w:rPr>
      <w:vertAlign w:val="superscript"/>
    </w:rPr>
  </w:style>
  <w:style w:type="character" w:customStyle="1" w:styleId="WW-FootnoteReference2">
    <w:name w:val="WW-Footnote Reference2"/>
    <w:rsid w:val="00922FE8"/>
    <w:rPr>
      <w:vertAlign w:val="superscript"/>
    </w:rPr>
  </w:style>
  <w:style w:type="character" w:customStyle="1" w:styleId="WW-EndnoteReference2">
    <w:name w:val="WW-Endnote Reference2"/>
    <w:rsid w:val="00922FE8"/>
    <w:rPr>
      <w:vertAlign w:val="superscript"/>
    </w:rPr>
  </w:style>
  <w:style w:type="character" w:customStyle="1" w:styleId="FootnoteTextChar3">
    <w:name w:val="Footnote Text Char3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922FE8"/>
    <w:rPr>
      <w:vertAlign w:val="superscript"/>
    </w:rPr>
  </w:style>
  <w:style w:type="character" w:customStyle="1" w:styleId="12">
    <w:name w:val="Παραπομπή σημείωσης τέλους1"/>
    <w:rsid w:val="00922FE8"/>
    <w:rPr>
      <w:vertAlign w:val="superscript"/>
    </w:rPr>
  </w:style>
  <w:style w:type="character" w:customStyle="1" w:styleId="Char">
    <w:name w:val="Κείμενο πλαισίου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922FE8"/>
    <w:rPr>
      <w:sz w:val="16"/>
      <w:szCs w:val="16"/>
    </w:rPr>
  </w:style>
  <w:style w:type="character" w:customStyle="1" w:styleId="Char0">
    <w:name w:val="Κείμενο σχολίου Char"/>
    <w:rsid w:val="00922FE8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922FE8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922FE8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922FE8"/>
    <w:rPr>
      <w:vertAlign w:val="superscript"/>
    </w:rPr>
  </w:style>
  <w:style w:type="character" w:customStyle="1" w:styleId="WW-EndnoteReference3">
    <w:name w:val="WW-Endnote Reference3"/>
    <w:rsid w:val="00922FE8"/>
    <w:rPr>
      <w:vertAlign w:val="superscript"/>
    </w:rPr>
  </w:style>
  <w:style w:type="character" w:customStyle="1" w:styleId="WW-FootnoteReference4">
    <w:name w:val="WW-Footnote Reference4"/>
    <w:rsid w:val="00922FE8"/>
    <w:rPr>
      <w:vertAlign w:val="superscript"/>
    </w:rPr>
  </w:style>
  <w:style w:type="character" w:customStyle="1" w:styleId="WW-EndnoteReference4">
    <w:name w:val="WW-Endnote Reference4"/>
    <w:rsid w:val="00922FE8"/>
    <w:rPr>
      <w:vertAlign w:val="superscript"/>
    </w:rPr>
  </w:style>
  <w:style w:type="character" w:customStyle="1" w:styleId="WW-FootnoteReference5">
    <w:name w:val="WW-Footnote Reference5"/>
    <w:rsid w:val="00922FE8"/>
    <w:rPr>
      <w:vertAlign w:val="superscript"/>
    </w:rPr>
  </w:style>
  <w:style w:type="character" w:customStyle="1" w:styleId="WW-EndnoteReference5">
    <w:name w:val="WW-Endnote Reference5"/>
    <w:rsid w:val="00922FE8"/>
    <w:rPr>
      <w:vertAlign w:val="superscript"/>
    </w:rPr>
  </w:style>
  <w:style w:type="character" w:customStyle="1" w:styleId="WW-FootnoteReference6">
    <w:name w:val="WW-Footnote Reference6"/>
    <w:rsid w:val="00922FE8"/>
    <w:rPr>
      <w:vertAlign w:val="superscript"/>
    </w:rPr>
  </w:style>
  <w:style w:type="character" w:styleId="-0">
    <w:name w:val="FollowedHyperlink"/>
    <w:rsid w:val="00922FE8"/>
    <w:rPr>
      <w:color w:val="800000"/>
      <w:u w:val="single"/>
    </w:rPr>
  </w:style>
  <w:style w:type="character" w:customStyle="1" w:styleId="WW-EndnoteReference6">
    <w:name w:val="WW-Endnote Reference6"/>
    <w:rsid w:val="00922FE8"/>
    <w:rPr>
      <w:vertAlign w:val="superscript"/>
    </w:rPr>
  </w:style>
  <w:style w:type="character" w:customStyle="1" w:styleId="WW-FootnoteReference7">
    <w:name w:val="WW-Footnote Reference7"/>
    <w:rsid w:val="00922FE8"/>
    <w:rPr>
      <w:vertAlign w:val="superscript"/>
    </w:rPr>
  </w:style>
  <w:style w:type="character" w:customStyle="1" w:styleId="WW-EndnoteReference7">
    <w:name w:val="WW-Endnote Reference7"/>
    <w:rsid w:val="00922FE8"/>
    <w:rPr>
      <w:vertAlign w:val="superscript"/>
    </w:rPr>
  </w:style>
  <w:style w:type="character" w:customStyle="1" w:styleId="WW-FootnoteReference8">
    <w:name w:val="WW-Footnote Reference8"/>
    <w:rsid w:val="00922FE8"/>
    <w:rPr>
      <w:vertAlign w:val="superscript"/>
    </w:rPr>
  </w:style>
  <w:style w:type="character" w:customStyle="1" w:styleId="WW-EndnoteReference8">
    <w:name w:val="WW-Endnote Reference8"/>
    <w:rsid w:val="00922FE8"/>
    <w:rPr>
      <w:vertAlign w:val="superscript"/>
    </w:rPr>
  </w:style>
  <w:style w:type="character" w:customStyle="1" w:styleId="WW-FootnoteReference9">
    <w:name w:val="WW-Footnote Reference9"/>
    <w:rsid w:val="00922FE8"/>
    <w:rPr>
      <w:vertAlign w:val="superscript"/>
    </w:rPr>
  </w:style>
  <w:style w:type="character" w:customStyle="1" w:styleId="WW-EndnoteReference9">
    <w:name w:val="WW-Endnote Reference9"/>
    <w:rsid w:val="00922FE8"/>
    <w:rPr>
      <w:vertAlign w:val="superscript"/>
    </w:rPr>
  </w:style>
  <w:style w:type="character" w:customStyle="1" w:styleId="WW-FootnoteReference10">
    <w:name w:val="WW-Footnote Reference10"/>
    <w:rsid w:val="00922FE8"/>
    <w:rPr>
      <w:vertAlign w:val="superscript"/>
    </w:rPr>
  </w:style>
  <w:style w:type="character" w:customStyle="1" w:styleId="WW-EndnoteReference10">
    <w:name w:val="WW-Endnote Reference10"/>
    <w:rsid w:val="00922FE8"/>
    <w:rPr>
      <w:vertAlign w:val="superscript"/>
    </w:rPr>
  </w:style>
  <w:style w:type="character" w:customStyle="1" w:styleId="WW-FootnoteReference11">
    <w:name w:val="WW-Footnote Reference11"/>
    <w:rsid w:val="00922FE8"/>
    <w:rPr>
      <w:vertAlign w:val="superscript"/>
    </w:rPr>
  </w:style>
  <w:style w:type="character" w:customStyle="1" w:styleId="WW-EndnoteReference11">
    <w:name w:val="WW-Endnote Reference11"/>
    <w:rsid w:val="00922FE8"/>
    <w:rPr>
      <w:vertAlign w:val="superscript"/>
    </w:rPr>
  </w:style>
  <w:style w:type="character" w:customStyle="1" w:styleId="WW-FootnoteReference12">
    <w:name w:val="WW-Footnote Reference12"/>
    <w:rsid w:val="00922FE8"/>
    <w:rPr>
      <w:vertAlign w:val="superscript"/>
    </w:rPr>
  </w:style>
  <w:style w:type="character" w:customStyle="1" w:styleId="WW-EndnoteReference12">
    <w:name w:val="WW-Endnote Reference12"/>
    <w:rsid w:val="00922FE8"/>
    <w:rPr>
      <w:vertAlign w:val="superscript"/>
    </w:rPr>
  </w:style>
  <w:style w:type="character" w:customStyle="1" w:styleId="WW-FootnoteReference13">
    <w:name w:val="WW-Footnote Reference13"/>
    <w:rsid w:val="00922FE8"/>
    <w:rPr>
      <w:vertAlign w:val="superscript"/>
    </w:rPr>
  </w:style>
  <w:style w:type="character" w:customStyle="1" w:styleId="WW-EndnoteReference13">
    <w:name w:val="WW-Endnote Reference13"/>
    <w:rsid w:val="00922FE8"/>
    <w:rPr>
      <w:vertAlign w:val="superscript"/>
    </w:rPr>
  </w:style>
  <w:style w:type="character" w:styleId="ad">
    <w:name w:val="footnote reference"/>
    <w:rsid w:val="00922FE8"/>
    <w:rPr>
      <w:vertAlign w:val="superscript"/>
    </w:rPr>
  </w:style>
  <w:style w:type="character" w:styleId="ae">
    <w:name w:val="endnote reference"/>
    <w:rsid w:val="00922FE8"/>
    <w:rPr>
      <w:vertAlign w:val="superscript"/>
    </w:rPr>
  </w:style>
  <w:style w:type="character" w:customStyle="1" w:styleId="22">
    <w:name w:val="Παραπομπή υποσημείωσης2"/>
    <w:rsid w:val="00922FE8"/>
    <w:rPr>
      <w:vertAlign w:val="superscript"/>
    </w:rPr>
  </w:style>
  <w:style w:type="character" w:customStyle="1" w:styleId="23">
    <w:name w:val="Παραπομπή σημείωσης τέλους2"/>
    <w:rsid w:val="00922FE8"/>
    <w:rPr>
      <w:vertAlign w:val="superscript"/>
    </w:rPr>
  </w:style>
  <w:style w:type="character" w:customStyle="1" w:styleId="WW-FootnoteReference14">
    <w:name w:val="WW-Footnote Reference14"/>
    <w:rsid w:val="00922FE8"/>
    <w:rPr>
      <w:vertAlign w:val="superscript"/>
    </w:rPr>
  </w:style>
  <w:style w:type="character" w:customStyle="1" w:styleId="WW-EndnoteReference14">
    <w:name w:val="WW-Endnote Reference14"/>
    <w:rsid w:val="00922FE8"/>
    <w:rPr>
      <w:vertAlign w:val="superscript"/>
    </w:rPr>
  </w:style>
  <w:style w:type="character" w:customStyle="1" w:styleId="WW-FootnoteReference15">
    <w:name w:val="WW-Footnote Reference15"/>
    <w:rsid w:val="00922FE8"/>
    <w:rPr>
      <w:vertAlign w:val="superscript"/>
    </w:rPr>
  </w:style>
  <w:style w:type="character" w:customStyle="1" w:styleId="WW-EndnoteReference15">
    <w:name w:val="WW-Endnote Reference15"/>
    <w:rsid w:val="00922FE8"/>
    <w:rPr>
      <w:vertAlign w:val="superscript"/>
    </w:rPr>
  </w:style>
  <w:style w:type="character" w:customStyle="1" w:styleId="WW-FootnoteReference16">
    <w:name w:val="WW-Footnote Reference16"/>
    <w:rsid w:val="00922FE8"/>
    <w:rPr>
      <w:vertAlign w:val="superscript"/>
    </w:rPr>
  </w:style>
  <w:style w:type="character" w:customStyle="1" w:styleId="WW-EndnoteReference16">
    <w:name w:val="WW-Endnote Reference16"/>
    <w:rsid w:val="00922FE8"/>
    <w:rPr>
      <w:vertAlign w:val="superscript"/>
    </w:rPr>
  </w:style>
  <w:style w:type="character" w:customStyle="1" w:styleId="WW-FootnoteReference17">
    <w:name w:val="WW-Footnote Reference17"/>
    <w:rsid w:val="00922FE8"/>
    <w:rPr>
      <w:vertAlign w:val="superscript"/>
    </w:rPr>
  </w:style>
  <w:style w:type="character" w:customStyle="1" w:styleId="WW-EndnoteReference17">
    <w:name w:val="WW-Endnote Reference17"/>
    <w:rsid w:val="00922FE8"/>
    <w:rPr>
      <w:vertAlign w:val="superscript"/>
    </w:rPr>
  </w:style>
  <w:style w:type="character" w:customStyle="1" w:styleId="31">
    <w:name w:val="Παραπομπή υποσημείωσης3"/>
    <w:rsid w:val="00922FE8"/>
    <w:rPr>
      <w:vertAlign w:val="superscript"/>
    </w:rPr>
  </w:style>
  <w:style w:type="character" w:customStyle="1" w:styleId="32">
    <w:name w:val="Παραπομπή σημείωσης τέλους3"/>
    <w:rsid w:val="00922FE8"/>
    <w:rPr>
      <w:vertAlign w:val="superscript"/>
    </w:rPr>
  </w:style>
  <w:style w:type="character" w:customStyle="1" w:styleId="WW-FootnoteReference18">
    <w:name w:val="WW-Footnote Reference18"/>
    <w:rsid w:val="00922FE8"/>
    <w:rPr>
      <w:vertAlign w:val="superscript"/>
    </w:rPr>
  </w:style>
  <w:style w:type="character" w:customStyle="1" w:styleId="WW-EndnoteReference18">
    <w:name w:val="WW-Endnote Reference18"/>
    <w:rsid w:val="00922FE8"/>
    <w:rPr>
      <w:vertAlign w:val="superscript"/>
    </w:rPr>
  </w:style>
  <w:style w:type="character" w:customStyle="1" w:styleId="WW-FootnoteReference19">
    <w:name w:val="WW-Footnote Reference19"/>
    <w:rsid w:val="00922FE8"/>
    <w:rPr>
      <w:vertAlign w:val="superscript"/>
    </w:rPr>
  </w:style>
  <w:style w:type="character" w:customStyle="1" w:styleId="WW-EndnoteReference19">
    <w:name w:val="WW-Endnote Reference19"/>
    <w:rsid w:val="00922FE8"/>
    <w:rPr>
      <w:vertAlign w:val="superscript"/>
    </w:rPr>
  </w:style>
  <w:style w:type="character" w:customStyle="1" w:styleId="WW-FootnoteReference20">
    <w:name w:val="WW-Footnote Reference20"/>
    <w:rsid w:val="00922FE8"/>
    <w:rPr>
      <w:vertAlign w:val="superscript"/>
    </w:rPr>
  </w:style>
  <w:style w:type="character" w:customStyle="1" w:styleId="WW-EndnoteReference20">
    <w:name w:val="WW-Endnote Reference20"/>
    <w:rsid w:val="00922FE8"/>
    <w:rPr>
      <w:vertAlign w:val="superscript"/>
    </w:rPr>
  </w:style>
  <w:style w:type="character" w:customStyle="1" w:styleId="af">
    <w:name w:val="Σύνδεση ευρετηρίου"/>
    <w:rsid w:val="00922FE8"/>
  </w:style>
  <w:style w:type="paragraph" w:customStyle="1" w:styleId="af0">
    <w:name w:val="Επικεφαλίδα"/>
    <w:basedOn w:val="a"/>
    <w:next w:val="af1"/>
    <w:rsid w:val="00922FE8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rsid w:val="00922FE8"/>
    <w:pPr>
      <w:spacing w:after="240"/>
    </w:pPr>
  </w:style>
  <w:style w:type="paragraph" w:styleId="af2">
    <w:name w:val="List"/>
    <w:basedOn w:val="af1"/>
    <w:rsid w:val="00922FE8"/>
    <w:rPr>
      <w:rFonts w:cs="Mangal"/>
    </w:rPr>
  </w:style>
  <w:style w:type="paragraph" w:styleId="af3">
    <w:name w:val="caption"/>
    <w:basedOn w:val="a"/>
    <w:uiPriority w:val="35"/>
    <w:qFormat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922FE8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922FE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922FE8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922FE8"/>
  </w:style>
  <w:style w:type="paragraph" w:customStyle="1" w:styleId="inserttext">
    <w:name w:val="insert text"/>
    <w:basedOn w:val="a"/>
    <w:rsid w:val="00922FE8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aliases w:val="ft,fo"/>
    <w:basedOn w:val="a"/>
    <w:link w:val="Char3"/>
    <w:uiPriority w:val="99"/>
    <w:rsid w:val="00922FE8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4"/>
    <w:rsid w:val="00922FE8"/>
  </w:style>
  <w:style w:type="paragraph" w:styleId="af8">
    <w:name w:val="Balloon Text"/>
    <w:basedOn w:val="a"/>
    <w:rsid w:val="00922FE8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922FE8"/>
    <w:rPr>
      <w:sz w:val="20"/>
      <w:szCs w:val="20"/>
    </w:rPr>
  </w:style>
  <w:style w:type="paragraph" w:styleId="afa">
    <w:name w:val="annotation subject"/>
    <w:basedOn w:val="af9"/>
    <w:next w:val="af9"/>
    <w:rsid w:val="00922FE8"/>
    <w:rPr>
      <w:b/>
      <w:bCs/>
    </w:rPr>
  </w:style>
  <w:style w:type="paragraph" w:styleId="afb">
    <w:name w:val="Revision"/>
    <w:rsid w:val="00922FE8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922FE8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aliases w:val="Table/Figure Heading,List Paragraph (numbered (a)),References,List_Paragraph,Multilevel para_II,Akapit z listą BS,Bullet1"/>
    <w:basedOn w:val="a"/>
    <w:link w:val="Char5"/>
    <w:qFormat/>
    <w:rsid w:val="00922FE8"/>
    <w:pPr>
      <w:spacing w:after="200"/>
      <w:ind w:left="720"/>
      <w:contextualSpacing/>
    </w:pPr>
  </w:style>
  <w:style w:type="paragraph" w:styleId="afd">
    <w:name w:val="footnote text"/>
    <w:basedOn w:val="a"/>
    <w:link w:val="Char6"/>
    <w:rsid w:val="00922FE8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922FE8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922FE8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922FE8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922FE8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922FE8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922FE8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922FE8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922FE8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922FE8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922FE8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922FE8"/>
    <w:rPr>
      <w:rFonts w:ascii="Calibri" w:hAnsi="Calibri" w:cs="Calibri"/>
      <w:lang w:val="el-GR"/>
    </w:rPr>
  </w:style>
  <w:style w:type="paragraph" w:styleId="afe">
    <w:name w:val="endnote text"/>
    <w:basedOn w:val="a"/>
    <w:link w:val="Char7"/>
    <w:rsid w:val="00922FE8"/>
    <w:rPr>
      <w:sz w:val="20"/>
      <w:szCs w:val="20"/>
    </w:rPr>
  </w:style>
  <w:style w:type="paragraph" w:customStyle="1" w:styleId="Default">
    <w:name w:val="Default"/>
    <w:rsid w:val="00922FE8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922FE8"/>
  </w:style>
  <w:style w:type="paragraph" w:styleId="aff0">
    <w:name w:val="Body Text Indent"/>
    <w:basedOn w:val="a"/>
    <w:link w:val="Char8"/>
    <w:rsid w:val="00922FE8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922FE8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922FE8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922FE8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link w:val="3Char0"/>
    <w:rsid w:val="00922FE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922FE8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922FE8"/>
    <w:pPr>
      <w:suppressLineNumbers/>
    </w:pPr>
  </w:style>
  <w:style w:type="paragraph" w:customStyle="1" w:styleId="aff3">
    <w:name w:val="Επικεφαλίδα πίνακα"/>
    <w:basedOn w:val="aff2"/>
    <w:rsid w:val="00922FE8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922FE8"/>
  </w:style>
  <w:style w:type="paragraph" w:customStyle="1" w:styleId="Standard">
    <w:name w:val="Standard"/>
    <w:rsid w:val="00922FE8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FE8"/>
    <w:pPr>
      <w:spacing w:after="120"/>
    </w:pPr>
  </w:style>
  <w:style w:type="paragraph" w:customStyle="1" w:styleId="Footnote">
    <w:name w:val="Footnote"/>
    <w:basedOn w:val="Standard"/>
    <w:rsid w:val="00922FE8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922FE8"/>
    <w:rPr>
      <w:sz w:val="16"/>
      <w:szCs w:val="16"/>
    </w:rPr>
  </w:style>
  <w:style w:type="paragraph" w:customStyle="1" w:styleId="fooot">
    <w:name w:val="fooot"/>
    <w:basedOn w:val="footers"/>
    <w:rsid w:val="00922FE8"/>
  </w:style>
  <w:style w:type="paragraph" w:customStyle="1" w:styleId="16">
    <w:name w:val="Κείμενο πλαισίου1"/>
    <w:basedOn w:val="a"/>
    <w:rsid w:val="00922FE8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922FE8"/>
    <w:rPr>
      <w:sz w:val="20"/>
      <w:szCs w:val="20"/>
    </w:rPr>
  </w:style>
  <w:style w:type="paragraph" w:customStyle="1" w:styleId="18">
    <w:name w:val="Θέμα σχολίου1"/>
    <w:basedOn w:val="17"/>
    <w:next w:val="17"/>
    <w:rsid w:val="00922FE8"/>
    <w:rPr>
      <w:b/>
      <w:bCs/>
    </w:rPr>
  </w:style>
  <w:style w:type="paragraph" w:customStyle="1" w:styleId="-HTML1">
    <w:name w:val="Προ-διαμορφωμένο HTML1"/>
    <w:basedOn w:val="a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922FE8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922FE8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922FE8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922FE8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6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table" w:styleId="aff5">
    <w:name w:val="Table Grid"/>
    <w:basedOn w:val="a1"/>
    <w:uiPriority w:val="39"/>
    <w:rsid w:val="007936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sheaderall">
    <w:name w:val="pages_header_all"/>
    <w:uiPriority w:val="99"/>
    <w:rsid w:val="007936E2"/>
  </w:style>
  <w:style w:type="paragraph" w:customStyle="1" w:styleId="ChapterTitle">
    <w:name w:val="ChapterTitle"/>
    <w:basedOn w:val="a"/>
    <w:next w:val="a"/>
    <w:rsid w:val="007936E2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936E2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936E2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styleId="Web">
    <w:name w:val="Normal (Web)"/>
    <w:basedOn w:val="a"/>
    <w:uiPriority w:val="99"/>
    <w:unhideWhenUsed/>
    <w:rsid w:val="00B71BEB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1a">
    <w:name w:val="Ημερομηνία1"/>
    <w:basedOn w:val="a"/>
    <w:next w:val="a"/>
    <w:rsid w:val="00B71BEB"/>
    <w:pPr>
      <w:spacing w:after="100"/>
    </w:pPr>
    <w:rPr>
      <w:rFonts w:eastAsia="MS Mincho"/>
      <w:lang w:val="en-US" w:eastAsia="ja-JP"/>
    </w:rPr>
  </w:style>
  <w:style w:type="table" w:customStyle="1" w:styleId="1b">
    <w:name w:val="Πλέγμα πίνακα1"/>
    <w:basedOn w:val="a1"/>
    <w:next w:val="aff5"/>
    <w:uiPriority w:val="59"/>
    <w:rsid w:val="00D44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Char">
    <w:name w:val="Επικεφαλίδα 6 Char"/>
    <w:link w:val="6"/>
    <w:rsid w:val="00DA7C1A"/>
    <w:rPr>
      <w:rFonts w:ascii="Calibri" w:hAnsi="Calibri"/>
      <w:b/>
      <w:bCs/>
      <w:sz w:val="22"/>
      <w:szCs w:val="22"/>
    </w:rPr>
  </w:style>
  <w:style w:type="character" w:customStyle="1" w:styleId="7Char">
    <w:name w:val="Επικεφαλίδα 7 Char"/>
    <w:link w:val="7"/>
    <w:rsid w:val="00DA7C1A"/>
    <w:rPr>
      <w:rFonts w:ascii="Arial" w:hAnsi="Arial" w:cs="Arial"/>
      <w:b/>
      <w:sz w:val="16"/>
      <w:szCs w:val="21"/>
      <w:u w:val="single"/>
    </w:rPr>
  </w:style>
  <w:style w:type="character" w:customStyle="1" w:styleId="8Char">
    <w:name w:val="Επικεφαλίδα 8 Char"/>
    <w:link w:val="8"/>
    <w:rsid w:val="00DA7C1A"/>
    <w:rPr>
      <w:rFonts w:ascii="Arial" w:hAnsi="Arial" w:cs="Arial"/>
      <w:b/>
      <w:sz w:val="18"/>
      <w:szCs w:val="21"/>
      <w:u w:val="single"/>
    </w:rPr>
  </w:style>
  <w:style w:type="character" w:customStyle="1" w:styleId="9Char">
    <w:name w:val="Επικεφαλίδα 9 Char"/>
    <w:link w:val="9"/>
    <w:rsid w:val="00DA7C1A"/>
    <w:rPr>
      <w:rFonts w:ascii="Cambria" w:hAnsi="Cambria"/>
      <w:sz w:val="22"/>
      <w:szCs w:val="22"/>
    </w:rPr>
  </w:style>
  <w:style w:type="numbering" w:customStyle="1" w:styleId="1c">
    <w:name w:val="Χωρίς λίστα1"/>
    <w:next w:val="a2"/>
    <w:uiPriority w:val="99"/>
    <w:semiHidden/>
    <w:unhideWhenUsed/>
    <w:rsid w:val="00DA7C1A"/>
  </w:style>
  <w:style w:type="character" w:customStyle="1" w:styleId="3Char">
    <w:name w:val="Επικεφαλίδα 3 Char"/>
    <w:link w:val="3"/>
    <w:uiPriority w:val="99"/>
    <w:rsid w:val="00DA7C1A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5Char">
    <w:name w:val="Επικεφαλίδα 5 Char"/>
    <w:link w:val="5"/>
    <w:rsid w:val="00DA7C1A"/>
    <w:rPr>
      <w:rFonts w:ascii="Lucida Sans" w:hAnsi="Lucida Sans" w:cs="Lucida Sans"/>
      <w:b/>
      <w:sz w:val="22"/>
      <w:lang w:val="en-US" w:eastAsia="zh-CN"/>
    </w:rPr>
  </w:style>
  <w:style w:type="character" w:customStyle="1" w:styleId="Char2">
    <w:name w:val="Σώμα κειμένου Char"/>
    <w:link w:val="af1"/>
    <w:rsid w:val="00DA7C1A"/>
    <w:rPr>
      <w:rFonts w:ascii="Calibri" w:hAnsi="Calibri" w:cs="Calibri"/>
      <w:sz w:val="22"/>
      <w:szCs w:val="24"/>
      <w:lang w:val="en-GB" w:eastAsia="zh-CN"/>
    </w:rPr>
  </w:style>
  <w:style w:type="paragraph" w:styleId="26">
    <w:name w:val="Body Text Indent 2"/>
    <w:basedOn w:val="a"/>
    <w:link w:val="2Char0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ind w:firstLine="720"/>
      <w:textAlignment w:val="baseline"/>
    </w:pPr>
    <w:rPr>
      <w:rFonts w:ascii="Book Antiqua" w:hAnsi="Book Antiqua" w:cs="Times New Roman"/>
      <w:b/>
      <w:bCs/>
      <w:sz w:val="24"/>
      <w:lang w:val="el-GR" w:eastAsia="el-GR"/>
    </w:rPr>
  </w:style>
  <w:style w:type="character" w:customStyle="1" w:styleId="2Char0">
    <w:name w:val="Σώμα κείμενου με εσοχή 2 Char"/>
    <w:link w:val="26"/>
    <w:semiHidden/>
    <w:rsid w:val="00DA7C1A"/>
    <w:rPr>
      <w:rFonts w:ascii="Book Antiqua" w:hAnsi="Book Antiqua"/>
      <w:b/>
      <w:bCs/>
      <w:sz w:val="24"/>
      <w:szCs w:val="24"/>
    </w:rPr>
  </w:style>
  <w:style w:type="paragraph" w:styleId="27">
    <w:name w:val="Body Text 2"/>
    <w:basedOn w:val="a"/>
    <w:link w:val="2Char1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jc w:val="right"/>
      <w:textAlignment w:val="baseline"/>
    </w:pPr>
    <w:rPr>
      <w:rFonts w:ascii="Bookman Old Style" w:hAnsi="Bookman Old Style" w:cs="Times New Roman"/>
      <w:sz w:val="24"/>
      <w:szCs w:val="20"/>
      <w:lang w:val="el-GR" w:eastAsia="el-GR"/>
    </w:rPr>
  </w:style>
  <w:style w:type="character" w:customStyle="1" w:styleId="2Char1">
    <w:name w:val="Σώμα κείμενου 2 Char"/>
    <w:link w:val="27"/>
    <w:semiHidden/>
    <w:rsid w:val="00DA7C1A"/>
    <w:rPr>
      <w:rFonts w:ascii="Bookman Old Style" w:hAnsi="Bookman Old Style"/>
      <w:sz w:val="24"/>
    </w:rPr>
  </w:style>
  <w:style w:type="paragraph" w:styleId="aff6">
    <w:name w:val="Document Map"/>
    <w:basedOn w:val="a"/>
    <w:link w:val="Char9"/>
    <w:uiPriority w:val="99"/>
    <w:semiHidden/>
    <w:unhideWhenUsed/>
    <w:rsid w:val="00DA7C1A"/>
    <w:pPr>
      <w:suppressAutoHyphens w:val="0"/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ahoma" w:hAnsi="Tahoma" w:cs="Tahoma"/>
      <w:sz w:val="16"/>
      <w:szCs w:val="16"/>
      <w:lang w:val="el-GR" w:eastAsia="el-GR"/>
    </w:rPr>
  </w:style>
  <w:style w:type="character" w:customStyle="1" w:styleId="Char9">
    <w:name w:val="Χάρτης εγγράφου Char"/>
    <w:link w:val="aff6"/>
    <w:uiPriority w:val="99"/>
    <w:semiHidden/>
    <w:rsid w:val="00DA7C1A"/>
    <w:rPr>
      <w:rFonts w:ascii="Tahoma" w:hAnsi="Tahoma" w:cs="Tahoma"/>
      <w:sz w:val="16"/>
      <w:szCs w:val="16"/>
    </w:rPr>
  </w:style>
  <w:style w:type="character" w:customStyle="1" w:styleId="Chara">
    <w:name w:val="Απλό κείμενο Char"/>
    <w:link w:val="aff7"/>
    <w:semiHidden/>
    <w:rsid w:val="00DA7C1A"/>
    <w:rPr>
      <w:rFonts w:ascii="Courier New" w:hAnsi="Courier New" w:cs="Courier New"/>
    </w:rPr>
  </w:style>
  <w:style w:type="paragraph" w:styleId="aff7">
    <w:name w:val="Plain Text"/>
    <w:basedOn w:val="a"/>
    <w:link w:val="Chara"/>
    <w:semiHidden/>
    <w:rsid w:val="00DA7C1A"/>
    <w:pPr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Char10">
    <w:name w:val="Απλό κείμενο Char1"/>
    <w:uiPriority w:val="99"/>
    <w:semiHidden/>
    <w:rsid w:val="00DA7C1A"/>
    <w:rPr>
      <w:rFonts w:ascii="Courier New" w:hAnsi="Courier New" w:cs="Courier New"/>
      <w:lang w:val="en-GB" w:eastAsia="zh-CN"/>
    </w:rPr>
  </w:style>
  <w:style w:type="character" w:customStyle="1" w:styleId="3Char1">
    <w:name w:val="Σώμα κείμενου 3 Char"/>
    <w:link w:val="36"/>
    <w:rsid w:val="00DA7C1A"/>
    <w:rPr>
      <w:rFonts w:ascii="Calibri" w:hAnsi="Calibri" w:cs="Calibri"/>
      <w:sz w:val="16"/>
      <w:szCs w:val="16"/>
      <w:lang w:val="en-GB" w:eastAsia="zh-CN"/>
    </w:rPr>
  </w:style>
  <w:style w:type="paragraph" w:styleId="aff8">
    <w:name w:val="Title"/>
    <w:basedOn w:val="a"/>
    <w:link w:val="Charb"/>
    <w:qFormat/>
    <w:rsid w:val="00DA7C1A"/>
    <w:pPr>
      <w:suppressAutoHyphens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Arial" w:hAnsi="Arial" w:cs="Arial"/>
      <w:b/>
      <w:sz w:val="28"/>
      <w:szCs w:val="28"/>
      <w:u w:val="single"/>
      <w:lang w:val="el-GR" w:eastAsia="el-GR"/>
    </w:rPr>
  </w:style>
  <w:style w:type="character" w:customStyle="1" w:styleId="Charb">
    <w:name w:val="Τίτλος Char"/>
    <w:link w:val="aff8"/>
    <w:rsid w:val="00DA7C1A"/>
    <w:rPr>
      <w:rFonts w:ascii="Arial" w:hAnsi="Arial" w:cs="Arial"/>
      <w:b/>
      <w:sz w:val="28"/>
      <w:szCs w:val="28"/>
      <w:u w:val="single"/>
    </w:rPr>
  </w:style>
  <w:style w:type="character" w:customStyle="1" w:styleId="3Char0">
    <w:name w:val="Σώμα κείμενου με εσοχή 3 Char"/>
    <w:link w:val="35"/>
    <w:rsid w:val="00DA7C1A"/>
    <w:rPr>
      <w:rFonts w:ascii="Calibri" w:hAnsi="Calibri"/>
      <w:sz w:val="16"/>
      <w:szCs w:val="16"/>
      <w:lang w:val="en-GB" w:eastAsia="zh-CN"/>
    </w:rPr>
  </w:style>
  <w:style w:type="character" w:customStyle="1" w:styleId="Char3">
    <w:name w:val="Υποσέλιδο Char"/>
    <w:aliases w:val="ft Char,fo Char"/>
    <w:link w:val="af6"/>
    <w:uiPriority w:val="99"/>
    <w:rsid w:val="00DA7C1A"/>
    <w:rPr>
      <w:rFonts w:ascii="Calibri" w:eastAsia="MS Mincho" w:hAnsi="Calibri" w:cs="Calibri"/>
      <w:sz w:val="22"/>
      <w:szCs w:val="24"/>
      <w:lang w:val="en-US" w:eastAsia="ja-JP"/>
    </w:rPr>
  </w:style>
  <w:style w:type="numbering" w:customStyle="1" w:styleId="110">
    <w:name w:val="Χωρίς λίστα11"/>
    <w:next w:val="a2"/>
    <w:uiPriority w:val="99"/>
    <w:semiHidden/>
    <w:unhideWhenUsed/>
    <w:rsid w:val="00DA7C1A"/>
  </w:style>
  <w:style w:type="character" w:customStyle="1" w:styleId="1Char">
    <w:name w:val="Επικεφαλίδα 1 Char"/>
    <w:link w:val="1"/>
    <w:rsid w:val="00DA7C1A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link w:val="20"/>
    <w:rsid w:val="00DA7C1A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4Char">
    <w:name w:val="Επικεφαλίδα 4 Char"/>
    <w:link w:val="4"/>
    <w:rsid w:val="00DA7C1A"/>
    <w:rPr>
      <w:rFonts w:ascii="Arial" w:hAnsi="Arial"/>
      <w:b/>
      <w:bCs/>
      <w:sz w:val="22"/>
      <w:szCs w:val="28"/>
      <w:lang w:val="en-GB" w:eastAsia="zh-CN"/>
    </w:rPr>
  </w:style>
  <w:style w:type="numbering" w:customStyle="1" w:styleId="111">
    <w:name w:val="Χωρίς λίστα111"/>
    <w:next w:val="a2"/>
    <w:uiPriority w:val="99"/>
    <w:semiHidden/>
    <w:unhideWhenUsed/>
    <w:rsid w:val="00DA7C1A"/>
  </w:style>
  <w:style w:type="character" w:customStyle="1" w:styleId="Char4">
    <w:name w:val="Κεφαλίδα Char"/>
    <w:link w:val="af7"/>
    <w:rsid w:val="00DA7C1A"/>
    <w:rPr>
      <w:rFonts w:ascii="Calibri" w:hAnsi="Calibri" w:cs="Calibri"/>
      <w:sz w:val="22"/>
      <w:szCs w:val="24"/>
      <w:lang w:val="en-GB" w:eastAsia="zh-CN"/>
    </w:rPr>
  </w:style>
  <w:style w:type="character" w:customStyle="1" w:styleId="Char8">
    <w:name w:val="Σώμα κείμενου με εσοχή Char"/>
    <w:link w:val="aff0"/>
    <w:rsid w:val="00DA7C1A"/>
    <w:rPr>
      <w:rFonts w:ascii="Arial" w:hAnsi="Arial" w:cs="Arial"/>
      <w:sz w:val="22"/>
      <w:szCs w:val="24"/>
      <w:lang w:val="en-GB" w:eastAsia="zh-CN"/>
    </w:rPr>
  </w:style>
  <w:style w:type="character" w:customStyle="1" w:styleId="3Char10">
    <w:name w:val="Σώμα κείμενου 3 Char1"/>
    <w:uiPriority w:val="99"/>
    <w:semiHidden/>
    <w:rsid w:val="00DA7C1A"/>
    <w:rPr>
      <w:sz w:val="16"/>
      <w:szCs w:val="16"/>
    </w:rPr>
  </w:style>
  <w:style w:type="character" w:customStyle="1" w:styleId="3Char11">
    <w:name w:val="Σώμα κείμενου με εσοχή 3 Char1"/>
    <w:uiPriority w:val="99"/>
    <w:semiHidden/>
    <w:rsid w:val="00DA7C1A"/>
    <w:rPr>
      <w:sz w:val="16"/>
      <w:szCs w:val="16"/>
    </w:rPr>
  </w:style>
  <w:style w:type="numbering" w:customStyle="1" w:styleId="28">
    <w:name w:val="Χωρίς λίστα2"/>
    <w:next w:val="a2"/>
    <w:uiPriority w:val="99"/>
    <w:semiHidden/>
    <w:unhideWhenUsed/>
    <w:rsid w:val="00DA7C1A"/>
  </w:style>
  <w:style w:type="paragraph" w:customStyle="1" w:styleId="1d">
    <w:name w:val="Παράγραφος λίστας1"/>
    <w:basedOn w:val="a"/>
    <w:uiPriority w:val="99"/>
    <w:rsid w:val="00DA7C1A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  <w:style w:type="character" w:customStyle="1" w:styleId="Char5">
    <w:name w:val="Παράγραφος λίστας Char"/>
    <w:aliases w:val="Table/Figure Heading Char,List Paragraph (numbered (a)) Char,References Char,List_Paragraph Char,Multilevel para_II Char,Akapit z listą BS Char,Bullet1 Char"/>
    <w:link w:val="afc"/>
    <w:locked/>
    <w:rsid w:val="005A240A"/>
    <w:rPr>
      <w:rFonts w:ascii="Calibri" w:hAnsi="Calibri" w:cs="Calibri"/>
      <w:sz w:val="22"/>
      <w:szCs w:val="24"/>
      <w:lang w:val="en-GB" w:eastAsia="zh-CN"/>
    </w:rPr>
  </w:style>
  <w:style w:type="paragraph" w:customStyle="1" w:styleId="TableParagraph">
    <w:name w:val="Table Paragraph"/>
    <w:basedOn w:val="a"/>
    <w:uiPriority w:val="1"/>
    <w:qFormat/>
    <w:rsid w:val="001C11EE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n-US"/>
    </w:rPr>
  </w:style>
  <w:style w:type="paragraph" w:customStyle="1" w:styleId="Style8">
    <w:name w:val="Style8"/>
    <w:basedOn w:val="a"/>
    <w:uiPriority w:val="99"/>
    <w:rsid w:val="001C11EE"/>
    <w:pPr>
      <w:widowControl w:val="0"/>
      <w:suppressAutoHyphens w:val="0"/>
      <w:autoSpaceDE w:val="0"/>
      <w:autoSpaceDN w:val="0"/>
      <w:adjustRightInd w:val="0"/>
      <w:spacing w:after="0" w:line="451" w:lineRule="exact"/>
      <w:jc w:val="left"/>
    </w:pPr>
    <w:rPr>
      <w:rFonts w:ascii="Courier New" w:hAnsi="Courier New" w:cs="Courier New"/>
      <w:sz w:val="24"/>
      <w:lang w:val="el-GR" w:eastAsia="el-GR"/>
    </w:rPr>
  </w:style>
  <w:style w:type="character" w:customStyle="1" w:styleId="Char7">
    <w:name w:val="Κείμενο σημείωσης τέλους Char"/>
    <w:link w:val="afe"/>
    <w:rsid w:val="001C11EE"/>
    <w:rPr>
      <w:rFonts w:ascii="Calibri" w:hAnsi="Calibri" w:cs="Calibri"/>
      <w:lang w:val="en-GB" w:eastAsia="zh-CN"/>
    </w:rPr>
  </w:style>
  <w:style w:type="character" w:customStyle="1" w:styleId="DeltaViewInsertion">
    <w:name w:val="DeltaView Insertion"/>
    <w:rsid w:val="001C11EE"/>
    <w:rPr>
      <w:b/>
      <w:i/>
      <w:spacing w:val="0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E8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922FE8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qFormat/>
    <w:rsid w:val="00922FE8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922FE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922FE8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922FE8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5"/>
    </w:pPr>
    <w:rPr>
      <w:rFonts w:cs="Times New Roman"/>
      <w:b/>
      <w:bCs/>
      <w:szCs w:val="22"/>
      <w:lang w:val="el-GR" w:eastAsia="el-GR"/>
    </w:rPr>
  </w:style>
  <w:style w:type="paragraph" w:styleId="7">
    <w:name w:val="heading 7"/>
    <w:basedOn w:val="a"/>
    <w:next w:val="a"/>
    <w:link w:val="7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6"/>
    </w:pPr>
    <w:rPr>
      <w:rFonts w:ascii="Arial" w:hAnsi="Arial" w:cs="Arial"/>
      <w:b/>
      <w:sz w:val="16"/>
      <w:szCs w:val="21"/>
      <w:u w:val="single"/>
      <w:lang w:val="el-GR" w:eastAsia="el-GR"/>
    </w:rPr>
  </w:style>
  <w:style w:type="paragraph" w:styleId="8">
    <w:name w:val="heading 8"/>
    <w:basedOn w:val="a"/>
    <w:next w:val="a"/>
    <w:link w:val="8Char"/>
    <w:qFormat/>
    <w:rsid w:val="00DA7C1A"/>
    <w:pPr>
      <w:keepNext/>
      <w:suppressAutoHyphens w:val="0"/>
      <w:overflowPunct w:val="0"/>
      <w:autoSpaceDE w:val="0"/>
      <w:autoSpaceDN w:val="0"/>
      <w:adjustRightInd w:val="0"/>
      <w:spacing w:after="0"/>
      <w:textAlignment w:val="baseline"/>
      <w:outlineLvl w:val="7"/>
    </w:pPr>
    <w:rPr>
      <w:rFonts w:ascii="Arial" w:hAnsi="Arial" w:cs="Arial"/>
      <w:b/>
      <w:sz w:val="18"/>
      <w:szCs w:val="21"/>
      <w:u w:val="single"/>
      <w:lang w:val="el-GR" w:eastAsia="el-GR"/>
    </w:rPr>
  </w:style>
  <w:style w:type="paragraph" w:styleId="9">
    <w:name w:val="heading 9"/>
    <w:basedOn w:val="a"/>
    <w:next w:val="a"/>
    <w:link w:val="9Char"/>
    <w:unhideWhenUsed/>
    <w:qFormat/>
    <w:rsid w:val="00DA7C1A"/>
    <w:pPr>
      <w:suppressAutoHyphens w:val="0"/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8"/>
    </w:pPr>
    <w:rPr>
      <w:rFonts w:ascii="Cambria" w:hAnsi="Cambria" w:cs="Times New Roman"/>
      <w:szCs w:val="22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22FE8"/>
  </w:style>
  <w:style w:type="character" w:customStyle="1" w:styleId="WW8Num1z1">
    <w:name w:val="WW8Num1z1"/>
    <w:rsid w:val="00922FE8"/>
  </w:style>
  <w:style w:type="character" w:customStyle="1" w:styleId="WW8Num1z2">
    <w:name w:val="WW8Num1z2"/>
    <w:rsid w:val="00922FE8"/>
  </w:style>
  <w:style w:type="character" w:customStyle="1" w:styleId="WW8Num1z3">
    <w:name w:val="WW8Num1z3"/>
    <w:rsid w:val="00922FE8"/>
  </w:style>
  <w:style w:type="character" w:customStyle="1" w:styleId="WW8Num1z4">
    <w:name w:val="WW8Num1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922FE8"/>
  </w:style>
  <w:style w:type="character" w:customStyle="1" w:styleId="WW8Num1z6">
    <w:name w:val="WW8Num1z6"/>
    <w:rsid w:val="00922FE8"/>
  </w:style>
  <w:style w:type="character" w:customStyle="1" w:styleId="WW8Num1z7">
    <w:name w:val="WW8Num1z7"/>
    <w:rsid w:val="00922FE8"/>
  </w:style>
  <w:style w:type="character" w:customStyle="1" w:styleId="WW8Num1z8">
    <w:name w:val="WW8Num1z8"/>
    <w:rsid w:val="00922FE8"/>
  </w:style>
  <w:style w:type="character" w:customStyle="1" w:styleId="WW8Num2z0">
    <w:name w:val="WW8Num2z0"/>
    <w:rsid w:val="00922FE8"/>
    <w:rPr>
      <w:rFonts w:ascii="Symbol" w:hAnsi="Symbol" w:cs="Symbol"/>
      <w:lang w:val="el-GR"/>
    </w:rPr>
  </w:style>
  <w:style w:type="character" w:customStyle="1" w:styleId="WW8Num3z0">
    <w:name w:val="WW8Num3z0"/>
    <w:rsid w:val="00922FE8"/>
    <w:rPr>
      <w:lang w:val="el-GR"/>
    </w:rPr>
  </w:style>
  <w:style w:type="character" w:customStyle="1" w:styleId="WW8Num4z0">
    <w:name w:val="WW8Num4z0"/>
    <w:rsid w:val="00922FE8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922FE8"/>
    <w:rPr>
      <w:highlight w:val="yellow"/>
      <w:lang w:val="el-GR"/>
    </w:rPr>
  </w:style>
  <w:style w:type="character" w:customStyle="1" w:styleId="WW8Num6z0">
    <w:name w:val="WW8Num6z0"/>
    <w:rsid w:val="00922FE8"/>
    <w:rPr>
      <w:b/>
      <w:bCs/>
      <w:szCs w:val="22"/>
      <w:lang w:val="el-GR"/>
    </w:rPr>
  </w:style>
  <w:style w:type="character" w:customStyle="1" w:styleId="WW8Num6z1">
    <w:name w:val="WW8Num6z1"/>
    <w:rsid w:val="00922FE8"/>
  </w:style>
  <w:style w:type="character" w:customStyle="1" w:styleId="WW8Num6z2">
    <w:name w:val="WW8Num6z2"/>
    <w:rsid w:val="00922FE8"/>
  </w:style>
  <w:style w:type="character" w:customStyle="1" w:styleId="WW8Num6z3">
    <w:name w:val="WW8Num6z3"/>
    <w:rsid w:val="00922FE8"/>
  </w:style>
  <w:style w:type="character" w:customStyle="1" w:styleId="WW8Num6z4">
    <w:name w:val="WW8Num6z4"/>
    <w:rsid w:val="00922FE8"/>
  </w:style>
  <w:style w:type="character" w:customStyle="1" w:styleId="WW8Num6z5">
    <w:name w:val="WW8Num6z5"/>
    <w:rsid w:val="00922FE8"/>
  </w:style>
  <w:style w:type="character" w:customStyle="1" w:styleId="WW8Num6z6">
    <w:name w:val="WW8Num6z6"/>
    <w:rsid w:val="00922FE8"/>
  </w:style>
  <w:style w:type="character" w:customStyle="1" w:styleId="WW8Num6z7">
    <w:name w:val="WW8Num6z7"/>
    <w:rsid w:val="00922FE8"/>
  </w:style>
  <w:style w:type="character" w:customStyle="1" w:styleId="WW8Num6z8">
    <w:name w:val="WW8Num6z8"/>
    <w:rsid w:val="00922FE8"/>
  </w:style>
  <w:style w:type="character" w:customStyle="1" w:styleId="WW8Num7z0">
    <w:name w:val="WW8Num7z0"/>
    <w:rsid w:val="00922FE8"/>
    <w:rPr>
      <w:b/>
      <w:bCs/>
      <w:szCs w:val="22"/>
      <w:lang w:val="el-GR"/>
    </w:rPr>
  </w:style>
  <w:style w:type="character" w:customStyle="1" w:styleId="WW8Num7z1">
    <w:name w:val="WW8Num7z1"/>
    <w:rsid w:val="00922FE8"/>
    <w:rPr>
      <w:rFonts w:eastAsia="Calibri"/>
      <w:lang w:val="el-GR"/>
    </w:rPr>
  </w:style>
  <w:style w:type="character" w:customStyle="1" w:styleId="WW8Num7z2">
    <w:name w:val="WW8Num7z2"/>
    <w:rsid w:val="00922FE8"/>
  </w:style>
  <w:style w:type="character" w:customStyle="1" w:styleId="WW8Num7z3">
    <w:name w:val="WW8Num7z3"/>
    <w:rsid w:val="00922FE8"/>
  </w:style>
  <w:style w:type="character" w:customStyle="1" w:styleId="WW8Num7z4">
    <w:name w:val="WW8Num7z4"/>
    <w:rsid w:val="00922FE8"/>
  </w:style>
  <w:style w:type="character" w:customStyle="1" w:styleId="WW8Num7z5">
    <w:name w:val="WW8Num7z5"/>
    <w:rsid w:val="00922FE8"/>
  </w:style>
  <w:style w:type="character" w:customStyle="1" w:styleId="WW8Num7z6">
    <w:name w:val="WW8Num7z6"/>
    <w:rsid w:val="00922FE8"/>
  </w:style>
  <w:style w:type="character" w:customStyle="1" w:styleId="WW8Num7z7">
    <w:name w:val="WW8Num7z7"/>
    <w:rsid w:val="00922FE8"/>
  </w:style>
  <w:style w:type="character" w:customStyle="1" w:styleId="WW8Num7z8">
    <w:name w:val="WW8Num7z8"/>
    <w:rsid w:val="00922FE8"/>
  </w:style>
  <w:style w:type="character" w:customStyle="1" w:styleId="WW8Num8z0">
    <w:name w:val="WW8Num8z0"/>
    <w:rsid w:val="00922FE8"/>
    <w:rPr>
      <w:rFonts w:ascii="Symbol" w:hAnsi="Symbol" w:cs="OpenSymbol"/>
      <w:color w:val="5B9BD5"/>
    </w:rPr>
  </w:style>
  <w:style w:type="character" w:customStyle="1" w:styleId="WW8Num9z0">
    <w:name w:val="WW8Num9z0"/>
    <w:rsid w:val="00922FE8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922FE8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922FE8"/>
  </w:style>
  <w:style w:type="character" w:customStyle="1" w:styleId="WW8Num10z2">
    <w:name w:val="WW8Num10z2"/>
    <w:rsid w:val="00922FE8"/>
  </w:style>
  <w:style w:type="character" w:customStyle="1" w:styleId="WW8Num10z3">
    <w:name w:val="WW8Num10z3"/>
    <w:rsid w:val="00922FE8"/>
  </w:style>
  <w:style w:type="character" w:customStyle="1" w:styleId="WW8Num10z4">
    <w:name w:val="WW8Num10z4"/>
    <w:rsid w:val="00922FE8"/>
  </w:style>
  <w:style w:type="character" w:customStyle="1" w:styleId="WW8Num10z5">
    <w:name w:val="WW8Num10z5"/>
    <w:rsid w:val="00922FE8"/>
  </w:style>
  <w:style w:type="character" w:customStyle="1" w:styleId="WW8Num10z6">
    <w:name w:val="WW8Num10z6"/>
    <w:rsid w:val="00922FE8"/>
  </w:style>
  <w:style w:type="character" w:customStyle="1" w:styleId="WW8Num10z7">
    <w:name w:val="WW8Num10z7"/>
    <w:rsid w:val="00922FE8"/>
  </w:style>
  <w:style w:type="character" w:customStyle="1" w:styleId="WW8Num10z8">
    <w:name w:val="WW8Num10z8"/>
    <w:rsid w:val="00922FE8"/>
  </w:style>
  <w:style w:type="character" w:customStyle="1" w:styleId="WW8Num11z0">
    <w:name w:val="WW8Num11z0"/>
    <w:rsid w:val="00922FE8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922FE8"/>
    <w:rPr>
      <w:rFonts w:ascii="Courier New" w:hAnsi="Courier New" w:cs="Courier New" w:hint="default"/>
    </w:rPr>
  </w:style>
  <w:style w:type="character" w:customStyle="1" w:styleId="WW8Num11z2">
    <w:name w:val="WW8Num11z2"/>
    <w:rsid w:val="00922FE8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922FE8"/>
  </w:style>
  <w:style w:type="character" w:customStyle="1" w:styleId="WW8Num8z1">
    <w:name w:val="WW8Num8z1"/>
    <w:rsid w:val="00922FE8"/>
    <w:rPr>
      <w:rFonts w:eastAsia="Calibri"/>
      <w:lang w:val="el-GR"/>
    </w:rPr>
  </w:style>
  <w:style w:type="character" w:customStyle="1" w:styleId="WW8Num8z2">
    <w:name w:val="WW8Num8z2"/>
    <w:rsid w:val="00922FE8"/>
  </w:style>
  <w:style w:type="character" w:customStyle="1" w:styleId="WW8Num8z3">
    <w:name w:val="WW8Num8z3"/>
    <w:rsid w:val="00922FE8"/>
  </w:style>
  <w:style w:type="character" w:customStyle="1" w:styleId="WW8Num8z4">
    <w:name w:val="WW8Num8z4"/>
    <w:rsid w:val="00922FE8"/>
  </w:style>
  <w:style w:type="character" w:customStyle="1" w:styleId="WW8Num8z5">
    <w:name w:val="WW8Num8z5"/>
    <w:rsid w:val="00922FE8"/>
  </w:style>
  <w:style w:type="character" w:customStyle="1" w:styleId="WW8Num8z6">
    <w:name w:val="WW8Num8z6"/>
    <w:rsid w:val="00922FE8"/>
  </w:style>
  <w:style w:type="character" w:customStyle="1" w:styleId="WW8Num8z7">
    <w:name w:val="WW8Num8z7"/>
    <w:rsid w:val="00922FE8"/>
  </w:style>
  <w:style w:type="character" w:customStyle="1" w:styleId="WW8Num8z8">
    <w:name w:val="WW8Num8z8"/>
    <w:rsid w:val="00922FE8"/>
  </w:style>
  <w:style w:type="character" w:customStyle="1" w:styleId="WW8Num11z3">
    <w:name w:val="WW8Num11z3"/>
    <w:rsid w:val="00922FE8"/>
  </w:style>
  <w:style w:type="character" w:customStyle="1" w:styleId="WW8Num11z4">
    <w:name w:val="WW8Num11z4"/>
    <w:rsid w:val="00922FE8"/>
  </w:style>
  <w:style w:type="character" w:customStyle="1" w:styleId="WW8Num11z5">
    <w:name w:val="WW8Num11z5"/>
    <w:rsid w:val="00922FE8"/>
  </w:style>
  <w:style w:type="character" w:customStyle="1" w:styleId="WW8Num11z6">
    <w:name w:val="WW8Num11z6"/>
    <w:rsid w:val="00922FE8"/>
  </w:style>
  <w:style w:type="character" w:customStyle="1" w:styleId="WW8Num11z7">
    <w:name w:val="WW8Num11z7"/>
    <w:rsid w:val="00922FE8"/>
  </w:style>
  <w:style w:type="character" w:customStyle="1" w:styleId="WW8Num11z8">
    <w:name w:val="WW8Num11z8"/>
    <w:rsid w:val="00922FE8"/>
  </w:style>
  <w:style w:type="character" w:customStyle="1" w:styleId="WW-DefaultParagraphFont1">
    <w:name w:val="WW-Default Paragraph Font1"/>
    <w:rsid w:val="00922FE8"/>
  </w:style>
  <w:style w:type="character" w:customStyle="1" w:styleId="40">
    <w:name w:val="Προεπιλεγμένη γραμματοσειρά4"/>
    <w:rsid w:val="00922FE8"/>
  </w:style>
  <w:style w:type="character" w:customStyle="1" w:styleId="WW8Num2z1">
    <w:name w:val="WW8Num2z1"/>
    <w:rsid w:val="00922FE8"/>
  </w:style>
  <w:style w:type="character" w:customStyle="1" w:styleId="WW8Num2z2">
    <w:name w:val="WW8Num2z2"/>
    <w:rsid w:val="00922FE8"/>
  </w:style>
  <w:style w:type="character" w:customStyle="1" w:styleId="WW8Num2z3">
    <w:name w:val="WW8Num2z3"/>
    <w:rsid w:val="00922FE8"/>
  </w:style>
  <w:style w:type="character" w:customStyle="1" w:styleId="WW8Num2z4">
    <w:name w:val="WW8Num2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922FE8"/>
  </w:style>
  <w:style w:type="character" w:customStyle="1" w:styleId="WW8Num2z6">
    <w:name w:val="WW8Num2z6"/>
    <w:rsid w:val="00922FE8"/>
  </w:style>
  <w:style w:type="character" w:customStyle="1" w:styleId="WW8Num2z7">
    <w:name w:val="WW8Num2z7"/>
    <w:rsid w:val="00922FE8"/>
  </w:style>
  <w:style w:type="character" w:customStyle="1" w:styleId="WW8Num2z8">
    <w:name w:val="WW8Num2z8"/>
    <w:rsid w:val="00922FE8"/>
  </w:style>
  <w:style w:type="character" w:customStyle="1" w:styleId="WW8Num9z1">
    <w:name w:val="WW8Num9z1"/>
    <w:rsid w:val="00922FE8"/>
    <w:rPr>
      <w:rFonts w:eastAsia="Calibri"/>
      <w:lang w:val="el-GR"/>
    </w:rPr>
  </w:style>
  <w:style w:type="character" w:customStyle="1" w:styleId="WW8Num9z2">
    <w:name w:val="WW8Num9z2"/>
    <w:rsid w:val="00922FE8"/>
  </w:style>
  <w:style w:type="character" w:customStyle="1" w:styleId="WW8Num9z3">
    <w:name w:val="WW8Num9z3"/>
    <w:rsid w:val="00922FE8"/>
  </w:style>
  <w:style w:type="character" w:customStyle="1" w:styleId="WW8Num9z4">
    <w:name w:val="WW8Num9z4"/>
    <w:rsid w:val="00922FE8"/>
  </w:style>
  <w:style w:type="character" w:customStyle="1" w:styleId="WW8Num9z5">
    <w:name w:val="WW8Num9z5"/>
    <w:rsid w:val="00922FE8"/>
  </w:style>
  <w:style w:type="character" w:customStyle="1" w:styleId="WW8Num9z6">
    <w:name w:val="WW8Num9z6"/>
    <w:rsid w:val="00922FE8"/>
  </w:style>
  <w:style w:type="character" w:customStyle="1" w:styleId="WW8Num9z7">
    <w:name w:val="WW8Num9z7"/>
    <w:rsid w:val="00922FE8"/>
  </w:style>
  <w:style w:type="character" w:customStyle="1" w:styleId="WW8Num9z8">
    <w:name w:val="WW8Num9z8"/>
    <w:rsid w:val="00922FE8"/>
  </w:style>
  <w:style w:type="character" w:customStyle="1" w:styleId="WW-DefaultParagraphFont11">
    <w:name w:val="WW-Default Paragraph Font11"/>
    <w:rsid w:val="00922FE8"/>
  </w:style>
  <w:style w:type="character" w:customStyle="1" w:styleId="WW8Num12z0">
    <w:name w:val="WW8Num12z0"/>
    <w:rsid w:val="00922FE8"/>
    <w:rPr>
      <w:rFonts w:ascii="Symbol" w:hAnsi="Symbol" w:cs="Symbol"/>
    </w:rPr>
  </w:style>
  <w:style w:type="character" w:customStyle="1" w:styleId="WW8Num12z1">
    <w:name w:val="WW8Num12z1"/>
    <w:rsid w:val="00922FE8"/>
    <w:rPr>
      <w:rFonts w:ascii="Courier New" w:hAnsi="Courier New" w:cs="Courier New"/>
    </w:rPr>
  </w:style>
  <w:style w:type="character" w:customStyle="1" w:styleId="WW8Num12z2">
    <w:name w:val="WW8Num12z2"/>
    <w:rsid w:val="00922FE8"/>
    <w:rPr>
      <w:rFonts w:ascii="Wingdings" w:hAnsi="Wingdings" w:cs="Wingdings"/>
    </w:rPr>
  </w:style>
  <w:style w:type="character" w:customStyle="1" w:styleId="WW-DefaultParagraphFont111">
    <w:name w:val="WW-Default Paragraph Font111"/>
    <w:rsid w:val="00922FE8"/>
  </w:style>
  <w:style w:type="character" w:customStyle="1" w:styleId="WW-DefaultParagraphFont1111">
    <w:name w:val="WW-Default Paragraph Font1111"/>
    <w:rsid w:val="00922FE8"/>
  </w:style>
  <w:style w:type="character" w:customStyle="1" w:styleId="WW-DefaultParagraphFont11111">
    <w:name w:val="WW-Default Paragraph Font11111"/>
    <w:rsid w:val="00922FE8"/>
  </w:style>
  <w:style w:type="character" w:customStyle="1" w:styleId="30">
    <w:name w:val="Προεπιλεγμένη γραμματοσειρά3"/>
    <w:rsid w:val="00922FE8"/>
  </w:style>
  <w:style w:type="character" w:customStyle="1" w:styleId="WW-DefaultParagraphFont111111">
    <w:name w:val="WW-Default Paragraph Font111111"/>
    <w:rsid w:val="00922FE8"/>
  </w:style>
  <w:style w:type="character" w:customStyle="1" w:styleId="DefaultParagraphFont2">
    <w:name w:val="Default Paragraph Font2"/>
    <w:rsid w:val="00922FE8"/>
  </w:style>
  <w:style w:type="character" w:customStyle="1" w:styleId="WW8Num12z3">
    <w:name w:val="WW8Num12z3"/>
    <w:rsid w:val="00922FE8"/>
  </w:style>
  <w:style w:type="character" w:customStyle="1" w:styleId="WW8Num12z4">
    <w:name w:val="WW8Num12z4"/>
    <w:rsid w:val="00922FE8"/>
  </w:style>
  <w:style w:type="character" w:customStyle="1" w:styleId="WW8Num12z5">
    <w:name w:val="WW8Num12z5"/>
    <w:rsid w:val="00922FE8"/>
  </w:style>
  <w:style w:type="character" w:customStyle="1" w:styleId="WW8Num12z6">
    <w:name w:val="WW8Num12z6"/>
    <w:rsid w:val="00922FE8"/>
  </w:style>
  <w:style w:type="character" w:customStyle="1" w:styleId="WW8Num12z7">
    <w:name w:val="WW8Num12z7"/>
    <w:rsid w:val="00922FE8"/>
  </w:style>
  <w:style w:type="character" w:customStyle="1" w:styleId="WW8Num12z8">
    <w:name w:val="WW8Num12z8"/>
    <w:rsid w:val="00922FE8"/>
  </w:style>
  <w:style w:type="character" w:customStyle="1" w:styleId="WW8Num13z0">
    <w:name w:val="WW8Num13z0"/>
    <w:rsid w:val="00922FE8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922FE8"/>
  </w:style>
  <w:style w:type="character" w:customStyle="1" w:styleId="WW8Num13z1">
    <w:name w:val="WW8Num13z1"/>
    <w:rsid w:val="00922FE8"/>
    <w:rPr>
      <w:rFonts w:eastAsia="Calibri"/>
      <w:lang w:val="el-GR"/>
    </w:rPr>
  </w:style>
  <w:style w:type="character" w:customStyle="1" w:styleId="WW8Num13z2">
    <w:name w:val="WW8Num13z2"/>
    <w:rsid w:val="00922FE8"/>
  </w:style>
  <w:style w:type="character" w:customStyle="1" w:styleId="WW8Num13z3">
    <w:name w:val="WW8Num13z3"/>
    <w:rsid w:val="00922FE8"/>
  </w:style>
  <w:style w:type="character" w:customStyle="1" w:styleId="WW8Num13z4">
    <w:name w:val="WW8Num13z4"/>
    <w:rsid w:val="00922FE8"/>
  </w:style>
  <w:style w:type="character" w:customStyle="1" w:styleId="WW8Num13z5">
    <w:name w:val="WW8Num13z5"/>
    <w:rsid w:val="00922FE8"/>
  </w:style>
  <w:style w:type="character" w:customStyle="1" w:styleId="WW8Num13z6">
    <w:name w:val="WW8Num13z6"/>
    <w:rsid w:val="00922FE8"/>
  </w:style>
  <w:style w:type="character" w:customStyle="1" w:styleId="WW8Num13z7">
    <w:name w:val="WW8Num13z7"/>
    <w:rsid w:val="00922FE8"/>
  </w:style>
  <w:style w:type="character" w:customStyle="1" w:styleId="WW8Num13z8">
    <w:name w:val="WW8Num13z8"/>
    <w:rsid w:val="00922FE8"/>
  </w:style>
  <w:style w:type="character" w:customStyle="1" w:styleId="WW8Num14z0">
    <w:name w:val="WW8Num14z0"/>
    <w:rsid w:val="00922FE8"/>
    <w:rPr>
      <w:rFonts w:ascii="Symbol" w:hAnsi="Symbol" w:cs="OpenSymbol"/>
    </w:rPr>
  </w:style>
  <w:style w:type="character" w:customStyle="1" w:styleId="WW8Num14z1">
    <w:name w:val="WW8Num14z1"/>
    <w:rsid w:val="00922FE8"/>
  </w:style>
  <w:style w:type="character" w:customStyle="1" w:styleId="WW8Num14z2">
    <w:name w:val="WW8Num14z2"/>
    <w:rsid w:val="00922FE8"/>
  </w:style>
  <w:style w:type="character" w:customStyle="1" w:styleId="WW8Num14z3">
    <w:name w:val="WW8Num14z3"/>
    <w:rsid w:val="00922FE8"/>
  </w:style>
  <w:style w:type="character" w:customStyle="1" w:styleId="WW8Num14z4">
    <w:name w:val="WW8Num14z4"/>
    <w:rsid w:val="00922FE8"/>
  </w:style>
  <w:style w:type="character" w:customStyle="1" w:styleId="WW8Num14z5">
    <w:name w:val="WW8Num14z5"/>
    <w:rsid w:val="00922FE8"/>
  </w:style>
  <w:style w:type="character" w:customStyle="1" w:styleId="WW8Num14z6">
    <w:name w:val="WW8Num14z6"/>
    <w:rsid w:val="00922FE8"/>
  </w:style>
  <w:style w:type="character" w:customStyle="1" w:styleId="WW8Num14z7">
    <w:name w:val="WW8Num14z7"/>
    <w:rsid w:val="00922FE8"/>
  </w:style>
  <w:style w:type="character" w:customStyle="1" w:styleId="WW8Num14z8">
    <w:name w:val="WW8Num14z8"/>
    <w:rsid w:val="00922FE8"/>
  </w:style>
  <w:style w:type="character" w:customStyle="1" w:styleId="WW8Num15z0">
    <w:name w:val="WW8Num15z0"/>
    <w:rsid w:val="00922FE8"/>
  </w:style>
  <w:style w:type="character" w:customStyle="1" w:styleId="WW8Num15z1">
    <w:name w:val="WW8Num15z1"/>
    <w:rsid w:val="00922FE8"/>
  </w:style>
  <w:style w:type="character" w:customStyle="1" w:styleId="WW8Num15z2">
    <w:name w:val="WW8Num15z2"/>
    <w:rsid w:val="00922FE8"/>
  </w:style>
  <w:style w:type="character" w:customStyle="1" w:styleId="WW8Num15z3">
    <w:name w:val="WW8Num15z3"/>
    <w:rsid w:val="00922FE8"/>
  </w:style>
  <w:style w:type="character" w:customStyle="1" w:styleId="WW8Num15z4">
    <w:name w:val="WW8Num15z4"/>
    <w:rsid w:val="00922FE8"/>
  </w:style>
  <w:style w:type="character" w:customStyle="1" w:styleId="WW8Num15z5">
    <w:name w:val="WW8Num15z5"/>
    <w:rsid w:val="00922FE8"/>
  </w:style>
  <w:style w:type="character" w:customStyle="1" w:styleId="WW8Num15z6">
    <w:name w:val="WW8Num15z6"/>
    <w:rsid w:val="00922FE8"/>
  </w:style>
  <w:style w:type="character" w:customStyle="1" w:styleId="WW8Num15z7">
    <w:name w:val="WW8Num15z7"/>
    <w:rsid w:val="00922FE8"/>
  </w:style>
  <w:style w:type="character" w:customStyle="1" w:styleId="WW8Num15z8">
    <w:name w:val="WW8Num15z8"/>
    <w:rsid w:val="00922FE8"/>
  </w:style>
  <w:style w:type="character" w:customStyle="1" w:styleId="WW8Num16z0">
    <w:name w:val="WW8Num16z0"/>
    <w:rsid w:val="00922FE8"/>
  </w:style>
  <w:style w:type="character" w:customStyle="1" w:styleId="WW8Num16z1">
    <w:name w:val="WW8Num16z1"/>
    <w:rsid w:val="00922FE8"/>
  </w:style>
  <w:style w:type="character" w:customStyle="1" w:styleId="WW8Num16z2">
    <w:name w:val="WW8Num16z2"/>
    <w:rsid w:val="00922FE8"/>
  </w:style>
  <w:style w:type="character" w:customStyle="1" w:styleId="WW8Num16z3">
    <w:name w:val="WW8Num16z3"/>
    <w:rsid w:val="00922FE8"/>
  </w:style>
  <w:style w:type="character" w:customStyle="1" w:styleId="WW8Num16z4">
    <w:name w:val="WW8Num16z4"/>
    <w:rsid w:val="00922FE8"/>
  </w:style>
  <w:style w:type="character" w:customStyle="1" w:styleId="WW8Num16z5">
    <w:name w:val="WW8Num16z5"/>
    <w:rsid w:val="00922FE8"/>
  </w:style>
  <w:style w:type="character" w:customStyle="1" w:styleId="WW8Num16z6">
    <w:name w:val="WW8Num16z6"/>
    <w:rsid w:val="00922FE8"/>
  </w:style>
  <w:style w:type="character" w:customStyle="1" w:styleId="WW8Num16z7">
    <w:name w:val="WW8Num16z7"/>
    <w:rsid w:val="00922FE8"/>
  </w:style>
  <w:style w:type="character" w:customStyle="1" w:styleId="WW8Num16z8">
    <w:name w:val="WW8Num16z8"/>
    <w:rsid w:val="00922FE8"/>
  </w:style>
  <w:style w:type="character" w:customStyle="1" w:styleId="WW-DefaultParagraphFont11111111">
    <w:name w:val="WW-Default Paragraph Font11111111"/>
    <w:rsid w:val="00922FE8"/>
  </w:style>
  <w:style w:type="character" w:customStyle="1" w:styleId="WW-DefaultParagraphFont111111111">
    <w:name w:val="WW-Default Paragraph Font111111111"/>
    <w:rsid w:val="00922FE8"/>
  </w:style>
  <w:style w:type="character" w:customStyle="1" w:styleId="WW-DefaultParagraphFont1111111111">
    <w:name w:val="WW-Default Paragraph Font1111111111"/>
    <w:rsid w:val="00922FE8"/>
  </w:style>
  <w:style w:type="character" w:customStyle="1" w:styleId="WW-DefaultParagraphFont11111111111">
    <w:name w:val="WW-Default Paragraph Font11111111111"/>
    <w:rsid w:val="00922FE8"/>
  </w:style>
  <w:style w:type="character" w:customStyle="1" w:styleId="WW-DefaultParagraphFont111111111111">
    <w:name w:val="WW-Default Paragraph Font111111111111"/>
    <w:rsid w:val="00922FE8"/>
  </w:style>
  <w:style w:type="character" w:customStyle="1" w:styleId="WW8Num17z0">
    <w:name w:val="WW8Num17z0"/>
    <w:rsid w:val="00922FE8"/>
  </w:style>
  <w:style w:type="character" w:customStyle="1" w:styleId="WW8Num17z1">
    <w:name w:val="WW8Num17z1"/>
    <w:rsid w:val="00922FE8"/>
  </w:style>
  <w:style w:type="character" w:customStyle="1" w:styleId="WW8Num17z2">
    <w:name w:val="WW8Num17z2"/>
    <w:rsid w:val="00922FE8"/>
  </w:style>
  <w:style w:type="character" w:customStyle="1" w:styleId="WW8Num17z3">
    <w:name w:val="WW8Num17z3"/>
    <w:rsid w:val="00922FE8"/>
  </w:style>
  <w:style w:type="character" w:customStyle="1" w:styleId="WW8Num17z4">
    <w:name w:val="WW8Num17z4"/>
    <w:rsid w:val="00922FE8"/>
  </w:style>
  <w:style w:type="character" w:customStyle="1" w:styleId="WW8Num17z5">
    <w:name w:val="WW8Num17z5"/>
    <w:rsid w:val="00922FE8"/>
  </w:style>
  <w:style w:type="character" w:customStyle="1" w:styleId="WW8Num17z6">
    <w:name w:val="WW8Num17z6"/>
    <w:rsid w:val="00922FE8"/>
  </w:style>
  <w:style w:type="character" w:customStyle="1" w:styleId="WW8Num17z7">
    <w:name w:val="WW8Num17z7"/>
    <w:rsid w:val="00922FE8"/>
  </w:style>
  <w:style w:type="character" w:customStyle="1" w:styleId="WW8Num17z8">
    <w:name w:val="WW8Num17z8"/>
    <w:rsid w:val="00922FE8"/>
  </w:style>
  <w:style w:type="character" w:customStyle="1" w:styleId="WW8Num18z0">
    <w:name w:val="WW8Num18z0"/>
    <w:rsid w:val="00922FE8"/>
  </w:style>
  <w:style w:type="character" w:customStyle="1" w:styleId="WW8Num18z1">
    <w:name w:val="WW8Num18z1"/>
    <w:rsid w:val="00922FE8"/>
  </w:style>
  <w:style w:type="character" w:customStyle="1" w:styleId="WW8Num18z2">
    <w:name w:val="WW8Num18z2"/>
    <w:rsid w:val="00922FE8"/>
  </w:style>
  <w:style w:type="character" w:customStyle="1" w:styleId="WW8Num18z3">
    <w:name w:val="WW8Num18z3"/>
    <w:rsid w:val="00922FE8"/>
  </w:style>
  <w:style w:type="character" w:customStyle="1" w:styleId="WW8Num18z4">
    <w:name w:val="WW8Num18z4"/>
    <w:rsid w:val="00922FE8"/>
  </w:style>
  <w:style w:type="character" w:customStyle="1" w:styleId="WW8Num18z5">
    <w:name w:val="WW8Num18z5"/>
    <w:rsid w:val="00922FE8"/>
  </w:style>
  <w:style w:type="character" w:customStyle="1" w:styleId="WW8Num18z6">
    <w:name w:val="WW8Num18z6"/>
    <w:rsid w:val="00922FE8"/>
  </w:style>
  <w:style w:type="character" w:customStyle="1" w:styleId="WW8Num18z7">
    <w:name w:val="WW8Num18z7"/>
    <w:rsid w:val="00922FE8"/>
  </w:style>
  <w:style w:type="character" w:customStyle="1" w:styleId="WW8Num18z8">
    <w:name w:val="WW8Num18z8"/>
    <w:rsid w:val="00922FE8"/>
  </w:style>
  <w:style w:type="character" w:customStyle="1" w:styleId="WW8Num3z1">
    <w:name w:val="WW8Num3z1"/>
    <w:rsid w:val="00922FE8"/>
  </w:style>
  <w:style w:type="character" w:customStyle="1" w:styleId="WW8Num3z2">
    <w:name w:val="WW8Num3z2"/>
    <w:rsid w:val="00922FE8"/>
  </w:style>
  <w:style w:type="character" w:customStyle="1" w:styleId="WW8Num3z3">
    <w:name w:val="WW8Num3z3"/>
    <w:rsid w:val="00922FE8"/>
  </w:style>
  <w:style w:type="character" w:customStyle="1" w:styleId="WW8Num3z4">
    <w:name w:val="WW8Num3z4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922FE8"/>
  </w:style>
  <w:style w:type="character" w:customStyle="1" w:styleId="WW8Num3z6">
    <w:name w:val="WW8Num3z6"/>
    <w:rsid w:val="00922FE8"/>
  </w:style>
  <w:style w:type="character" w:customStyle="1" w:styleId="WW8Num3z7">
    <w:name w:val="WW8Num3z7"/>
    <w:rsid w:val="00922FE8"/>
  </w:style>
  <w:style w:type="character" w:customStyle="1" w:styleId="WW8Num3z8">
    <w:name w:val="WW8Num3z8"/>
    <w:rsid w:val="00922FE8"/>
  </w:style>
  <w:style w:type="character" w:customStyle="1" w:styleId="WW-DefaultParagraphFont1111111111111">
    <w:name w:val="WW-Default Paragraph Font1111111111111"/>
    <w:rsid w:val="00922FE8"/>
  </w:style>
  <w:style w:type="character" w:customStyle="1" w:styleId="WW-DefaultParagraphFont11111111111111">
    <w:name w:val="WW-Default Paragraph Font11111111111111"/>
    <w:rsid w:val="00922FE8"/>
  </w:style>
  <w:style w:type="character" w:customStyle="1" w:styleId="WW-DefaultParagraphFont111111111111111">
    <w:name w:val="WW-Default Paragraph Font111111111111111"/>
    <w:rsid w:val="00922FE8"/>
  </w:style>
  <w:style w:type="character" w:customStyle="1" w:styleId="WW-DefaultParagraphFont1111111111111111">
    <w:name w:val="WW-Default Paragraph Font1111111111111111"/>
    <w:rsid w:val="00922FE8"/>
  </w:style>
  <w:style w:type="character" w:customStyle="1" w:styleId="21">
    <w:name w:val="Προεπιλεγμένη γραμματοσειρά2"/>
    <w:rsid w:val="00922FE8"/>
  </w:style>
  <w:style w:type="character" w:customStyle="1" w:styleId="WW8Num19z0">
    <w:name w:val="WW8Num19z0"/>
    <w:rsid w:val="00922FE8"/>
    <w:rPr>
      <w:rFonts w:ascii="Calibri" w:hAnsi="Calibri" w:cs="Calibri"/>
    </w:rPr>
  </w:style>
  <w:style w:type="character" w:customStyle="1" w:styleId="WW8Num19z1">
    <w:name w:val="WW8Num19z1"/>
    <w:rsid w:val="00922FE8"/>
  </w:style>
  <w:style w:type="character" w:customStyle="1" w:styleId="WW8Num20z0">
    <w:name w:val="WW8Num20z0"/>
    <w:rsid w:val="00922FE8"/>
    <w:rPr>
      <w:rFonts w:ascii="Calibri" w:eastAsia="Calibri" w:hAnsi="Calibri" w:cs="Times New Roman"/>
    </w:rPr>
  </w:style>
  <w:style w:type="character" w:customStyle="1" w:styleId="WW8Num20z1">
    <w:name w:val="WW8Num20z1"/>
    <w:rsid w:val="00922FE8"/>
    <w:rPr>
      <w:rFonts w:ascii="Courier New" w:hAnsi="Courier New" w:cs="Courier New"/>
    </w:rPr>
  </w:style>
  <w:style w:type="character" w:customStyle="1" w:styleId="WW8Num20z2">
    <w:name w:val="WW8Num20z2"/>
    <w:rsid w:val="00922FE8"/>
    <w:rPr>
      <w:rFonts w:ascii="Wingdings" w:hAnsi="Wingdings" w:cs="Wingdings"/>
    </w:rPr>
  </w:style>
  <w:style w:type="character" w:customStyle="1" w:styleId="WW8Num20z3">
    <w:name w:val="WW8Num20z3"/>
    <w:rsid w:val="00922FE8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922FE8"/>
  </w:style>
  <w:style w:type="character" w:customStyle="1" w:styleId="WW8Num19z2">
    <w:name w:val="WW8Num19z2"/>
    <w:rsid w:val="00922FE8"/>
  </w:style>
  <w:style w:type="character" w:customStyle="1" w:styleId="WW8Num19z3">
    <w:name w:val="WW8Num19z3"/>
    <w:rsid w:val="00922FE8"/>
  </w:style>
  <w:style w:type="character" w:customStyle="1" w:styleId="WW8Num19z4">
    <w:name w:val="WW8Num19z4"/>
    <w:rsid w:val="00922FE8"/>
  </w:style>
  <w:style w:type="character" w:customStyle="1" w:styleId="WW8Num19z5">
    <w:name w:val="WW8Num19z5"/>
    <w:rsid w:val="00922FE8"/>
  </w:style>
  <w:style w:type="character" w:customStyle="1" w:styleId="WW8Num19z6">
    <w:name w:val="WW8Num19z6"/>
    <w:rsid w:val="00922FE8"/>
  </w:style>
  <w:style w:type="character" w:customStyle="1" w:styleId="WW8Num19z7">
    <w:name w:val="WW8Num19z7"/>
    <w:rsid w:val="00922FE8"/>
  </w:style>
  <w:style w:type="character" w:customStyle="1" w:styleId="WW8Num19z8">
    <w:name w:val="WW8Num19z8"/>
    <w:rsid w:val="00922FE8"/>
  </w:style>
  <w:style w:type="character" w:customStyle="1" w:styleId="WW8Num20z4">
    <w:name w:val="WW8Num20z4"/>
    <w:rsid w:val="00922FE8"/>
  </w:style>
  <w:style w:type="character" w:customStyle="1" w:styleId="WW8Num20z5">
    <w:name w:val="WW8Num20z5"/>
    <w:rsid w:val="00922FE8"/>
  </w:style>
  <w:style w:type="character" w:customStyle="1" w:styleId="WW8Num20z6">
    <w:name w:val="WW8Num20z6"/>
    <w:rsid w:val="00922FE8"/>
  </w:style>
  <w:style w:type="character" w:customStyle="1" w:styleId="WW8Num20z7">
    <w:name w:val="WW8Num20z7"/>
    <w:rsid w:val="00922FE8"/>
  </w:style>
  <w:style w:type="character" w:customStyle="1" w:styleId="WW8Num20z8">
    <w:name w:val="WW8Num20z8"/>
    <w:rsid w:val="00922FE8"/>
  </w:style>
  <w:style w:type="character" w:customStyle="1" w:styleId="WW-DefaultParagraphFont111111111111111111">
    <w:name w:val="WW-Default Paragraph Font111111111111111111"/>
    <w:rsid w:val="00922FE8"/>
  </w:style>
  <w:style w:type="character" w:customStyle="1" w:styleId="WW-DefaultParagraphFont1111111111111111111">
    <w:name w:val="WW-Default Paragraph Font1111111111111111111"/>
    <w:rsid w:val="00922FE8"/>
  </w:style>
  <w:style w:type="character" w:customStyle="1" w:styleId="WW8Num21z0">
    <w:name w:val="WW8Num21z0"/>
    <w:rsid w:val="00922FE8"/>
    <w:rPr>
      <w:rFonts w:ascii="Calibri" w:eastAsia="Times New Roman" w:hAnsi="Calibri" w:cs="Calibri"/>
    </w:rPr>
  </w:style>
  <w:style w:type="character" w:customStyle="1" w:styleId="WW8Num21z1">
    <w:name w:val="WW8Num21z1"/>
    <w:rsid w:val="00922FE8"/>
    <w:rPr>
      <w:rFonts w:ascii="Courier New" w:hAnsi="Courier New" w:cs="Courier New"/>
    </w:rPr>
  </w:style>
  <w:style w:type="character" w:customStyle="1" w:styleId="WW8Num21z2">
    <w:name w:val="WW8Num21z2"/>
    <w:rsid w:val="00922FE8"/>
    <w:rPr>
      <w:rFonts w:ascii="Wingdings" w:hAnsi="Wingdings" w:cs="Wingdings"/>
    </w:rPr>
  </w:style>
  <w:style w:type="character" w:customStyle="1" w:styleId="WW8Num21z3">
    <w:name w:val="WW8Num21z3"/>
    <w:rsid w:val="00922FE8"/>
    <w:rPr>
      <w:rFonts w:ascii="Symbol" w:hAnsi="Symbol" w:cs="Symbol"/>
    </w:rPr>
  </w:style>
  <w:style w:type="character" w:customStyle="1" w:styleId="WW8Num22z0">
    <w:name w:val="WW8Num22z0"/>
    <w:rsid w:val="00922FE8"/>
    <w:rPr>
      <w:rFonts w:ascii="Symbol" w:hAnsi="Symbol" w:cs="Symbol"/>
    </w:rPr>
  </w:style>
  <w:style w:type="character" w:customStyle="1" w:styleId="WW8Num22z1">
    <w:name w:val="WW8Num22z1"/>
    <w:rsid w:val="00922FE8"/>
    <w:rPr>
      <w:rFonts w:ascii="Courier New" w:hAnsi="Courier New" w:cs="Courier New"/>
    </w:rPr>
  </w:style>
  <w:style w:type="character" w:customStyle="1" w:styleId="WW8Num22z2">
    <w:name w:val="WW8Num22z2"/>
    <w:rsid w:val="00922FE8"/>
    <w:rPr>
      <w:rFonts w:ascii="Wingdings" w:hAnsi="Wingdings" w:cs="Wingdings"/>
    </w:rPr>
  </w:style>
  <w:style w:type="character" w:customStyle="1" w:styleId="WW8Num23z0">
    <w:name w:val="WW8Num23z0"/>
    <w:rsid w:val="00922FE8"/>
    <w:rPr>
      <w:rFonts w:ascii="Calibri" w:eastAsia="Times New Roman" w:hAnsi="Calibri" w:cs="Calibri"/>
    </w:rPr>
  </w:style>
  <w:style w:type="character" w:customStyle="1" w:styleId="WW8Num23z1">
    <w:name w:val="WW8Num23z1"/>
    <w:rsid w:val="00922FE8"/>
    <w:rPr>
      <w:rFonts w:ascii="Courier New" w:hAnsi="Courier New" w:cs="Courier New"/>
    </w:rPr>
  </w:style>
  <w:style w:type="character" w:customStyle="1" w:styleId="WW8Num23z2">
    <w:name w:val="WW8Num23z2"/>
    <w:rsid w:val="00922FE8"/>
    <w:rPr>
      <w:rFonts w:ascii="Wingdings" w:hAnsi="Wingdings" w:cs="Wingdings"/>
    </w:rPr>
  </w:style>
  <w:style w:type="character" w:customStyle="1" w:styleId="WW8Num23z3">
    <w:name w:val="WW8Num23z3"/>
    <w:rsid w:val="00922FE8"/>
    <w:rPr>
      <w:rFonts w:ascii="Symbol" w:hAnsi="Symbol" w:cs="Symbol"/>
    </w:rPr>
  </w:style>
  <w:style w:type="character" w:customStyle="1" w:styleId="WW8Num24z0">
    <w:name w:val="WW8Num24z0"/>
    <w:rsid w:val="00922FE8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922FE8"/>
    <w:rPr>
      <w:rFonts w:ascii="Courier New" w:hAnsi="Courier New" w:cs="Courier New"/>
    </w:rPr>
  </w:style>
  <w:style w:type="character" w:customStyle="1" w:styleId="WW8Num24z2">
    <w:name w:val="WW8Num24z2"/>
    <w:rsid w:val="00922FE8"/>
    <w:rPr>
      <w:rFonts w:ascii="Wingdings" w:hAnsi="Wingdings" w:cs="Wingdings"/>
    </w:rPr>
  </w:style>
  <w:style w:type="character" w:customStyle="1" w:styleId="WW8Num25z0">
    <w:name w:val="WW8Num25z0"/>
    <w:rsid w:val="00922FE8"/>
    <w:rPr>
      <w:rFonts w:ascii="Symbol" w:hAnsi="Symbol" w:cs="Symbol"/>
    </w:rPr>
  </w:style>
  <w:style w:type="character" w:customStyle="1" w:styleId="WW8Num25z1">
    <w:name w:val="WW8Num25z1"/>
    <w:rsid w:val="00922FE8"/>
    <w:rPr>
      <w:rFonts w:ascii="Courier New" w:hAnsi="Courier New" w:cs="Courier New"/>
    </w:rPr>
  </w:style>
  <w:style w:type="character" w:customStyle="1" w:styleId="WW8Num25z2">
    <w:name w:val="WW8Num25z2"/>
    <w:rsid w:val="00922FE8"/>
    <w:rPr>
      <w:rFonts w:ascii="Wingdings" w:hAnsi="Wingdings" w:cs="Wingdings"/>
    </w:rPr>
  </w:style>
  <w:style w:type="character" w:customStyle="1" w:styleId="WW8Num26z0">
    <w:name w:val="WW8Num26z0"/>
    <w:rsid w:val="00922FE8"/>
    <w:rPr>
      <w:rFonts w:ascii="Symbol" w:hAnsi="Symbol" w:cs="Symbol"/>
    </w:rPr>
  </w:style>
  <w:style w:type="character" w:customStyle="1" w:styleId="WW8Num26z1">
    <w:name w:val="WW8Num26z1"/>
    <w:rsid w:val="00922FE8"/>
    <w:rPr>
      <w:rFonts w:ascii="Courier New" w:hAnsi="Courier New" w:cs="Courier New"/>
    </w:rPr>
  </w:style>
  <w:style w:type="character" w:customStyle="1" w:styleId="WW8Num26z2">
    <w:name w:val="WW8Num26z2"/>
    <w:rsid w:val="00922FE8"/>
    <w:rPr>
      <w:rFonts w:ascii="Wingdings" w:hAnsi="Wingdings" w:cs="Wingdings"/>
    </w:rPr>
  </w:style>
  <w:style w:type="character" w:customStyle="1" w:styleId="WW8Num27z0">
    <w:name w:val="WW8Num27z0"/>
    <w:rsid w:val="00922FE8"/>
    <w:rPr>
      <w:rFonts w:ascii="Calibri" w:eastAsia="Times New Roman" w:hAnsi="Calibri" w:cs="Calibri"/>
    </w:rPr>
  </w:style>
  <w:style w:type="character" w:customStyle="1" w:styleId="WW8Num27z1">
    <w:name w:val="WW8Num27z1"/>
    <w:rsid w:val="00922FE8"/>
    <w:rPr>
      <w:rFonts w:ascii="Courier New" w:hAnsi="Courier New" w:cs="Courier New"/>
    </w:rPr>
  </w:style>
  <w:style w:type="character" w:customStyle="1" w:styleId="WW8Num27z2">
    <w:name w:val="WW8Num27z2"/>
    <w:rsid w:val="00922FE8"/>
    <w:rPr>
      <w:rFonts w:ascii="Wingdings" w:hAnsi="Wingdings" w:cs="Wingdings"/>
    </w:rPr>
  </w:style>
  <w:style w:type="character" w:customStyle="1" w:styleId="WW8Num27z3">
    <w:name w:val="WW8Num27z3"/>
    <w:rsid w:val="00922FE8"/>
    <w:rPr>
      <w:rFonts w:ascii="Symbol" w:hAnsi="Symbol" w:cs="Symbol"/>
    </w:rPr>
  </w:style>
  <w:style w:type="character" w:customStyle="1" w:styleId="WW8Num28z0">
    <w:name w:val="WW8Num28z0"/>
    <w:rsid w:val="00922FE8"/>
    <w:rPr>
      <w:rFonts w:ascii="Symbol" w:hAnsi="Symbol" w:cs="Symbol"/>
    </w:rPr>
  </w:style>
  <w:style w:type="character" w:customStyle="1" w:styleId="WW8Num28z1">
    <w:name w:val="WW8Num28z1"/>
    <w:rsid w:val="00922FE8"/>
    <w:rPr>
      <w:rFonts w:ascii="Courier New" w:hAnsi="Courier New" w:cs="Courier New"/>
    </w:rPr>
  </w:style>
  <w:style w:type="character" w:customStyle="1" w:styleId="WW8Num28z2">
    <w:name w:val="WW8Num28z2"/>
    <w:rsid w:val="00922FE8"/>
    <w:rPr>
      <w:rFonts w:ascii="Wingdings" w:hAnsi="Wingdings" w:cs="Wingdings"/>
    </w:rPr>
  </w:style>
  <w:style w:type="character" w:customStyle="1" w:styleId="WW8Num29z0">
    <w:name w:val="WW8Num29z0"/>
    <w:rsid w:val="00922FE8"/>
    <w:rPr>
      <w:rFonts w:ascii="Calibri" w:eastAsia="Times New Roman" w:hAnsi="Calibri" w:cs="Calibri"/>
    </w:rPr>
  </w:style>
  <w:style w:type="character" w:customStyle="1" w:styleId="WW8Num29z1">
    <w:name w:val="WW8Num29z1"/>
    <w:rsid w:val="00922FE8"/>
    <w:rPr>
      <w:rFonts w:ascii="Courier New" w:hAnsi="Courier New" w:cs="Courier New"/>
    </w:rPr>
  </w:style>
  <w:style w:type="character" w:customStyle="1" w:styleId="WW8Num29z2">
    <w:name w:val="WW8Num29z2"/>
    <w:rsid w:val="00922FE8"/>
    <w:rPr>
      <w:rFonts w:ascii="Wingdings" w:hAnsi="Wingdings" w:cs="Wingdings"/>
    </w:rPr>
  </w:style>
  <w:style w:type="character" w:customStyle="1" w:styleId="WW8Num29z3">
    <w:name w:val="WW8Num29z3"/>
    <w:rsid w:val="00922FE8"/>
    <w:rPr>
      <w:rFonts w:ascii="Symbol" w:hAnsi="Symbol" w:cs="Symbol"/>
    </w:rPr>
  </w:style>
  <w:style w:type="character" w:customStyle="1" w:styleId="WW8Num30z0">
    <w:name w:val="WW8Num30z0"/>
    <w:rsid w:val="00922FE8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922FE8"/>
    <w:rPr>
      <w:rFonts w:ascii="Courier New" w:hAnsi="Courier New" w:cs="Courier New"/>
    </w:rPr>
  </w:style>
  <w:style w:type="character" w:customStyle="1" w:styleId="WW8Num30z2">
    <w:name w:val="WW8Num30z2"/>
    <w:rsid w:val="00922FE8"/>
    <w:rPr>
      <w:rFonts w:ascii="Wingdings" w:hAnsi="Wingdings" w:cs="Wingdings"/>
    </w:rPr>
  </w:style>
  <w:style w:type="character" w:customStyle="1" w:styleId="WW8Num31z0">
    <w:name w:val="WW8Num31z0"/>
    <w:rsid w:val="00922FE8"/>
    <w:rPr>
      <w:rFonts w:cs="Times New Roman"/>
    </w:rPr>
  </w:style>
  <w:style w:type="character" w:customStyle="1" w:styleId="WW8Num32z0">
    <w:name w:val="WW8Num32z0"/>
    <w:rsid w:val="00922FE8"/>
  </w:style>
  <w:style w:type="character" w:customStyle="1" w:styleId="WW8Num32z1">
    <w:name w:val="WW8Num32z1"/>
    <w:rsid w:val="00922FE8"/>
  </w:style>
  <w:style w:type="character" w:customStyle="1" w:styleId="WW8Num32z2">
    <w:name w:val="WW8Num32z2"/>
    <w:rsid w:val="00922FE8"/>
  </w:style>
  <w:style w:type="character" w:customStyle="1" w:styleId="WW8Num32z3">
    <w:name w:val="WW8Num32z3"/>
    <w:rsid w:val="00922FE8"/>
  </w:style>
  <w:style w:type="character" w:customStyle="1" w:styleId="WW8Num32z4">
    <w:name w:val="WW8Num32z4"/>
    <w:rsid w:val="00922FE8"/>
  </w:style>
  <w:style w:type="character" w:customStyle="1" w:styleId="WW8Num32z5">
    <w:name w:val="WW8Num32z5"/>
    <w:rsid w:val="00922FE8"/>
  </w:style>
  <w:style w:type="character" w:customStyle="1" w:styleId="WW8Num32z6">
    <w:name w:val="WW8Num32z6"/>
    <w:rsid w:val="00922FE8"/>
  </w:style>
  <w:style w:type="character" w:customStyle="1" w:styleId="WW8Num32z7">
    <w:name w:val="WW8Num32z7"/>
    <w:rsid w:val="00922FE8"/>
  </w:style>
  <w:style w:type="character" w:customStyle="1" w:styleId="WW8Num32z8">
    <w:name w:val="WW8Num32z8"/>
    <w:rsid w:val="00922FE8"/>
  </w:style>
  <w:style w:type="character" w:customStyle="1" w:styleId="WW8Num33z0">
    <w:name w:val="WW8Num33z0"/>
    <w:rsid w:val="00922FE8"/>
    <w:rPr>
      <w:rFonts w:ascii="Symbol" w:eastAsia="Calibri" w:hAnsi="Symbol" w:cs="Symbol"/>
    </w:rPr>
  </w:style>
  <w:style w:type="character" w:customStyle="1" w:styleId="WW8Num33z1">
    <w:name w:val="WW8Num33z1"/>
    <w:rsid w:val="00922FE8"/>
    <w:rPr>
      <w:rFonts w:ascii="Courier New" w:hAnsi="Courier New" w:cs="Courier New"/>
    </w:rPr>
  </w:style>
  <w:style w:type="character" w:customStyle="1" w:styleId="WW8Num33z2">
    <w:name w:val="WW8Num33z2"/>
    <w:rsid w:val="00922FE8"/>
    <w:rPr>
      <w:rFonts w:ascii="Wingdings" w:hAnsi="Wingdings" w:cs="Wingdings"/>
    </w:rPr>
  </w:style>
  <w:style w:type="character" w:customStyle="1" w:styleId="WW8Num34z0">
    <w:name w:val="WW8Num34z0"/>
    <w:rsid w:val="00922FE8"/>
    <w:rPr>
      <w:rFonts w:ascii="Symbol" w:hAnsi="Symbol" w:cs="Symbol"/>
    </w:rPr>
  </w:style>
  <w:style w:type="character" w:customStyle="1" w:styleId="WW8Num34z1">
    <w:name w:val="WW8Num34z1"/>
    <w:rsid w:val="00922FE8"/>
    <w:rPr>
      <w:rFonts w:ascii="Courier New" w:hAnsi="Courier New" w:cs="Courier New"/>
    </w:rPr>
  </w:style>
  <w:style w:type="character" w:customStyle="1" w:styleId="WW8Num34z2">
    <w:name w:val="WW8Num34z2"/>
    <w:rsid w:val="00922FE8"/>
    <w:rPr>
      <w:rFonts w:ascii="Wingdings" w:hAnsi="Wingdings" w:cs="Wingdings"/>
    </w:rPr>
  </w:style>
  <w:style w:type="character" w:customStyle="1" w:styleId="WW8Num35z0">
    <w:name w:val="WW8Num35z0"/>
    <w:rsid w:val="00922FE8"/>
    <w:rPr>
      <w:rFonts w:ascii="Calibri" w:eastAsia="Times New Roman" w:hAnsi="Calibri" w:cs="Calibri"/>
    </w:rPr>
  </w:style>
  <w:style w:type="character" w:customStyle="1" w:styleId="WW8Num35z1">
    <w:name w:val="WW8Num35z1"/>
    <w:rsid w:val="00922FE8"/>
    <w:rPr>
      <w:rFonts w:ascii="Courier New" w:hAnsi="Courier New" w:cs="Courier New"/>
    </w:rPr>
  </w:style>
  <w:style w:type="character" w:customStyle="1" w:styleId="WW8Num35z2">
    <w:name w:val="WW8Num35z2"/>
    <w:rsid w:val="00922FE8"/>
    <w:rPr>
      <w:rFonts w:ascii="Wingdings" w:hAnsi="Wingdings" w:cs="Wingdings"/>
    </w:rPr>
  </w:style>
  <w:style w:type="character" w:customStyle="1" w:styleId="WW8Num35z3">
    <w:name w:val="WW8Num35z3"/>
    <w:rsid w:val="00922FE8"/>
    <w:rPr>
      <w:rFonts w:ascii="Symbol" w:hAnsi="Symbol" w:cs="Symbol"/>
    </w:rPr>
  </w:style>
  <w:style w:type="character" w:customStyle="1" w:styleId="WW8Num36z0">
    <w:name w:val="WW8Num36z0"/>
    <w:rsid w:val="00922FE8"/>
    <w:rPr>
      <w:lang w:val="el-GR"/>
    </w:rPr>
  </w:style>
  <w:style w:type="character" w:customStyle="1" w:styleId="WW8Num36z1">
    <w:name w:val="WW8Num36z1"/>
    <w:rsid w:val="00922FE8"/>
  </w:style>
  <w:style w:type="character" w:customStyle="1" w:styleId="WW8Num36z2">
    <w:name w:val="WW8Num36z2"/>
    <w:rsid w:val="00922FE8"/>
  </w:style>
  <w:style w:type="character" w:customStyle="1" w:styleId="WW8Num36z3">
    <w:name w:val="WW8Num36z3"/>
    <w:rsid w:val="00922FE8"/>
  </w:style>
  <w:style w:type="character" w:customStyle="1" w:styleId="WW8Num36z4">
    <w:name w:val="WW8Num36z4"/>
    <w:rsid w:val="00922FE8"/>
  </w:style>
  <w:style w:type="character" w:customStyle="1" w:styleId="WW8Num36z5">
    <w:name w:val="WW8Num36z5"/>
    <w:rsid w:val="00922FE8"/>
  </w:style>
  <w:style w:type="character" w:customStyle="1" w:styleId="WW8Num36z6">
    <w:name w:val="WW8Num36z6"/>
    <w:rsid w:val="00922FE8"/>
  </w:style>
  <w:style w:type="character" w:customStyle="1" w:styleId="WW8Num36z7">
    <w:name w:val="WW8Num36z7"/>
    <w:rsid w:val="00922FE8"/>
  </w:style>
  <w:style w:type="character" w:customStyle="1" w:styleId="WW8Num36z8">
    <w:name w:val="WW8Num36z8"/>
    <w:rsid w:val="00922FE8"/>
  </w:style>
  <w:style w:type="character" w:customStyle="1" w:styleId="WW8Num37z0">
    <w:name w:val="WW8Num37z0"/>
    <w:rsid w:val="00922FE8"/>
    <w:rPr>
      <w:rFonts w:ascii="Calibri" w:eastAsia="Times New Roman" w:hAnsi="Calibri" w:cs="Calibri"/>
    </w:rPr>
  </w:style>
  <w:style w:type="character" w:customStyle="1" w:styleId="WW8Num37z1">
    <w:name w:val="WW8Num37z1"/>
    <w:rsid w:val="00922FE8"/>
    <w:rPr>
      <w:rFonts w:ascii="Courier New" w:hAnsi="Courier New" w:cs="Courier New"/>
    </w:rPr>
  </w:style>
  <w:style w:type="character" w:customStyle="1" w:styleId="WW8Num37z2">
    <w:name w:val="WW8Num37z2"/>
    <w:rsid w:val="00922FE8"/>
    <w:rPr>
      <w:rFonts w:ascii="Wingdings" w:hAnsi="Wingdings" w:cs="Wingdings"/>
    </w:rPr>
  </w:style>
  <w:style w:type="character" w:customStyle="1" w:styleId="WW8Num37z3">
    <w:name w:val="WW8Num37z3"/>
    <w:rsid w:val="00922FE8"/>
    <w:rPr>
      <w:rFonts w:ascii="Symbol" w:hAnsi="Symbol" w:cs="Symbol"/>
    </w:rPr>
  </w:style>
  <w:style w:type="character" w:customStyle="1" w:styleId="WW8Num38z0">
    <w:name w:val="WW8Num38z0"/>
    <w:rsid w:val="00922FE8"/>
  </w:style>
  <w:style w:type="character" w:customStyle="1" w:styleId="WW8Num38z1">
    <w:name w:val="WW8Num38z1"/>
    <w:rsid w:val="00922FE8"/>
  </w:style>
  <w:style w:type="character" w:customStyle="1" w:styleId="WW8Num38z2">
    <w:name w:val="WW8Num38z2"/>
    <w:rsid w:val="00922FE8"/>
  </w:style>
  <w:style w:type="character" w:customStyle="1" w:styleId="WW8Num38z3">
    <w:name w:val="WW8Num38z3"/>
    <w:rsid w:val="00922FE8"/>
  </w:style>
  <w:style w:type="character" w:customStyle="1" w:styleId="WW8Num38z4">
    <w:name w:val="WW8Num38z4"/>
    <w:rsid w:val="00922FE8"/>
  </w:style>
  <w:style w:type="character" w:customStyle="1" w:styleId="WW8Num38z5">
    <w:name w:val="WW8Num38z5"/>
    <w:rsid w:val="00922FE8"/>
  </w:style>
  <w:style w:type="character" w:customStyle="1" w:styleId="WW8Num38z6">
    <w:name w:val="WW8Num38z6"/>
    <w:rsid w:val="00922FE8"/>
  </w:style>
  <w:style w:type="character" w:customStyle="1" w:styleId="WW8Num38z7">
    <w:name w:val="WW8Num38z7"/>
    <w:rsid w:val="00922FE8"/>
  </w:style>
  <w:style w:type="character" w:customStyle="1" w:styleId="WW8Num38z8">
    <w:name w:val="WW8Num38z8"/>
    <w:rsid w:val="00922FE8"/>
  </w:style>
  <w:style w:type="character" w:customStyle="1" w:styleId="WW-DefaultParagraphFont11111111111111111111">
    <w:name w:val="WW-Default Paragraph Font11111111111111111111"/>
    <w:rsid w:val="00922FE8"/>
  </w:style>
  <w:style w:type="character" w:customStyle="1" w:styleId="WW8Num4z1">
    <w:name w:val="WW8Num4z1"/>
    <w:rsid w:val="00922FE8"/>
    <w:rPr>
      <w:rFonts w:cs="Times New Roman"/>
    </w:rPr>
  </w:style>
  <w:style w:type="character" w:customStyle="1" w:styleId="WW8Num5z1">
    <w:name w:val="WW8Num5z1"/>
    <w:rsid w:val="00922FE8"/>
    <w:rPr>
      <w:rFonts w:cs="Times New Roman"/>
    </w:rPr>
  </w:style>
  <w:style w:type="character" w:customStyle="1" w:styleId="WW8Num29z4">
    <w:name w:val="WW8Num29z4"/>
    <w:rsid w:val="00922FE8"/>
  </w:style>
  <w:style w:type="character" w:customStyle="1" w:styleId="WW8Num29z5">
    <w:name w:val="WW8Num29z5"/>
    <w:rsid w:val="00922FE8"/>
  </w:style>
  <w:style w:type="character" w:customStyle="1" w:styleId="WW8Num29z6">
    <w:name w:val="WW8Num29z6"/>
    <w:rsid w:val="00922FE8"/>
  </w:style>
  <w:style w:type="character" w:customStyle="1" w:styleId="WW8Num29z7">
    <w:name w:val="WW8Num29z7"/>
    <w:rsid w:val="00922FE8"/>
  </w:style>
  <w:style w:type="character" w:customStyle="1" w:styleId="WW8Num29z8">
    <w:name w:val="WW8Num29z8"/>
    <w:rsid w:val="00922FE8"/>
  </w:style>
  <w:style w:type="character" w:customStyle="1" w:styleId="WW8Num30z3">
    <w:name w:val="WW8Num30z3"/>
    <w:rsid w:val="00922FE8"/>
    <w:rPr>
      <w:rFonts w:ascii="Symbol" w:hAnsi="Symbol" w:cs="Symbol"/>
    </w:rPr>
  </w:style>
  <w:style w:type="character" w:customStyle="1" w:styleId="WW8Num31z1">
    <w:name w:val="WW8Num31z1"/>
    <w:rsid w:val="00922FE8"/>
  </w:style>
  <w:style w:type="character" w:customStyle="1" w:styleId="WW8Num31z2">
    <w:name w:val="WW8Num31z2"/>
    <w:rsid w:val="00922FE8"/>
  </w:style>
  <w:style w:type="character" w:customStyle="1" w:styleId="WW8Num31z3">
    <w:name w:val="WW8Num31z3"/>
    <w:rsid w:val="00922FE8"/>
  </w:style>
  <w:style w:type="character" w:customStyle="1" w:styleId="WW8Num31z4">
    <w:name w:val="WW8Num31z4"/>
    <w:rsid w:val="00922FE8"/>
  </w:style>
  <w:style w:type="character" w:customStyle="1" w:styleId="WW8Num31z5">
    <w:name w:val="WW8Num31z5"/>
    <w:rsid w:val="00922FE8"/>
  </w:style>
  <w:style w:type="character" w:customStyle="1" w:styleId="WW8Num31z6">
    <w:name w:val="WW8Num31z6"/>
    <w:rsid w:val="00922FE8"/>
  </w:style>
  <w:style w:type="character" w:customStyle="1" w:styleId="WW8Num31z7">
    <w:name w:val="WW8Num31z7"/>
    <w:rsid w:val="00922FE8"/>
  </w:style>
  <w:style w:type="character" w:customStyle="1" w:styleId="WW8Num31z8">
    <w:name w:val="WW8Num31z8"/>
    <w:rsid w:val="00922FE8"/>
  </w:style>
  <w:style w:type="character" w:customStyle="1" w:styleId="WW8Num39z0">
    <w:name w:val="WW8Num39z0"/>
    <w:rsid w:val="00922FE8"/>
    <w:rPr>
      <w:rFonts w:ascii="Calibri" w:eastAsia="Times New Roman" w:hAnsi="Calibri" w:cs="Calibri"/>
    </w:rPr>
  </w:style>
  <w:style w:type="character" w:customStyle="1" w:styleId="WW8Num39z1">
    <w:name w:val="WW8Num39z1"/>
    <w:rsid w:val="00922FE8"/>
    <w:rPr>
      <w:rFonts w:ascii="Courier New" w:hAnsi="Courier New" w:cs="Courier New"/>
    </w:rPr>
  </w:style>
  <w:style w:type="character" w:customStyle="1" w:styleId="WW8Num39z2">
    <w:name w:val="WW8Num39z2"/>
    <w:rsid w:val="00922FE8"/>
    <w:rPr>
      <w:rFonts w:ascii="Wingdings" w:hAnsi="Wingdings" w:cs="Wingdings"/>
    </w:rPr>
  </w:style>
  <w:style w:type="character" w:customStyle="1" w:styleId="WW8Num39z3">
    <w:name w:val="WW8Num39z3"/>
    <w:rsid w:val="00922FE8"/>
    <w:rPr>
      <w:rFonts w:ascii="Symbol" w:hAnsi="Symbol" w:cs="Symbol"/>
    </w:rPr>
  </w:style>
  <w:style w:type="character" w:customStyle="1" w:styleId="WW8Num40z0">
    <w:name w:val="WW8Num40z0"/>
    <w:rsid w:val="00922FE8"/>
    <w:rPr>
      <w:rFonts w:ascii="Symbol" w:hAnsi="Symbol" w:cs="Symbol"/>
    </w:rPr>
  </w:style>
  <w:style w:type="character" w:customStyle="1" w:styleId="WW8Num40z1">
    <w:name w:val="WW8Num40z1"/>
    <w:rsid w:val="00922FE8"/>
    <w:rPr>
      <w:rFonts w:ascii="Courier New" w:hAnsi="Courier New" w:cs="Courier New"/>
    </w:rPr>
  </w:style>
  <w:style w:type="character" w:customStyle="1" w:styleId="WW8Num40z2">
    <w:name w:val="WW8Num40z2"/>
    <w:rsid w:val="00922FE8"/>
    <w:rPr>
      <w:rFonts w:ascii="Wingdings" w:hAnsi="Wingdings" w:cs="Wingdings"/>
    </w:rPr>
  </w:style>
  <w:style w:type="character" w:customStyle="1" w:styleId="WW8Num41z0">
    <w:name w:val="WW8Num41z0"/>
    <w:rsid w:val="00922FE8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922FE8"/>
    <w:rPr>
      <w:rFonts w:cs="Times New Roman"/>
    </w:rPr>
  </w:style>
  <w:style w:type="character" w:customStyle="1" w:styleId="WW8Num41z2">
    <w:name w:val="WW8Num41z2"/>
    <w:rsid w:val="00922FE8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922FE8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922FE8"/>
  </w:style>
  <w:style w:type="character" w:customStyle="1" w:styleId="Heading1Char">
    <w:name w:val="Heading 1 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922FE8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uiPriority w:val="9"/>
    <w:rsid w:val="00922FE8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922FE8"/>
    <w:rPr>
      <w:sz w:val="24"/>
      <w:szCs w:val="24"/>
      <w:lang w:val="en-GB"/>
    </w:rPr>
  </w:style>
  <w:style w:type="character" w:customStyle="1" w:styleId="FooterChar">
    <w:name w:val="Footer Char"/>
    <w:uiPriority w:val="99"/>
    <w:rsid w:val="00922FE8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922FE8"/>
    <w:rPr>
      <w:sz w:val="16"/>
    </w:rPr>
  </w:style>
  <w:style w:type="character" w:styleId="-">
    <w:name w:val="Hyperlink"/>
    <w:uiPriority w:val="99"/>
    <w:rsid w:val="00922FE8"/>
    <w:rPr>
      <w:color w:val="0000FF"/>
      <w:u w:val="single"/>
    </w:rPr>
  </w:style>
  <w:style w:type="character" w:customStyle="1" w:styleId="HeaderChar">
    <w:name w:val="Header Char"/>
    <w:rsid w:val="00922FE8"/>
    <w:rPr>
      <w:rFonts w:cs="Times New Roman"/>
      <w:sz w:val="24"/>
      <w:szCs w:val="24"/>
      <w:lang w:val="en-GB"/>
    </w:rPr>
  </w:style>
  <w:style w:type="character" w:styleId="a4">
    <w:name w:val="page number"/>
    <w:rsid w:val="00922FE8"/>
    <w:rPr>
      <w:rFonts w:cs="Times New Roman"/>
    </w:rPr>
  </w:style>
  <w:style w:type="character" w:customStyle="1" w:styleId="BalloonTextChar">
    <w:name w:val="Balloon Text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922FE8"/>
    <w:rPr>
      <w:rFonts w:cs="Times New Roman"/>
      <w:lang w:val="en-GB"/>
    </w:rPr>
  </w:style>
  <w:style w:type="character" w:customStyle="1" w:styleId="CommentSubjectChar">
    <w:name w:val="Comment Subject Char"/>
    <w:rsid w:val="00922FE8"/>
    <w:rPr>
      <w:rFonts w:cs="Times New Roman"/>
      <w:b/>
      <w:bCs/>
      <w:lang w:val="en-GB"/>
    </w:rPr>
  </w:style>
  <w:style w:type="character" w:customStyle="1" w:styleId="BodyTextChar">
    <w:name w:val="Body Text Char"/>
    <w:rsid w:val="00922FE8"/>
    <w:rPr>
      <w:rFonts w:cs="Times New Roman"/>
      <w:sz w:val="24"/>
      <w:szCs w:val="24"/>
      <w:lang w:val="en-GB"/>
    </w:rPr>
  </w:style>
  <w:style w:type="character" w:styleId="a5">
    <w:name w:val="Placeholder Text"/>
    <w:rsid w:val="00922FE8"/>
    <w:rPr>
      <w:rFonts w:cs="Times New Roman"/>
      <w:color w:val="808080"/>
    </w:rPr>
  </w:style>
  <w:style w:type="character" w:customStyle="1" w:styleId="a6">
    <w:name w:val="Χαρακτήρες υποσημείωσης"/>
    <w:rsid w:val="00922FE8"/>
    <w:rPr>
      <w:rFonts w:cs="Times New Roman"/>
      <w:vertAlign w:val="superscript"/>
    </w:rPr>
  </w:style>
  <w:style w:type="character" w:customStyle="1" w:styleId="FootnoteTextChar">
    <w:name w:val="Footnote Text Char"/>
    <w:rsid w:val="00922FE8"/>
    <w:rPr>
      <w:rFonts w:ascii="Calibri" w:hAnsi="Calibri" w:cs="Times New Roman"/>
    </w:rPr>
  </w:style>
  <w:style w:type="character" w:customStyle="1" w:styleId="Heading3Char">
    <w:name w:val="Heading 3 Char"/>
    <w:rsid w:val="00922FE8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uiPriority w:val="9"/>
    <w:rsid w:val="00922FE8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922FE8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922FE8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922FE8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922FE8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922FE8"/>
    <w:rPr>
      <w:vertAlign w:val="superscript"/>
    </w:rPr>
  </w:style>
  <w:style w:type="character" w:customStyle="1" w:styleId="FootnoteReference2">
    <w:name w:val="Footnote Reference2"/>
    <w:rsid w:val="00922FE8"/>
    <w:rPr>
      <w:vertAlign w:val="superscript"/>
    </w:rPr>
  </w:style>
  <w:style w:type="character" w:customStyle="1" w:styleId="EndnoteReference1">
    <w:name w:val="Endnote Reference1"/>
    <w:rsid w:val="00922FE8"/>
    <w:rPr>
      <w:vertAlign w:val="superscript"/>
    </w:rPr>
  </w:style>
  <w:style w:type="character" w:customStyle="1" w:styleId="a8">
    <w:name w:val="Κουκκίδες"/>
    <w:rsid w:val="00922FE8"/>
    <w:rPr>
      <w:rFonts w:ascii="OpenSymbol" w:eastAsia="OpenSymbol" w:hAnsi="OpenSymbol" w:cs="OpenSymbol"/>
    </w:rPr>
  </w:style>
  <w:style w:type="character" w:styleId="a9">
    <w:name w:val="Strong"/>
    <w:qFormat/>
    <w:rsid w:val="00922FE8"/>
    <w:rPr>
      <w:b/>
      <w:bCs/>
    </w:rPr>
  </w:style>
  <w:style w:type="character" w:customStyle="1" w:styleId="10">
    <w:name w:val="Προεπιλεγμένη γραμματοσειρά1"/>
    <w:rsid w:val="00922FE8"/>
  </w:style>
  <w:style w:type="character" w:customStyle="1" w:styleId="aa">
    <w:name w:val="Σύμβολο υποσημείωσης"/>
    <w:rsid w:val="00922FE8"/>
    <w:rPr>
      <w:vertAlign w:val="superscript"/>
    </w:rPr>
  </w:style>
  <w:style w:type="character" w:styleId="ab">
    <w:name w:val="Emphasis"/>
    <w:qFormat/>
    <w:rsid w:val="00922FE8"/>
    <w:rPr>
      <w:i/>
      <w:iCs/>
    </w:rPr>
  </w:style>
  <w:style w:type="character" w:customStyle="1" w:styleId="ac">
    <w:name w:val="Χαρακτήρες αρίθμησης"/>
    <w:rsid w:val="00922FE8"/>
  </w:style>
  <w:style w:type="character" w:customStyle="1" w:styleId="normalwithoutspacingChar">
    <w:name w:val="normal_without_spacing Char"/>
    <w:rsid w:val="00922FE8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922FE8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922FE8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922FE8"/>
  </w:style>
  <w:style w:type="character" w:customStyle="1" w:styleId="BodyTextIndent3Char">
    <w:name w:val="Body Text Indent 3 Char"/>
    <w:rsid w:val="00922FE8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922FE8"/>
    <w:rPr>
      <w:vertAlign w:val="superscript"/>
    </w:rPr>
  </w:style>
  <w:style w:type="character" w:customStyle="1" w:styleId="WW-EndnoteReference">
    <w:name w:val="WW-Endnote Reference"/>
    <w:rsid w:val="00922FE8"/>
    <w:rPr>
      <w:vertAlign w:val="superscript"/>
    </w:rPr>
  </w:style>
  <w:style w:type="character" w:customStyle="1" w:styleId="FootnoteReference1">
    <w:name w:val="Footnote Reference1"/>
    <w:rsid w:val="00922FE8"/>
    <w:rPr>
      <w:vertAlign w:val="superscript"/>
    </w:rPr>
  </w:style>
  <w:style w:type="character" w:customStyle="1" w:styleId="FootnoteTextChar2">
    <w:name w:val="Footnote Text Char2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922FE8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922FE8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922FE8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922FE8"/>
    <w:rPr>
      <w:vertAlign w:val="superscript"/>
    </w:rPr>
  </w:style>
  <w:style w:type="character" w:customStyle="1" w:styleId="WW-EndnoteReference1">
    <w:name w:val="WW-Endnote Reference1"/>
    <w:rsid w:val="00922FE8"/>
    <w:rPr>
      <w:vertAlign w:val="superscript"/>
    </w:rPr>
  </w:style>
  <w:style w:type="character" w:customStyle="1" w:styleId="WW-FootnoteReference2">
    <w:name w:val="WW-Footnote Reference2"/>
    <w:rsid w:val="00922FE8"/>
    <w:rPr>
      <w:vertAlign w:val="superscript"/>
    </w:rPr>
  </w:style>
  <w:style w:type="character" w:customStyle="1" w:styleId="WW-EndnoteReference2">
    <w:name w:val="WW-Endnote Reference2"/>
    <w:rsid w:val="00922FE8"/>
    <w:rPr>
      <w:vertAlign w:val="superscript"/>
    </w:rPr>
  </w:style>
  <w:style w:type="character" w:customStyle="1" w:styleId="FootnoteTextChar3">
    <w:name w:val="Footnote Text Char3"/>
    <w:rsid w:val="00922FE8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922FE8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922FE8"/>
    <w:rPr>
      <w:vertAlign w:val="superscript"/>
    </w:rPr>
  </w:style>
  <w:style w:type="character" w:customStyle="1" w:styleId="12">
    <w:name w:val="Παραπομπή σημείωσης τέλους1"/>
    <w:rsid w:val="00922FE8"/>
    <w:rPr>
      <w:vertAlign w:val="superscript"/>
    </w:rPr>
  </w:style>
  <w:style w:type="character" w:customStyle="1" w:styleId="Char">
    <w:name w:val="Κείμενο πλαισίου Char"/>
    <w:rsid w:val="00922FE8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922FE8"/>
    <w:rPr>
      <w:sz w:val="16"/>
      <w:szCs w:val="16"/>
    </w:rPr>
  </w:style>
  <w:style w:type="character" w:customStyle="1" w:styleId="Char0">
    <w:name w:val="Κείμενο σχολίου Char"/>
    <w:rsid w:val="00922FE8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922FE8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922FE8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922FE8"/>
    <w:rPr>
      <w:vertAlign w:val="superscript"/>
    </w:rPr>
  </w:style>
  <w:style w:type="character" w:customStyle="1" w:styleId="WW-EndnoteReference3">
    <w:name w:val="WW-Endnote Reference3"/>
    <w:rsid w:val="00922FE8"/>
    <w:rPr>
      <w:vertAlign w:val="superscript"/>
    </w:rPr>
  </w:style>
  <w:style w:type="character" w:customStyle="1" w:styleId="WW-FootnoteReference4">
    <w:name w:val="WW-Footnote Reference4"/>
    <w:rsid w:val="00922FE8"/>
    <w:rPr>
      <w:vertAlign w:val="superscript"/>
    </w:rPr>
  </w:style>
  <w:style w:type="character" w:customStyle="1" w:styleId="WW-EndnoteReference4">
    <w:name w:val="WW-Endnote Reference4"/>
    <w:rsid w:val="00922FE8"/>
    <w:rPr>
      <w:vertAlign w:val="superscript"/>
    </w:rPr>
  </w:style>
  <w:style w:type="character" w:customStyle="1" w:styleId="WW-FootnoteReference5">
    <w:name w:val="WW-Footnote Reference5"/>
    <w:rsid w:val="00922FE8"/>
    <w:rPr>
      <w:vertAlign w:val="superscript"/>
    </w:rPr>
  </w:style>
  <w:style w:type="character" w:customStyle="1" w:styleId="WW-EndnoteReference5">
    <w:name w:val="WW-Endnote Reference5"/>
    <w:rsid w:val="00922FE8"/>
    <w:rPr>
      <w:vertAlign w:val="superscript"/>
    </w:rPr>
  </w:style>
  <w:style w:type="character" w:customStyle="1" w:styleId="WW-FootnoteReference6">
    <w:name w:val="WW-Footnote Reference6"/>
    <w:rsid w:val="00922FE8"/>
    <w:rPr>
      <w:vertAlign w:val="superscript"/>
    </w:rPr>
  </w:style>
  <w:style w:type="character" w:styleId="-0">
    <w:name w:val="FollowedHyperlink"/>
    <w:rsid w:val="00922FE8"/>
    <w:rPr>
      <w:color w:val="800000"/>
      <w:u w:val="single"/>
    </w:rPr>
  </w:style>
  <w:style w:type="character" w:customStyle="1" w:styleId="WW-EndnoteReference6">
    <w:name w:val="WW-Endnote Reference6"/>
    <w:rsid w:val="00922FE8"/>
    <w:rPr>
      <w:vertAlign w:val="superscript"/>
    </w:rPr>
  </w:style>
  <w:style w:type="character" w:customStyle="1" w:styleId="WW-FootnoteReference7">
    <w:name w:val="WW-Footnote Reference7"/>
    <w:rsid w:val="00922FE8"/>
    <w:rPr>
      <w:vertAlign w:val="superscript"/>
    </w:rPr>
  </w:style>
  <w:style w:type="character" w:customStyle="1" w:styleId="WW-EndnoteReference7">
    <w:name w:val="WW-Endnote Reference7"/>
    <w:rsid w:val="00922FE8"/>
    <w:rPr>
      <w:vertAlign w:val="superscript"/>
    </w:rPr>
  </w:style>
  <w:style w:type="character" w:customStyle="1" w:styleId="WW-FootnoteReference8">
    <w:name w:val="WW-Footnote Reference8"/>
    <w:rsid w:val="00922FE8"/>
    <w:rPr>
      <w:vertAlign w:val="superscript"/>
    </w:rPr>
  </w:style>
  <w:style w:type="character" w:customStyle="1" w:styleId="WW-EndnoteReference8">
    <w:name w:val="WW-Endnote Reference8"/>
    <w:rsid w:val="00922FE8"/>
    <w:rPr>
      <w:vertAlign w:val="superscript"/>
    </w:rPr>
  </w:style>
  <w:style w:type="character" w:customStyle="1" w:styleId="WW-FootnoteReference9">
    <w:name w:val="WW-Footnote Reference9"/>
    <w:rsid w:val="00922FE8"/>
    <w:rPr>
      <w:vertAlign w:val="superscript"/>
    </w:rPr>
  </w:style>
  <w:style w:type="character" w:customStyle="1" w:styleId="WW-EndnoteReference9">
    <w:name w:val="WW-Endnote Reference9"/>
    <w:rsid w:val="00922FE8"/>
    <w:rPr>
      <w:vertAlign w:val="superscript"/>
    </w:rPr>
  </w:style>
  <w:style w:type="character" w:customStyle="1" w:styleId="WW-FootnoteReference10">
    <w:name w:val="WW-Footnote Reference10"/>
    <w:rsid w:val="00922FE8"/>
    <w:rPr>
      <w:vertAlign w:val="superscript"/>
    </w:rPr>
  </w:style>
  <w:style w:type="character" w:customStyle="1" w:styleId="WW-EndnoteReference10">
    <w:name w:val="WW-Endnote Reference10"/>
    <w:rsid w:val="00922FE8"/>
    <w:rPr>
      <w:vertAlign w:val="superscript"/>
    </w:rPr>
  </w:style>
  <w:style w:type="character" w:customStyle="1" w:styleId="WW-FootnoteReference11">
    <w:name w:val="WW-Footnote Reference11"/>
    <w:rsid w:val="00922FE8"/>
    <w:rPr>
      <w:vertAlign w:val="superscript"/>
    </w:rPr>
  </w:style>
  <w:style w:type="character" w:customStyle="1" w:styleId="WW-EndnoteReference11">
    <w:name w:val="WW-Endnote Reference11"/>
    <w:rsid w:val="00922FE8"/>
    <w:rPr>
      <w:vertAlign w:val="superscript"/>
    </w:rPr>
  </w:style>
  <w:style w:type="character" w:customStyle="1" w:styleId="WW-FootnoteReference12">
    <w:name w:val="WW-Footnote Reference12"/>
    <w:rsid w:val="00922FE8"/>
    <w:rPr>
      <w:vertAlign w:val="superscript"/>
    </w:rPr>
  </w:style>
  <w:style w:type="character" w:customStyle="1" w:styleId="WW-EndnoteReference12">
    <w:name w:val="WW-Endnote Reference12"/>
    <w:rsid w:val="00922FE8"/>
    <w:rPr>
      <w:vertAlign w:val="superscript"/>
    </w:rPr>
  </w:style>
  <w:style w:type="character" w:customStyle="1" w:styleId="WW-FootnoteReference13">
    <w:name w:val="WW-Footnote Reference13"/>
    <w:rsid w:val="00922FE8"/>
    <w:rPr>
      <w:vertAlign w:val="superscript"/>
    </w:rPr>
  </w:style>
  <w:style w:type="character" w:customStyle="1" w:styleId="WW-EndnoteReference13">
    <w:name w:val="WW-Endnote Reference13"/>
    <w:rsid w:val="00922FE8"/>
    <w:rPr>
      <w:vertAlign w:val="superscript"/>
    </w:rPr>
  </w:style>
  <w:style w:type="character" w:styleId="ad">
    <w:name w:val="footnote reference"/>
    <w:rsid w:val="00922FE8"/>
    <w:rPr>
      <w:vertAlign w:val="superscript"/>
    </w:rPr>
  </w:style>
  <w:style w:type="character" w:styleId="ae">
    <w:name w:val="endnote reference"/>
    <w:rsid w:val="00922FE8"/>
    <w:rPr>
      <w:vertAlign w:val="superscript"/>
    </w:rPr>
  </w:style>
  <w:style w:type="character" w:customStyle="1" w:styleId="22">
    <w:name w:val="Παραπομπή υποσημείωσης2"/>
    <w:rsid w:val="00922FE8"/>
    <w:rPr>
      <w:vertAlign w:val="superscript"/>
    </w:rPr>
  </w:style>
  <w:style w:type="character" w:customStyle="1" w:styleId="23">
    <w:name w:val="Παραπομπή σημείωσης τέλους2"/>
    <w:rsid w:val="00922FE8"/>
    <w:rPr>
      <w:vertAlign w:val="superscript"/>
    </w:rPr>
  </w:style>
  <w:style w:type="character" w:customStyle="1" w:styleId="WW-FootnoteReference14">
    <w:name w:val="WW-Footnote Reference14"/>
    <w:rsid w:val="00922FE8"/>
    <w:rPr>
      <w:vertAlign w:val="superscript"/>
    </w:rPr>
  </w:style>
  <w:style w:type="character" w:customStyle="1" w:styleId="WW-EndnoteReference14">
    <w:name w:val="WW-Endnote Reference14"/>
    <w:rsid w:val="00922FE8"/>
    <w:rPr>
      <w:vertAlign w:val="superscript"/>
    </w:rPr>
  </w:style>
  <w:style w:type="character" w:customStyle="1" w:styleId="WW-FootnoteReference15">
    <w:name w:val="WW-Footnote Reference15"/>
    <w:rsid w:val="00922FE8"/>
    <w:rPr>
      <w:vertAlign w:val="superscript"/>
    </w:rPr>
  </w:style>
  <w:style w:type="character" w:customStyle="1" w:styleId="WW-EndnoteReference15">
    <w:name w:val="WW-Endnote Reference15"/>
    <w:rsid w:val="00922FE8"/>
    <w:rPr>
      <w:vertAlign w:val="superscript"/>
    </w:rPr>
  </w:style>
  <w:style w:type="character" w:customStyle="1" w:styleId="WW-FootnoteReference16">
    <w:name w:val="WW-Footnote Reference16"/>
    <w:rsid w:val="00922FE8"/>
    <w:rPr>
      <w:vertAlign w:val="superscript"/>
    </w:rPr>
  </w:style>
  <w:style w:type="character" w:customStyle="1" w:styleId="WW-EndnoteReference16">
    <w:name w:val="WW-Endnote Reference16"/>
    <w:rsid w:val="00922FE8"/>
    <w:rPr>
      <w:vertAlign w:val="superscript"/>
    </w:rPr>
  </w:style>
  <w:style w:type="character" w:customStyle="1" w:styleId="WW-FootnoteReference17">
    <w:name w:val="WW-Footnote Reference17"/>
    <w:rsid w:val="00922FE8"/>
    <w:rPr>
      <w:vertAlign w:val="superscript"/>
    </w:rPr>
  </w:style>
  <w:style w:type="character" w:customStyle="1" w:styleId="WW-EndnoteReference17">
    <w:name w:val="WW-Endnote Reference17"/>
    <w:rsid w:val="00922FE8"/>
    <w:rPr>
      <w:vertAlign w:val="superscript"/>
    </w:rPr>
  </w:style>
  <w:style w:type="character" w:customStyle="1" w:styleId="31">
    <w:name w:val="Παραπομπή υποσημείωσης3"/>
    <w:rsid w:val="00922FE8"/>
    <w:rPr>
      <w:vertAlign w:val="superscript"/>
    </w:rPr>
  </w:style>
  <w:style w:type="character" w:customStyle="1" w:styleId="32">
    <w:name w:val="Παραπομπή σημείωσης τέλους3"/>
    <w:rsid w:val="00922FE8"/>
    <w:rPr>
      <w:vertAlign w:val="superscript"/>
    </w:rPr>
  </w:style>
  <w:style w:type="character" w:customStyle="1" w:styleId="WW-FootnoteReference18">
    <w:name w:val="WW-Footnote Reference18"/>
    <w:rsid w:val="00922FE8"/>
    <w:rPr>
      <w:vertAlign w:val="superscript"/>
    </w:rPr>
  </w:style>
  <w:style w:type="character" w:customStyle="1" w:styleId="WW-EndnoteReference18">
    <w:name w:val="WW-Endnote Reference18"/>
    <w:rsid w:val="00922FE8"/>
    <w:rPr>
      <w:vertAlign w:val="superscript"/>
    </w:rPr>
  </w:style>
  <w:style w:type="character" w:customStyle="1" w:styleId="WW-FootnoteReference19">
    <w:name w:val="WW-Footnote Reference19"/>
    <w:rsid w:val="00922FE8"/>
    <w:rPr>
      <w:vertAlign w:val="superscript"/>
    </w:rPr>
  </w:style>
  <w:style w:type="character" w:customStyle="1" w:styleId="WW-EndnoteReference19">
    <w:name w:val="WW-Endnote Reference19"/>
    <w:rsid w:val="00922FE8"/>
    <w:rPr>
      <w:vertAlign w:val="superscript"/>
    </w:rPr>
  </w:style>
  <w:style w:type="character" w:customStyle="1" w:styleId="WW-FootnoteReference20">
    <w:name w:val="WW-Footnote Reference20"/>
    <w:rsid w:val="00922FE8"/>
    <w:rPr>
      <w:vertAlign w:val="superscript"/>
    </w:rPr>
  </w:style>
  <w:style w:type="character" w:customStyle="1" w:styleId="WW-EndnoteReference20">
    <w:name w:val="WW-Endnote Reference20"/>
    <w:rsid w:val="00922FE8"/>
    <w:rPr>
      <w:vertAlign w:val="superscript"/>
    </w:rPr>
  </w:style>
  <w:style w:type="character" w:customStyle="1" w:styleId="af">
    <w:name w:val="Σύνδεση ευρετηρίου"/>
    <w:rsid w:val="00922FE8"/>
  </w:style>
  <w:style w:type="paragraph" w:customStyle="1" w:styleId="af0">
    <w:name w:val="Επικεφαλίδα"/>
    <w:basedOn w:val="a"/>
    <w:next w:val="af1"/>
    <w:rsid w:val="00922FE8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rsid w:val="00922FE8"/>
    <w:pPr>
      <w:spacing w:after="240"/>
    </w:pPr>
  </w:style>
  <w:style w:type="paragraph" w:styleId="af2">
    <w:name w:val="List"/>
    <w:basedOn w:val="af1"/>
    <w:rsid w:val="00922FE8"/>
    <w:rPr>
      <w:rFonts w:cs="Mangal"/>
    </w:rPr>
  </w:style>
  <w:style w:type="paragraph" w:styleId="af3">
    <w:name w:val="caption"/>
    <w:basedOn w:val="a"/>
    <w:uiPriority w:val="35"/>
    <w:qFormat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922FE8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922FE8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922FE8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rsid w:val="00922FE8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922FE8"/>
  </w:style>
  <w:style w:type="paragraph" w:customStyle="1" w:styleId="inserttext">
    <w:name w:val="insert text"/>
    <w:basedOn w:val="a"/>
    <w:rsid w:val="00922FE8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aliases w:val="ft,fo"/>
    <w:basedOn w:val="a"/>
    <w:link w:val="Char3"/>
    <w:uiPriority w:val="99"/>
    <w:rsid w:val="00922FE8"/>
    <w:pPr>
      <w:spacing w:after="100"/>
    </w:pPr>
    <w:rPr>
      <w:rFonts w:eastAsia="MS Mincho"/>
      <w:lang w:val="en-US" w:eastAsia="ja-JP"/>
    </w:rPr>
  </w:style>
  <w:style w:type="paragraph" w:styleId="af7">
    <w:name w:val="header"/>
    <w:basedOn w:val="a"/>
    <w:link w:val="Char4"/>
    <w:rsid w:val="00922FE8"/>
  </w:style>
  <w:style w:type="paragraph" w:styleId="af8">
    <w:name w:val="Balloon Text"/>
    <w:basedOn w:val="a"/>
    <w:rsid w:val="00922FE8"/>
    <w:rPr>
      <w:rFonts w:ascii="Tahoma" w:hAnsi="Tahoma" w:cs="Tahoma"/>
      <w:sz w:val="16"/>
      <w:szCs w:val="16"/>
    </w:rPr>
  </w:style>
  <w:style w:type="paragraph" w:styleId="af9">
    <w:name w:val="annotation text"/>
    <w:basedOn w:val="a"/>
    <w:rsid w:val="00922FE8"/>
    <w:rPr>
      <w:sz w:val="20"/>
      <w:szCs w:val="20"/>
    </w:rPr>
  </w:style>
  <w:style w:type="paragraph" w:styleId="afa">
    <w:name w:val="annotation subject"/>
    <w:basedOn w:val="af9"/>
    <w:next w:val="af9"/>
    <w:rsid w:val="00922FE8"/>
    <w:rPr>
      <w:b/>
      <w:bCs/>
    </w:rPr>
  </w:style>
  <w:style w:type="paragraph" w:styleId="afb">
    <w:name w:val="Revision"/>
    <w:rsid w:val="00922FE8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922FE8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aliases w:val="Table/Figure Heading,List Paragraph (numbered (a)),References,List_Paragraph,Multilevel para_II,Akapit z listą BS,Bullet1"/>
    <w:basedOn w:val="a"/>
    <w:link w:val="Char5"/>
    <w:qFormat/>
    <w:rsid w:val="00922FE8"/>
    <w:pPr>
      <w:spacing w:after="200"/>
      <w:ind w:left="720"/>
      <w:contextualSpacing/>
    </w:pPr>
  </w:style>
  <w:style w:type="paragraph" w:styleId="afd">
    <w:name w:val="footnote text"/>
    <w:basedOn w:val="a"/>
    <w:link w:val="Char6"/>
    <w:rsid w:val="00922FE8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922FE8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922FE8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922FE8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922FE8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922FE8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922FE8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922FE8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922FE8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922FE8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922FE8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922FE8"/>
    <w:rPr>
      <w:rFonts w:ascii="Calibri" w:hAnsi="Calibri" w:cs="Calibri"/>
      <w:lang w:val="el-GR"/>
    </w:rPr>
  </w:style>
  <w:style w:type="paragraph" w:styleId="afe">
    <w:name w:val="endnote text"/>
    <w:basedOn w:val="a"/>
    <w:link w:val="Char7"/>
    <w:rsid w:val="00922FE8"/>
    <w:rPr>
      <w:sz w:val="20"/>
      <w:szCs w:val="20"/>
    </w:rPr>
  </w:style>
  <w:style w:type="paragraph" w:customStyle="1" w:styleId="Default">
    <w:name w:val="Default"/>
    <w:rsid w:val="00922FE8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922FE8"/>
  </w:style>
  <w:style w:type="paragraph" w:styleId="aff0">
    <w:name w:val="Body Text Indent"/>
    <w:basedOn w:val="a"/>
    <w:link w:val="Char8"/>
    <w:rsid w:val="00922FE8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922FE8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922FE8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922FE8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link w:val="3Char0"/>
    <w:rsid w:val="00922FE8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1">
    <w:name w:val="No Spacing"/>
    <w:qFormat/>
    <w:rsid w:val="00922FE8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2">
    <w:name w:val="Περιεχόμενα πίνακα"/>
    <w:basedOn w:val="a"/>
    <w:rsid w:val="00922FE8"/>
    <w:pPr>
      <w:suppressLineNumbers/>
    </w:pPr>
  </w:style>
  <w:style w:type="paragraph" w:customStyle="1" w:styleId="aff3">
    <w:name w:val="Επικεφαλίδα πίνακα"/>
    <w:basedOn w:val="aff2"/>
    <w:rsid w:val="00922FE8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922FE8"/>
  </w:style>
  <w:style w:type="paragraph" w:customStyle="1" w:styleId="Standard">
    <w:name w:val="Standard"/>
    <w:rsid w:val="00922FE8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22FE8"/>
    <w:pPr>
      <w:spacing w:after="120"/>
    </w:pPr>
  </w:style>
  <w:style w:type="paragraph" w:customStyle="1" w:styleId="Footnote">
    <w:name w:val="Footnote"/>
    <w:basedOn w:val="Standard"/>
    <w:rsid w:val="00922FE8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922FE8"/>
    <w:rPr>
      <w:sz w:val="16"/>
      <w:szCs w:val="16"/>
    </w:rPr>
  </w:style>
  <w:style w:type="paragraph" w:customStyle="1" w:styleId="fooot">
    <w:name w:val="fooot"/>
    <w:basedOn w:val="footers"/>
    <w:rsid w:val="00922FE8"/>
  </w:style>
  <w:style w:type="paragraph" w:customStyle="1" w:styleId="16">
    <w:name w:val="Κείμενο πλαισίου1"/>
    <w:basedOn w:val="a"/>
    <w:rsid w:val="00922FE8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922FE8"/>
    <w:rPr>
      <w:sz w:val="20"/>
      <w:szCs w:val="20"/>
    </w:rPr>
  </w:style>
  <w:style w:type="paragraph" w:customStyle="1" w:styleId="18">
    <w:name w:val="Θέμα σχολίου1"/>
    <w:basedOn w:val="17"/>
    <w:next w:val="17"/>
    <w:rsid w:val="00922FE8"/>
    <w:rPr>
      <w:b/>
      <w:bCs/>
    </w:rPr>
  </w:style>
  <w:style w:type="paragraph" w:customStyle="1" w:styleId="-HTML1">
    <w:name w:val="Προ-διαμορφωμένο HTML1"/>
    <w:basedOn w:val="a"/>
    <w:rsid w:val="009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922FE8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922FE8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922FE8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922FE8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6">
    <w:name w:val="Κείμενο υποσημείωσης Char"/>
    <w:link w:val="afd"/>
    <w:rsid w:val="0039345C"/>
    <w:rPr>
      <w:rFonts w:ascii="Calibri" w:hAnsi="Calibri" w:cs="Calibri"/>
      <w:sz w:val="18"/>
      <w:lang w:val="en-IE" w:eastAsia="zh-CN"/>
    </w:rPr>
  </w:style>
  <w:style w:type="paragraph" w:customStyle="1" w:styleId="210">
    <w:name w:val="Σώμα κείμενου 21"/>
    <w:basedOn w:val="a"/>
    <w:rsid w:val="00356D6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E611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table" w:styleId="aff5">
    <w:name w:val="Table Grid"/>
    <w:basedOn w:val="a1"/>
    <w:uiPriority w:val="39"/>
    <w:rsid w:val="007936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sheaderall">
    <w:name w:val="pages_header_all"/>
    <w:uiPriority w:val="99"/>
    <w:rsid w:val="007936E2"/>
  </w:style>
  <w:style w:type="paragraph" w:customStyle="1" w:styleId="ChapterTitle">
    <w:name w:val="ChapterTitle"/>
    <w:basedOn w:val="a"/>
    <w:next w:val="a"/>
    <w:rsid w:val="007936E2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936E2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936E2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styleId="Web">
    <w:name w:val="Normal (Web)"/>
    <w:basedOn w:val="a"/>
    <w:uiPriority w:val="99"/>
    <w:unhideWhenUsed/>
    <w:rsid w:val="00B71BEB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1a">
    <w:name w:val="Ημερομηνία1"/>
    <w:basedOn w:val="a"/>
    <w:next w:val="a"/>
    <w:rsid w:val="00B71BEB"/>
    <w:pPr>
      <w:spacing w:after="100"/>
    </w:pPr>
    <w:rPr>
      <w:rFonts w:eastAsia="MS Mincho"/>
      <w:lang w:val="en-US" w:eastAsia="ja-JP"/>
    </w:rPr>
  </w:style>
  <w:style w:type="table" w:customStyle="1" w:styleId="1b">
    <w:name w:val="Πλέγμα πίνακα1"/>
    <w:basedOn w:val="a1"/>
    <w:next w:val="aff5"/>
    <w:uiPriority w:val="59"/>
    <w:rsid w:val="00D44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Char">
    <w:name w:val="Επικεφαλίδα 6 Char"/>
    <w:link w:val="6"/>
    <w:rsid w:val="00DA7C1A"/>
    <w:rPr>
      <w:rFonts w:ascii="Calibri" w:hAnsi="Calibri"/>
      <w:b/>
      <w:bCs/>
      <w:sz w:val="22"/>
      <w:szCs w:val="22"/>
    </w:rPr>
  </w:style>
  <w:style w:type="character" w:customStyle="1" w:styleId="7Char">
    <w:name w:val="Επικεφαλίδα 7 Char"/>
    <w:link w:val="7"/>
    <w:rsid w:val="00DA7C1A"/>
    <w:rPr>
      <w:rFonts w:ascii="Arial" w:hAnsi="Arial" w:cs="Arial"/>
      <w:b/>
      <w:sz w:val="16"/>
      <w:szCs w:val="21"/>
      <w:u w:val="single"/>
    </w:rPr>
  </w:style>
  <w:style w:type="character" w:customStyle="1" w:styleId="8Char">
    <w:name w:val="Επικεφαλίδα 8 Char"/>
    <w:link w:val="8"/>
    <w:rsid w:val="00DA7C1A"/>
    <w:rPr>
      <w:rFonts w:ascii="Arial" w:hAnsi="Arial" w:cs="Arial"/>
      <w:b/>
      <w:sz w:val="18"/>
      <w:szCs w:val="21"/>
      <w:u w:val="single"/>
    </w:rPr>
  </w:style>
  <w:style w:type="character" w:customStyle="1" w:styleId="9Char">
    <w:name w:val="Επικεφαλίδα 9 Char"/>
    <w:link w:val="9"/>
    <w:rsid w:val="00DA7C1A"/>
    <w:rPr>
      <w:rFonts w:ascii="Cambria" w:hAnsi="Cambria"/>
      <w:sz w:val="22"/>
      <w:szCs w:val="22"/>
    </w:rPr>
  </w:style>
  <w:style w:type="numbering" w:customStyle="1" w:styleId="1c">
    <w:name w:val="Χωρίς λίστα1"/>
    <w:next w:val="a2"/>
    <w:uiPriority w:val="99"/>
    <w:semiHidden/>
    <w:unhideWhenUsed/>
    <w:rsid w:val="00DA7C1A"/>
  </w:style>
  <w:style w:type="character" w:customStyle="1" w:styleId="3Char">
    <w:name w:val="Επικεφαλίδα 3 Char"/>
    <w:link w:val="3"/>
    <w:uiPriority w:val="99"/>
    <w:rsid w:val="00DA7C1A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5Char">
    <w:name w:val="Επικεφαλίδα 5 Char"/>
    <w:link w:val="5"/>
    <w:rsid w:val="00DA7C1A"/>
    <w:rPr>
      <w:rFonts w:ascii="Lucida Sans" w:hAnsi="Lucida Sans" w:cs="Lucida Sans"/>
      <w:b/>
      <w:sz w:val="22"/>
      <w:lang w:val="en-US" w:eastAsia="zh-CN"/>
    </w:rPr>
  </w:style>
  <w:style w:type="character" w:customStyle="1" w:styleId="Char2">
    <w:name w:val="Σώμα κειμένου Char"/>
    <w:link w:val="af1"/>
    <w:rsid w:val="00DA7C1A"/>
    <w:rPr>
      <w:rFonts w:ascii="Calibri" w:hAnsi="Calibri" w:cs="Calibri"/>
      <w:sz w:val="22"/>
      <w:szCs w:val="24"/>
      <w:lang w:val="en-GB" w:eastAsia="zh-CN"/>
    </w:rPr>
  </w:style>
  <w:style w:type="paragraph" w:styleId="26">
    <w:name w:val="Body Text Indent 2"/>
    <w:basedOn w:val="a"/>
    <w:link w:val="2Char0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ind w:firstLine="720"/>
      <w:textAlignment w:val="baseline"/>
    </w:pPr>
    <w:rPr>
      <w:rFonts w:ascii="Book Antiqua" w:hAnsi="Book Antiqua" w:cs="Times New Roman"/>
      <w:b/>
      <w:bCs/>
      <w:sz w:val="24"/>
      <w:lang w:val="el-GR" w:eastAsia="el-GR"/>
    </w:rPr>
  </w:style>
  <w:style w:type="character" w:customStyle="1" w:styleId="2Char0">
    <w:name w:val="Σώμα κείμενου με εσοχή 2 Char"/>
    <w:link w:val="26"/>
    <w:semiHidden/>
    <w:rsid w:val="00DA7C1A"/>
    <w:rPr>
      <w:rFonts w:ascii="Book Antiqua" w:hAnsi="Book Antiqua"/>
      <w:b/>
      <w:bCs/>
      <w:sz w:val="24"/>
      <w:szCs w:val="24"/>
    </w:rPr>
  </w:style>
  <w:style w:type="paragraph" w:styleId="27">
    <w:name w:val="Body Text 2"/>
    <w:basedOn w:val="a"/>
    <w:link w:val="2Char1"/>
    <w:semiHidden/>
    <w:rsid w:val="00DA7C1A"/>
    <w:pPr>
      <w:suppressAutoHyphens w:val="0"/>
      <w:overflowPunct w:val="0"/>
      <w:autoSpaceDE w:val="0"/>
      <w:autoSpaceDN w:val="0"/>
      <w:adjustRightInd w:val="0"/>
      <w:spacing w:after="0"/>
      <w:jc w:val="right"/>
      <w:textAlignment w:val="baseline"/>
    </w:pPr>
    <w:rPr>
      <w:rFonts w:ascii="Bookman Old Style" w:hAnsi="Bookman Old Style" w:cs="Times New Roman"/>
      <w:sz w:val="24"/>
      <w:szCs w:val="20"/>
      <w:lang w:val="el-GR" w:eastAsia="el-GR"/>
    </w:rPr>
  </w:style>
  <w:style w:type="character" w:customStyle="1" w:styleId="2Char1">
    <w:name w:val="Σώμα κείμενου 2 Char"/>
    <w:link w:val="27"/>
    <w:semiHidden/>
    <w:rsid w:val="00DA7C1A"/>
    <w:rPr>
      <w:rFonts w:ascii="Bookman Old Style" w:hAnsi="Bookman Old Style"/>
      <w:sz w:val="24"/>
    </w:rPr>
  </w:style>
  <w:style w:type="paragraph" w:styleId="aff6">
    <w:name w:val="Document Map"/>
    <w:basedOn w:val="a"/>
    <w:link w:val="Char9"/>
    <w:uiPriority w:val="99"/>
    <w:semiHidden/>
    <w:unhideWhenUsed/>
    <w:rsid w:val="00DA7C1A"/>
    <w:pPr>
      <w:suppressAutoHyphens w:val="0"/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ahoma" w:hAnsi="Tahoma" w:cs="Tahoma"/>
      <w:sz w:val="16"/>
      <w:szCs w:val="16"/>
      <w:lang w:val="el-GR" w:eastAsia="el-GR"/>
    </w:rPr>
  </w:style>
  <w:style w:type="character" w:customStyle="1" w:styleId="Char9">
    <w:name w:val="Χάρτης εγγράφου Char"/>
    <w:link w:val="aff6"/>
    <w:uiPriority w:val="99"/>
    <w:semiHidden/>
    <w:rsid w:val="00DA7C1A"/>
    <w:rPr>
      <w:rFonts w:ascii="Tahoma" w:hAnsi="Tahoma" w:cs="Tahoma"/>
      <w:sz w:val="16"/>
      <w:szCs w:val="16"/>
    </w:rPr>
  </w:style>
  <w:style w:type="character" w:customStyle="1" w:styleId="Chara">
    <w:name w:val="Απλό κείμενο Char"/>
    <w:link w:val="aff7"/>
    <w:semiHidden/>
    <w:rsid w:val="00DA7C1A"/>
    <w:rPr>
      <w:rFonts w:ascii="Courier New" w:hAnsi="Courier New" w:cs="Courier New"/>
    </w:rPr>
  </w:style>
  <w:style w:type="paragraph" w:styleId="aff7">
    <w:name w:val="Plain Text"/>
    <w:basedOn w:val="a"/>
    <w:link w:val="Chara"/>
    <w:semiHidden/>
    <w:rsid w:val="00DA7C1A"/>
    <w:pPr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Char10">
    <w:name w:val="Απλό κείμενο Char1"/>
    <w:uiPriority w:val="99"/>
    <w:semiHidden/>
    <w:rsid w:val="00DA7C1A"/>
    <w:rPr>
      <w:rFonts w:ascii="Courier New" w:hAnsi="Courier New" w:cs="Courier New"/>
      <w:lang w:val="en-GB" w:eastAsia="zh-CN"/>
    </w:rPr>
  </w:style>
  <w:style w:type="character" w:customStyle="1" w:styleId="3Char1">
    <w:name w:val="Σώμα κείμενου 3 Char"/>
    <w:link w:val="36"/>
    <w:rsid w:val="00DA7C1A"/>
    <w:rPr>
      <w:rFonts w:ascii="Calibri" w:hAnsi="Calibri" w:cs="Calibri"/>
      <w:sz w:val="16"/>
      <w:szCs w:val="16"/>
      <w:lang w:val="en-GB" w:eastAsia="zh-CN"/>
    </w:rPr>
  </w:style>
  <w:style w:type="paragraph" w:styleId="aff8">
    <w:name w:val="Title"/>
    <w:basedOn w:val="a"/>
    <w:link w:val="Charb"/>
    <w:qFormat/>
    <w:rsid w:val="00DA7C1A"/>
    <w:pPr>
      <w:suppressAutoHyphens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Arial" w:hAnsi="Arial" w:cs="Arial"/>
      <w:b/>
      <w:sz w:val="28"/>
      <w:szCs w:val="28"/>
      <w:u w:val="single"/>
      <w:lang w:val="el-GR" w:eastAsia="el-GR"/>
    </w:rPr>
  </w:style>
  <w:style w:type="character" w:customStyle="1" w:styleId="Charb">
    <w:name w:val="Τίτλος Char"/>
    <w:link w:val="aff8"/>
    <w:rsid w:val="00DA7C1A"/>
    <w:rPr>
      <w:rFonts w:ascii="Arial" w:hAnsi="Arial" w:cs="Arial"/>
      <w:b/>
      <w:sz w:val="28"/>
      <w:szCs w:val="28"/>
      <w:u w:val="single"/>
    </w:rPr>
  </w:style>
  <w:style w:type="character" w:customStyle="1" w:styleId="3Char0">
    <w:name w:val="Σώμα κείμενου με εσοχή 3 Char"/>
    <w:link w:val="35"/>
    <w:rsid w:val="00DA7C1A"/>
    <w:rPr>
      <w:rFonts w:ascii="Calibri" w:hAnsi="Calibri"/>
      <w:sz w:val="16"/>
      <w:szCs w:val="16"/>
      <w:lang w:val="en-GB" w:eastAsia="zh-CN"/>
    </w:rPr>
  </w:style>
  <w:style w:type="character" w:customStyle="1" w:styleId="Char3">
    <w:name w:val="Υποσέλιδο Char"/>
    <w:aliases w:val="ft Char,fo Char"/>
    <w:link w:val="af6"/>
    <w:uiPriority w:val="99"/>
    <w:rsid w:val="00DA7C1A"/>
    <w:rPr>
      <w:rFonts w:ascii="Calibri" w:eastAsia="MS Mincho" w:hAnsi="Calibri" w:cs="Calibri"/>
      <w:sz w:val="22"/>
      <w:szCs w:val="24"/>
      <w:lang w:val="en-US" w:eastAsia="ja-JP"/>
    </w:rPr>
  </w:style>
  <w:style w:type="numbering" w:customStyle="1" w:styleId="110">
    <w:name w:val="Χωρίς λίστα11"/>
    <w:next w:val="a2"/>
    <w:uiPriority w:val="99"/>
    <w:semiHidden/>
    <w:unhideWhenUsed/>
    <w:rsid w:val="00DA7C1A"/>
  </w:style>
  <w:style w:type="character" w:customStyle="1" w:styleId="1Char">
    <w:name w:val="Επικεφαλίδα 1 Char"/>
    <w:link w:val="1"/>
    <w:rsid w:val="00DA7C1A"/>
    <w:rPr>
      <w:rFonts w:ascii="Arial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link w:val="20"/>
    <w:rsid w:val="00DA7C1A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4Char">
    <w:name w:val="Επικεφαλίδα 4 Char"/>
    <w:link w:val="4"/>
    <w:rsid w:val="00DA7C1A"/>
    <w:rPr>
      <w:rFonts w:ascii="Arial" w:hAnsi="Arial"/>
      <w:b/>
      <w:bCs/>
      <w:sz w:val="22"/>
      <w:szCs w:val="28"/>
      <w:lang w:val="en-GB" w:eastAsia="zh-CN"/>
    </w:rPr>
  </w:style>
  <w:style w:type="numbering" w:customStyle="1" w:styleId="111">
    <w:name w:val="Χωρίς λίστα111"/>
    <w:next w:val="a2"/>
    <w:uiPriority w:val="99"/>
    <w:semiHidden/>
    <w:unhideWhenUsed/>
    <w:rsid w:val="00DA7C1A"/>
  </w:style>
  <w:style w:type="character" w:customStyle="1" w:styleId="Char4">
    <w:name w:val="Κεφαλίδα Char"/>
    <w:link w:val="af7"/>
    <w:rsid w:val="00DA7C1A"/>
    <w:rPr>
      <w:rFonts w:ascii="Calibri" w:hAnsi="Calibri" w:cs="Calibri"/>
      <w:sz w:val="22"/>
      <w:szCs w:val="24"/>
      <w:lang w:val="en-GB" w:eastAsia="zh-CN"/>
    </w:rPr>
  </w:style>
  <w:style w:type="character" w:customStyle="1" w:styleId="Char8">
    <w:name w:val="Σώμα κείμενου με εσοχή Char"/>
    <w:link w:val="aff0"/>
    <w:rsid w:val="00DA7C1A"/>
    <w:rPr>
      <w:rFonts w:ascii="Arial" w:hAnsi="Arial" w:cs="Arial"/>
      <w:sz w:val="22"/>
      <w:szCs w:val="24"/>
      <w:lang w:val="en-GB" w:eastAsia="zh-CN"/>
    </w:rPr>
  </w:style>
  <w:style w:type="character" w:customStyle="1" w:styleId="3Char10">
    <w:name w:val="Σώμα κείμενου 3 Char1"/>
    <w:uiPriority w:val="99"/>
    <w:semiHidden/>
    <w:rsid w:val="00DA7C1A"/>
    <w:rPr>
      <w:sz w:val="16"/>
      <w:szCs w:val="16"/>
    </w:rPr>
  </w:style>
  <w:style w:type="character" w:customStyle="1" w:styleId="3Char11">
    <w:name w:val="Σώμα κείμενου με εσοχή 3 Char1"/>
    <w:uiPriority w:val="99"/>
    <w:semiHidden/>
    <w:rsid w:val="00DA7C1A"/>
    <w:rPr>
      <w:sz w:val="16"/>
      <w:szCs w:val="16"/>
    </w:rPr>
  </w:style>
  <w:style w:type="numbering" w:customStyle="1" w:styleId="28">
    <w:name w:val="Χωρίς λίστα2"/>
    <w:next w:val="a2"/>
    <w:uiPriority w:val="99"/>
    <w:semiHidden/>
    <w:unhideWhenUsed/>
    <w:rsid w:val="00DA7C1A"/>
  </w:style>
  <w:style w:type="paragraph" w:customStyle="1" w:styleId="1d">
    <w:name w:val="Παράγραφος λίστας1"/>
    <w:basedOn w:val="a"/>
    <w:uiPriority w:val="99"/>
    <w:rsid w:val="00DA7C1A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  <w:style w:type="character" w:customStyle="1" w:styleId="Char5">
    <w:name w:val="Παράγραφος λίστας Char"/>
    <w:aliases w:val="Table/Figure Heading Char,List Paragraph (numbered (a)) Char,References Char,List_Paragraph Char,Multilevel para_II Char,Akapit z listą BS Char,Bullet1 Char"/>
    <w:link w:val="afc"/>
    <w:locked/>
    <w:rsid w:val="005A240A"/>
    <w:rPr>
      <w:rFonts w:ascii="Calibri" w:hAnsi="Calibri" w:cs="Calibri"/>
      <w:sz w:val="22"/>
      <w:szCs w:val="24"/>
      <w:lang w:val="en-GB" w:eastAsia="zh-CN"/>
    </w:rPr>
  </w:style>
  <w:style w:type="paragraph" w:customStyle="1" w:styleId="TableParagraph">
    <w:name w:val="Table Paragraph"/>
    <w:basedOn w:val="a"/>
    <w:uiPriority w:val="1"/>
    <w:qFormat/>
    <w:rsid w:val="001C11EE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l-GR" w:eastAsia="en-US"/>
    </w:rPr>
  </w:style>
  <w:style w:type="paragraph" w:customStyle="1" w:styleId="Style8">
    <w:name w:val="Style8"/>
    <w:basedOn w:val="a"/>
    <w:uiPriority w:val="99"/>
    <w:rsid w:val="001C11EE"/>
    <w:pPr>
      <w:widowControl w:val="0"/>
      <w:suppressAutoHyphens w:val="0"/>
      <w:autoSpaceDE w:val="0"/>
      <w:autoSpaceDN w:val="0"/>
      <w:adjustRightInd w:val="0"/>
      <w:spacing w:after="0" w:line="451" w:lineRule="exact"/>
      <w:jc w:val="left"/>
    </w:pPr>
    <w:rPr>
      <w:rFonts w:ascii="Courier New" w:hAnsi="Courier New" w:cs="Courier New"/>
      <w:sz w:val="24"/>
      <w:lang w:val="el-GR" w:eastAsia="el-GR"/>
    </w:rPr>
  </w:style>
  <w:style w:type="character" w:customStyle="1" w:styleId="Char7">
    <w:name w:val="Κείμενο σημείωσης τέλους Char"/>
    <w:link w:val="afe"/>
    <w:rsid w:val="001C11EE"/>
    <w:rPr>
      <w:rFonts w:ascii="Calibri" w:hAnsi="Calibri" w:cs="Calibri"/>
      <w:lang w:val="en-GB" w:eastAsia="zh-CN"/>
    </w:rPr>
  </w:style>
  <w:style w:type="character" w:customStyle="1" w:styleId="DeltaViewInsertion">
    <w:name w:val="DeltaView Insertion"/>
    <w:rsid w:val="001C11EE"/>
    <w:rPr>
      <w:b/>
      <w:i/>
      <w:spacing w:val="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3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922;&#937;&#931;&#932;&#913;&#931;\Desktop\EYH\INTEREG\5&#946;%20&#928;&#917;&#929;&#921;&#923;&#919;&#936;&#919;%20&#922;&#913;&#921;%20&#916;&#921;&#913;&#922;&#919;&#929;%20&#928;&#929;&#927;&#924;&#919;&#920;%20&#913;&#928;&#927;&#929;&#929;&#921;&#924;%20&#927;&#935;&#919;&#924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2911A-C0F5-4075-B835-4A07EFC8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5β ΠΕΡΙΛΗΨΗ ΚΑΙ ΔΙΑΚΗΡ ΠΡΟΜΗΘ ΑΠΟΡΡΙΜ ΟΧΗΜΑ.dotx</Template>
  <TotalTime>1</TotalTime>
  <Pages>22</Pages>
  <Words>4902</Words>
  <Characters>26476</Characters>
  <Application>Microsoft Office Word</Application>
  <DocSecurity>0</DocSecurity>
  <Lines>220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Metlife Alico Greece</Company>
  <LinksUpToDate>false</LinksUpToDate>
  <CharactersWithSpaces>31316</CharactersWithSpaces>
  <SharedDoc>false</SharedDoc>
  <HLinks>
    <vt:vector size="510" baseType="variant">
      <vt:variant>
        <vt:i4>6815824</vt:i4>
      </vt:variant>
      <vt:variant>
        <vt:i4>468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465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462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459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456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453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1703951</vt:i4>
      </vt:variant>
      <vt:variant>
        <vt:i4>450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447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444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441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1572912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_Toc42247118</vt:lpwstr>
      </vt:variant>
      <vt:variant>
        <vt:i4>1507376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_Toc42247117</vt:lpwstr>
      </vt:variant>
      <vt:variant>
        <vt:i4>1441840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_Toc42247116</vt:lpwstr>
      </vt:variant>
      <vt:variant>
        <vt:i4>1376304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_Toc42247115</vt:lpwstr>
      </vt:variant>
      <vt:variant>
        <vt:i4>1310768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_Toc42247114</vt:lpwstr>
      </vt:variant>
      <vt:variant>
        <vt:i4>1245232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_Toc42247113</vt:lpwstr>
      </vt:variant>
      <vt:variant>
        <vt:i4>1179696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_Toc42247112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_Toc42247111</vt:lpwstr>
      </vt:variant>
      <vt:variant>
        <vt:i4>1048624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_Toc42247110</vt:lpwstr>
      </vt:variant>
      <vt:variant>
        <vt:i4>1638449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_Toc42247109</vt:lpwstr>
      </vt:variant>
      <vt:variant>
        <vt:i4>1572913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_Toc42247108</vt:lpwstr>
      </vt:variant>
      <vt:variant>
        <vt:i4>1507377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_Toc42247107</vt:lpwstr>
      </vt:variant>
      <vt:variant>
        <vt:i4>1441841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_Toc42247106</vt:lpwstr>
      </vt:variant>
      <vt:variant>
        <vt:i4>1376305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_Toc42247105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_Toc42247104</vt:lpwstr>
      </vt:variant>
      <vt:variant>
        <vt:i4>1245233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_Toc42247103</vt:lpwstr>
      </vt:variant>
      <vt:variant>
        <vt:i4>1179697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_Toc42247102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_Toc42247101</vt:lpwstr>
      </vt:variant>
      <vt:variant>
        <vt:i4>1048625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_Toc42247100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_Toc42247099</vt:lpwstr>
      </vt:variant>
      <vt:variant>
        <vt:i4>1638456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_Toc42247098</vt:lpwstr>
      </vt:variant>
      <vt:variant>
        <vt:i4>1441848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_Toc42247097</vt:lpwstr>
      </vt:variant>
      <vt:variant>
        <vt:i4>1507384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_Toc42247096</vt:lpwstr>
      </vt:variant>
      <vt:variant>
        <vt:i4>1310776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_Toc42247095</vt:lpwstr>
      </vt:variant>
      <vt:variant>
        <vt:i4>1376312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_Toc42247094</vt:lpwstr>
      </vt:variant>
      <vt:variant>
        <vt:i4>1179704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_Toc42247093</vt:lpwstr>
      </vt:variant>
      <vt:variant>
        <vt:i4>1245240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_Toc42247092</vt:lpwstr>
      </vt:variant>
      <vt:variant>
        <vt:i4>1048632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_Toc42247091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_Toc42247090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_Toc42247089</vt:lpwstr>
      </vt:variant>
      <vt:variant>
        <vt:i4>1638457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_Toc42247088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_Toc42247087</vt:lpwstr>
      </vt:variant>
      <vt:variant>
        <vt:i4>1507385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_Toc42247086</vt:lpwstr>
      </vt:variant>
      <vt:variant>
        <vt:i4>1310777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_Toc42247085</vt:lpwstr>
      </vt:variant>
      <vt:variant>
        <vt:i4>1376313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_Toc42247084</vt:lpwstr>
      </vt:variant>
      <vt:variant>
        <vt:i4>1179705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_Toc42247083</vt:lpwstr>
      </vt:variant>
      <vt:variant>
        <vt:i4>1245241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_Toc42247082</vt:lpwstr>
      </vt:variant>
      <vt:variant>
        <vt:i4>1048633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_Toc42247081</vt:lpwstr>
      </vt:variant>
      <vt:variant>
        <vt:i4>1114169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_Toc42247080</vt:lpwstr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_Toc42247079</vt:lpwstr>
      </vt:variant>
      <vt:variant>
        <vt:i4>1638454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_Toc42247078</vt:lpwstr>
      </vt:variant>
      <vt:variant>
        <vt:i4>1441846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_Toc42247077</vt:lpwstr>
      </vt:variant>
      <vt:variant>
        <vt:i4>1507382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_Toc42247076</vt:lpwstr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_Toc42247075</vt:lpwstr>
      </vt:variant>
      <vt:variant>
        <vt:i4>1376310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_Toc42247074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_Toc42247073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_Toc42247072</vt:lpwstr>
      </vt:variant>
      <vt:variant>
        <vt:i4>1048630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_Toc42247071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_Toc42247070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_Toc42247069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_Toc42247068</vt:lpwstr>
      </vt:variant>
      <vt:variant>
        <vt:i4>1441847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_Toc42247067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_Toc42247066</vt:lpwstr>
      </vt:variant>
      <vt:variant>
        <vt:i4>1310775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_Toc42247065</vt:lpwstr>
      </vt:variant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_Toc42247064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_Toc42247063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_Toc42247062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_Toc42247061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_Toc42247060</vt:lpwstr>
      </vt:variant>
      <vt:variant>
        <vt:i4>1572916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_Toc42247059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_Toc42247058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_Toc42247057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_Toc42247056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_Toc42247055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_Toc42247054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_Toc42247053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_Toc42247052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_Toc42247051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_Toc42247050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_Toc42247049</vt:lpwstr>
      </vt:variant>
      <vt:variant>
        <vt:i4>1638453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_Toc42247048</vt:lpwstr>
      </vt:variant>
      <vt:variant>
        <vt:i4>6094939</vt:i4>
      </vt:variant>
      <vt:variant>
        <vt:i4>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6422564</vt:i4>
      </vt:variant>
      <vt:variant>
        <vt:i4>6</vt:i4>
      </vt:variant>
      <vt:variant>
        <vt:i4>0</vt:i4>
      </vt:variant>
      <vt:variant>
        <vt:i4>5</vt:i4>
      </vt:variant>
      <vt:variant>
        <vt:lpwstr>http://www.arta.gr/</vt:lpwstr>
      </vt:variant>
      <vt:variant>
        <vt:lpwstr/>
      </vt:variant>
      <vt:variant>
        <vt:i4>6094939</vt:i4>
      </vt:variant>
      <vt:variant>
        <vt:i4>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3604491</vt:i4>
      </vt:variant>
      <vt:variant>
        <vt:i4>0</vt:i4>
      </vt:variant>
      <vt:variant>
        <vt:i4>0</vt:i4>
      </vt:variant>
      <vt:variant>
        <vt:i4>5</vt:i4>
      </vt:variant>
      <vt:variant>
        <vt:lpwstr>mailto:petsimeris@arta.gr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ΚΩΣΤΑΣ</dc:creator>
  <cp:lastModifiedBy>ΑΓΓΕΛΟΣ ΠΕΤΣΙΜΕΡΗΣ</cp:lastModifiedBy>
  <cp:revision>3</cp:revision>
  <cp:lastPrinted>2021-01-21T07:36:00Z</cp:lastPrinted>
  <dcterms:created xsi:type="dcterms:W3CDTF">2021-04-14T04:24:00Z</dcterms:created>
  <dcterms:modified xsi:type="dcterms:W3CDTF">2021-04-14T05:24:00Z</dcterms:modified>
</cp:coreProperties>
</file>