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BA3" w:rsidRPr="008F1BA3" w:rsidRDefault="008F1BA3" w:rsidP="008F1BA3">
      <w:pPr>
        <w:jc w:val="center"/>
        <w:rPr>
          <w:b/>
          <w:bCs/>
          <w:sz w:val="24"/>
          <w:lang w:val="el-GR"/>
        </w:rPr>
      </w:pPr>
      <w:r w:rsidRPr="008F1BA3">
        <w:rPr>
          <w:b/>
          <w:bCs/>
          <w:lang w:val="el-GR"/>
        </w:rPr>
        <w:t xml:space="preserve">ΤΥΠΟΠΟΙΗΜΕΝΟ ΕΝΤΥΠΟ ΥΠΕΥΘΥΝΗΣ ΔΗΛΩΣΗΣ </w:t>
      </w:r>
      <w:r w:rsidRPr="008F1BA3">
        <w:rPr>
          <w:b/>
          <w:bCs/>
          <w:sz w:val="24"/>
          <w:lang w:val="el-GR"/>
        </w:rPr>
        <w:t>(</w:t>
      </w:r>
      <w:r w:rsidRPr="008F1BA3">
        <w:rPr>
          <w:b/>
          <w:bCs/>
          <w:sz w:val="24"/>
        </w:rPr>
        <w:t>TE</w:t>
      </w:r>
      <w:r w:rsidRPr="008F1BA3">
        <w:rPr>
          <w:b/>
          <w:bCs/>
          <w:sz w:val="24"/>
          <w:lang w:val="el-GR"/>
        </w:rPr>
        <w:t>ΥΔ)</w:t>
      </w:r>
    </w:p>
    <w:p w:rsidR="008F1BA3" w:rsidRPr="008F1BA3" w:rsidRDefault="008F1BA3" w:rsidP="008F1BA3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8F1BA3">
        <w:rPr>
          <w:b/>
          <w:bCs/>
          <w:sz w:val="24"/>
          <w:lang w:val="el-GR"/>
        </w:rPr>
        <w:t>[άρθρου 79 παρ. 4 ν. 4412/2016 (Α 147)]</w:t>
      </w:r>
    </w:p>
    <w:p w:rsidR="008F1BA3" w:rsidRPr="008F1BA3" w:rsidRDefault="008F1BA3" w:rsidP="008F1BA3">
      <w:pPr>
        <w:jc w:val="center"/>
        <w:rPr>
          <w:szCs w:val="22"/>
          <w:lang w:val="el-GR"/>
        </w:rPr>
      </w:pPr>
      <w:r w:rsidRPr="008F1BA3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8F1BA3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8F1BA3" w:rsidRPr="008F1BA3" w:rsidRDefault="008F1BA3" w:rsidP="008F1BA3">
      <w:pPr>
        <w:jc w:val="center"/>
        <w:rPr>
          <w:b/>
          <w:bCs/>
          <w:lang w:val="el-GR"/>
        </w:rPr>
      </w:pPr>
      <w:r w:rsidRPr="008F1BA3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8F1BA3" w:rsidRPr="008F1BA3" w:rsidRDefault="008F1BA3" w:rsidP="008F1BA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8F1BA3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8F1BA3" w:rsidRPr="00023D7F" w:rsidTr="00160D7D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Ονομασία: ΔΗΜΟΣ ΑΡΤΑΙΩΝ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8F1BA3">
              <w:rPr>
                <w:lang w:val="el-GR"/>
              </w:rPr>
              <w:t>Ταχ</w:t>
            </w:r>
            <w:proofErr w:type="spellEnd"/>
            <w:r w:rsidRPr="008F1BA3">
              <w:rPr>
                <w:lang w:val="el-GR"/>
              </w:rPr>
              <w:t xml:space="preserve">. Κωδικός: </w:t>
            </w:r>
            <w:proofErr w:type="spellStart"/>
            <w:r w:rsidRPr="008F1BA3">
              <w:rPr>
                <w:lang w:val="el-GR"/>
              </w:rPr>
              <w:t>Περιφ</w:t>
            </w:r>
            <w:proofErr w:type="spellEnd"/>
            <w:r w:rsidRPr="008F1BA3">
              <w:rPr>
                <w:lang w:val="el-GR"/>
              </w:rPr>
              <w:t>. Οδός &amp; Αυξεντίου / Άρτα / 47132</w:t>
            </w:r>
          </w:p>
          <w:p w:rsidR="008F1BA3" w:rsidRPr="0049450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Αρμόδιος για</w:t>
            </w:r>
            <w:r w:rsidR="00494503">
              <w:rPr>
                <w:lang w:val="el-GR"/>
              </w:rPr>
              <w:t xml:space="preserve"> πληροφορίες: </w:t>
            </w:r>
            <w:proofErr w:type="spellStart"/>
            <w:r w:rsidR="00494503">
              <w:rPr>
                <w:lang w:val="el-GR"/>
              </w:rPr>
              <w:t>Χαιρέτη</w:t>
            </w:r>
            <w:proofErr w:type="spellEnd"/>
            <w:r w:rsidR="00494503">
              <w:rPr>
                <w:lang w:val="el-GR"/>
              </w:rPr>
              <w:t xml:space="preserve"> Αγγελική</w:t>
            </w:r>
          </w:p>
          <w:p w:rsidR="008F1BA3" w:rsidRPr="008F1BA3" w:rsidRDefault="00494503" w:rsidP="008F1BA3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>- Τηλέφωνο: 2681362173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- </w:t>
            </w:r>
            <w:proofErr w:type="spellStart"/>
            <w:r w:rsidRPr="008F1BA3">
              <w:rPr>
                <w:lang w:val="el-GR"/>
              </w:rPr>
              <w:t>Ηλ</w:t>
            </w:r>
            <w:proofErr w:type="spellEnd"/>
            <w:r w:rsidRPr="008F1BA3">
              <w:rPr>
                <w:lang w:val="el-GR"/>
              </w:rPr>
              <w:t xml:space="preserve">. ταχυδρομείο: </w:t>
            </w:r>
            <w:proofErr w:type="spellStart"/>
            <w:r w:rsidR="00494503">
              <w:rPr>
                <w:lang w:val="en-US"/>
              </w:rPr>
              <w:t>chaireti</w:t>
            </w:r>
            <w:proofErr w:type="spellEnd"/>
            <w:r w:rsidRPr="008F1BA3">
              <w:rPr>
                <w:lang w:val="el-GR"/>
              </w:rPr>
              <w:t>@</w:t>
            </w:r>
            <w:proofErr w:type="spellStart"/>
            <w:r w:rsidRPr="008F1BA3">
              <w:rPr>
                <w:lang w:val="en-US"/>
              </w:rPr>
              <w:t>arta</w:t>
            </w:r>
            <w:proofErr w:type="spellEnd"/>
            <w:r w:rsidRPr="008F1BA3">
              <w:rPr>
                <w:lang w:val="el-GR"/>
              </w:rPr>
              <w:t>.</w:t>
            </w:r>
            <w:r w:rsidRPr="008F1BA3">
              <w:rPr>
                <w:lang w:val="en-US"/>
              </w:rPr>
              <w:t>gr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- Διεύθυνση στο Διαδίκτυο (διεύθυνση δικτυακού τόπου): </w:t>
            </w:r>
            <w:r w:rsidRPr="008F1BA3">
              <w:rPr>
                <w:lang w:val="en-US"/>
              </w:rPr>
              <w:t>www</w:t>
            </w:r>
            <w:r w:rsidRPr="008F1BA3">
              <w:rPr>
                <w:lang w:val="el-GR"/>
              </w:rPr>
              <w:t>.</w:t>
            </w:r>
            <w:proofErr w:type="spellStart"/>
            <w:r w:rsidRPr="008F1BA3">
              <w:rPr>
                <w:lang w:val="en-US"/>
              </w:rPr>
              <w:t>arta</w:t>
            </w:r>
            <w:proofErr w:type="spellEnd"/>
            <w:r w:rsidRPr="008F1BA3">
              <w:rPr>
                <w:lang w:val="el-GR"/>
              </w:rPr>
              <w:t>.</w:t>
            </w:r>
            <w:r w:rsidRPr="008F1BA3">
              <w:rPr>
                <w:lang w:val="en-US"/>
              </w:rPr>
              <w:t>gr</w:t>
            </w:r>
          </w:p>
        </w:tc>
      </w:tr>
      <w:tr w:rsidR="008F1BA3" w:rsidRPr="00023D7F" w:rsidTr="00160D7D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1B709D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- Τίτλος ή σύντομη περιγραφή της δημόσιας σύμβασης: </w:t>
            </w:r>
            <w:r w:rsidR="001B709D">
              <w:rPr>
                <w:lang w:val="el-GR"/>
              </w:rPr>
              <w:t>Περισυλλογή και περίθαλψη αδέσποτων ζώων συντροφιάς</w:t>
            </w:r>
            <w:r w:rsidRPr="008F1BA3">
              <w:rPr>
                <w:lang w:val="el-GR"/>
              </w:rPr>
              <w:t xml:space="preserve">  (</w:t>
            </w:r>
            <w:proofErr w:type="spellStart"/>
            <w:r w:rsidRPr="008F1BA3">
              <w:rPr>
                <w:lang w:val="en-US"/>
              </w:rPr>
              <w:t>cpv</w:t>
            </w:r>
            <w:proofErr w:type="spellEnd"/>
            <w:r w:rsidRPr="008F1BA3">
              <w:rPr>
                <w:lang w:val="el-GR"/>
              </w:rPr>
              <w:t xml:space="preserve">: </w:t>
            </w:r>
            <w:r w:rsidR="001B709D">
              <w:rPr>
                <w:lang w:val="el-GR"/>
              </w:rPr>
              <w:t>77400000-4, 85200000-1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Κω</w:t>
            </w:r>
            <w:r w:rsidR="00BB1EF5">
              <w:rPr>
                <w:lang w:val="el-GR"/>
              </w:rPr>
              <w:t>δικός στο ΚΗΜΔΗΣ: [ 20</w:t>
            </w:r>
            <w:r w:rsidR="00023D7F">
              <w:rPr>
                <w:lang w:val="en-US"/>
              </w:rPr>
              <w:t>PROC 007768467</w:t>
            </w:r>
            <w:bookmarkStart w:id="0" w:name="_GoBack"/>
            <w:bookmarkEnd w:id="0"/>
            <w:r w:rsidRPr="008F1BA3">
              <w:rPr>
                <w:lang w:val="el-GR"/>
              </w:rPr>
              <w:t>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Η σύμβαση αναφέρεται σε έργα, προμ</w:t>
            </w:r>
            <w:r w:rsidR="001B709D">
              <w:rPr>
                <w:lang w:val="el-GR"/>
              </w:rPr>
              <w:t>ήθειες, ή υπηρεσίες : [Υπηρεσίες</w:t>
            </w:r>
            <w:r w:rsidRPr="008F1BA3">
              <w:rPr>
                <w:lang w:val="el-GR"/>
              </w:rPr>
              <w:t>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Εφόσον υφίστανται, ένδειξη ύπαρξης σχετικών τμημάτων : [Όχι]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8F1BA3">
              <w:rPr>
                <w:i/>
                <w:lang w:val="el-GR"/>
              </w:rPr>
              <w:t>εάν υπάρχει</w:t>
            </w:r>
            <w:r w:rsidRPr="008F1BA3">
              <w:rPr>
                <w:lang w:val="el-GR"/>
              </w:rPr>
              <w:t>): [……]</w:t>
            </w:r>
          </w:p>
        </w:tc>
      </w:tr>
    </w:tbl>
    <w:p w:rsidR="008F1BA3" w:rsidRPr="008F1BA3" w:rsidRDefault="008F1BA3" w:rsidP="008F1BA3">
      <w:pPr>
        <w:rPr>
          <w:kern w:val="2"/>
          <w:szCs w:val="22"/>
          <w:lang w:val="el-GR"/>
        </w:rPr>
      </w:pPr>
    </w:p>
    <w:p w:rsidR="008F1BA3" w:rsidRPr="008F1BA3" w:rsidRDefault="008F1BA3" w:rsidP="008F1BA3">
      <w:pPr>
        <w:shd w:val="clear" w:color="auto" w:fill="B2B2B2"/>
        <w:rPr>
          <w:b/>
          <w:bCs/>
          <w:u w:val="single"/>
          <w:lang w:val="el-GR"/>
        </w:rPr>
      </w:pPr>
      <w:r w:rsidRPr="008F1BA3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8F1BA3" w:rsidRPr="008F1BA3" w:rsidRDefault="008F1BA3" w:rsidP="008F1BA3">
      <w:pPr>
        <w:pageBreakBefore/>
        <w:jc w:val="center"/>
        <w:rPr>
          <w:b/>
          <w:bCs/>
          <w:lang w:val="el-GR"/>
        </w:rPr>
      </w:pPr>
      <w:r w:rsidRPr="008F1BA3">
        <w:rPr>
          <w:b/>
          <w:bCs/>
          <w:u w:val="single"/>
          <w:lang w:val="el-GR"/>
        </w:rPr>
        <w:lastRenderedPageBreak/>
        <w:t xml:space="preserve">Μέρος </w:t>
      </w:r>
      <w:r w:rsidRPr="008F1BA3">
        <w:rPr>
          <w:b/>
          <w:bCs/>
          <w:u w:val="single"/>
        </w:rPr>
        <w:t>II</w:t>
      </w:r>
      <w:r w:rsidRPr="008F1BA3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8F1BA3" w:rsidRPr="008F1BA3" w:rsidRDefault="008F1BA3" w:rsidP="008F1BA3">
      <w:pPr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Στοιχεί</w:t>
            </w:r>
            <w:proofErr w:type="spellEnd"/>
            <w:r w:rsidRPr="008F1BA3">
              <w:rPr>
                <w:b/>
                <w:i/>
              </w:rPr>
              <w:t>α ανα</w:t>
            </w:r>
            <w:proofErr w:type="spellStart"/>
            <w:r w:rsidRPr="008F1BA3">
              <w:rPr>
                <w:b/>
                <w:i/>
              </w:rPr>
              <w:t>γνώρισης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proofErr w:type="spellStart"/>
            <w:r w:rsidRPr="008F1BA3">
              <w:t>Πλήρης</w:t>
            </w:r>
            <w:proofErr w:type="spellEnd"/>
            <w:r w:rsidRPr="008F1BA3">
              <w:t xml:space="preserve"> Επ</w:t>
            </w:r>
            <w:proofErr w:type="spellStart"/>
            <w:r w:rsidRPr="008F1BA3">
              <w:t>ωνυμί</w:t>
            </w:r>
            <w:proofErr w:type="spellEnd"/>
            <w:r w:rsidRPr="008F1BA3"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   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Αριθμός φορολογικού μητρώου (ΑΦΜ):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   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Τα</w:t>
            </w:r>
            <w:proofErr w:type="spellStart"/>
            <w:r w:rsidRPr="008F1BA3">
              <w:t>χυδρομική</w:t>
            </w:r>
            <w:proofErr w:type="spellEnd"/>
            <w:r w:rsidRPr="008F1BA3">
              <w:t xml:space="preserve"> </w:t>
            </w:r>
            <w:proofErr w:type="spellStart"/>
            <w:r w:rsidRPr="008F1BA3">
              <w:t>διεύθυνση</w:t>
            </w:r>
            <w:proofErr w:type="spellEnd"/>
            <w:r w:rsidRPr="008F1BA3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Αρμόδιος ή αρμόδιοι</w:t>
            </w:r>
            <w:r w:rsidRPr="008F1BA3">
              <w:rPr>
                <w:rFonts w:cs="Times New Roman"/>
                <w:vertAlign w:val="superscript"/>
                <w:lang w:val="el-GR"/>
              </w:rPr>
              <w:t xml:space="preserve"> 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Τηλέφωνο: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proofErr w:type="spellStart"/>
            <w:r w:rsidRPr="008F1BA3">
              <w:rPr>
                <w:lang w:val="el-GR"/>
              </w:rPr>
              <w:t>Ηλ</w:t>
            </w:r>
            <w:proofErr w:type="spellEnd"/>
            <w:r w:rsidRPr="008F1BA3">
              <w:rPr>
                <w:lang w:val="el-GR"/>
              </w:rPr>
              <w:t>. ταχυδρομείο: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Διεύθυνση στο Διαδίκτυο (διεύθυνση δικτυακού τόπου) (</w:t>
            </w:r>
            <w:r w:rsidRPr="008F1BA3">
              <w:rPr>
                <w:i/>
                <w:lang w:val="el-GR"/>
              </w:rPr>
              <w:t>εάν υπάρχει</w:t>
            </w:r>
            <w:r w:rsidRPr="008F1BA3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</w:rPr>
            </w:pPr>
            <w:r w:rsidRPr="008F1BA3">
              <w:t>[……]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>[……]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>[……]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 w:rsidRPr="008F1BA3">
              <w:rPr>
                <w:b/>
                <w:bCs/>
                <w:i/>
                <w:iCs/>
              </w:rPr>
              <w:t>Γενικές</w:t>
            </w:r>
            <w:proofErr w:type="spellEnd"/>
            <w:r w:rsidRPr="008F1BA3">
              <w:rPr>
                <w:b/>
                <w:bCs/>
                <w:i/>
                <w:iCs/>
              </w:rPr>
              <w:t xml:space="preserve"> π</w:t>
            </w:r>
            <w:proofErr w:type="spellStart"/>
            <w:r w:rsidRPr="008F1BA3">
              <w:rPr>
                <w:b/>
                <w:bCs/>
                <w:i/>
                <w:iCs/>
              </w:rPr>
              <w:t>ληροφορίες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bCs/>
                <w:i/>
                <w:iCs/>
              </w:rPr>
              <w:t>Απ</w:t>
            </w:r>
            <w:proofErr w:type="spellStart"/>
            <w:r w:rsidRPr="008F1BA3">
              <w:rPr>
                <w:b/>
                <w:bCs/>
                <w:i/>
                <w:iCs/>
              </w:rPr>
              <w:t>άντηση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</w:tr>
      <w:tr w:rsidR="008F1BA3" w:rsidRPr="00023D7F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8F1BA3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8F1BA3">
              <w:rPr>
                <w:b/>
                <w:u w:val="single"/>
                <w:lang w:val="el-GR"/>
              </w:rPr>
              <w:t>κατ᾽</w:t>
            </w:r>
            <w:proofErr w:type="spellEnd"/>
            <w:r w:rsidRPr="008F1BA3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8F1BA3">
              <w:rPr>
                <w:b/>
                <w:lang w:val="el-GR"/>
              </w:rPr>
              <w:t xml:space="preserve"> </w:t>
            </w:r>
            <w:r w:rsidRPr="008F1BA3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color w:val="000000"/>
                <w:lang w:val="el-GR"/>
              </w:rPr>
              <w:t xml:space="preserve">Εάν </w:t>
            </w:r>
            <w:r w:rsidRPr="008F1BA3">
              <w:rPr>
                <w:b/>
                <w:lang w:val="el-GR"/>
              </w:rPr>
              <w:t xml:space="preserve">ναι, </w:t>
            </w:r>
            <w:r w:rsidRPr="008F1BA3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8F1BA3">
              <w:rPr>
                <w:lang w:val="el-GR"/>
              </w:rPr>
              <w:t>μειονεκτούντων</w:t>
            </w:r>
            <w:proofErr w:type="spellEnd"/>
            <w:r w:rsidRPr="008F1BA3">
              <w:rPr>
                <w:lang w:val="el-GR"/>
              </w:rPr>
              <w:t xml:space="preserve"> εργαζομένων;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8F1BA3">
              <w:rPr>
                <w:lang w:val="el-GR"/>
              </w:rPr>
              <w:t>μειονεκτούντων</w:t>
            </w:r>
            <w:proofErr w:type="spellEnd"/>
            <w:r w:rsidRPr="008F1BA3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</w:rPr>
            </w:pPr>
            <w:r w:rsidRPr="008F1BA3">
              <w:t>[</w:t>
            </w:r>
            <w:r w:rsidRPr="008F1BA3">
              <w:rPr>
                <w:lang w:val="en-US"/>
              </w:rPr>
              <w:t xml:space="preserve"> </w:t>
            </w:r>
            <w:r w:rsidRPr="008F1BA3">
              <w:t xml:space="preserve">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  <w:r w:rsidRPr="008F1BA3">
              <w:t>[...............]</w:t>
            </w: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  <w:r w:rsidRPr="008F1BA3">
              <w:t>[…...............]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[….]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8F1BA3">
              <w:rPr>
                <w:lang w:val="el-GR"/>
              </w:rPr>
              <w:t>προ)επιλογής</w:t>
            </w:r>
            <w:proofErr w:type="spellEnd"/>
            <w:r w:rsidRPr="008F1BA3">
              <w:rPr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  <w:r w:rsidRPr="008F1BA3">
              <w:t xml:space="preserve"> [] </w:t>
            </w:r>
            <w:proofErr w:type="spellStart"/>
            <w:r w:rsidRPr="008F1BA3">
              <w:t>Άνευ</w:t>
            </w:r>
            <w:proofErr w:type="spellEnd"/>
            <w:r w:rsidRPr="008F1BA3">
              <w:t xml:space="preserve"> α</w:t>
            </w:r>
            <w:proofErr w:type="spellStart"/>
            <w:r w:rsidRPr="008F1BA3">
              <w:t>ντικειμένου</w:t>
            </w:r>
            <w:proofErr w:type="spellEnd"/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 w:rsidRPr="008F1BA3">
              <w:t>V</w:t>
            </w:r>
            <w:r w:rsidRPr="008F1BA3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 w:rsidRPr="008F1BA3">
              <w:t>VI</w:t>
            </w:r>
            <w:r w:rsidRPr="008F1BA3">
              <w:rPr>
                <w:lang w:val="el-GR"/>
              </w:rPr>
              <w:t xml:space="preserve">. 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α) Αναφέρετε την ονομασία του καταλόγου ή του πιστοποιητικού και τον σχετικό αριθμό </w:t>
            </w:r>
            <w:r w:rsidRPr="008F1BA3">
              <w:rPr>
                <w:lang w:val="el-GR"/>
              </w:rPr>
              <w:lastRenderedPageBreak/>
              <w:t>εγγραφής ή πιστοποίησης, κατά περίπτωση: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8F1BA3" w:rsidRPr="008F1BA3" w:rsidRDefault="008F1BA3" w:rsidP="008F1BA3">
            <w:pPr>
              <w:spacing w:after="0"/>
              <w:rPr>
                <w:b/>
                <w:lang w:val="el-GR"/>
              </w:rPr>
            </w:pPr>
            <w:r w:rsidRPr="008F1BA3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8F1BA3" w:rsidRPr="008F1BA3" w:rsidRDefault="008F1BA3" w:rsidP="008F1BA3">
            <w:pPr>
              <w:spacing w:after="0"/>
              <w:rPr>
                <w:b/>
                <w:u w:val="single"/>
                <w:lang w:val="el-GR"/>
              </w:rPr>
            </w:pPr>
            <w:r w:rsidRPr="008F1BA3">
              <w:rPr>
                <w:b/>
                <w:lang w:val="el-GR"/>
              </w:rPr>
              <w:t>Εάν όχι: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 w:rsidRPr="008F1BA3">
              <w:rPr>
                <w:b/>
                <w:u w:val="single"/>
              </w:rPr>
              <w:t>IV</w:t>
            </w:r>
            <w:r w:rsidRPr="008F1BA3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8F1BA3">
              <w:rPr>
                <w:lang w:val="el-GR"/>
              </w:rPr>
              <w:t xml:space="preserve"> </w:t>
            </w:r>
            <w:r w:rsidRPr="008F1BA3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8F1BA3">
              <w:rPr>
                <w:b/>
                <w:lang w:val="el-GR"/>
              </w:rPr>
              <w:t>βεβαίωση</w:t>
            </w:r>
            <w:r w:rsidRPr="008F1BA3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α) [……]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i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γ) [……]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δ) [] Ναι [] 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ε) [] Ναι [] 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 w:rsidRPr="008F1BA3">
              <w:rPr>
                <w:b/>
                <w:i/>
              </w:rPr>
              <w:lastRenderedPageBreak/>
              <w:t>Τρό</w:t>
            </w:r>
            <w:proofErr w:type="spellEnd"/>
            <w:r w:rsidRPr="008F1BA3">
              <w:rPr>
                <w:b/>
                <w:i/>
              </w:rPr>
              <w:t xml:space="preserve">πος </w:t>
            </w:r>
            <w:proofErr w:type="spellStart"/>
            <w:r w:rsidRPr="008F1BA3">
              <w:rPr>
                <w:b/>
                <w:i/>
              </w:rPr>
              <w:t>συμμετοχής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bCs/>
                <w:i/>
                <w:iCs/>
              </w:rPr>
              <w:t>Απ</w:t>
            </w:r>
            <w:proofErr w:type="spellStart"/>
            <w:r w:rsidRPr="008F1BA3">
              <w:rPr>
                <w:b/>
                <w:bCs/>
                <w:i/>
                <w:iCs/>
              </w:rPr>
              <w:t>άντηση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  <w:tr w:rsidR="008F1BA3" w:rsidRPr="00023D7F" w:rsidTr="00160D7D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Εάν ναι</w:t>
            </w:r>
            <w:r w:rsidRPr="008F1BA3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color w:val="000000"/>
                <w:lang w:val="el-GR"/>
              </w:rPr>
            </w:pPr>
            <w:r w:rsidRPr="008F1BA3">
              <w:rPr>
                <w:lang w:val="el-GR"/>
              </w:rPr>
              <w:t>α) Α</w:t>
            </w:r>
            <w:r w:rsidRPr="008F1BA3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8F1BA3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</w:pPr>
            <w:r w:rsidRPr="008F1BA3">
              <w:t>α) [……]</w:t>
            </w: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  <w:r w:rsidRPr="008F1BA3">
              <w:t>β) [……]</w:t>
            </w: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γ) 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 w:rsidRPr="008F1BA3">
              <w:rPr>
                <w:b/>
                <w:bCs/>
                <w:i/>
                <w:iCs/>
              </w:rPr>
              <w:t>Τμήμ</w:t>
            </w:r>
            <w:proofErr w:type="spellEnd"/>
            <w:r w:rsidRPr="008F1BA3">
              <w:rPr>
                <w:b/>
                <w:bCs/>
                <w:i/>
                <w:iCs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bCs/>
                <w:i/>
                <w:iCs/>
              </w:rPr>
              <w:t>Απ</w:t>
            </w:r>
            <w:proofErr w:type="spellStart"/>
            <w:r w:rsidRPr="008F1BA3">
              <w:rPr>
                <w:b/>
                <w:bCs/>
                <w:i/>
                <w:iCs/>
              </w:rPr>
              <w:t>άντηση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   ]</w:t>
            </w:r>
          </w:p>
        </w:tc>
      </w:tr>
    </w:tbl>
    <w:p w:rsidR="008F1BA3" w:rsidRPr="008F1BA3" w:rsidRDefault="008F1BA3" w:rsidP="008F1BA3">
      <w:pPr>
        <w:rPr>
          <w:kern w:val="2"/>
          <w:szCs w:val="22"/>
        </w:rPr>
      </w:pPr>
    </w:p>
    <w:p w:rsidR="008F1BA3" w:rsidRPr="008F1BA3" w:rsidRDefault="008F1BA3" w:rsidP="008F1BA3">
      <w:pPr>
        <w:pageBreakBefore/>
        <w:jc w:val="center"/>
        <w:rPr>
          <w:i/>
          <w:lang w:val="el-GR"/>
        </w:rPr>
      </w:pPr>
      <w:r w:rsidRPr="008F1BA3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8F1BA3" w:rsidRPr="008F1BA3" w:rsidRDefault="008F1BA3" w:rsidP="008F1BA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8F1BA3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Εκ</w:t>
            </w:r>
            <w:proofErr w:type="spellEnd"/>
            <w:r w:rsidRPr="008F1BA3">
              <w:rPr>
                <w:b/>
                <w:i/>
              </w:rPr>
              <w:t xml:space="preserve">προσώπηση, </w:t>
            </w:r>
            <w:proofErr w:type="spellStart"/>
            <w:r w:rsidRPr="008F1BA3">
              <w:rPr>
                <w:b/>
                <w:i/>
              </w:rPr>
              <w:t>εάν</w:t>
            </w:r>
            <w:proofErr w:type="spellEnd"/>
            <w:r w:rsidRPr="008F1BA3">
              <w:rPr>
                <w:b/>
                <w:i/>
              </w:rPr>
              <w:t xml:space="preserve"> υπ</w:t>
            </w:r>
            <w:proofErr w:type="spellStart"/>
            <w:r w:rsidRPr="008F1BA3">
              <w:rPr>
                <w:b/>
                <w:i/>
              </w:rPr>
              <w:t>άρχει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color w:val="000000"/>
                <w:kern w:val="2"/>
                <w:lang w:val="el-GR"/>
              </w:rPr>
            </w:pPr>
            <w:r w:rsidRPr="008F1BA3">
              <w:rPr>
                <w:lang w:val="el-GR"/>
              </w:rPr>
              <w:t>Ονοματεπώνυμο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</w:rPr>
            </w:pPr>
            <w:r w:rsidRPr="008F1BA3">
              <w:t>[……]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Τα</w:t>
            </w:r>
            <w:proofErr w:type="spellStart"/>
            <w:r w:rsidRPr="008F1BA3">
              <w:t>χυδρομική</w:t>
            </w:r>
            <w:proofErr w:type="spellEnd"/>
            <w:r w:rsidRPr="008F1BA3">
              <w:t xml:space="preserve"> </w:t>
            </w:r>
            <w:proofErr w:type="spellStart"/>
            <w:r w:rsidRPr="008F1BA3">
              <w:t>διεύθυνση</w:t>
            </w:r>
            <w:proofErr w:type="spellEnd"/>
            <w:r w:rsidRPr="008F1BA3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proofErr w:type="spellStart"/>
            <w:r w:rsidRPr="008F1BA3">
              <w:t>Τηλέφωνο</w:t>
            </w:r>
            <w:proofErr w:type="spellEnd"/>
            <w:r w:rsidRPr="008F1BA3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proofErr w:type="spellStart"/>
            <w:r w:rsidRPr="008F1BA3">
              <w:t>Ηλ</w:t>
            </w:r>
            <w:proofErr w:type="spellEnd"/>
            <w:r w:rsidRPr="008F1BA3">
              <w:t>. τα</w:t>
            </w:r>
            <w:proofErr w:type="spellStart"/>
            <w:r w:rsidRPr="008F1BA3">
              <w:t>χυδρομείο</w:t>
            </w:r>
            <w:proofErr w:type="spellEnd"/>
            <w:r w:rsidRPr="008F1BA3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ind w:left="850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F1BA3" w:rsidRPr="008F1BA3" w:rsidRDefault="008F1BA3" w:rsidP="008F1BA3">
      <w:pPr>
        <w:pageBreakBefore/>
        <w:ind w:left="850"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8F1BA3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Στήριξη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 w:rsidRPr="008F1BA3">
              <w:t>IV</w:t>
            </w:r>
            <w:r w:rsidRPr="008F1BA3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 w:rsidRPr="008F1BA3">
              <w:t>V</w:t>
            </w:r>
            <w:r w:rsidRPr="008F1BA3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[]Ναι []</w:t>
            </w:r>
            <w:proofErr w:type="spellStart"/>
            <w:r w:rsidRPr="008F1BA3">
              <w:t>Όχι</w:t>
            </w:r>
            <w:proofErr w:type="spellEnd"/>
          </w:p>
        </w:tc>
      </w:tr>
    </w:tbl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8F1BA3">
        <w:rPr>
          <w:b/>
          <w:i/>
          <w:lang w:val="el-GR"/>
        </w:rPr>
        <w:t>Εάν ναι</w:t>
      </w:r>
      <w:r w:rsidRPr="008F1BA3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8F1BA3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8F1BA3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8F1BA3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8F1BA3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 w:rsidRPr="008F1BA3">
        <w:rPr>
          <w:i/>
        </w:rPr>
        <w:t>IV</w:t>
      </w:r>
      <w:r w:rsidRPr="008F1BA3">
        <w:rPr>
          <w:i/>
          <w:lang w:val="el-GR"/>
        </w:rPr>
        <w:t xml:space="preserve"> και </w:t>
      </w:r>
      <w:r w:rsidRPr="008F1BA3">
        <w:rPr>
          <w:i/>
        </w:rPr>
        <w:t>V</w:t>
      </w:r>
      <w:r w:rsidRPr="008F1BA3">
        <w:rPr>
          <w:i/>
          <w:lang w:val="el-GR"/>
        </w:rPr>
        <w:t xml:space="preserve"> για κάθε ένα από τους οικονομικούς φορείς.</w:t>
      </w:r>
    </w:p>
    <w:p w:rsidR="008F1BA3" w:rsidRPr="008F1BA3" w:rsidRDefault="008F1BA3" w:rsidP="008F1BA3">
      <w:pPr>
        <w:jc w:val="center"/>
        <w:rPr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bCs/>
          <w:lang w:val="el-GR"/>
        </w:rPr>
      </w:pPr>
      <w:r w:rsidRPr="008F1BA3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8F1BA3">
        <w:rPr>
          <w:b/>
          <w:bCs/>
          <w:u w:val="single"/>
          <w:lang w:val="el-GR"/>
        </w:rPr>
        <w:t>δεν στηρίζεται</w:t>
      </w:r>
      <w:r w:rsidRPr="008F1BA3">
        <w:rPr>
          <w:b/>
          <w:bCs/>
          <w:lang w:val="el-GR"/>
        </w:rPr>
        <w:t xml:space="preserve"> ο οικονομικός φορέας</w:t>
      </w:r>
      <w:r w:rsidRPr="008F1BA3">
        <w:rPr>
          <w:lang w:val="el-GR"/>
        </w:rPr>
        <w:t xml:space="preserve"> </w:t>
      </w:r>
    </w:p>
    <w:p w:rsidR="008F1BA3" w:rsidRPr="008F1BA3" w:rsidRDefault="008F1BA3" w:rsidP="008F1BA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8F1BA3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r w:rsidRPr="008F1BA3">
              <w:rPr>
                <w:b/>
                <w:i/>
              </w:rPr>
              <w:t>Υπ</w:t>
            </w:r>
            <w:proofErr w:type="spellStart"/>
            <w:r w:rsidRPr="008F1BA3">
              <w:rPr>
                <w:b/>
                <w:i/>
              </w:rPr>
              <w:t>εργολ</w:t>
            </w:r>
            <w:proofErr w:type="spellEnd"/>
            <w:r w:rsidRPr="008F1BA3">
              <w:rPr>
                <w:b/>
                <w:i/>
              </w:rPr>
              <w:t>αβική α</w:t>
            </w:r>
            <w:proofErr w:type="spellStart"/>
            <w:r w:rsidRPr="008F1BA3">
              <w:rPr>
                <w:b/>
                <w:i/>
              </w:rPr>
              <w:t>νάθεση</w:t>
            </w:r>
            <w:proofErr w:type="spellEnd"/>
            <w:r w:rsidRPr="008F1BA3"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[]Ναι []Όχι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Εάν </w:t>
            </w:r>
            <w:r w:rsidRPr="008F1BA3">
              <w:rPr>
                <w:b/>
                <w:lang w:val="el-GR"/>
              </w:rPr>
              <w:t xml:space="preserve">ναι </w:t>
            </w:r>
            <w:r w:rsidRPr="008F1BA3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[…]</w:t>
            </w:r>
          </w:p>
        </w:tc>
      </w:tr>
    </w:tbl>
    <w:p w:rsidR="008F1BA3" w:rsidRPr="008F1BA3" w:rsidRDefault="008F1BA3" w:rsidP="008F1BA3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line="276" w:lineRule="auto"/>
        <w:rPr>
          <w:b/>
          <w:bCs/>
          <w:kern w:val="2"/>
          <w:szCs w:val="22"/>
          <w:u w:val="single"/>
          <w:lang w:val="el-GR"/>
        </w:rPr>
      </w:pPr>
      <w:r w:rsidRPr="008F1BA3">
        <w:rPr>
          <w:b/>
          <w:i/>
          <w:kern w:val="2"/>
          <w:szCs w:val="22"/>
          <w:lang w:val="el-GR"/>
        </w:rPr>
        <w:t>Εάν</w:t>
      </w:r>
      <w:r w:rsidRPr="008F1BA3">
        <w:rPr>
          <w:b/>
          <w:i/>
          <w:kern w:val="2"/>
          <w:szCs w:val="22"/>
          <w:u w:val="single"/>
          <w:lang w:val="el-GR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 w:rsidRPr="008F1BA3">
        <w:rPr>
          <w:i/>
          <w:kern w:val="2"/>
          <w:szCs w:val="22"/>
          <w:lang w:val="el-GR"/>
        </w:rPr>
        <w:t xml:space="preserve">επιπλέον των πληροφοριών </w:t>
      </w:r>
      <w:r w:rsidRPr="008F1BA3">
        <w:rPr>
          <w:b/>
          <w:i/>
          <w:kern w:val="2"/>
          <w:szCs w:val="22"/>
          <w:lang w:val="el-GR"/>
        </w:rPr>
        <w:t xml:space="preserve">που προβλέπονται στην παρούσα ενότητα, </w:t>
      </w:r>
      <w:r w:rsidRPr="008F1BA3">
        <w:rPr>
          <w:b/>
          <w:i/>
          <w:kern w:val="2"/>
          <w:szCs w:val="22"/>
          <w:u w:val="single"/>
          <w:lang w:val="el-GR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8F1BA3" w:rsidRPr="008F1BA3" w:rsidRDefault="008F1BA3" w:rsidP="008F1BA3">
      <w:pPr>
        <w:pageBreakBefore/>
        <w:jc w:val="center"/>
        <w:rPr>
          <w:b/>
          <w:bCs/>
          <w:color w:val="000000"/>
          <w:lang w:val="el-GR"/>
        </w:rPr>
      </w:pPr>
      <w:r w:rsidRPr="008F1BA3">
        <w:rPr>
          <w:b/>
          <w:bCs/>
          <w:u w:val="single"/>
          <w:lang w:val="el-GR"/>
        </w:rPr>
        <w:lastRenderedPageBreak/>
        <w:t xml:space="preserve">Μέρος </w:t>
      </w:r>
      <w:r w:rsidRPr="008F1BA3">
        <w:rPr>
          <w:b/>
          <w:bCs/>
          <w:u w:val="single"/>
        </w:rPr>
        <w:t>III</w:t>
      </w:r>
      <w:r w:rsidRPr="008F1BA3">
        <w:rPr>
          <w:b/>
          <w:bCs/>
          <w:u w:val="single"/>
          <w:lang w:val="el-GR"/>
        </w:rPr>
        <w:t>: Λόγοι αποκλεισμού</w:t>
      </w:r>
    </w:p>
    <w:p w:rsidR="008F1BA3" w:rsidRPr="008F1BA3" w:rsidRDefault="008F1BA3" w:rsidP="008F1BA3">
      <w:pPr>
        <w:jc w:val="center"/>
        <w:rPr>
          <w:lang w:val="el-GR"/>
        </w:rPr>
      </w:pPr>
      <w:r w:rsidRPr="008F1BA3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8F1BA3" w:rsidRPr="008F1BA3" w:rsidRDefault="008F1BA3" w:rsidP="008F1BA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8F1BA3">
        <w:rPr>
          <w:lang w:val="el-GR"/>
        </w:rPr>
        <w:t>Στο άρθρο 73 παρ. 1 ορίζονται οι ακόλουθοι λόγοι αποκλεισμού: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 w:rsidRPr="008F1BA3">
        <w:rPr>
          <w:color w:val="000000"/>
        </w:rPr>
        <w:t>συμμετοχή</w:t>
      </w:r>
      <w:proofErr w:type="spellEnd"/>
      <w:r w:rsidRPr="008F1BA3">
        <w:rPr>
          <w:color w:val="000000"/>
        </w:rPr>
        <w:t xml:space="preserve"> </w:t>
      </w:r>
      <w:proofErr w:type="spellStart"/>
      <w:r w:rsidRPr="008F1BA3">
        <w:rPr>
          <w:color w:val="000000"/>
        </w:rPr>
        <w:t>σε</w:t>
      </w:r>
      <w:proofErr w:type="spellEnd"/>
      <w:r w:rsidRPr="008F1BA3">
        <w:rPr>
          <w:color w:val="000000"/>
        </w:rPr>
        <w:t xml:space="preserve"> </w:t>
      </w:r>
      <w:proofErr w:type="spellStart"/>
      <w:r w:rsidRPr="008F1BA3">
        <w:rPr>
          <w:b/>
          <w:color w:val="000000"/>
        </w:rPr>
        <w:t>εγκλημ</w:t>
      </w:r>
      <w:proofErr w:type="spellEnd"/>
      <w:r w:rsidRPr="008F1BA3">
        <w:rPr>
          <w:b/>
          <w:color w:val="000000"/>
        </w:rPr>
        <w:t xml:space="preserve">ατική </w:t>
      </w:r>
      <w:proofErr w:type="spellStart"/>
      <w:r w:rsidRPr="008F1BA3">
        <w:rPr>
          <w:b/>
          <w:color w:val="000000"/>
        </w:rPr>
        <w:t>οργάνωση</w:t>
      </w:r>
      <w:proofErr w:type="spellEnd"/>
      <w:r w:rsidRPr="008F1BA3">
        <w:rPr>
          <w:color w:val="000000"/>
        </w:rPr>
        <w:t>·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 w:rsidRPr="008F1BA3">
        <w:rPr>
          <w:b/>
          <w:color w:val="000000"/>
        </w:rPr>
        <w:t>δωροδοκί</w:t>
      </w:r>
      <w:proofErr w:type="spellEnd"/>
      <w:r w:rsidRPr="008F1BA3">
        <w:rPr>
          <w:b/>
          <w:color w:val="000000"/>
        </w:rPr>
        <w:t>α</w:t>
      </w:r>
      <w:r w:rsidRPr="008F1BA3">
        <w:rPr>
          <w:color w:val="000000"/>
        </w:rPr>
        <w:t>·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r w:rsidRPr="008F1BA3">
        <w:rPr>
          <w:b/>
          <w:color w:val="000000"/>
        </w:rPr>
        <w:t>απ</w:t>
      </w:r>
      <w:proofErr w:type="spellStart"/>
      <w:r w:rsidRPr="008F1BA3">
        <w:rPr>
          <w:b/>
          <w:color w:val="000000"/>
        </w:rPr>
        <w:t>άτη</w:t>
      </w:r>
      <w:proofErr w:type="spellEnd"/>
      <w:r w:rsidRPr="008F1BA3">
        <w:rPr>
          <w:color w:val="000000"/>
        </w:rPr>
        <w:t>·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8F1BA3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8F1BA3">
        <w:rPr>
          <w:rFonts w:cs="Times New Roman"/>
          <w:color w:val="000000"/>
          <w:vertAlign w:val="superscript"/>
          <w:lang w:val="el-GR"/>
        </w:rPr>
        <w:t>·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cs="Times New Roman"/>
          <w:vertAlign w:val="superscript"/>
          <w:lang w:val="el-GR"/>
        </w:rPr>
      </w:pPr>
      <w:r w:rsidRPr="008F1BA3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8F1BA3">
        <w:rPr>
          <w:color w:val="000000"/>
          <w:lang w:val="el-GR"/>
        </w:rPr>
        <w:t>·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8F1BA3">
        <w:rPr>
          <w:rFonts w:cs="Times New Roman"/>
          <w:color w:val="000000"/>
          <w:vertAlign w:val="superscript"/>
          <w:lang w:val="el-GR"/>
        </w:rPr>
        <w:t>παιδική εργασία και άλλες μορφές εμπορίας ανθρώπων.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8F1BA3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napToGrid w:val="0"/>
              <w:spacing w:after="0" w:line="276" w:lineRule="auto"/>
              <w:rPr>
                <w:kern w:val="2"/>
              </w:rPr>
            </w:pPr>
            <w:r w:rsidRPr="008F1BA3">
              <w:rPr>
                <w:b/>
                <w:bCs/>
                <w:i/>
                <w:iCs/>
              </w:rPr>
              <w:t>Απ</w:t>
            </w:r>
            <w:proofErr w:type="spellStart"/>
            <w:r w:rsidRPr="008F1BA3">
              <w:rPr>
                <w:b/>
                <w:bCs/>
                <w:i/>
                <w:iCs/>
              </w:rPr>
              <w:t>άντηση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Υπάρχει αμετάκλητη καταδικαστική </w:t>
            </w:r>
            <w:r w:rsidRPr="008F1BA3">
              <w:rPr>
                <w:b/>
                <w:lang w:val="el-GR"/>
              </w:rPr>
              <w:t>απόφαση εις βάρος του οικονομικού φορέα</w:t>
            </w:r>
            <w:r w:rsidRPr="008F1BA3">
              <w:rPr>
                <w:lang w:val="el-GR"/>
              </w:rPr>
              <w:t xml:space="preserve"> ή </w:t>
            </w:r>
            <w:r w:rsidRPr="008F1BA3">
              <w:rPr>
                <w:b/>
                <w:lang w:val="el-GR"/>
              </w:rPr>
              <w:t>οποιουδήποτε</w:t>
            </w:r>
            <w:r w:rsidRPr="008F1BA3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i/>
                <w:kern w:val="2"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n-US"/>
              </w:rPr>
            </w:pPr>
            <w:r w:rsidRPr="008F1BA3">
              <w:rPr>
                <w:i/>
              </w:rPr>
              <w:t>[……][……][……][……]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αναφέρετε: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β) Προσδιορίστε ποιος έχει καταδικαστεί [ ]·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 xml:space="preserve">γ) </w:t>
            </w:r>
            <w:r w:rsidRPr="008F1BA3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 xml:space="preserve">α) Ημερομηνία:[   ],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 xml:space="preserve">σημείο-(-α): [   ],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λόγος(-οι):[   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β) [……]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n-US"/>
              </w:rPr>
            </w:pPr>
            <w:r w:rsidRPr="008F1BA3">
              <w:rPr>
                <w:i/>
              </w:rPr>
              <w:t>[……][……][……][……]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Σε περίπτωση καταδικαστικής απόφασης, ο οικονομικός φορέας έχει λάβει μέτρα που να </w:t>
            </w:r>
            <w:r w:rsidRPr="008F1BA3">
              <w:rPr>
                <w:lang w:val="el-GR"/>
              </w:rPr>
              <w:lastRenderedPageBreak/>
              <w:t>αποδεικνύουν την αξιοπιστία του παρά την ύπαρξη σχετικού λόγου αποκλεισμού («</w:t>
            </w: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>αυτοκάθαρση»)</w:t>
            </w:r>
            <w:r w:rsidRPr="008F1BA3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lastRenderedPageBreak/>
              <w:t xml:space="preserve">[] Ναι [] </w:t>
            </w:r>
            <w:proofErr w:type="spellStart"/>
            <w:r w:rsidRPr="008F1BA3">
              <w:t>Όχι</w:t>
            </w:r>
            <w:proofErr w:type="spellEnd"/>
            <w:r w:rsidRPr="008F1BA3">
              <w:t xml:space="preserve"> 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lastRenderedPageBreak/>
              <w:t>Εάν ναι,</w:t>
            </w:r>
            <w:r w:rsidRPr="008F1BA3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ind w:firstLine="397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8F1BA3" w:rsidRPr="008F1BA3" w:rsidTr="00160D7D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1) Ο οικονομικός φορέας έχει εκπληρώσει όλες </w:t>
            </w:r>
            <w:r w:rsidRPr="008F1BA3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8F1BA3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  <w:r w:rsidRPr="008F1BA3">
              <w:t xml:space="preserve"> </w:t>
            </w:r>
          </w:p>
        </w:tc>
      </w:tr>
      <w:tr w:rsidR="008F1BA3" w:rsidRPr="008F1BA3" w:rsidTr="00160D7D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Εάν όχι αναφέρετε: 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α) Χώρα ή κράτος μέλος για το οποίο πρόκειται: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β) Ποιο είναι το σχετικό ποσό;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proofErr w:type="spellStart"/>
            <w:r w:rsidRPr="008F1BA3">
              <w:rPr>
                <w:lang w:val="el-GR"/>
              </w:rPr>
              <w:t>γ)Πως</w:t>
            </w:r>
            <w:proofErr w:type="spellEnd"/>
            <w:r w:rsidRPr="008F1BA3">
              <w:rPr>
                <w:lang w:val="el-GR"/>
              </w:rPr>
              <w:t xml:space="preserve"> διαπιστώθηκε η αθέτηση των υποχρεώσεων;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b/>
                <w:lang w:val="el-GR"/>
              </w:rPr>
            </w:pPr>
            <w:r w:rsidRPr="008F1BA3">
              <w:rPr>
                <w:lang w:val="el-GR"/>
              </w:rPr>
              <w:t>1) Μέσω δικαστικής ή διοικητικής απόφασης;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b/>
                <w:lang w:val="el-GR"/>
              </w:rPr>
              <w:t xml:space="preserve">- </w:t>
            </w:r>
            <w:r w:rsidRPr="008F1BA3">
              <w:rPr>
                <w:lang w:val="el-GR"/>
              </w:rPr>
              <w:t>Η εν λόγω απόφαση είναι τελεσίδικη και δεσμευτική;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Αναφέρατε την ημερομηνία καταδίκης ή έκδοσης απόφασης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 xml:space="preserve">2) Με άλλα μέσα; </w:t>
            </w:r>
            <w:proofErr w:type="spellStart"/>
            <w:r w:rsidRPr="008F1BA3">
              <w:rPr>
                <w:lang w:val="el-GR"/>
              </w:rPr>
              <w:t>Διευκρινήστε</w:t>
            </w:r>
            <w:proofErr w:type="spellEnd"/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8F1BA3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8F1BA3" w:rsidRPr="008F1BA3" w:rsidTr="00160D7D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F1BA3" w:rsidRPr="008F1BA3" w:rsidRDefault="008F1BA3" w:rsidP="008F1BA3">
                  <w:pPr>
                    <w:spacing w:after="0"/>
                    <w:jc w:val="left"/>
                    <w:rPr>
                      <w:kern w:val="2"/>
                    </w:rPr>
                  </w:pPr>
                  <w:r w:rsidRPr="008F1BA3">
                    <w:rPr>
                      <w:b/>
                      <w:bCs/>
                    </w:rPr>
                    <w:t>ΦΟΡΟΙ</w:t>
                  </w:r>
                </w:p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8F1BA3" w:rsidRPr="008F1BA3" w:rsidRDefault="008F1BA3" w:rsidP="008F1BA3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 w:rsidRPr="008F1BA3"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8F1BA3" w:rsidRPr="008F1BA3" w:rsidTr="00160D7D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F1BA3" w:rsidRPr="008F1BA3" w:rsidRDefault="008F1BA3" w:rsidP="008F1BA3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α)[……]·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β)[……]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γ.1) [] Ναι [] Όχι 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-[] Ναι [] Όχι 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-[……]·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-[……]·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γ.2)[……]·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δ) [] Ναι [] Όχι </w:t>
                  </w:r>
                </w:p>
                <w:p w:rsidR="008F1BA3" w:rsidRPr="008F1BA3" w:rsidRDefault="008F1BA3" w:rsidP="008F1BA3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8F1BA3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</w:rPr>
                  </w:pPr>
                  <w:r w:rsidRPr="008F1BA3"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8F1BA3" w:rsidRPr="008F1BA3" w:rsidRDefault="008F1BA3" w:rsidP="008F1BA3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α)[……]·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β)[……]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γ.1) [] Ναι [] Όχι 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-[] Ναι [] Όχι 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-[……]·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-[……]·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γ.2)[……]·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δ) [] Ναι [] Όχι </w:t>
                  </w:r>
                </w:p>
                <w:p w:rsidR="008F1BA3" w:rsidRPr="008F1BA3" w:rsidRDefault="008F1BA3" w:rsidP="008F1BA3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</w:rPr>
                  </w:pPr>
                  <w:r w:rsidRPr="008F1BA3">
                    <w:t>[……]</w:t>
                  </w:r>
                </w:p>
              </w:tc>
            </w:tr>
          </w:tbl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BA3" w:rsidRPr="008F1BA3" w:rsidRDefault="008F1BA3" w:rsidP="008F1BA3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8F1BA3">
              <w:rPr>
                <w:rFonts w:cs="Times New Roman"/>
                <w:i/>
                <w:vertAlign w:val="superscript"/>
                <w:lang w:val="el-GR"/>
              </w:rPr>
              <w:t xml:space="preserve"> 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Ο οικονομικός φορέας έχει,</w:t>
            </w:r>
            <w:r w:rsidRPr="008F1BA3">
              <w:rPr>
                <w:b/>
                <w:lang w:val="el-GR"/>
              </w:rPr>
              <w:t xml:space="preserve"> εν γνώσει του</w:t>
            </w:r>
            <w:r w:rsidRPr="008F1BA3">
              <w:rPr>
                <w:lang w:val="el-GR"/>
              </w:rPr>
              <w:t xml:space="preserve">, αθετήσει </w:t>
            </w:r>
            <w:r w:rsidRPr="008F1BA3">
              <w:rPr>
                <w:b/>
                <w:lang w:val="el-GR"/>
              </w:rPr>
              <w:t xml:space="preserve">τις υποχρεώσεις του </w:t>
            </w:r>
            <w:r w:rsidRPr="008F1BA3">
              <w:rPr>
                <w:lang w:val="el-GR"/>
              </w:rPr>
              <w:t xml:space="preserve">στους τομείς του </w:t>
            </w:r>
            <w:r w:rsidRPr="008F1BA3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  <w:tr w:rsidR="008F1BA3" w:rsidRPr="00023D7F" w:rsidTr="00160D7D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BA3" w:rsidRPr="008F1BA3" w:rsidRDefault="008F1BA3" w:rsidP="008F1BA3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b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8F1BA3" w:rsidRPr="008F1BA3" w:rsidRDefault="008F1BA3" w:rsidP="008F1BA3">
            <w:pPr>
              <w:spacing w:after="0"/>
              <w:jc w:val="left"/>
              <w:rPr>
                <w:b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το έχει πράξει,</w:t>
            </w:r>
            <w:r w:rsidRPr="008F1BA3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8F1BA3" w:rsidRPr="00023D7F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α) πτώχευση, ή 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β) διαδικασία εξυγίανσης, ή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γ) ειδική εκκαθάριση, ή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8F1BA3" w:rsidRPr="008F1BA3" w:rsidRDefault="008F1BA3" w:rsidP="008F1BA3">
            <w:pPr>
              <w:spacing w:after="0"/>
              <w:rPr>
                <w:color w:val="000000"/>
                <w:lang w:val="el-GR"/>
              </w:rPr>
            </w:pPr>
            <w:r w:rsidRPr="008F1BA3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Εάν ναι: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Παραθέστε λεπτομερή στοιχεία: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8F1BA3">
              <w:rPr>
                <w:lang w:val="el-GR"/>
              </w:rPr>
              <w:t>συνέχε</w:t>
            </w:r>
            <w:proofErr w:type="spellEnd"/>
            <w:r w:rsidRPr="008F1BA3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8F1BA3">
              <w:rPr>
                <w:lang w:val="el-GR"/>
              </w:rPr>
              <w:t>αυτές</w:t>
            </w:r>
            <w:proofErr w:type="spellEnd"/>
            <w:r w:rsidRPr="008F1BA3">
              <w:rPr>
                <w:lang w:val="el-GR"/>
              </w:rPr>
              <w:t xml:space="preserve"> τις περιστάσεις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-[.......................]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-[.......................]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8F1BA3" w:rsidRPr="008F1BA3" w:rsidTr="00160D7D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διαπράξει ο </w:t>
            </w:r>
            <w:r w:rsidRPr="008F1BA3">
              <w:rPr>
                <w:lang w:val="el-GR"/>
              </w:rPr>
              <w:t xml:space="preserve">οικονομικός φορέας </w:t>
            </w:r>
            <w:r w:rsidRPr="008F1BA3">
              <w:rPr>
                <w:b/>
                <w:lang w:val="el-GR"/>
              </w:rPr>
              <w:t>σοβαρό επαγγελματικό παράπτωμα</w:t>
            </w:r>
            <w:r w:rsidRPr="008F1BA3">
              <w:rPr>
                <w:lang w:val="el-GR"/>
              </w:rPr>
              <w:t>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[.......................]</w:t>
            </w:r>
          </w:p>
        </w:tc>
      </w:tr>
      <w:tr w:rsidR="008F1BA3" w:rsidRPr="008F1BA3" w:rsidTr="00160D7D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BA3" w:rsidRPr="008F1BA3" w:rsidRDefault="008F1BA3" w:rsidP="008F1BA3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b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το έχει πράξει,</w:t>
            </w:r>
            <w:r w:rsidRPr="008F1BA3">
              <w:rPr>
                <w:lang w:val="el-GR"/>
              </w:rPr>
              <w:t xml:space="preserve"> περιγράψτε τα μέτρα που </w:t>
            </w:r>
            <w:r w:rsidRPr="008F1BA3">
              <w:rPr>
                <w:lang w:val="el-GR"/>
              </w:rPr>
              <w:lastRenderedPageBreak/>
              <w:t xml:space="preserve">λήφθηκαν: 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[..........……]</w:t>
            </w:r>
          </w:p>
        </w:tc>
      </w:tr>
      <w:tr w:rsidR="008F1BA3" w:rsidRPr="008F1BA3" w:rsidTr="00160D7D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lastRenderedPageBreak/>
              <w:t>Έχει συνάψει</w:t>
            </w:r>
            <w:r w:rsidRPr="008F1BA3">
              <w:rPr>
                <w:lang w:val="el-GR"/>
              </w:rPr>
              <w:t xml:space="preserve"> ο οικονομικός φορέας </w:t>
            </w:r>
            <w:r w:rsidRPr="008F1BA3">
              <w:rPr>
                <w:b/>
                <w:lang w:val="el-GR"/>
              </w:rPr>
              <w:t>συμφωνίες</w:t>
            </w:r>
            <w:r w:rsidRPr="008F1BA3">
              <w:rPr>
                <w:lang w:val="el-GR"/>
              </w:rPr>
              <w:t xml:space="preserve"> με άλλους οικονομικούς φορείς </w:t>
            </w:r>
            <w:r w:rsidRPr="008F1BA3">
              <w:rPr>
                <w:b/>
                <w:lang w:val="el-GR"/>
              </w:rPr>
              <w:t>με σκοπό τη στρέβλωση του ανταγωνισμού</w:t>
            </w:r>
            <w:r w:rsidRPr="008F1BA3">
              <w:rPr>
                <w:lang w:val="el-GR"/>
              </w:rPr>
              <w:t>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[…...........]</w:t>
            </w:r>
          </w:p>
        </w:tc>
      </w:tr>
      <w:tr w:rsidR="008F1BA3" w:rsidRPr="008F1BA3" w:rsidTr="00160D7D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BA3" w:rsidRPr="008F1BA3" w:rsidRDefault="008F1BA3" w:rsidP="008F1BA3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b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το έχει πράξει,</w:t>
            </w:r>
            <w:r w:rsidRPr="008F1BA3">
              <w:rPr>
                <w:lang w:val="el-GR"/>
              </w:rPr>
              <w:t xml:space="preserve"> περιγράψτε τα μέτρα που λήφθηκαν: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Γνωρίζει ο οικονομικός φορέας την ύπαρξη τυχόν </w:t>
            </w:r>
            <w:r w:rsidRPr="008F1BA3">
              <w:rPr>
                <w:b/>
                <w:lang w:val="el-GR"/>
              </w:rPr>
              <w:t>σύγκρουσης συμφερόντων</w:t>
            </w:r>
            <w:r w:rsidRPr="008F1BA3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[.........…]</w:t>
            </w:r>
          </w:p>
        </w:tc>
      </w:tr>
      <w:tr w:rsidR="008F1BA3" w:rsidRPr="008F1BA3" w:rsidTr="00160D7D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παράσχει ο οικονομικός φορέας ή </w:t>
            </w:r>
            <w:r w:rsidRPr="008F1BA3">
              <w:rPr>
                <w:lang w:val="el-GR"/>
              </w:rPr>
              <w:t xml:space="preserve">επιχείρηση συνδεδεμένη με αυτόν </w:t>
            </w:r>
            <w:r w:rsidRPr="008F1BA3">
              <w:rPr>
                <w:b/>
                <w:lang w:val="el-GR"/>
              </w:rPr>
              <w:t>συμβουλές</w:t>
            </w:r>
            <w:r w:rsidRPr="008F1BA3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8F1BA3">
              <w:rPr>
                <w:b/>
                <w:lang w:val="el-GR"/>
              </w:rPr>
              <w:t>αναμειχθεί στην προετοιμασία</w:t>
            </w:r>
            <w:r w:rsidRPr="008F1BA3">
              <w:rPr>
                <w:lang w:val="el-GR"/>
              </w:rPr>
              <w:t xml:space="preserve"> της διαδικασίας σύναψης της σύμβασης;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[...................…]</w:t>
            </w:r>
          </w:p>
        </w:tc>
      </w:tr>
      <w:tr w:rsidR="008F1BA3" w:rsidRPr="008F1BA3" w:rsidTr="00160D7D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[….................]</w:t>
            </w:r>
          </w:p>
        </w:tc>
      </w:tr>
      <w:tr w:rsidR="008F1BA3" w:rsidRPr="008F1BA3" w:rsidTr="00160D7D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BA3" w:rsidRPr="008F1BA3" w:rsidRDefault="008F1BA3" w:rsidP="008F1BA3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b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το έχει πράξει,</w:t>
            </w:r>
            <w:r w:rsidRPr="008F1BA3">
              <w:rPr>
                <w:lang w:val="el-GR"/>
              </w:rPr>
              <w:t xml:space="preserve"> περιγράψτε τα μέτρα που λήφθηκαν: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Μπορεί ο οικονομικός φορέας να επιβεβαιώσει ότι: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α) δεν έχει κριθεί ένοχος σοβαρών ψευδών δηλώσεων κατά την παροχή των πληροφοριών που απαιτούνται για την εξακρίβωση της </w:t>
            </w:r>
            <w:r w:rsidRPr="008F1BA3">
              <w:rPr>
                <w:lang w:val="el-GR"/>
              </w:rPr>
              <w:lastRenderedPageBreak/>
              <w:t>απουσίας των λόγων αποκλεισμού ή την πλήρωση των κριτηρίων επιλογής,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β) δεν έχει αποκρύψει τις πληροφορίες αυτές,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lastRenderedPageBreak/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kern w:val="2"/>
          <w:szCs w:val="22"/>
          <w:lang w:val="el-GR"/>
        </w:rPr>
      </w:pPr>
    </w:p>
    <w:p w:rsidR="008F1BA3" w:rsidRPr="008F1BA3" w:rsidRDefault="008F1BA3" w:rsidP="008F1BA3">
      <w:pPr>
        <w:jc w:val="center"/>
        <w:rPr>
          <w:b/>
          <w:bCs/>
        </w:rPr>
      </w:pPr>
    </w:p>
    <w:p w:rsidR="008F1BA3" w:rsidRPr="008F1BA3" w:rsidRDefault="008F1BA3" w:rsidP="008F1BA3">
      <w:pPr>
        <w:pageBreakBefore/>
        <w:jc w:val="center"/>
        <w:rPr>
          <w:b/>
          <w:i/>
        </w:rPr>
      </w:pPr>
      <w:r w:rsidRPr="008F1BA3"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[] Ναι [] Όχι 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b/>
                <w:i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b/>
                <w:i/>
                <w:lang w:val="el-GR"/>
              </w:rPr>
              <w:t>Εάν ναι</w:t>
            </w:r>
            <w:r w:rsidRPr="008F1BA3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b/>
                <w:i/>
                <w:lang w:val="el-GR"/>
              </w:rPr>
            </w:pPr>
            <w:r w:rsidRPr="008F1BA3">
              <w:rPr>
                <w:i/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b/>
                <w:i/>
                <w:lang w:val="el-GR"/>
              </w:rPr>
              <w:t>Εάν το έχει πράξει,</w:t>
            </w:r>
            <w:r w:rsidRPr="008F1BA3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rPr>
                <w:i/>
              </w:rPr>
              <w:t>[……]</w:t>
            </w:r>
          </w:p>
        </w:tc>
      </w:tr>
    </w:tbl>
    <w:p w:rsidR="008F1BA3" w:rsidRPr="008F1BA3" w:rsidRDefault="008F1BA3" w:rsidP="008F1BA3">
      <w:pPr>
        <w:pageBreakBefore/>
        <w:jc w:val="center"/>
        <w:rPr>
          <w:kern w:val="2"/>
          <w:szCs w:val="22"/>
        </w:rPr>
      </w:pPr>
      <w:proofErr w:type="spellStart"/>
      <w:r w:rsidRPr="008F1BA3">
        <w:rPr>
          <w:b/>
          <w:bCs/>
          <w:u w:val="single"/>
        </w:rPr>
        <w:lastRenderedPageBreak/>
        <w:t>Μέρος</w:t>
      </w:r>
      <w:proofErr w:type="spellEnd"/>
      <w:r w:rsidRPr="008F1BA3">
        <w:rPr>
          <w:b/>
          <w:bCs/>
          <w:u w:val="single"/>
        </w:rPr>
        <w:t xml:space="preserve"> IV: </w:t>
      </w:r>
      <w:proofErr w:type="spellStart"/>
      <w:r w:rsidRPr="008F1BA3">
        <w:rPr>
          <w:b/>
          <w:bCs/>
          <w:u w:val="single"/>
        </w:rPr>
        <w:t>Κριτήρι</w:t>
      </w:r>
      <w:proofErr w:type="spellEnd"/>
      <w:r w:rsidRPr="008F1BA3">
        <w:rPr>
          <w:b/>
          <w:bCs/>
          <w:u w:val="single"/>
        </w:rPr>
        <w:t>α επ</w:t>
      </w:r>
      <w:proofErr w:type="spellStart"/>
      <w:r w:rsidRPr="008F1BA3">
        <w:rPr>
          <w:b/>
          <w:bCs/>
          <w:u w:val="single"/>
        </w:rPr>
        <w:t>ιλογής</w:t>
      </w:r>
      <w:proofErr w:type="spellEnd"/>
    </w:p>
    <w:p w:rsidR="008F1BA3" w:rsidRPr="008F1BA3" w:rsidRDefault="008F1BA3" w:rsidP="008F1BA3">
      <w:pPr>
        <w:rPr>
          <w:b/>
          <w:bCs/>
          <w:lang w:val="el-GR"/>
        </w:rPr>
      </w:pPr>
      <w:r w:rsidRPr="008F1BA3">
        <w:rPr>
          <w:lang w:val="el-GR"/>
        </w:rPr>
        <w:t xml:space="preserve">Όσον αφορά τα κριτήρια επιλογής (ενότητα </w:t>
      </w:r>
      <w:r w:rsidRPr="008F1BA3">
        <w:rPr>
          <w:rFonts w:ascii="Symbol" w:hAnsi="Symbol" w:cs="Symbol"/>
        </w:rPr>
        <w:t></w:t>
      </w:r>
      <w:r w:rsidRPr="008F1BA3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8F1BA3" w:rsidRPr="008F1BA3" w:rsidRDefault="008F1BA3" w:rsidP="008F1BA3">
      <w:pPr>
        <w:jc w:val="center"/>
        <w:rPr>
          <w:b/>
          <w:i/>
          <w:sz w:val="21"/>
          <w:szCs w:val="21"/>
          <w:lang w:val="el-GR"/>
        </w:rPr>
      </w:pPr>
      <w:r w:rsidRPr="008F1BA3">
        <w:rPr>
          <w:b/>
          <w:bCs/>
          <w:lang w:val="el-GR"/>
        </w:rPr>
        <w:t>α: Γενική ένδειξη για όλα τα κριτήρια επιλογής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8F1BA3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8F1BA3">
        <w:rPr>
          <w:b/>
          <w:sz w:val="21"/>
          <w:szCs w:val="21"/>
          <w:u w:val="single"/>
          <w:lang w:val="el-GR"/>
        </w:rPr>
        <w:t>μόνο</w:t>
      </w:r>
      <w:r w:rsidRPr="008F1BA3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 w:rsidRPr="008F1BA3">
        <w:rPr>
          <w:b/>
          <w:i/>
          <w:sz w:val="21"/>
          <w:szCs w:val="21"/>
          <w:lang w:val="en-US"/>
        </w:rPr>
        <w:t>a</w:t>
      </w:r>
      <w:r w:rsidRPr="008F1BA3">
        <w:rPr>
          <w:b/>
          <w:i/>
          <w:sz w:val="21"/>
          <w:szCs w:val="21"/>
          <w:lang w:val="el-GR"/>
        </w:rPr>
        <w:t xml:space="preserve"> του Μέρους Ι</w:t>
      </w:r>
      <w:r w:rsidRPr="008F1BA3">
        <w:rPr>
          <w:b/>
          <w:i/>
          <w:sz w:val="21"/>
          <w:szCs w:val="21"/>
          <w:lang w:val="en-US"/>
        </w:rPr>
        <w:t>V</w:t>
      </w:r>
      <w:r w:rsidRPr="008F1BA3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 w:rsidRPr="008F1BA3">
        <w:rPr>
          <w:b/>
          <w:i/>
          <w:sz w:val="21"/>
          <w:szCs w:val="21"/>
          <w:lang w:val="en-US"/>
        </w:rPr>
        <w:t>V</w:t>
      </w:r>
      <w:r w:rsidRPr="008F1BA3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ind w:firstLine="397"/>
        <w:jc w:val="center"/>
        <w:rPr>
          <w:b/>
          <w:smallCaps/>
          <w:kern w:val="2"/>
          <w:szCs w:val="22"/>
          <w:lang w:val="el-GR"/>
        </w:rPr>
      </w:pPr>
    </w:p>
    <w:p w:rsidR="008F1BA3" w:rsidRPr="008F1BA3" w:rsidRDefault="008F1BA3" w:rsidP="008F1BA3">
      <w:pPr>
        <w:jc w:val="center"/>
        <w:rPr>
          <w:b/>
          <w:i/>
          <w:sz w:val="21"/>
          <w:szCs w:val="21"/>
        </w:rPr>
      </w:pPr>
      <w:r w:rsidRPr="008F1BA3">
        <w:rPr>
          <w:b/>
          <w:bCs/>
        </w:rPr>
        <w:t>Α: Κατα</w:t>
      </w:r>
      <w:proofErr w:type="spellStart"/>
      <w:r w:rsidRPr="008F1BA3">
        <w:rPr>
          <w:b/>
          <w:bCs/>
        </w:rPr>
        <w:t>λληλότητ</w:t>
      </w:r>
      <w:proofErr w:type="spellEnd"/>
      <w:r w:rsidRPr="008F1BA3">
        <w:rPr>
          <w:b/>
          <w:bCs/>
        </w:rPr>
        <w:t>α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8F1BA3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8F1BA3">
        <w:rPr>
          <w:b/>
          <w:i/>
          <w:sz w:val="21"/>
          <w:szCs w:val="21"/>
          <w:u w:val="single"/>
          <w:lang w:val="el-GR"/>
        </w:rPr>
        <w:t>μόνον</w:t>
      </w:r>
      <w:r w:rsidRPr="008F1BA3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r w:rsidRPr="008F1BA3">
              <w:rPr>
                <w:b/>
                <w:i/>
              </w:rPr>
              <w:t>Κατα</w:t>
            </w:r>
            <w:proofErr w:type="spellStart"/>
            <w:r w:rsidRPr="008F1BA3">
              <w:rPr>
                <w:b/>
                <w:i/>
              </w:rPr>
              <w:t>λληλότητ</w:t>
            </w:r>
            <w:proofErr w:type="spellEnd"/>
            <w:r w:rsidRPr="008F1BA3"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8F1BA3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8F1BA3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8F1BA3">
              <w:rPr>
                <w:sz w:val="20"/>
                <w:szCs w:val="20"/>
                <w:lang w:val="el-GR"/>
              </w:rPr>
              <w:t>;</w:t>
            </w:r>
            <w:r w:rsidRPr="008F1BA3">
              <w:rPr>
                <w:sz w:val="21"/>
                <w:szCs w:val="21"/>
                <w:lang w:val="el-GR"/>
              </w:rPr>
              <w:t xml:space="preserve"> του: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8F1BA3">
              <w:rPr>
                <w:lang w:val="el-GR"/>
              </w:rPr>
              <w:t>[…]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8F1BA3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8F1BA3" w:rsidRPr="00023D7F" w:rsidTr="00160D7D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8F1BA3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8F1BA3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8F1BA3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8F1BA3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8F1BA3">
              <w:rPr>
                <w:sz w:val="20"/>
                <w:szCs w:val="20"/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8F1BA3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8F1BA3">
              <w:rPr>
                <w:sz w:val="20"/>
                <w:szCs w:val="20"/>
                <w:lang w:val="el-GR"/>
              </w:rPr>
              <w:t>[ …] 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8F1BA3" w:rsidRPr="008F1BA3" w:rsidRDefault="008F1BA3" w:rsidP="008F1BA3">
      <w:pPr>
        <w:jc w:val="center"/>
        <w:rPr>
          <w:b/>
          <w:bCs/>
          <w:kern w:val="2"/>
          <w:szCs w:val="22"/>
          <w:lang w:val="el-GR"/>
        </w:rPr>
      </w:pPr>
    </w:p>
    <w:p w:rsidR="008F1BA3" w:rsidRPr="008F1BA3" w:rsidRDefault="008F1BA3" w:rsidP="008F1BA3">
      <w:pPr>
        <w:jc w:val="center"/>
        <w:rPr>
          <w:b/>
          <w:bCs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8F1BA3">
        <w:rPr>
          <w:b/>
          <w:i/>
          <w:lang w:val="el-GR"/>
        </w:rPr>
        <w:t xml:space="preserve">Ο οικονομικός φορέας πρέπει να παράσχει πληροφορίες </w:t>
      </w:r>
      <w:r w:rsidRPr="008F1BA3">
        <w:rPr>
          <w:b/>
          <w:u w:val="single"/>
          <w:lang w:val="el-GR"/>
        </w:rPr>
        <w:t>μόνον</w:t>
      </w:r>
      <w:r w:rsidRPr="008F1BA3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Οικονομική</w:t>
            </w:r>
            <w:proofErr w:type="spellEnd"/>
            <w:r w:rsidRPr="008F1BA3">
              <w:rPr>
                <w:b/>
                <w:i/>
              </w:rPr>
              <w:t xml:space="preserve"> και </w:t>
            </w:r>
            <w:proofErr w:type="spellStart"/>
            <w:r w:rsidRPr="008F1BA3">
              <w:rPr>
                <w:b/>
                <w:i/>
              </w:rPr>
              <w:t>χρημ</w:t>
            </w:r>
            <w:proofErr w:type="spellEnd"/>
            <w:r w:rsidRPr="008F1BA3">
              <w:rPr>
                <w:b/>
                <w:i/>
              </w:rPr>
              <w:t>ατοοικονομική επ</w:t>
            </w:r>
            <w:proofErr w:type="spellStart"/>
            <w:r w:rsidRPr="008F1BA3">
              <w:rPr>
                <w:b/>
                <w:i/>
              </w:rPr>
              <w:t>άρκει</w:t>
            </w:r>
            <w:proofErr w:type="spellEnd"/>
            <w:r w:rsidRPr="008F1BA3"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1α) Ο («γενικός») </w:t>
            </w:r>
            <w:r w:rsidRPr="008F1BA3">
              <w:rPr>
                <w:b/>
                <w:lang w:val="el-GR"/>
              </w:rPr>
              <w:t>ετήσιος κύκλος εργασιών</w:t>
            </w:r>
            <w:r w:rsidRPr="008F1BA3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8F1BA3">
              <w:rPr>
                <w:b/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bCs/>
                <w:lang w:val="el-GR"/>
              </w:rPr>
              <w:t>και/ή,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 xml:space="preserve">1β) Ο </w:t>
            </w:r>
            <w:r w:rsidRPr="008F1BA3">
              <w:rPr>
                <w:b/>
                <w:lang w:val="el-GR"/>
              </w:rPr>
              <w:t>μέσος</w:t>
            </w:r>
            <w:r w:rsidRPr="008F1BA3">
              <w:rPr>
                <w:lang w:val="el-GR"/>
              </w:rPr>
              <w:t xml:space="preserve"> ετήσιος </w:t>
            </w:r>
            <w:r w:rsidRPr="008F1BA3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έτος: [……] κύκλος </w:t>
            </w:r>
            <w:proofErr w:type="spellStart"/>
            <w:r w:rsidRPr="008F1BA3">
              <w:rPr>
                <w:lang w:val="el-GR"/>
              </w:rPr>
              <w:t>εργασιών:[……][…]νόμισμα</w:t>
            </w:r>
            <w:proofErr w:type="spellEnd"/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έτος: [……] κύκλος </w:t>
            </w:r>
            <w:proofErr w:type="spellStart"/>
            <w:r w:rsidRPr="008F1BA3">
              <w:rPr>
                <w:lang w:val="el-GR"/>
              </w:rPr>
              <w:t>εργασιών:[……][…]νόμισμα</w:t>
            </w:r>
            <w:proofErr w:type="spellEnd"/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έτος: [……] κύκλος </w:t>
            </w:r>
            <w:proofErr w:type="spellStart"/>
            <w:r w:rsidRPr="008F1BA3">
              <w:rPr>
                <w:lang w:val="el-GR"/>
              </w:rPr>
              <w:t>εργασιών:[……][…]νόμισμα</w:t>
            </w:r>
            <w:proofErr w:type="spellEnd"/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(αριθμός ετών, μέσος κύκλος εργασιών)</w:t>
            </w:r>
            <w:r w:rsidRPr="008F1BA3">
              <w:rPr>
                <w:b/>
                <w:lang w:val="el-GR"/>
              </w:rPr>
              <w:t>:</w:t>
            </w:r>
            <w:r w:rsidRPr="008F1BA3">
              <w:rPr>
                <w:lang w:val="el-GR"/>
              </w:rPr>
              <w:t xml:space="preserve"> 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[……],[……][…]νόμισμα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2α) Ο ετήσιος («ειδικός») </w:t>
            </w:r>
            <w:r w:rsidRPr="008F1BA3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8F1BA3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bCs/>
                <w:lang w:val="el-GR"/>
              </w:rPr>
              <w:t>και/ή,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 xml:space="preserve">2β) Ο </w:t>
            </w:r>
            <w:r w:rsidRPr="008F1BA3">
              <w:rPr>
                <w:b/>
                <w:lang w:val="el-GR"/>
              </w:rPr>
              <w:t>μέσος</w:t>
            </w:r>
            <w:r w:rsidRPr="008F1BA3">
              <w:rPr>
                <w:lang w:val="el-GR"/>
              </w:rPr>
              <w:t xml:space="preserve"> ετήσιος </w:t>
            </w:r>
            <w:r w:rsidRPr="008F1BA3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έτος: [……] κύκλος εργασιών: [……][…] νόμισμα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έτος: [……] κύκλος εργασιών: [……][…] νόμισμα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έτος: [……] κύκλος εργασιών: [……][…] νόμισμα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(αριθμός ετών, μέσος κύκλος εργασιών)</w:t>
            </w:r>
            <w:r w:rsidRPr="008F1BA3">
              <w:rPr>
                <w:b/>
                <w:lang w:val="el-GR"/>
              </w:rPr>
              <w:t>:</w:t>
            </w:r>
            <w:r w:rsidRPr="008F1BA3">
              <w:rPr>
                <w:lang w:val="el-GR"/>
              </w:rPr>
              <w:t xml:space="preserve"> 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>[……],[……][…] νόμισμα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[…................................…]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8F1BA3" w:rsidRPr="008F1BA3" w:rsidRDefault="008F1BA3" w:rsidP="008F1BA3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lastRenderedPageBreak/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lastRenderedPageBreak/>
              <w:t xml:space="preserve">(προσδιορισμός της απαιτούμενης αναλογίας-αναλογία μεταξύ </w:t>
            </w:r>
            <w:r w:rsidRPr="008F1BA3">
              <w:rPr>
                <w:lang w:val="en-US"/>
              </w:rPr>
              <w:t>x</w:t>
            </w:r>
            <w:r w:rsidRPr="008F1BA3">
              <w:rPr>
                <w:lang w:val="el-GR"/>
              </w:rPr>
              <w:t xml:space="preserve"> και </w:t>
            </w:r>
            <w:r w:rsidRPr="008F1BA3">
              <w:rPr>
                <w:lang w:val="en-US"/>
              </w:rPr>
              <w:t>y</w:t>
            </w:r>
            <w:r w:rsidRPr="008F1BA3">
              <w:rPr>
                <w:lang w:val="el-GR"/>
              </w:rPr>
              <w:t xml:space="preserve"> -και η αντίστοιχη αξία)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</w:t>
            </w:r>
            <w:r w:rsidRPr="008F1BA3">
              <w:rPr>
                <w:i/>
                <w:lang w:val="el-GR"/>
              </w:rPr>
              <w:lastRenderedPageBreak/>
              <w:t xml:space="preserve">έκδοσης, επακριβή στοιχεία αναφοράς των εγγράφων): </w:t>
            </w:r>
          </w:p>
          <w:p w:rsidR="008F1BA3" w:rsidRPr="008F1BA3" w:rsidRDefault="008F1BA3" w:rsidP="008F1BA3">
            <w:pPr>
              <w:snapToGrid w:val="0"/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rFonts w:ascii="Times New Roman" w:eastAsia="Calibri" w:hAnsi="Times New Roman" w:cs="Times New Roman"/>
                <w:i/>
                <w:kern w:val="2"/>
                <w:sz w:val="24"/>
                <w:lang w:val="el-GR"/>
              </w:rPr>
            </w:pPr>
            <w:r w:rsidRPr="008F1BA3">
              <w:rPr>
                <w:lang w:val="el-GR"/>
              </w:rPr>
              <w:lastRenderedPageBreak/>
              <w:t xml:space="preserve">5) Το ασφαλισμένο ποσό στην </w:t>
            </w:r>
            <w:r w:rsidRPr="008F1BA3">
              <w:rPr>
                <w:b/>
                <w:lang w:val="el-GR"/>
              </w:rPr>
              <w:t>ασφαλιστική κάλυψη επαγγελματικών κινδύνων</w:t>
            </w:r>
            <w:r w:rsidRPr="008F1BA3">
              <w:rPr>
                <w:lang w:val="el-GR"/>
              </w:rPr>
              <w:t xml:space="preserve"> του οικονομικού φορέα είναι το εξής: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[……][…]νόμισμα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i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6) Όσον αφορά τις </w:t>
            </w:r>
            <w:r w:rsidRPr="008F1BA3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8F1BA3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 xml:space="preserve">Εάν η σχετική τεκμηρίωση που </w:t>
            </w:r>
            <w:r w:rsidRPr="008F1BA3">
              <w:rPr>
                <w:b/>
                <w:i/>
                <w:lang w:val="el-GR"/>
              </w:rPr>
              <w:t>ενδέχεται</w:t>
            </w:r>
            <w:r w:rsidRPr="008F1BA3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[……..........]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sz w:val="21"/>
          <w:szCs w:val="21"/>
        </w:rPr>
      </w:pPr>
      <w:r w:rsidRPr="008F1BA3">
        <w:rPr>
          <w:b/>
          <w:bCs/>
        </w:rPr>
        <w:lastRenderedPageBreak/>
        <w:t xml:space="preserve">Γ: </w:t>
      </w:r>
      <w:proofErr w:type="spellStart"/>
      <w:r w:rsidRPr="008F1BA3">
        <w:rPr>
          <w:b/>
          <w:bCs/>
        </w:rPr>
        <w:t>Τεχνική</w:t>
      </w:r>
      <w:proofErr w:type="spellEnd"/>
      <w:r w:rsidRPr="008F1BA3">
        <w:rPr>
          <w:b/>
          <w:bCs/>
        </w:rPr>
        <w:t xml:space="preserve"> και επα</w:t>
      </w:r>
      <w:proofErr w:type="spellStart"/>
      <w:r w:rsidRPr="008F1BA3">
        <w:rPr>
          <w:b/>
          <w:bCs/>
        </w:rPr>
        <w:t>γγελμ</w:t>
      </w:r>
      <w:proofErr w:type="spellEnd"/>
      <w:r w:rsidRPr="008F1BA3">
        <w:rPr>
          <w:b/>
          <w:bCs/>
        </w:rPr>
        <w:t xml:space="preserve">ατική </w:t>
      </w:r>
      <w:proofErr w:type="spellStart"/>
      <w:r w:rsidRPr="008F1BA3">
        <w:rPr>
          <w:b/>
          <w:bCs/>
        </w:rPr>
        <w:t>ικ</w:t>
      </w:r>
      <w:proofErr w:type="spellEnd"/>
      <w:r w:rsidRPr="008F1BA3">
        <w:rPr>
          <w:b/>
          <w:bCs/>
        </w:rPr>
        <w:t>ανότητα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8F1BA3">
        <w:rPr>
          <w:b/>
          <w:sz w:val="21"/>
          <w:szCs w:val="21"/>
          <w:lang w:val="el-GR"/>
        </w:rPr>
        <w:t>Ο οικονομικός φορέας πρέπει να παράσχε</w:t>
      </w:r>
      <w:r w:rsidRPr="008F1BA3">
        <w:rPr>
          <w:b/>
          <w:i/>
          <w:sz w:val="21"/>
          <w:szCs w:val="21"/>
          <w:lang w:val="el-GR"/>
        </w:rPr>
        <w:t>ι</w:t>
      </w:r>
      <w:r w:rsidRPr="008F1BA3">
        <w:rPr>
          <w:b/>
          <w:sz w:val="21"/>
          <w:szCs w:val="21"/>
          <w:lang w:val="el-GR"/>
        </w:rPr>
        <w:t xml:space="preserve"> πληροφορίες </w:t>
      </w:r>
      <w:r w:rsidRPr="008F1BA3">
        <w:rPr>
          <w:b/>
          <w:sz w:val="21"/>
          <w:szCs w:val="21"/>
          <w:u w:val="single"/>
          <w:lang w:val="el-GR"/>
        </w:rPr>
        <w:t>μόνον</w:t>
      </w:r>
      <w:r w:rsidRPr="008F1BA3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8F1BA3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Τεχνική</w:t>
            </w:r>
            <w:proofErr w:type="spellEnd"/>
            <w:r w:rsidRPr="008F1BA3">
              <w:rPr>
                <w:b/>
                <w:i/>
              </w:rPr>
              <w:t xml:space="preserve"> και επα</w:t>
            </w:r>
            <w:proofErr w:type="spellStart"/>
            <w:r w:rsidRPr="008F1BA3">
              <w:rPr>
                <w:b/>
                <w:i/>
              </w:rPr>
              <w:t>γγελμ</w:t>
            </w:r>
            <w:proofErr w:type="spellEnd"/>
            <w:r w:rsidRPr="008F1BA3">
              <w:rPr>
                <w:b/>
                <w:i/>
              </w:rPr>
              <w:t xml:space="preserve">ατική </w:t>
            </w:r>
            <w:proofErr w:type="spellStart"/>
            <w:r w:rsidRPr="008F1BA3">
              <w:rPr>
                <w:b/>
                <w:i/>
              </w:rPr>
              <w:t>ικ</w:t>
            </w:r>
            <w:proofErr w:type="spellEnd"/>
            <w:r w:rsidRPr="008F1BA3">
              <w:rPr>
                <w:b/>
                <w:i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1α) Μόνο για τις </w:t>
            </w:r>
            <w:r w:rsidRPr="008F1BA3">
              <w:rPr>
                <w:b/>
                <w:i/>
                <w:lang w:val="el-GR"/>
              </w:rPr>
              <w:t>δημόσιες συμβάσεις έργων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8F1BA3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[…]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>Έργα: [……]</w:t>
            </w:r>
          </w:p>
          <w:p w:rsidR="008F1BA3" w:rsidRPr="008F1BA3" w:rsidRDefault="008F1BA3" w:rsidP="008F1BA3">
            <w:pPr>
              <w:spacing w:after="0"/>
              <w:rPr>
                <w:rFonts w:eastAsia="Calibri"/>
                <w:i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rFonts w:eastAsia="Calibri"/>
                <w:i/>
                <w:lang w:val="el-GR"/>
              </w:rPr>
              <w:t xml:space="preserve"> </w:t>
            </w:r>
            <w:r w:rsidRPr="008F1BA3">
              <w:rPr>
                <w:i/>
              </w:rPr>
              <w:t>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1β) Μόνο για </w:t>
            </w:r>
            <w:r w:rsidRPr="008F1BA3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8F1BA3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8F1BA3" w:rsidRPr="008F1BA3" w:rsidRDefault="008F1BA3" w:rsidP="008F1BA3">
            <w:pPr>
              <w:spacing w:after="0"/>
              <w:rPr>
                <w:sz w:val="14"/>
                <w:szCs w:val="14"/>
              </w:rPr>
            </w:pPr>
            <w:r w:rsidRPr="008F1BA3"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8F1BA3" w:rsidRPr="008F1BA3" w:rsidTr="00160D7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 w:rsidRPr="008F1BA3">
                    <w:rPr>
                      <w:sz w:val="14"/>
                      <w:szCs w:val="14"/>
                    </w:rPr>
                    <w:t>Περιγρ</w:t>
                  </w:r>
                  <w:proofErr w:type="spellEnd"/>
                  <w:r w:rsidRPr="008F1BA3">
                    <w:rPr>
                      <w:sz w:val="14"/>
                      <w:szCs w:val="1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r w:rsidRPr="008F1BA3">
                    <w:rPr>
                      <w:sz w:val="14"/>
                      <w:szCs w:val="14"/>
                    </w:rPr>
                    <w:t>π</w:t>
                  </w:r>
                  <w:proofErr w:type="spellStart"/>
                  <w:r w:rsidRPr="008F1BA3">
                    <w:rPr>
                      <w:sz w:val="14"/>
                      <w:szCs w:val="1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 w:rsidRPr="008F1BA3"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</w:rPr>
                  </w:pPr>
                  <w:r w:rsidRPr="008F1BA3">
                    <w:rPr>
                      <w:sz w:val="14"/>
                      <w:szCs w:val="14"/>
                    </w:rPr>
                    <w:t>παρα</w:t>
                  </w:r>
                  <w:proofErr w:type="spellStart"/>
                  <w:r w:rsidRPr="008F1BA3">
                    <w:rPr>
                      <w:sz w:val="14"/>
                      <w:szCs w:val="14"/>
                    </w:rPr>
                    <w:t>λή</w:t>
                  </w:r>
                  <w:proofErr w:type="spellEnd"/>
                  <w:r w:rsidRPr="008F1BA3">
                    <w:rPr>
                      <w:sz w:val="14"/>
                      <w:szCs w:val="14"/>
                    </w:rPr>
                    <w:t>πτες</w:t>
                  </w:r>
                </w:p>
              </w:tc>
            </w:tr>
            <w:tr w:rsidR="008F1BA3" w:rsidRPr="008F1BA3" w:rsidTr="00160D7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8F1BA3" w:rsidRPr="008F1BA3" w:rsidRDefault="008F1BA3" w:rsidP="008F1BA3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8F1BA3" w:rsidRPr="008F1BA3" w:rsidRDefault="008F1BA3" w:rsidP="008F1BA3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8F1BA3" w:rsidRPr="008F1BA3" w:rsidRDefault="008F1BA3" w:rsidP="008F1BA3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F1BA3" w:rsidRPr="008F1BA3" w:rsidRDefault="008F1BA3" w:rsidP="008F1BA3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8F1BA3" w:rsidRPr="008F1BA3" w:rsidRDefault="008F1BA3" w:rsidP="008F1BA3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8F1BA3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8F1BA3">
              <w:rPr>
                <w:lang w:val="el-GR"/>
              </w:rPr>
              <w:t>, ιδίως τους υπεύθυνους για τον έλεγχο της ποιότητας: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</w:rPr>
            </w:pPr>
            <w:r w:rsidRPr="008F1BA3">
              <w:t>[……..........................]</w:t>
            </w: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3) Ο οικονομικός φορέας χρησιμοποιεί τον ακόλουθο </w:t>
            </w:r>
            <w:r w:rsidRPr="008F1BA3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8F1BA3">
              <w:rPr>
                <w:lang w:val="el-GR"/>
              </w:rPr>
              <w:t xml:space="preserve"> και τα </w:t>
            </w:r>
            <w:r w:rsidRPr="008F1BA3">
              <w:rPr>
                <w:b/>
                <w:lang w:val="el-GR"/>
              </w:rPr>
              <w:t>μέσα μελέτης και έρευνας</w:t>
            </w:r>
            <w:r w:rsidRPr="008F1BA3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8F1BA3">
              <w:rPr>
                <w:b/>
                <w:lang w:val="el-GR"/>
              </w:rPr>
              <w:t>διαχείρισης της αλυσίδας εφοδιασμού</w:t>
            </w:r>
            <w:r w:rsidRPr="008F1BA3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[....……]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 xml:space="preserve">5) Για σύνθετα προϊόντα ή υπηρεσίες που θα </w:t>
            </w:r>
            <w:r w:rsidRPr="008F1BA3">
              <w:rPr>
                <w:b/>
                <w:i/>
                <w:lang w:val="el-GR"/>
              </w:rPr>
              <w:lastRenderedPageBreak/>
              <w:t>παρασχεθούν ή, κατ’ εξαίρεση, για προϊόντα ή υπηρεσίες που πρέπει να ανταποκρίνονται σε κάποιον ιδιαίτερο σκοπό: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Ο οικονομικός φορέας </w:t>
            </w:r>
            <w:r w:rsidRPr="008F1BA3">
              <w:rPr>
                <w:b/>
                <w:lang w:val="el-GR"/>
              </w:rPr>
              <w:t>θα</w:t>
            </w:r>
            <w:r w:rsidRPr="008F1BA3">
              <w:rPr>
                <w:lang w:val="el-GR"/>
              </w:rPr>
              <w:t xml:space="preserve"> επιτρέπει τη διενέργεια </w:t>
            </w:r>
            <w:r w:rsidRPr="008F1BA3">
              <w:rPr>
                <w:b/>
                <w:lang w:val="el-GR"/>
              </w:rPr>
              <w:t>ελέγχων</w:t>
            </w:r>
            <w:r w:rsidRPr="008F1BA3">
              <w:rPr>
                <w:lang w:val="el-GR"/>
              </w:rPr>
              <w:t xml:space="preserve"> όσον αφορά το </w:t>
            </w:r>
            <w:r w:rsidRPr="008F1BA3">
              <w:rPr>
                <w:b/>
                <w:lang w:val="el-GR"/>
              </w:rPr>
              <w:t>παραγωγικό δυναμικό</w:t>
            </w:r>
            <w:r w:rsidRPr="008F1BA3">
              <w:rPr>
                <w:lang w:val="el-GR"/>
              </w:rPr>
              <w:t xml:space="preserve"> ή τις </w:t>
            </w:r>
            <w:r w:rsidRPr="008F1BA3">
              <w:rPr>
                <w:b/>
                <w:lang w:val="el-GR"/>
              </w:rPr>
              <w:t>τεχνικές ικανότητες</w:t>
            </w:r>
            <w:r w:rsidRPr="008F1BA3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8F1BA3">
              <w:rPr>
                <w:b/>
                <w:lang w:val="el-GR"/>
              </w:rPr>
              <w:t>μέσα μελέτης και έρευνας</w:t>
            </w:r>
            <w:r w:rsidRPr="008F1BA3">
              <w:rPr>
                <w:lang w:val="el-GR"/>
              </w:rPr>
              <w:t xml:space="preserve"> που αυτός διαθέτει καθώς και τα </w:t>
            </w:r>
            <w:r w:rsidRPr="008F1BA3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lastRenderedPageBreak/>
              <w:t xml:space="preserve">6) Οι ακόλουθοι </w:t>
            </w:r>
            <w:r w:rsidRPr="008F1BA3">
              <w:rPr>
                <w:b/>
                <w:lang w:val="el-GR"/>
              </w:rPr>
              <w:t>τίτλοι σπουδών και επαγγελματικών προσόντων</w:t>
            </w:r>
            <w:r w:rsidRPr="008F1BA3">
              <w:rPr>
                <w:lang w:val="el-GR"/>
              </w:rPr>
              <w:t xml:space="preserve"> διατίθενται από:</w:t>
            </w:r>
          </w:p>
          <w:p w:rsidR="008F1BA3" w:rsidRPr="008F1BA3" w:rsidRDefault="008F1BA3" w:rsidP="008F1BA3">
            <w:pPr>
              <w:spacing w:after="0"/>
              <w:rPr>
                <w:b/>
                <w:i/>
                <w:lang w:val="el-GR"/>
              </w:rPr>
            </w:pPr>
            <w:r w:rsidRPr="008F1BA3">
              <w:rPr>
                <w:lang w:val="el-GR"/>
              </w:rPr>
              <w:t xml:space="preserve">α) τον ίδιο τον </w:t>
            </w:r>
            <w:proofErr w:type="spellStart"/>
            <w:r w:rsidRPr="008F1BA3">
              <w:rPr>
                <w:lang w:val="el-GR"/>
              </w:rPr>
              <w:t>πάροχο</w:t>
            </w:r>
            <w:proofErr w:type="spellEnd"/>
            <w:r w:rsidRPr="008F1BA3">
              <w:rPr>
                <w:lang w:val="el-GR"/>
              </w:rPr>
              <w:t xml:space="preserve"> υπηρεσιών ή τον εργολάβο,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i/>
                <w:lang w:val="el-GR"/>
              </w:rPr>
              <w:t>και/ή</w:t>
            </w:r>
            <w:r w:rsidRPr="008F1BA3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</w:pPr>
            <w:proofErr w:type="gramStart"/>
            <w:r w:rsidRPr="008F1BA3">
              <w:t>α</w:t>
            </w:r>
            <w:proofErr w:type="gramEnd"/>
            <w:r w:rsidRPr="008F1BA3">
              <w:t>)[......................................……]</w:t>
            </w: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β) 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8F1BA3">
              <w:rPr>
                <w:b/>
                <w:lang w:val="el-GR"/>
              </w:rPr>
              <w:t>μέτρα περιβαλλοντικής διαχείρισης</w:t>
            </w:r>
            <w:r w:rsidRPr="008F1BA3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8) Το </w:t>
            </w:r>
            <w:r w:rsidRPr="008F1BA3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8F1BA3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 xml:space="preserve">[........], [.........] 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 xml:space="preserve">[........], [.........] 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 xml:space="preserve">[........], [.........] </w:t>
            </w:r>
          </w:p>
          <w:p w:rsidR="008F1BA3" w:rsidRPr="008F1BA3" w:rsidRDefault="008F1BA3" w:rsidP="008F1BA3">
            <w:pPr>
              <w:spacing w:after="0"/>
            </w:pPr>
            <w:proofErr w:type="spellStart"/>
            <w:r w:rsidRPr="008F1BA3">
              <w:t>Έτος</w:t>
            </w:r>
            <w:proofErr w:type="spellEnd"/>
            <w:r w:rsidRPr="008F1BA3">
              <w:t>, α</w:t>
            </w:r>
            <w:proofErr w:type="spellStart"/>
            <w:r w:rsidRPr="008F1BA3">
              <w:t>ριθμός</w:t>
            </w:r>
            <w:proofErr w:type="spellEnd"/>
            <w:r w:rsidRPr="008F1BA3">
              <w:t xml:space="preserve"> </w:t>
            </w:r>
            <w:proofErr w:type="spellStart"/>
            <w:r w:rsidRPr="008F1BA3">
              <w:t>διευθυντικών</w:t>
            </w:r>
            <w:proofErr w:type="spellEnd"/>
            <w:r w:rsidRPr="008F1BA3">
              <w:t xml:space="preserve"> </w:t>
            </w:r>
            <w:proofErr w:type="spellStart"/>
            <w:r w:rsidRPr="008F1BA3">
              <w:t>στελεχών</w:t>
            </w:r>
            <w:proofErr w:type="spellEnd"/>
            <w:r w:rsidRPr="008F1BA3">
              <w:t>: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 xml:space="preserve">[........], [.........] 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 xml:space="preserve">[........], [.........]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[........], [.........] 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8F1BA3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8F1BA3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10) Ο οικονομικός φορέας </w:t>
            </w:r>
            <w:r w:rsidRPr="008F1BA3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8F1BA3">
              <w:rPr>
                <w:lang w:val="el-GR"/>
              </w:rPr>
              <w:t xml:space="preserve"> το ακόλουθο</w:t>
            </w:r>
            <w:r w:rsidRPr="008F1BA3">
              <w:rPr>
                <w:b/>
                <w:lang w:val="el-GR"/>
              </w:rPr>
              <w:t xml:space="preserve"> τμήμα (δηλ. ποσοστό)</w:t>
            </w:r>
            <w:r w:rsidRPr="008F1BA3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[....……]</w:t>
            </w:r>
          </w:p>
        </w:tc>
      </w:tr>
      <w:tr w:rsidR="008F1BA3" w:rsidRPr="00023D7F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11) Για </w:t>
            </w:r>
            <w:r w:rsidRPr="008F1BA3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 xml:space="preserve">Κατά περίπτωση, ο οικονομικός φορέας </w:t>
            </w:r>
            <w:r w:rsidRPr="008F1BA3">
              <w:rPr>
                <w:lang w:val="el-GR"/>
              </w:rPr>
              <w:lastRenderedPageBreak/>
              <w:t>δηλώνει περαιτέρω ότι θα προσκομίσει τα απαιτούμενα πιστοποιητικά γνησιότητας.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lastRenderedPageBreak/>
              <w:t>[] Ναι [] Όχι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8F1BA3" w:rsidRPr="00023D7F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lastRenderedPageBreak/>
              <w:t xml:space="preserve">12) Για </w:t>
            </w:r>
            <w:r w:rsidRPr="008F1BA3">
              <w:rPr>
                <w:b/>
                <w:i/>
                <w:lang w:val="el-GR"/>
              </w:rPr>
              <w:t>δημόσιες συμβάσεις προμηθειών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b/>
                <w:lang w:val="el-GR"/>
              </w:rPr>
            </w:pPr>
            <w:r w:rsidRPr="008F1BA3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8F1BA3">
              <w:rPr>
                <w:b/>
                <w:lang w:val="el-GR"/>
              </w:rPr>
              <w:t>πιστοποιητικά</w:t>
            </w:r>
            <w:r w:rsidRPr="008F1BA3">
              <w:rPr>
                <w:lang w:val="el-GR"/>
              </w:rPr>
              <w:t xml:space="preserve"> που έχουν εκδοθεί από επίσημα </w:t>
            </w:r>
            <w:r w:rsidRPr="008F1BA3">
              <w:rPr>
                <w:b/>
                <w:lang w:val="el-GR"/>
              </w:rPr>
              <w:t>ινστιτούτα ελέγχου ποιότητας</w:t>
            </w:r>
            <w:r w:rsidRPr="008F1BA3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8F1BA3">
              <w:rPr>
                <w:lang w:val="el-GR"/>
              </w:rPr>
              <w:t>επαληθευόμενη</w:t>
            </w:r>
            <w:proofErr w:type="spellEnd"/>
            <w:r w:rsidRPr="008F1BA3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b/>
                <w:lang w:val="el-GR"/>
              </w:rPr>
              <w:t>Εάν όχι</w:t>
            </w:r>
            <w:r w:rsidRPr="008F1BA3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[….............................................]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F1BA3" w:rsidRPr="008F1BA3" w:rsidRDefault="008F1BA3" w:rsidP="008F1BA3">
      <w:pPr>
        <w:jc w:val="center"/>
        <w:rPr>
          <w:b/>
          <w:bCs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8F1BA3">
        <w:rPr>
          <w:b/>
          <w:i/>
          <w:lang w:val="el-GR"/>
        </w:rPr>
        <w:t xml:space="preserve">Ο οικονομικός φορέας πρέπει να παράσχει πληροφορίες </w:t>
      </w:r>
      <w:r w:rsidRPr="008F1BA3">
        <w:rPr>
          <w:b/>
          <w:u w:val="single"/>
          <w:lang w:val="el-GR"/>
        </w:rPr>
        <w:t>μόνον</w:t>
      </w:r>
      <w:r w:rsidRPr="008F1BA3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023D7F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8F1BA3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8F1BA3">
              <w:rPr>
                <w:b/>
                <w:color w:val="000000"/>
                <w:lang w:val="el-GR"/>
              </w:rPr>
              <w:t>πιστοποιητικά</w:t>
            </w:r>
            <w:r w:rsidRPr="008F1BA3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8F1BA3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8F1BA3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8F1BA3" w:rsidRPr="008F1BA3" w:rsidRDefault="008F1BA3" w:rsidP="008F1BA3">
            <w:pPr>
              <w:spacing w:after="0"/>
              <w:rPr>
                <w:i/>
                <w:color w:val="000000"/>
                <w:lang w:val="el-GR"/>
              </w:rPr>
            </w:pPr>
            <w:r w:rsidRPr="008F1BA3">
              <w:rPr>
                <w:b/>
                <w:color w:val="000000"/>
                <w:lang w:val="el-GR"/>
              </w:rPr>
              <w:t>Εάν όχι</w:t>
            </w:r>
            <w:r w:rsidRPr="008F1BA3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lang w:val="el-GR"/>
              </w:rPr>
              <w:t>[……] [……]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8F1BA3" w:rsidRPr="00023D7F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8F1BA3">
              <w:rPr>
                <w:b/>
                <w:lang w:val="el-GR"/>
              </w:rPr>
              <w:t>πιστοποιητικά</w:t>
            </w:r>
            <w:r w:rsidRPr="008F1BA3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8F1BA3">
              <w:rPr>
                <w:b/>
                <w:lang w:val="el-GR"/>
              </w:rPr>
              <w:t>συστήματα ή πρότυπα περιβαλλοντικής διαχείρισης</w:t>
            </w:r>
            <w:r w:rsidRPr="008F1BA3">
              <w:rPr>
                <w:lang w:val="el-GR"/>
              </w:rPr>
              <w:t>;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όχι</w:t>
            </w:r>
            <w:r w:rsidRPr="008F1BA3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8F1BA3">
              <w:rPr>
                <w:b/>
                <w:lang w:val="el-GR"/>
              </w:rPr>
              <w:t>συστήματα ή πρότυπα περιβαλλοντικής διαχείρισης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lang w:val="el-GR"/>
              </w:rPr>
              <w:t>[……] [……]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8F1BA3" w:rsidRPr="008F1BA3" w:rsidRDefault="008F1BA3" w:rsidP="008F1BA3">
      <w:pPr>
        <w:jc w:val="center"/>
        <w:rPr>
          <w:kern w:val="2"/>
          <w:szCs w:val="22"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 xml:space="preserve">Μέρος </w:t>
      </w:r>
      <w:r w:rsidRPr="008F1BA3">
        <w:rPr>
          <w:b/>
          <w:bCs/>
        </w:rPr>
        <w:t>V</w:t>
      </w:r>
      <w:r w:rsidRPr="008F1BA3">
        <w:rPr>
          <w:b/>
          <w:bCs/>
          <w:lang w:val="el-GR"/>
        </w:rPr>
        <w:t xml:space="preserve">: Περιορισμός του αριθμού των </w:t>
      </w:r>
      <w:proofErr w:type="spellStart"/>
      <w:r w:rsidRPr="008F1BA3">
        <w:rPr>
          <w:b/>
          <w:bCs/>
          <w:lang w:val="el-GR"/>
        </w:rPr>
        <w:t>πληρούντων</w:t>
      </w:r>
      <w:proofErr w:type="spellEnd"/>
      <w:r w:rsidRPr="008F1BA3">
        <w:rPr>
          <w:b/>
          <w:bCs/>
          <w:lang w:val="el-GR"/>
        </w:rPr>
        <w:t xml:space="preserve"> τα κριτήρια επιλογής υποψηφίων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8F1BA3">
        <w:rPr>
          <w:b/>
          <w:i/>
          <w:lang w:val="el-GR"/>
        </w:rPr>
        <w:t xml:space="preserve">Ο οικονομικός φορέας πρέπει να παράσχει πληροφορίες </w:t>
      </w:r>
      <w:r w:rsidRPr="008F1BA3">
        <w:rPr>
          <w:b/>
          <w:u w:val="single"/>
          <w:lang w:val="el-GR"/>
        </w:rPr>
        <w:t>μόνον</w:t>
      </w:r>
      <w:r w:rsidRPr="008F1BA3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8F1BA3">
        <w:rPr>
          <w:b/>
          <w:lang w:val="el-GR"/>
        </w:rPr>
        <w:t>εφόσον συντρέχει περίπτωση</w:t>
      </w:r>
      <w:r w:rsidRPr="008F1BA3">
        <w:rPr>
          <w:b/>
          <w:i/>
          <w:lang w:val="el-GR"/>
        </w:rPr>
        <w:t>,</w:t>
      </w:r>
      <w:r w:rsidRPr="008F1BA3">
        <w:rPr>
          <w:b/>
          <w:i/>
          <w:u w:val="single"/>
          <w:lang w:val="el-GR"/>
        </w:rPr>
        <w:t xml:space="preserve"> </w:t>
      </w:r>
      <w:r w:rsidRPr="008F1BA3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8F1BA3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8F1BA3" w:rsidRPr="008F1BA3" w:rsidRDefault="008F1BA3" w:rsidP="008F1BA3">
      <w:pPr>
        <w:rPr>
          <w:b/>
          <w:i/>
          <w:lang w:val="el-GR"/>
        </w:rPr>
      </w:pPr>
      <w:r w:rsidRPr="008F1BA3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Περιορισμός</w:t>
            </w:r>
            <w:proofErr w:type="spellEnd"/>
            <w:r w:rsidRPr="008F1BA3">
              <w:rPr>
                <w:b/>
                <w:i/>
              </w:rPr>
              <w:t xml:space="preserve"> </w:t>
            </w:r>
            <w:proofErr w:type="spellStart"/>
            <w:r w:rsidRPr="008F1BA3">
              <w:rPr>
                <w:b/>
                <w:i/>
              </w:rPr>
              <w:t>του</w:t>
            </w:r>
            <w:proofErr w:type="spellEnd"/>
            <w:r w:rsidRPr="008F1BA3">
              <w:rPr>
                <w:b/>
                <w:i/>
              </w:rPr>
              <w:t xml:space="preserve"> α</w:t>
            </w:r>
            <w:proofErr w:type="spellStart"/>
            <w:r w:rsidRPr="008F1BA3">
              <w:rPr>
                <w:b/>
                <w:i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023D7F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Πληροί</w:t>
            </w:r>
            <w:r w:rsidRPr="008F1BA3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8F1BA3">
              <w:rPr>
                <w:b/>
                <w:lang w:val="el-GR"/>
              </w:rPr>
              <w:t>καθένα από αυτά</w:t>
            </w:r>
            <w:r w:rsidRPr="008F1BA3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8F1BA3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[….]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kern w:val="2"/>
          <w:szCs w:val="22"/>
          <w:lang w:val="el-GR"/>
        </w:rPr>
      </w:pPr>
    </w:p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i/>
          <w:kern w:val="2"/>
          <w:szCs w:val="22"/>
          <w:lang w:val="el-GR"/>
        </w:rPr>
      </w:pPr>
      <w:r w:rsidRPr="008F1BA3">
        <w:rPr>
          <w:kern w:val="2"/>
          <w:szCs w:val="22"/>
          <w:lang w:val="el-GR"/>
        </w:rPr>
        <w:br w:type="page"/>
      </w:r>
      <w:r w:rsidRPr="008F1BA3">
        <w:rPr>
          <w:b/>
          <w:bCs/>
          <w:kern w:val="2"/>
          <w:szCs w:val="22"/>
          <w:lang w:val="el-GR"/>
        </w:rPr>
        <w:lastRenderedPageBreak/>
        <w:t>Μέρος VI: Τελικές δηλώσεις</w:t>
      </w:r>
    </w:p>
    <w:p w:rsidR="008F1BA3" w:rsidRPr="008F1BA3" w:rsidRDefault="008F1BA3" w:rsidP="008F1BA3">
      <w:pPr>
        <w:rPr>
          <w:i/>
          <w:lang w:val="el-GR"/>
        </w:rPr>
      </w:pPr>
      <w:r w:rsidRPr="008F1BA3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 w:rsidRPr="008F1BA3">
        <w:rPr>
          <w:i/>
        </w:rPr>
        <w:t>IV</w:t>
      </w:r>
      <w:r w:rsidRPr="008F1BA3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8F1BA3" w:rsidRPr="008F1BA3" w:rsidRDefault="008F1BA3" w:rsidP="008F1BA3">
      <w:pPr>
        <w:rPr>
          <w:i/>
          <w:lang w:val="el-GR"/>
        </w:rPr>
      </w:pPr>
      <w:r w:rsidRPr="008F1BA3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8F1BA3">
        <w:rPr>
          <w:i/>
          <w:lang w:val="el-GR"/>
        </w:rPr>
        <w:t>είμαισε</w:t>
      </w:r>
      <w:proofErr w:type="spellEnd"/>
      <w:r w:rsidRPr="008F1BA3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8F1BA3" w:rsidRPr="008F1BA3" w:rsidRDefault="008F1BA3" w:rsidP="008F1BA3">
      <w:pPr>
        <w:rPr>
          <w:rFonts w:cs="Times New Roman"/>
          <w:vertAlign w:val="superscript"/>
          <w:lang w:val="el-GR"/>
        </w:rPr>
      </w:pPr>
      <w:r w:rsidRPr="008F1BA3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8F1BA3">
        <w:rPr>
          <w:rFonts w:cs="Times New Roman"/>
          <w:i/>
          <w:vertAlign w:val="superscript"/>
          <w:lang w:val="el-GR"/>
        </w:rPr>
        <w:t>.</w:t>
      </w:r>
    </w:p>
    <w:p w:rsidR="008F1BA3" w:rsidRPr="008F1BA3" w:rsidRDefault="008F1BA3" w:rsidP="008F1BA3">
      <w:pPr>
        <w:rPr>
          <w:lang w:val="el-GR"/>
        </w:rPr>
      </w:pPr>
      <w:r w:rsidRPr="008F1BA3">
        <w:rPr>
          <w:rFonts w:cs="Times New Roman"/>
          <w:i/>
          <w:vertAlign w:val="superscript"/>
          <w:lang w:val="el-GR"/>
        </w:rPr>
        <w:t>β) η αναθέτουσα αρχή ή ο αναθέτων φορέας έχουν ήδη στην κατοχή τους τα σχετικά έγγραφα.</w:t>
      </w:r>
    </w:p>
    <w:p w:rsidR="008F1BA3" w:rsidRPr="008F1BA3" w:rsidRDefault="008F1BA3" w:rsidP="008F1BA3">
      <w:pPr>
        <w:rPr>
          <w:i/>
          <w:lang w:val="el-GR"/>
        </w:rPr>
      </w:pPr>
      <w:r w:rsidRPr="008F1BA3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8F1BA3">
        <w:rPr>
          <w:i/>
          <w:lang w:val="el-GR"/>
        </w:rPr>
        <w:t>Δήλώσης</w:t>
      </w:r>
      <w:proofErr w:type="spellEnd"/>
      <w:r w:rsidRPr="008F1BA3">
        <w:rPr>
          <w:i/>
          <w:lang w:val="el-GR"/>
        </w:rPr>
        <w:t xml:space="preserve"> για τους σκοπούς τ... </w:t>
      </w:r>
      <w:r w:rsidRPr="008F1BA3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8F1BA3">
        <w:rPr>
          <w:i/>
          <w:lang w:val="el-GR"/>
        </w:rPr>
        <w:t>.</w:t>
      </w:r>
    </w:p>
    <w:p w:rsidR="008F1BA3" w:rsidRPr="008F1BA3" w:rsidRDefault="008F1BA3" w:rsidP="008F1BA3">
      <w:pPr>
        <w:rPr>
          <w:i/>
          <w:lang w:val="el-GR"/>
        </w:rPr>
      </w:pPr>
    </w:p>
    <w:p w:rsidR="008F1BA3" w:rsidRPr="008F1BA3" w:rsidRDefault="008F1BA3" w:rsidP="008F1BA3">
      <w:pPr>
        <w:rPr>
          <w:i/>
          <w:lang w:val="el-GR"/>
        </w:rPr>
      </w:pPr>
      <w:r w:rsidRPr="008F1BA3">
        <w:rPr>
          <w:i/>
          <w:lang w:val="el-GR"/>
        </w:rPr>
        <w:t>Ημερομηνία, τόπος και, όπου ζητείται ή είναι απαραίτητο, υπογραφή(-</w:t>
      </w:r>
      <w:proofErr w:type="spellStart"/>
      <w:r w:rsidRPr="008F1BA3">
        <w:rPr>
          <w:i/>
          <w:lang w:val="el-GR"/>
        </w:rPr>
        <w:t>ές</w:t>
      </w:r>
      <w:proofErr w:type="spellEnd"/>
      <w:r w:rsidRPr="008F1BA3">
        <w:rPr>
          <w:i/>
          <w:lang w:val="el-GR"/>
        </w:rPr>
        <w:t xml:space="preserve">): [……]   </w:t>
      </w:r>
    </w:p>
    <w:p w:rsidR="008F1BA3" w:rsidRPr="008F1BA3" w:rsidRDefault="008F1BA3" w:rsidP="008F1BA3">
      <w:pPr>
        <w:rPr>
          <w:lang w:val="el-GR"/>
        </w:rPr>
      </w:pPr>
    </w:p>
    <w:p w:rsidR="008F1BA3" w:rsidRPr="008F1BA3" w:rsidRDefault="008F1BA3" w:rsidP="008F1BA3">
      <w:pPr>
        <w:spacing w:after="60"/>
        <w:rPr>
          <w:rFonts w:ascii="Times New Roman" w:hAnsi="Times New Roman" w:cs="Times New Roman"/>
          <w:sz w:val="24"/>
          <w:lang w:val="el-GR"/>
        </w:rPr>
      </w:pPr>
    </w:p>
    <w:p w:rsidR="008F1BA3" w:rsidRPr="008F1BA3" w:rsidRDefault="008F1BA3" w:rsidP="008F1BA3">
      <w:pPr>
        <w:rPr>
          <w:lang w:val="el-GR"/>
        </w:rPr>
      </w:pPr>
    </w:p>
    <w:p w:rsidR="008F1BA3" w:rsidRPr="008F1BA3" w:rsidRDefault="008F1BA3" w:rsidP="008F1BA3">
      <w:pPr>
        <w:rPr>
          <w:lang w:val="el-GR"/>
        </w:rPr>
      </w:pPr>
    </w:p>
    <w:p w:rsidR="00327A43" w:rsidRPr="00D470D3" w:rsidRDefault="00327A43" w:rsidP="00327A43">
      <w:pPr>
        <w:pStyle w:val="normalwithoutspacing"/>
        <w:rPr>
          <w:i/>
          <w:color w:val="FF0000"/>
          <w:szCs w:val="22"/>
        </w:rPr>
      </w:pPr>
    </w:p>
    <w:p w:rsidR="00327A43" w:rsidRDefault="00327A43" w:rsidP="00635DD4">
      <w:pPr>
        <w:pStyle w:val="normalwithoutspacing"/>
        <w:rPr>
          <w:i/>
          <w:color w:val="5B9BD5"/>
          <w:szCs w:val="22"/>
        </w:rPr>
      </w:pPr>
    </w:p>
    <w:p w:rsidR="00327A43" w:rsidRDefault="00327A43" w:rsidP="00635DD4">
      <w:pPr>
        <w:pStyle w:val="normalwithoutspacing"/>
        <w:rPr>
          <w:i/>
          <w:color w:val="5B9BD5"/>
          <w:szCs w:val="22"/>
        </w:rPr>
      </w:pPr>
    </w:p>
    <w:p w:rsidR="00327A43" w:rsidRDefault="00327A43" w:rsidP="00635DD4">
      <w:pPr>
        <w:pStyle w:val="normalwithoutspacing"/>
        <w:rPr>
          <w:i/>
          <w:color w:val="5B9BD5"/>
          <w:szCs w:val="22"/>
        </w:rPr>
      </w:pPr>
    </w:p>
    <w:sectPr w:rsidR="00327A43" w:rsidSect="0031708B">
      <w:footerReference w:type="default" r:id="rId9"/>
      <w:pgSz w:w="11906" w:h="16838"/>
      <w:pgMar w:top="1440" w:right="1080" w:bottom="1440" w:left="1080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F0B" w:rsidRDefault="00B70F0B" w:rsidP="00635DD4">
      <w:pPr>
        <w:spacing w:after="0"/>
      </w:pPr>
      <w:r>
        <w:separator/>
      </w:r>
    </w:p>
  </w:endnote>
  <w:endnote w:type="continuationSeparator" w:id="0">
    <w:p w:rsidR="00B70F0B" w:rsidRDefault="00B70F0B" w:rsidP="00635D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ndale Sans UI">
    <w:altName w:val="Arial Unicode MS"/>
    <w:charset w:val="A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69E" w:rsidRDefault="000B169E">
    <w:pPr>
      <w:pStyle w:val="af2"/>
      <w:spacing w:after="0"/>
      <w:jc w:val="center"/>
      <w:rPr>
        <w:sz w:val="12"/>
        <w:szCs w:val="12"/>
        <w:lang w:val="el-GR"/>
      </w:rPr>
    </w:pPr>
  </w:p>
  <w:p w:rsidR="000B169E" w:rsidRDefault="000B169E">
    <w:pPr>
      <w:pStyle w:val="af2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023D7F">
      <w:rPr>
        <w:noProof/>
        <w:sz w:val="20"/>
        <w:szCs w:val="20"/>
      </w:rPr>
      <w:t>23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F0B" w:rsidRDefault="00B70F0B" w:rsidP="00635DD4">
      <w:pPr>
        <w:spacing w:after="0"/>
      </w:pPr>
      <w:r>
        <w:separator/>
      </w:r>
    </w:p>
  </w:footnote>
  <w:footnote w:type="continuationSeparator" w:id="0">
    <w:p w:rsidR="00B70F0B" w:rsidRDefault="00B70F0B" w:rsidP="00635D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457ADBEC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eastAsia="Calibri" w:hint="default"/>
        <w:lang w:val="el-GR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0">
    <w:nsid w:val="015A174E"/>
    <w:multiLevelType w:val="hybridMultilevel"/>
    <w:tmpl w:val="78C21E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2825B24"/>
    <w:multiLevelType w:val="hybridMultilevel"/>
    <w:tmpl w:val="19182B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2D72E3D"/>
    <w:multiLevelType w:val="hybridMultilevel"/>
    <w:tmpl w:val="1922A540"/>
    <w:lvl w:ilvl="0" w:tplc="0408000F">
      <w:start w:val="1"/>
      <w:numFmt w:val="decimal"/>
      <w:lvlText w:val="%1."/>
      <w:lvlJc w:val="left"/>
      <w:pPr>
        <w:ind w:left="930" w:hanging="360"/>
      </w:pPr>
    </w:lvl>
    <w:lvl w:ilvl="1" w:tplc="04080019" w:tentative="1">
      <w:start w:val="1"/>
      <w:numFmt w:val="lowerLetter"/>
      <w:lvlText w:val="%2."/>
      <w:lvlJc w:val="left"/>
      <w:pPr>
        <w:ind w:left="1650" w:hanging="360"/>
      </w:pPr>
    </w:lvl>
    <w:lvl w:ilvl="2" w:tplc="0408001B" w:tentative="1">
      <w:start w:val="1"/>
      <w:numFmt w:val="lowerRoman"/>
      <w:lvlText w:val="%3."/>
      <w:lvlJc w:val="right"/>
      <w:pPr>
        <w:ind w:left="2370" w:hanging="180"/>
      </w:pPr>
    </w:lvl>
    <w:lvl w:ilvl="3" w:tplc="0408000F" w:tentative="1">
      <w:start w:val="1"/>
      <w:numFmt w:val="decimal"/>
      <w:lvlText w:val="%4."/>
      <w:lvlJc w:val="left"/>
      <w:pPr>
        <w:ind w:left="3090" w:hanging="360"/>
      </w:pPr>
    </w:lvl>
    <w:lvl w:ilvl="4" w:tplc="04080019" w:tentative="1">
      <w:start w:val="1"/>
      <w:numFmt w:val="lowerLetter"/>
      <w:lvlText w:val="%5."/>
      <w:lvlJc w:val="left"/>
      <w:pPr>
        <w:ind w:left="3810" w:hanging="360"/>
      </w:pPr>
    </w:lvl>
    <w:lvl w:ilvl="5" w:tplc="0408001B" w:tentative="1">
      <w:start w:val="1"/>
      <w:numFmt w:val="lowerRoman"/>
      <w:lvlText w:val="%6."/>
      <w:lvlJc w:val="right"/>
      <w:pPr>
        <w:ind w:left="4530" w:hanging="180"/>
      </w:pPr>
    </w:lvl>
    <w:lvl w:ilvl="6" w:tplc="0408000F" w:tentative="1">
      <w:start w:val="1"/>
      <w:numFmt w:val="decimal"/>
      <w:lvlText w:val="%7."/>
      <w:lvlJc w:val="left"/>
      <w:pPr>
        <w:ind w:left="5250" w:hanging="360"/>
      </w:pPr>
    </w:lvl>
    <w:lvl w:ilvl="7" w:tplc="04080019" w:tentative="1">
      <w:start w:val="1"/>
      <w:numFmt w:val="lowerLetter"/>
      <w:lvlText w:val="%8."/>
      <w:lvlJc w:val="left"/>
      <w:pPr>
        <w:ind w:left="5970" w:hanging="360"/>
      </w:pPr>
    </w:lvl>
    <w:lvl w:ilvl="8" w:tplc="0408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>
    <w:nsid w:val="0FFD7D56"/>
    <w:multiLevelType w:val="hybridMultilevel"/>
    <w:tmpl w:val="11EC0B38"/>
    <w:lvl w:ilvl="0" w:tplc="3B98A8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3436D8"/>
    <w:multiLevelType w:val="hybridMultilevel"/>
    <w:tmpl w:val="7004C78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684217"/>
    <w:multiLevelType w:val="hybridMultilevel"/>
    <w:tmpl w:val="1C7E6D3C"/>
    <w:lvl w:ilvl="0" w:tplc="0408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6">
    <w:nsid w:val="20AB6DFB"/>
    <w:multiLevelType w:val="multilevel"/>
    <w:tmpl w:val="F5B0F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D0D1873"/>
    <w:multiLevelType w:val="hybridMultilevel"/>
    <w:tmpl w:val="53FAFCD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F080BF4"/>
    <w:multiLevelType w:val="hybridMultilevel"/>
    <w:tmpl w:val="8D66F7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9A3110"/>
    <w:multiLevelType w:val="hybridMultilevel"/>
    <w:tmpl w:val="FD7E8226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3404D31"/>
    <w:multiLevelType w:val="hybridMultilevel"/>
    <w:tmpl w:val="35E040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2C3072"/>
    <w:multiLevelType w:val="hybridMultilevel"/>
    <w:tmpl w:val="7196EA36"/>
    <w:lvl w:ilvl="0" w:tplc="0408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47ED1AA5"/>
    <w:multiLevelType w:val="hybridMultilevel"/>
    <w:tmpl w:val="CE62436A"/>
    <w:lvl w:ilvl="0" w:tplc="CFA6AE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A502990"/>
    <w:multiLevelType w:val="hybridMultilevel"/>
    <w:tmpl w:val="86A298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63628E"/>
    <w:multiLevelType w:val="hybridMultilevel"/>
    <w:tmpl w:val="500C43DA"/>
    <w:lvl w:ilvl="0" w:tplc="0408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59294170"/>
    <w:multiLevelType w:val="hybridMultilevel"/>
    <w:tmpl w:val="4CE6761C"/>
    <w:name w:val="WW8Num9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A4C6967"/>
    <w:multiLevelType w:val="hybridMultilevel"/>
    <w:tmpl w:val="6B2CEA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8F7381"/>
    <w:multiLevelType w:val="hybridMultilevel"/>
    <w:tmpl w:val="E2E05D74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402A18"/>
    <w:multiLevelType w:val="hybridMultilevel"/>
    <w:tmpl w:val="360CD438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0"/>
  </w:num>
  <w:num w:numId="12">
    <w:abstractNumId w:val="16"/>
  </w:num>
  <w:num w:numId="13">
    <w:abstractNumId w:val="25"/>
  </w:num>
  <w:num w:numId="14">
    <w:abstractNumId w:val="17"/>
  </w:num>
  <w:num w:numId="15">
    <w:abstractNumId w:val="18"/>
  </w:num>
  <w:num w:numId="16">
    <w:abstractNumId w:val="21"/>
  </w:num>
  <w:num w:numId="17">
    <w:abstractNumId w:val="24"/>
  </w:num>
  <w:num w:numId="18">
    <w:abstractNumId w:val="12"/>
  </w:num>
  <w:num w:numId="19">
    <w:abstractNumId w:val="19"/>
  </w:num>
  <w:num w:numId="20">
    <w:abstractNumId w:val="14"/>
  </w:num>
  <w:num w:numId="21">
    <w:abstractNumId w:val="23"/>
  </w:num>
  <w:num w:numId="22">
    <w:abstractNumId w:val="15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3"/>
  </w:num>
  <w:num w:numId="26">
    <w:abstractNumId w:val="22"/>
  </w:num>
  <w:num w:numId="27">
    <w:abstractNumId w:val="26"/>
  </w:num>
  <w:num w:numId="28">
    <w:abstractNumId w:val="28"/>
  </w:num>
  <w:num w:numId="29">
    <w:abstractNumId w:val="10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D4"/>
    <w:rsid w:val="00017178"/>
    <w:rsid w:val="00022781"/>
    <w:rsid w:val="00023D7F"/>
    <w:rsid w:val="00024550"/>
    <w:rsid w:val="00043C38"/>
    <w:rsid w:val="000461B0"/>
    <w:rsid w:val="00051854"/>
    <w:rsid w:val="00090200"/>
    <w:rsid w:val="000A59E7"/>
    <w:rsid w:val="000A6FF1"/>
    <w:rsid w:val="000B169E"/>
    <w:rsid w:val="000B3754"/>
    <w:rsid w:val="000E34C1"/>
    <w:rsid w:val="000F58FA"/>
    <w:rsid w:val="00117469"/>
    <w:rsid w:val="001303DA"/>
    <w:rsid w:val="00131246"/>
    <w:rsid w:val="00131517"/>
    <w:rsid w:val="00156725"/>
    <w:rsid w:val="00160D7D"/>
    <w:rsid w:val="00172E1D"/>
    <w:rsid w:val="0018014A"/>
    <w:rsid w:val="00183A5B"/>
    <w:rsid w:val="001967CF"/>
    <w:rsid w:val="001A64D1"/>
    <w:rsid w:val="001B109D"/>
    <w:rsid w:val="001B709D"/>
    <w:rsid w:val="001B7B6A"/>
    <w:rsid w:val="001C1807"/>
    <w:rsid w:val="001D014F"/>
    <w:rsid w:val="001D570E"/>
    <w:rsid w:val="001E4CA3"/>
    <w:rsid w:val="001E617C"/>
    <w:rsid w:val="002168CD"/>
    <w:rsid w:val="002471C2"/>
    <w:rsid w:val="00266EA8"/>
    <w:rsid w:val="002678A0"/>
    <w:rsid w:val="00274C20"/>
    <w:rsid w:val="00274EFE"/>
    <w:rsid w:val="0028032B"/>
    <w:rsid w:val="0029025B"/>
    <w:rsid w:val="00292C77"/>
    <w:rsid w:val="00293459"/>
    <w:rsid w:val="002A5C35"/>
    <w:rsid w:val="002B76FC"/>
    <w:rsid w:val="002C30C2"/>
    <w:rsid w:val="002F249B"/>
    <w:rsid w:val="002F5998"/>
    <w:rsid w:val="002F6B20"/>
    <w:rsid w:val="002F7D37"/>
    <w:rsid w:val="0030430E"/>
    <w:rsid w:val="00313AC5"/>
    <w:rsid w:val="0031708B"/>
    <w:rsid w:val="00327A43"/>
    <w:rsid w:val="003468AB"/>
    <w:rsid w:val="003549B4"/>
    <w:rsid w:val="00361703"/>
    <w:rsid w:val="003751AD"/>
    <w:rsid w:val="00387807"/>
    <w:rsid w:val="003C4572"/>
    <w:rsid w:val="003D776D"/>
    <w:rsid w:val="003F3790"/>
    <w:rsid w:val="00407B81"/>
    <w:rsid w:val="00453D09"/>
    <w:rsid w:val="004643C6"/>
    <w:rsid w:val="00494503"/>
    <w:rsid w:val="004A43AE"/>
    <w:rsid w:val="004B42CF"/>
    <w:rsid w:val="004D3695"/>
    <w:rsid w:val="004D6585"/>
    <w:rsid w:val="004E5068"/>
    <w:rsid w:val="004E5878"/>
    <w:rsid w:val="004F0F67"/>
    <w:rsid w:val="005035DF"/>
    <w:rsid w:val="00512CD9"/>
    <w:rsid w:val="00522384"/>
    <w:rsid w:val="00555AE6"/>
    <w:rsid w:val="00560EC9"/>
    <w:rsid w:val="00573243"/>
    <w:rsid w:val="00575D43"/>
    <w:rsid w:val="00584895"/>
    <w:rsid w:val="005925D0"/>
    <w:rsid w:val="005946A8"/>
    <w:rsid w:val="00597F2B"/>
    <w:rsid w:val="005A12BB"/>
    <w:rsid w:val="005A1E42"/>
    <w:rsid w:val="005B1C4E"/>
    <w:rsid w:val="005B368F"/>
    <w:rsid w:val="00631647"/>
    <w:rsid w:val="00635DD4"/>
    <w:rsid w:val="0063790F"/>
    <w:rsid w:val="00644196"/>
    <w:rsid w:val="006452B3"/>
    <w:rsid w:val="006762DF"/>
    <w:rsid w:val="006B2A71"/>
    <w:rsid w:val="006C78D1"/>
    <w:rsid w:val="006E0CA1"/>
    <w:rsid w:val="006F0136"/>
    <w:rsid w:val="006F71B6"/>
    <w:rsid w:val="00713895"/>
    <w:rsid w:val="00722C9D"/>
    <w:rsid w:val="00745644"/>
    <w:rsid w:val="00747E5D"/>
    <w:rsid w:val="0075258F"/>
    <w:rsid w:val="00763CA2"/>
    <w:rsid w:val="00767ED5"/>
    <w:rsid w:val="007809A0"/>
    <w:rsid w:val="00797403"/>
    <w:rsid w:val="007C7954"/>
    <w:rsid w:val="007E0D71"/>
    <w:rsid w:val="007F1FEC"/>
    <w:rsid w:val="00801AAA"/>
    <w:rsid w:val="008110C2"/>
    <w:rsid w:val="00816C31"/>
    <w:rsid w:val="00835C33"/>
    <w:rsid w:val="0084620C"/>
    <w:rsid w:val="0084622F"/>
    <w:rsid w:val="00851FA8"/>
    <w:rsid w:val="008610BD"/>
    <w:rsid w:val="008A1B28"/>
    <w:rsid w:val="008A3299"/>
    <w:rsid w:val="008B492A"/>
    <w:rsid w:val="008C1B3C"/>
    <w:rsid w:val="008C4C6F"/>
    <w:rsid w:val="008E7E45"/>
    <w:rsid w:val="008F1BA3"/>
    <w:rsid w:val="008F32B0"/>
    <w:rsid w:val="00911F95"/>
    <w:rsid w:val="009251A4"/>
    <w:rsid w:val="00955AFC"/>
    <w:rsid w:val="009644CA"/>
    <w:rsid w:val="00982426"/>
    <w:rsid w:val="00997A1A"/>
    <w:rsid w:val="009A2738"/>
    <w:rsid w:val="009A7C43"/>
    <w:rsid w:val="009D1563"/>
    <w:rsid w:val="009F52A3"/>
    <w:rsid w:val="00A047E5"/>
    <w:rsid w:val="00A20F61"/>
    <w:rsid w:val="00A2377E"/>
    <w:rsid w:val="00A878F6"/>
    <w:rsid w:val="00A96239"/>
    <w:rsid w:val="00AA691A"/>
    <w:rsid w:val="00AC5D97"/>
    <w:rsid w:val="00AC7C8A"/>
    <w:rsid w:val="00AE17A1"/>
    <w:rsid w:val="00AF01DB"/>
    <w:rsid w:val="00AF4CE8"/>
    <w:rsid w:val="00B07A1A"/>
    <w:rsid w:val="00B20520"/>
    <w:rsid w:val="00B21FB8"/>
    <w:rsid w:val="00B26A44"/>
    <w:rsid w:val="00B41167"/>
    <w:rsid w:val="00B62289"/>
    <w:rsid w:val="00B631B3"/>
    <w:rsid w:val="00B63F4D"/>
    <w:rsid w:val="00B64599"/>
    <w:rsid w:val="00B6531E"/>
    <w:rsid w:val="00B661CA"/>
    <w:rsid w:val="00B70F0B"/>
    <w:rsid w:val="00B80BB1"/>
    <w:rsid w:val="00B86C4C"/>
    <w:rsid w:val="00B91902"/>
    <w:rsid w:val="00B9279B"/>
    <w:rsid w:val="00BA0C02"/>
    <w:rsid w:val="00BB0C19"/>
    <w:rsid w:val="00BB1EF5"/>
    <w:rsid w:val="00BB3010"/>
    <w:rsid w:val="00BB49F0"/>
    <w:rsid w:val="00BD0F6D"/>
    <w:rsid w:val="00BD12DE"/>
    <w:rsid w:val="00BD40EF"/>
    <w:rsid w:val="00BE08E9"/>
    <w:rsid w:val="00BE27A6"/>
    <w:rsid w:val="00BF6FBA"/>
    <w:rsid w:val="00C02192"/>
    <w:rsid w:val="00C066A3"/>
    <w:rsid w:val="00C148A2"/>
    <w:rsid w:val="00C2561B"/>
    <w:rsid w:val="00C26F76"/>
    <w:rsid w:val="00C332EC"/>
    <w:rsid w:val="00C3514E"/>
    <w:rsid w:val="00C54994"/>
    <w:rsid w:val="00C666DB"/>
    <w:rsid w:val="00C70CCB"/>
    <w:rsid w:val="00C71484"/>
    <w:rsid w:val="00C93BBE"/>
    <w:rsid w:val="00CA524F"/>
    <w:rsid w:val="00CC67A7"/>
    <w:rsid w:val="00CD4117"/>
    <w:rsid w:val="00CE0E56"/>
    <w:rsid w:val="00CE67BA"/>
    <w:rsid w:val="00CF1DE9"/>
    <w:rsid w:val="00D160E0"/>
    <w:rsid w:val="00D31011"/>
    <w:rsid w:val="00D47088"/>
    <w:rsid w:val="00DD157A"/>
    <w:rsid w:val="00E014F2"/>
    <w:rsid w:val="00E0415E"/>
    <w:rsid w:val="00E05DF2"/>
    <w:rsid w:val="00E179EF"/>
    <w:rsid w:val="00E233B9"/>
    <w:rsid w:val="00E31D8D"/>
    <w:rsid w:val="00E438EC"/>
    <w:rsid w:val="00E51AB4"/>
    <w:rsid w:val="00E56BCF"/>
    <w:rsid w:val="00E74EFD"/>
    <w:rsid w:val="00E824C9"/>
    <w:rsid w:val="00E91E1D"/>
    <w:rsid w:val="00E91F6C"/>
    <w:rsid w:val="00E93C9C"/>
    <w:rsid w:val="00EB5356"/>
    <w:rsid w:val="00EB6139"/>
    <w:rsid w:val="00EB6DCB"/>
    <w:rsid w:val="00EC0D94"/>
    <w:rsid w:val="00EC3C8F"/>
    <w:rsid w:val="00ED6E91"/>
    <w:rsid w:val="00EE65C5"/>
    <w:rsid w:val="00EF2291"/>
    <w:rsid w:val="00F23DC8"/>
    <w:rsid w:val="00F26787"/>
    <w:rsid w:val="00F53395"/>
    <w:rsid w:val="00F65CE2"/>
    <w:rsid w:val="00F74EA5"/>
    <w:rsid w:val="00F867EF"/>
    <w:rsid w:val="00F87CA1"/>
    <w:rsid w:val="00FB639E"/>
    <w:rsid w:val="00FB7DA1"/>
    <w:rsid w:val="00FC0074"/>
    <w:rsid w:val="00FC7169"/>
    <w:rsid w:val="00FF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uiPriority w:val="9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uiPriority w:val="9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0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1">
    <w:name w:val="Παραπομπή υποσημείωσης2"/>
    <w:rsid w:val="00635DD4"/>
    <w:rPr>
      <w:vertAlign w:val="superscript"/>
    </w:rPr>
  </w:style>
  <w:style w:type="character" w:customStyle="1" w:styleId="22">
    <w:name w:val="Παραπομπή σημείωσης τέλους2"/>
    <w:rsid w:val="00635DD4"/>
    <w:rPr>
      <w:vertAlign w:val="superscript"/>
    </w:rPr>
  </w:style>
  <w:style w:type="character" w:customStyle="1" w:styleId="23">
    <w:name w:val="Παραπομπή υποσημείωσης2"/>
    <w:rsid w:val="00635DD4"/>
    <w:rPr>
      <w:vertAlign w:val="superscript"/>
    </w:rPr>
  </w:style>
  <w:style w:type="character" w:customStyle="1" w:styleId="24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635DD4"/>
  </w:style>
  <w:style w:type="character" w:customStyle="1" w:styleId="Char4">
    <w:name w:val="Κεφαλίδα Char"/>
    <w:basedOn w:val="a0"/>
    <w:link w:val="af3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character" w:customStyle="1" w:styleId="WW-FootnoteReference17">
    <w:name w:val="WW-Footnote Reference17"/>
    <w:rsid w:val="00FC0074"/>
    <w:rPr>
      <w:vertAlign w:val="superscript"/>
    </w:rPr>
  </w:style>
  <w:style w:type="character" w:customStyle="1" w:styleId="32">
    <w:name w:val="Παραπομπή υποσημείωσης3"/>
    <w:rsid w:val="000E34C1"/>
    <w:rPr>
      <w:vertAlign w:val="superscript"/>
    </w:rPr>
  </w:style>
  <w:style w:type="character" w:customStyle="1" w:styleId="WW-EndnoteReference17">
    <w:name w:val="WW-Endnote Reference17"/>
    <w:rsid w:val="00E438EC"/>
    <w:rPr>
      <w:vertAlign w:val="superscript"/>
    </w:rPr>
  </w:style>
  <w:style w:type="paragraph" w:styleId="aff0">
    <w:name w:val="Date"/>
    <w:basedOn w:val="a"/>
    <w:next w:val="a"/>
    <w:link w:val="Char8"/>
    <w:rsid w:val="00F26787"/>
    <w:pPr>
      <w:spacing w:after="100"/>
    </w:pPr>
    <w:rPr>
      <w:rFonts w:eastAsia="MS Mincho"/>
      <w:lang w:val="en-US" w:eastAsia="ja-JP"/>
    </w:rPr>
  </w:style>
  <w:style w:type="character" w:customStyle="1" w:styleId="Char8">
    <w:name w:val="Ημερομηνία Char"/>
    <w:basedOn w:val="a0"/>
    <w:link w:val="aff0"/>
    <w:rsid w:val="00F26787"/>
    <w:rPr>
      <w:rFonts w:ascii="Calibri" w:eastAsia="MS Mincho" w:hAnsi="Calibri" w:cs="Calibri"/>
      <w:szCs w:val="24"/>
      <w:lang w:val="en-US" w:eastAsia="ja-JP"/>
    </w:rPr>
  </w:style>
  <w:style w:type="paragraph" w:styleId="Web">
    <w:name w:val="Normal (Web)"/>
    <w:basedOn w:val="a"/>
    <w:rsid w:val="00F26787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aff1">
    <w:name w:val="List Paragraph"/>
    <w:aliases w:val="Γράφημα,Itemize,List Paragraph1,List Paragraph,Bullet21,Bullet22,Bullet23,Bullet211,Bullet24,Bullet25,Bullet26,Bullet27,bl11,Bullet212,Bullet28,bl12,Bullet213,Bullet29,bl13,Bullet214,Bullet210,Bullet215"/>
    <w:basedOn w:val="a"/>
    <w:link w:val="Char9"/>
    <w:uiPriority w:val="34"/>
    <w:qFormat/>
    <w:rsid w:val="008F32B0"/>
    <w:pPr>
      <w:spacing w:after="200"/>
      <w:ind w:left="720"/>
      <w:contextualSpacing/>
    </w:pPr>
    <w:rPr>
      <w:rFonts w:cs="Times New Roman"/>
    </w:rPr>
  </w:style>
  <w:style w:type="character" w:customStyle="1" w:styleId="Char9">
    <w:name w:val="Παράγραφος λίστας Char"/>
    <w:aliases w:val="Γράφημα Char,Itemize Char,List Paragraph1 Char,List Paragraph Char,Bullet21 Char,Bullet22 Char,Bullet23 Char,Bullet211 Char,Bullet24 Char,Bullet25 Char,Bullet26 Char,Bullet27 Char,bl11 Char,Bullet212 Char,Bullet28 Char,bl12 Char"/>
    <w:link w:val="aff1"/>
    <w:uiPriority w:val="34"/>
    <w:locked/>
    <w:rsid w:val="008F32B0"/>
    <w:rPr>
      <w:rFonts w:ascii="Calibri" w:eastAsia="Times New Roman" w:hAnsi="Calibri" w:cs="Times New Roman"/>
      <w:szCs w:val="24"/>
      <w:lang w:val="en-GB" w:eastAsia="zh-CN"/>
    </w:rPr>
  </w:style>
  <w:style w:type="paragraph" w:styleId="27">
    <w:name w:val="Body Text 2"/>
    <w:basedOn w:val="a"/>
    <w:link w:val="2Char0"/>
    <w:uiPriority w:val="99"/>
    <w:semiHidden/>
    <w:unhideWhenUsed/>
    <w:rsid w:val="00B20520"/>
    <w:pPr>
      <w:spacing w:line="480" w:lineRule="auto"/>
    </w:pPr>
  </w:style>
  <w:style w:type="character" w:customStyle="1" w:styleId="2Char0">
    <w:name w:val="Σώμα κείμενου 2 Char"/>
    <w:basedOn w:val="a0"/>
    <w:link w:val="27"/>
    <w:uiPriority w:val="99"/>
    <w:semiHidden/>
    <w:rsid w:val="00B20520"/>
    <w:rPr>
      <w:rFonts w:ascii="Calibri" w:eastAsia="Times New Roman" w:hAnsi="Calibri" w:cs="Calibri"/>
      <w:szCs w:val="24"/>
      <w:lang w:val="en-GB" w:eastAsia="zh-CN"/>
    </w:rPr>
  </w:style>
  <w:style w:type="table" w:styleId="aff2">
    <w:name w:val="Table Grid"/>
    <w:basedOn w:val="a1"/>
    <w:uiPriority w:val="59"/>
    <w:rsid w:val="00B661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uiPriority w:val="9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uiPriority w:val="9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0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1">
    <w:name w:val="Παραπομπή υποσημείωσης2"/>
    <w:rsid w:val="00635DD4"/>
    <w:rPr>
      <w:vertAlign w:val="superscript"/>
    </w:rPr>
  </w:style>
  <w:style w:type="character" w:customStyle="1" w:styleId="22">
    <w:name w:val="Παραπομπή σημείωσης τέλους2"/>
    <w:rsid w:val="00635DD4"/>
    <w:rPr>
      <w:vertAlign w:val="superscript"/>
    </w:rPr>
  </w:style>
  <w:style w:type="character" w:customStyle="1" w:styleId="23">
    <w:name w:val="Παραπομπή υποσημείωσης2"/>
    <w:rsid w:val="00635DD4"/>
    <w:rPr>
      <w:vertAlign w:val="superscript"/>
    </w:rPr>
  </w:style>
  <w:style w:type="character" w:customStyle="1" w:styleId="24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635DD4"/>
  </w:style>
  <w:style w:type="character" w:customStyle="1" w:styleId="Char4">
    <w:name w:val="Κεφαλίδα Char"/>
    <w:basedOn w:val="a0"/>
    <w:link w:val="af3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character" w:customStyle="1" w:styleId="WW-FootnoteReference17">
    <w:name w:val="WW-Footnote Reference17"/>
    <w:rsid w:val="00FC0074"/>
    <w:rPr>
      <w:vertAlign w:val="superscript"/>
    </w:rPr>
  </w:style>
  <w:style w:type="character" w:customStyle="1" w:styleId="32">
    <w:name w:val="Παραπομπή υποσημείωσης3"/>
    <w:rsid w:val="000E34C1"/>
    <w:rPr>
      <w:vertAlign w:val="superscript"/>
    </w:rPr>
  </w:style>
  <w:style w:type="character" w:customStyle="1" w:styleId="WW-EndnoteReference17">
    <w:name w:val="WW-Endnote Reference17"/>
    <w:rsid w:val="00E438EC"/>
    <w:rPr>
      <w:vertAlign w:val="superscript"/>
    </w:rPr>
  </w:style>
  <w:style w:type="paragraph" w:styleId="aff0">
    <w:name w:val="Date"/>
    <w:basedOn w:val="a"/>
    <w:next w:val="a"/>
    <w:link w:val="Char8"/>
    <w:rsid w:val="00F26787"/>
    <w:pPr>
      <w:spacing w:after="100"/>
    </w:pPr>
    <w:rPr>
      <w:rFonts w:eastAsia="MS Mincho"/>
      <w:lang w:val="en-US" w:eastAsia="ja-JP"/>
    </w:rPr>
  </w:style>
  <w:style w:type="character" w:customStyle="1" w:styleId="Char8">
    <w:name w:val="Ημερομηνία Char"/>
    <w:basedOn w:val="a0"/>
    <w:link w:val="aff0"/>
    <w:rsid w:val="00F26787"/>
    <w:rPr>
      <w:rFonts w:ascii="Calibri" w:eastAsia="MS Mincho" w:hAnsi="Calibri" w:cs="Calibri"/>
      <w:szCs w:val="24"/>
      <w:lang w:val="en-US" w:eastAsia="ja-JP"/>
    </w:rPr>
  </w:style>
  <w:style w:type="paragraph" w:styleId="Web">
    <w:name w:val="Normal (Web)"/>
    <w:basedOn w:val="a"/>
    <w:rsid w:val="00F26787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aff1">
    <w:name w:val="List Paragraph"/>
    <w:aliases w:val="Γράφημα,Itemize,List Paragraph1,List Paragraph,Bullet21,Bullet22,Bullet23,Bullet211,Bullet24,Bullet25,Bullet26,Bullet27,bl11,Bullet212,Bullet28,bl12,Bullet213,Bullet29,bl13,Bullet214,Bullet210,Bullet215"/>
    <w:basedOn w:val="a"/>
    <w:link w:val="Char9"/>
    <w:uiPriority w:val="34"/>
    <w:qFormat/>
    <w:rsid w:val="008F32B0"/>
    <w:pPr>
      <w:spacing w:after="200"/>
      <w:ind w:left="720"/>
      <w:contextualSpacing/>
    </w:pPr>
    <w:rPr>
      <w:rFonts w:cs="Times New Roman"/>
    </w:rPr>
  </w:style>
  <w:style w:type="character" w:customStyle="1" w:styleId="Char9">
    <w:name w:val="Παράγραφος λίστας Char"/>
    <w:aliases w:val="Γράφημα Char,Itemize Char,List Paragraph1 Char,List Paragraph Char,Bullet21 Char,Bullet22 Char,Bullet23 Char,Bullet211 Char,Bullet24 Char,Bullet25 Char,Bullet26 Char,Bullet27 Char,bl11 Char,Bullet212 Char,Bullet28 Char,bl12 Char"/>
    <w:link w:val="aff1"/>
    <w:uiPriority w:val="34"/>
    <w:locked/>
    <w:rsid w:val="008F32B0"/>
    <w:rPr>
      <w:rFonts w:ascii="Calibri" w:eastAsia="Times New Roman" w:hAnsi="Calibri" w:cs="Times New Roman"/>
      <w:szCs w:val="24"/>
      <w:lang w:val="en-GB" w:eastAsia="zh-CN"/>
    </w:rPr>
  </w:style>
  <w:style w:type="paragraph" w:styleId="27">
    <w:name w:val="Body Text 2"/>
    <w:basedOn w:val="a"/>
    <w:link w:val="2Char0"/>
    <w:uiPriority w:val="99"/>
    <w:semiHidden/>
    <w:unhideWhenUsed/>
    <w:rsid w:val="00B20520"/>
    <w:pPr>
      <w:spacing w:line="480" w:lineRule="auto"/>
    </w:pPr>
  </w:style>
  <w:style w:type="character" w:customStyle="1" w:styleId="2Char0">
    <w:name w:val="Σώμα κείμενου 2 Char"/>
    <w:basedOn w:val="a0"/>
    <w:link w:val="27"/>
    <w:uiPriority w:val="99"/>
    <w:semiHidden/>
    <w:rsid w:val="00B20520"/>
    <w:rPr>
      <w:rFonts w:ascii="Calibri" w:eastAsia="Times New Roman" w:hAnsi="Calibri" w:cs="Calibri"/>
      <w:szCs w:val="24"/>
      <w:lang w:val="en-GB" w:eastAsia="zh-CN"/>
    </w:rPr>
  </w:style>
  <w:style w:type="table" w:styleId="aff2">
    <w:name w:val="Table Grid"/>
    <w:basedOn w:val="a1"/>
    <w:uiPriority w:val="59"/>
    <w:rsid w:val="00B661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CE2DC-BFAE-4084-9F0B-781AD969B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4880</Words>
  <Characters>26357</Characters>
  <Application>Microsoft Office Word</Application>
  <DocSecurity>0</DocSecurity>
  <Lines>219</Lines>
  <Paragraphs>62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ΑΓΓΕΛΙΚΗ ΧΑΙΡΕΤΗ</cp:lastModifiedBy>
  <cp:revision>10</cp:revision>
  <cp:lastPrinted>2020-05-12T08:49:00Z</cp:lastPrinted>
  <dcterms:created xsi:type="dcterms:W3CDTF">2020-07-23T08:45:00Z</dcterms:created>
  <dcterms:modified xsi:type="dcterms:W3CDTF">2020-12-03T11:42:00Z</dcterms:modified>
</cp:coreProperties>
</file>