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EF" w:rsidRPr="00FE6746" w:rsidRDefault="00417FEF" w:rsidP="00417FEF">
      <w:pPr>
        <w:jc w:val="center"/>
        <w:rPr>
          <w:b/>
          <w:bCs/>
          <w:sz w:val="24"/>
          <w:lang w:val="el-GR"/>
        </w:rPr>
      </w:pPr>
      <w:bookmarkStart w:id="0" w:name="__RefHeading___Toc470009841"/>
      <w:bookmarkEnd w:id="0"/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417FEF" w:rsidRPr="00FE6746" w:rsidRDefault="00417FEF" w:rsidP="00417FEF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417FEF" w:rsidRPr="00FE6746" w:rsidRDefault="00417FEF" w:rsidP="00417FEF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417FEF" w:rsidRPr="00FE6746" w:rsidRDefault="00417FEF" w:rsidP="00417FEF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417FEF" w:rsidRPr="00FE6746" w:rsidRDefault="00417FEF" w:rsidP="00417FEF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417FEF" w:rsidRPr="004428BA" w:rsidTr="00AA789B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417FEF" w:rsidRPr="004B40ED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proofErr w:type="spellStart"/>
            <w:r w:rsidRPr="00FE6746">
              <w:rPr>
                <w:lang w:val="el-GR"/>
              </w:rPr>
              <w:t>Πετσιμέρης</w:t>
            </w:r>
            <w:proofErr w:type="spellEnd"/>
            <w:r w:rsidRPr="00FE6746">
              <w:rPr>
                <w:lang w:val="el-GR"/>
              </w:rPr>
              <w:t xml:space="preserve"> Άγγελος</w:t>
            </w:r>
            <w:r w:rsidRPr="004B40ED">
              <w:rPr>
                <w:lang w:val="el-GR"/>
              </w:rPr>
              <w:t xml:space="preserve"> 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417FEF" w:rsidRPr="009509DD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r w:rsidR="00C67CD5">
              <w:fldChar w:fldCharType="begin"/>
            </w:r>
            <w:r w:rsidR="00C67CD5" w:rsidRPr="004428BA">
              <w:rPr>
                <w:lang w:val="el-GR"/>
              </w:rPr>
              <w:instrText xml:space="preserve"> </w:instrText>
            </w:r>
            <w:r w:rsidR="00C67CD5">
              <w:instrText>HYPERLINK</w:instrText>
            </w:r>
            <w:r w:rsidR="00C67CD5" w:rsidRPr="004428BA">
              <w:rPr>
                <w:lang w:val="el-GR"/>
              </w:rPr>
              <w:instrText xml:space="preserve"> "</w:instrText>
            </w:r>
            <w:r w:rsidR="00C67CD5">
              <w:instrText>mailto</w:instrText>
            </w:r>
            <w:r w:rsidR="00C67CD5" w:rsidRPr="004428BA">
              <w:rPr>
                <w:lang w:val="el-GR"/>
              </w:rPr>
              <w:instrText>:</w:instrText>
            </w:r>
            <w:r w:rsidR="00C67CD5">
              <w:instrText>petsimeris</w:instrText>
            </w:r>
            <w:r w:rsidR="00C67CD5" w:rsidRPr="004428BA">
              <w:rPr>
                <w:lang w:val="el-GR"/>
              </w:rPr>
              <w:instrText>@</w:instrText>
            </w:r>
            <w:r w:rsidR="00C67CD5">
              <w:instrText>arta</w:instrText>
            </w:r>
            <w:r w:rsidR="00C67CD5" w:rsidRPr="004428BA">
              <w:rPr>
                <w:lang w:val="el-GR"/>
              </w:rPr>
              <w:instrText>.</w:instrText>
            </w:r>
            <w:r w:rsidR="00C67CD5">
              <w:instrText>gr</w:instrText>
            </w:r>
            <w:r w:rsidR="00C67CD5" w:rsidRPr="004428BA">
              <w:rPr>
                <w:lang w:val="el-GR"/>
              </w:rPr>
              <w:instrText xml:space="preserve">" </w:instrText>
            </w:r>
            <w:r w:rsidR="00C67CD5">
              <w:fldChar w:fldCharType="separate"/>
            </w:r>
            <w:r w:rsidRPr="000E5D2F">
              <w:rPr>
                <w:rStyle w:val="-"/>
                <w:lang w:val="en-US"/>
              </w:rPr>
              <w:t>petsimeris</w:t>
            </w:r>
            <w:r w:rsidRPr="000E5D2F">
              <w:rPr>
                <w:rStyle w:val="-"/>
                <w:lang w:val="el-GR"/>
              </w:rPr>
              <w:t>@</w:t>
            </w:r>
            <w:r w:rsidRPr="000E5D2F">
              <w:rPr>
                <w:rStyle w:val="-"/>
                <w:lang w:val="en-US"/>
              </w:rPr>
              <w:t>arta</w:t>
            </w:r>
            <w:r w:rsidRPr="000E5D2F">
              <w:rPr>
                <w:rStyle w:val="-"/>
                <w:lang w:val="el-GR"/>
              </w:rPr>
              <w:t>.</w:t>
            </w:r>
            <w:r w:rsidRPr="000E5D2F">
              <w:rPr>
                <w:rStyle w:val="-"/>
                <w:lang w:val="en-US"/>
              </w:rPr>
              <w:t>gr</w:t>
            </w:r>
            <w:r w:rsidR="00C67CD5">
              <w:rPr>
                <w:rStyle w:val="-"/>
                <w:lang w:val="en-US"/>
              </w:rPr>
              <w:fldChar w:fldCharType="end"/>
            </w:r>
            <w:r>
              <w:rPr>
                <w:lang w:val="el-GR"/>
              </w:rPr>
              <w:t xml:space="preserve"> 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417FEF" w:rsidRPr="004428BA" w:rsidTr="00AA789B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417FEF" w:rsidRPr="00CC0C71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 w:rsidRPr="009509DD">
              <w:rPr>
                <w:lang w:val="el-GR"/>
              </w:rPr>
              <w:t>Συντήρηση – υποστήριξη – αναβάθμιση υφιστάμενων εφαρμογών λογισμικού</w:t>
            </w:r>
            <w:r w:rsidRPr="00CC0C71">
              <w:rPr>
                <w:lang w:val="el-GR"/>
              </w:rPr>
              <w:t xml:space="preserve">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>
              <w:rPr>
                <w:lang w:val="el-GR"/>
              </w:rPr>
              <w:t>72261000-2</w:t>
            </w:r>
            <w:r w:rsidRPr="00CC0C71">
              <w:rPr>
                <w:lang w:val="el-GR"/>
              </w:rPr>
              <w:t>)</w:t>
            </w:r>
          </w:p>
          <w:p w:rsidR="00417FEF" w:rsidRPr="00CC0C71" w:rsidRDefault="00160775" w:rsidP="00AA789B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 w:rsidR="004428BA" w:rsidRPr="004428BA">
              <w:rPr>
                <w:lang w:val="el-GR"/>
              </w:rPr>
              <w:t>20PR</w:t>
            </w:r>
            <w:bookmarkStart w:id="1" w:name="_GoBack"/>
            <w:bookmarkEnd w:id="1"/>
            <w:r w:rsidR="004428BA" w:rsidRPr="004428BA">
              <w:rPr>
                <w:lang w:val="el-GR"/>
              </w:rPr>
              <w:t>OC006819443</w:t>
            </w:r>
            <w:r w:rsidR="00417FEF" w:rsidRPr="00CC0C71">
              <w:rPr>
                <w:lang w:val="el-GR"/>
              </w:rPr>
              <w:t>]</w:t>
            </w:r>
          </w:p>
          <w:p w:rsidR="00417FEF" w:rsidRPr="00CC0C71" w:rsidRDefault="00417FEF" w:rsidP="00AA78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[Υπηρεσίες]</w:t>
            </w:r>
          </w:p>
          <w:p w:rsidR="00417FEF" w:rsidRPr="00CC0C71" w:rsidRDefault="00417FEF" w:rsidP="00AA78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417FEF" w:rsidRPr="00CC0C71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417FEF" w:rsidRPr="00FE6746" w:rsidRDefault="00417FEF" w:rsidP="00417FEF">
      <w:pPr>
        <w:rPr>
          <w:kern w:val="2"/>
          <w:szCs w:val="22"/>
          <w:lang w:val="el-GR"/>
        </w:rPr>
      </w:pPr>
    </w:p>
    <w:p w:rsidR="00417FEF" w:rsidRPr="00FE6746" w:rsidRDefault="00417FEF" w:rsidP="00417FEF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417FEF" w:rsidRPr="00FE6746" w:rsidRDefault="00417FEF" w:rsidP="00417FEF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417FEF" w:rsidRPr="00FE6746" w:rsidRDefault="00417FEF" w:rsidP="00417FEF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4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417FEF" w:rsidRDefault="00417FEF" w:rsidP="00AA789B">
            <w:pPr>
              <w:spacing w:after="0"/>
            </w:pPr>
            <w:r>
              <w:t>[……]</w:t>
            </w:r>
          </w:p>
          <w:p w:rsidR="00417FEF" w:rsidRDefault="00417FEF" w:rsidP="00AA789B">
            <w:pPr>
              <w:spacing w:after="0"/>
            </w:pPr>
            <w:r>
              <w:t>[……]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Default="00417FEF" w:rsidP="00AA789B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  <w:r>
              <w:t>[...............]</w:t>
            </w: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  <w:r>
              <w:t>[…...............]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417FEF" w:rsidRPr="00FE6746" w:rsidRDefault="00417FEF" w:rsidP="00AA78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417FEF" w:rsidRPr="00FE6746" w:rsidRDefault="00417FEF" w:rsidP="00AA789B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17FEF" w:rsidRDefault="00417FEF" w:rsidP="00AA789B">
            <w:pPr>
              <w:spacing w:after="0"/>
            </w:pPr>
            <w:r>
              <w:t>α) [……]</w:t>
            </w: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  <w:r>
              <w:t>β) [……]</w:t>
            </w: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417FEF" w:rsidRDefault="00417FEF" w:rsidP="00417FEF">
      <w:pPr>
        <w:rPr>
          <w:kern w:val="2"/>
          <w:szCs w:val="22"/>
        </w:rPr>
      </w:pPr>
    </w:p>
    <w:p w:rsidR="00417FEF" w:rsidRPr="00FE6746" w:rsidRDefault="00417FEF" w:rsidP="00417FEF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417FEF" w:rsidRPr="00FE6746" w:rsidRDefault="00417FEF" w:rsidP="00417FEF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417FEF" w:rsidRDefault="00417FEF" w:rsidP="00417FEF">
      <w:pPr>
        <w:pStyle w:val="SectionTitle"/>
        <w:ind w:left="850" w:firstLine="0"/>
      </w:pPr>
    </w:p>
    <w:p w:rsidR="00417FEF" w:rsidRPr="00FE6746" w:rsidRDefault="00417FEF" w:rsidP="00417FEF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417FEF" w:rsidRPr="00FE6746" w:rsidRDefault="00417FEF" w:rsidP="00417FEF">
      <w:pPr>
        <w:jc w:val="center"/>
        <w:rPr>
          <w:lang w:val="el-GR"/>
        </w:rPr>
      </w:pPr>
    </w:p>
    <w:p w:rsidR="00417FEF" w:rsidRPr="00FE6746" w:rsidRDefault="00417FEF" w:rsidP="00417FEF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417FEF" w:rsidRPr="00FE6746" w:rsidRDefault="00417FEF" w:rsidP="00417FEF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417FEF" w:rsidRDefault="00417FEF" w:rsidP="00417FEF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417FEF" w:rsidRPr="00FE6746" w:rsidRDefault="00417FEF" w:rsidP="00417FEF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417FEF" w:rsidRPr="00FE6746" w:rsidRDefault="00417FEF" w:rsidP="00417FEF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417FEF" w:rsidRDefault="00417FEF" w:rsidP="00417FEF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417FEF" w:rsidRDefault="00417FEF" w:rsidP="00417FEF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417FEF" w:rsidRDefault="00417FEF" w:rsidP="00417FEF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417FEF" w:rsidRDefault="00417FEF" w:rsidP="00417FEF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417FEF" w:rsidRPr="00FE6746" w:rsidRDefault="00417FEF" w:rsidP="00417FEF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4"/>
          <w:color w:val="000000"/>
          <w:lang w:val="el-GR"/>
        </w:rPr>
        <w:t>·</w:t>
      </w:r>
    </w:p>
    <w:p w:rsidR="00417FEF" w:rsidRPr="00FE6746" w:rsidRDefault="00417FEF" w:rsidP="00417FEF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4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417FEF" w:rsidRPr="00FE6746" w:rsidRDefault="00417FEF" w:rsidP="00417FEF">
      <w:pPr>
        <w:numPr>
          <w:ilvl w:val="0"/>
          <w:numId w:val="29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4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</w:t>
            </w:r>
            <w:r w:rsidRPr="00FE6746">
              <w:rPr>
                <w:lang w:val="el-GR"/>
              </w:rPr>
              <w:lastRenderedPageBreak/>
              <w:t>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417FEF" w:rsidRDefault="00417FEF" w:rsidP="00417FEF">
      <w:pPr>
        <w:pStyle w:val="SectionTitle"/>
      </w:pPr>
    </w:p>
    <w:p w:rsidR="00417FEF" w:rsidRPr="00FE6746" w:rsidRDefault="00417FEF" w:rsidP="00417FEF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417FEF" w:rsidTr="00AA789B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417FEF" w:rsidTr="00AA789B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417FEF" w:rsidTr="00AA789B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417FEF" w:rsidRDefault="00417FEF" w:rsidP="00AA789B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417FEF" w:rsidRDefault="00417FEF" w:rsidP="00AA789B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417FEF" w:rsidRDefault="00417FEF" w:rsidP="00AA789B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417FEF" w:rsidTr="00AA789B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417FEF" w:rsidRPr="00FE6746" w:rsidRDefault="00417FEF" w:rsidP="00AA78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417FEF" w:rsidRPr="00FE6746" w:rsidRDefault="00417FEF" w:rsidP="00AA78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417FEF" w:rsidRDefault="00417FEF" w:rsidP="00AA78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17FEF" w:rsidRPr="00FE6746" w:rsidRDefault="00417FEF" w:rsidP="00AA78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417FEF" w:rsidRPr="00FE6746" w:rsidRDefault="00417FEF" w:rsidP="00AA78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417FEF" w:rsidRPr="00FE6746" w:rsidRDefault="00417FEF" w:rsidP="00AA78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417FEF" w:rsidRDefault="00417FEF" w:rsidP="00AA78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7FEF" w:rsidRPr="00FE6746" w:rsidRDefault="00417FEF" w:rsidP="00AA789B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4"/>
                <w:i/>
                <w:lang w:val="el-GR"/>
              </w:rPr>
              <w:t xml:space="preserve"> </w:t>
            </w: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417FEF" w:rsidRDefault="00417FEF" w:rsidP="00417FEF">
      <w:pPr>
        <w:pStyle w:val="SectionTitle"/>
        <w:ind w:firstLine="0"/>
      </w:pPr>
    </w:p>
    <w:p w:rsidR="00417FEF" w:rsidRPr="00FE6746" w:rsidRDefault="00417FEF" w:rsidP="00417FEF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417FEF" w:rsidRPr="004428BA" w:rsidTr="00AA789B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7FEF" w:rsidRDefault="00417FEF" w:rsidP="00AA78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b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417FEF" w:rsidRPr="00FE6746" w:rsidRDefault="00417FEF" w:rsidP="00AA78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417FEF" w:rsidRPr="00FE6746" w:rsidRDefault="00417FEF" w:rsidP="00AA78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417FEF" w:rsidTr="00AA789B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Default="00417FEF" w:rsidP="00AA78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417FEF" w:rsidTr="00AA789B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7FEF" w:rsidRDefault="00417FEF" w:rsidP="00AA78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b/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417FEF" w:rsidRPr="00FE6746" w:rsidRDefault="00417FEF" w:rsidP="00AA78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417FEF" w:rsidTr="00AA789B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FEF" w:rsidRDefault="00417FEF" w:rsidP="00AA78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417FEF" w:rsidTr="00AA789B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7FEF" w:rsidRDefault="00417FEF" w:rsidP="00AA78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417FEF" w:rsidRPr="00FE6746" w:rsidRDefault="00417FEF" w:rsidP="00AA78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Default="00417FEF" w:rsidP="00AA78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417FEF" w:rsidTr="00AA789B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Default="00417FEF" w:rsidP="00AA78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417FEF" w:rsidTr="00AA789B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Default="00417FEF" w:rsidP="00AA78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/>
              <w:jc w:val="left"/>
            </w:pP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417FEF" w:rsidTr="00AA789B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17FEF" w:rsidRDefault="00417FEF" w:rsidP="00AA78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Pr="00FE6746" w:rsidRDefault="00417FEF" w:rsidP="00AA78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417FEF" w:rsidRPr="00FE6746" w:rsidRDefault="00417FEF" w:rsidP="00AA78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FE6746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417FEF" w:rsidRDefault="00417FEF" w:rsidP="00417FEF">
      <w:pPr>
        <w:pStyle w:val="ChapterTitle"/>
      </w:pPr>
    </w:p>
    <w:p w:rsidR="00417FEF" w:rsidRDefault="00417FEF" w:rsidP="00417FEF">
      <w:pPr>
        <w:jc w:val="center"/>
        <w:rPr>
          <w:b/>
          <w:bCs/>
        </w:rPr>
      </w:pPr>
    </w:p>
    <w:p w:rsidR="00417FEF" w:rsidRDefault="00417FEF" w:rsidP="00417FEF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417FEF" w:rsidRPr="00FE6746" w:rsidRDefault="00417FEF" w:rsidP="00AA78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417FEF" w:rsidRDefault="00417FEF" w:rsidP="00417FEF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417FEF" w:rsidRPr="00FE6746" w:rsidRDefault="00417FEF" w:rsidP="00417FEF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417FEF" w:rsidRPr="00FE6746" w:rsidRDefault="00417FEF" w:rsidP="00417FEF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417FEF" w:rsidRDefault="00417FEF" w:rsidP="00417FEF">
      <w:pPr>
        <w:pStyle w:val="SectionTitle"/>
        <w:rPr>
          <w:sz w:val="22"/>
        </w:rPr>
      </w:pPr>
    </w:p>
    <w:p w:rsidR="00417FEF" w:rsidRDefault="00417FEF" w:rsidP="00417FEF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17FEF" w:rsidRDefault="00417FEF" w:rsidP="00AA78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417FEF" w:rsidRPr="004428BA" w:rsidTr="00AA789B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17FEF" w:rsidRPr="00FE6746" w:rsidRDefault="00417FEF" w:rsidP="00417FEF">
      <w:pPr>
        <w:jc w:val="center"/>
        <w:rPr>
          <w:b/>
          <w:bCs/>
          <w:kern w:val="2"/>
          <w:szCs w:val="22"/>
          <w:lang w:val="el-GR"/>
        </w:rPr>
      </w:pPr>
    </w:p>
    <w:p w:rsidR="00417FEF" w:rsidRPr="00FE6746" w:rsidRDefault="00417FEF" w:rsidP="00417FEF">
      <w:pPr>
        <w:jc w:val="center"/>
        <w:rPr>
          <w:b/>
          <w:bCs/>
          <w:lang w:val="el-GR"/>
        </w:rPr>
      </w:pPr>
    </w:p>
    <w:p w:rsidR="00417FEF" w:rsidRPr="00FE6746" w:rsidRDefault="00417FEF" w:rsidP="00417FEF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417FEF" w:rsidRPr="00FE6746" w:rsidRDefault="00417FEF" w:rsidP="00AA78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17FEF" w:rsidRDefault="00417FEF" w:rsidP="00AA78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417FEF" w:rsidRDefault="00417FEF" w:rsidP="00417FEF">
      <w:pPr>
        <w:pStyle w:val="SectionTitle"/>
        <w:ind w:firstLine="0"/>
      </w:pPr>
    </w:p>
    <w:p w:rsidR="00417FEF" w:rsidRDefault="00417FEF" w:rsidP="00417FEF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417FEF" w:rsidRPr="00FE6746" w:rsidRDefault="00417FEF" w:rsidP="00AA789B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417FEF" w:rsidRDefault="00417FEF" w:rsidP="00AA789B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417FEF" w:rsidTr="00AA78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417FEF" w:rsidRDefault="00417FEF" w:rsidP="00AA78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417FEF" w:rsidRDefault="00417FEF" w:rsidP="00AA78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417FEF" w:rsidRDefault="00417FEF" w:rsidP="00AA78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17FEF" w:rsidRDefault="00417FEF" w:rsidP="00AA78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417FEF" w:rsidTr="00AA78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17FEF" w:rsidRDefault="00417FEF" w:rsidP="00AA78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17FEF" w:rsidRDefault="00417FEF" w:rsidP="00AA78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417FEF" w:rsidRDefault="00417FEF" w:rsidP="00AA78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17FEF" w:rsidRDefault="00417FEF" w:rsidP="00AA78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417FEF" w:rsidRDefault="00417FEF" w:rsidP="00AA789B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Default="00417FEF" w:rsidP="00AA789B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417FEF" w:rsidRPr="00FE6746" w:rsidRDefault="00417FEF" w:rsidP="00AA789B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Default="00417FEF" w:rsidP="00AA789B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/>
            </w:pP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417FEF" w:rsidRDefault="00417FEF" w:rsidP="00AA789B">
            <w:pPr>
              <w:spacing w:after="0"/>
            </w:pPr>
            <w:r>
              <w:t xml:space="preserve">[........], [.........] </w:t>
            </w:r>
          </w:p>
          <w:p w:rsidR="00417FEF" w:rsidRDefault="00417FEF" w:rsidP="00AA789B">
            <w:pPr>
              <w:spacing w:after="0"/>
            </w:pPr>
            <w:r>
              <w:t xml:space="preserve">[........], [.........] </w:t>
            </w:r>
          </w:p>
          <w:p w:rsidR="00417FEF" w:rsidRDefault="00417FEF" w:rsidP="00AA789B">
            <w:pPr>
              <w:spacing w:after="0"/>
            </w:pPr>
            <w:r>
              <w:t xml:space="preserve">[........], [.........] </w:t>
            </w:r>
          </w:p>
          <w:p w:rsidR="00417FEF" w:rsidRDefault="00417FEF" w:rsidP="00AA789B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417FEF" w:rsidRDefault="00417FEF" w:rsidP="00AA789B">
            <w:pPr>
              <w:spacing w:after="0"/>
            </w:pPr>
            <w:r>
              <w:t xml:space="preserve">[........], [.........] </w:t>
            </w:r>
          </w:p>
          <w:p w:rsidR="00417FEF" w:rsidRDefault="00417FEF" w:rsidP="00AA789B">
            <w:pPr>
              <w:spacing w:after="0"/>
            </w:pPr>
            <w:r>
              <w:t xml:space="preserve">[........], [.........] </w:t>
            </w:r>
          </w:p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17FEF" w:rsidRDefault="00417FEF" w:rsidP="00417FEF">
      <w:pPr>
        <w:pStyle w:val="SectionTitle"/>
        <w:ind w:firstLine="0"/>
      </w:pPr>
    </w:p>
    <w:p w:rsidR="00417FEF" w:rsidRPr="00FE6746" w:rsidRDefault="00417FEF" w:rsidP="00417FEF">
      <w:pPr>
        <w:jc w:val="center"/>
        <w:rPr>
          <w:b/>
          <w:bCs/>
          <w:lang w:val="el-GR"/>
        </w:rPr>
      </w:pPr>
    </w:p>
    <w:p w:rsidR="00417FEF" w:rsidRPr="00FE6746" w:rsidRDefault="00417FEF" w:rsidP="00417FEF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417FEF" w:rsidRPr="00FE6746" w:rsidRDefault="00417FEF" w:rsidP="00AA789B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7FEF" w:rsidRPr="00FE6746" w:rsidRDefault="00417FEF" w:rsidP="00AA78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jc w:val="left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17FEF" w:rsidRPr="00FE6746" w:rsidRDefault="00417FEF" w:rsidP="00417FEF">
      <w:pPr>
        <w:jc w:val="center"/>
        <w:rPr>
          <w:kern w:val="2"/>
          <w:szCs w:val="22"/>
          <w:lang w:val="el-GR"/>
        </w:rPr>
      </w:pPr>
    </w:p>
    <w:p w:rsidR="00417FEF" w:rsidRPr="00FE6746" w:rsidRDefault="00417FEF" w:rsidP="00417FEF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417FEF" w:rsidRPr="00FE6746" w:rsidRDefault="00417FEF" w:rsidP="00417F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417FEF" w:rsidRPr="00FE6746" w:rsidRDefault="00417FEF" w:rsidP="00417FEF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417FEF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FEF" w:rsidRDefault="00417FEF" w:rsidP="00AA78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417FEF" w:rsidRPr="004428BA" w:rsidTr="00AA78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FEF" w:rsidRPr="00FE6746" w:rsidRDefault="00417FEF" w:rsidP="00AA78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417FEF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lang w:val="el-GR"/>
              </w:rPr>
            </w:pPr>
          </w:p>
          <w:p w:rsidR="00417FEF" w:rsidRPr="00FE6746" w:rsidRDefault="00417FEF" w:rsidP="00AA789B">
            <w:pPr>
              <w:spacing w:after="0"/>
              <w:rPr>
                <w:i/>
                <w:lang w:val="el-GR"/>
              </w:rPr>
            </w:pPr>
          </w:p>
          <w:p w:rsidR="00417FEF" w:rsidRPr="00FE6746" w:rsidRDefault="00417FEF" w:rsidP="00AA78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417FEF" w:rsidRDefault="00417FEF" w:rsidP="00417FEF">
      <w:pPr>
        <w:pStyle w:val="ChapterTitle"/>
      </w:pPr>
    </w:p>
    <w:p w:rsidR="00417FEF" w:rsidRDefault="00417FEF" w:rsidP="00417FEF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417FEF" w:rsidRPr="00FE6746" w:rsidRDefault="00417FEF" w:rsidP="00417FEF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417FEF" w:rsidRPr="00FE6746" w:rsidRDefault="00417FEF" w:rsidP="00417FEF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417FEF" w:rsidRPr="00FE6746" w:rsidRDefault="00417FEF" w:rsidP="00417FEF">
      <w:pPr>
        <w:rPr>
          <w:rStyle w:val="a4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4"/>
          <w:i/>
          <w:lang w:val="el-GR"/>
        </w:rPr>
        <w:t>.</w:t>
      </w:r>
    </w:p>
    <w:p w:rsidR="00417FEF" w:rsidRPr="00FE6746" w:rsidRDefault="00417FEF" w:rsidP="00417FEF">
      <w:pPr>
        <w:rPr>
          <w:lang w:val="el-GR"/>
        </w:rPr>
      </w:pPr>
      <w:r w:rsidRPr="00FE6746">
        <w:rPr>
          <w:rStyle w:val="a4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417FEF" w:rsidRPr="00FE6746" w:rsidRDefault="00417FEF" w:rsidP="00417FEF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417FEF" w:rsidRPr="00FE6746" w:rsidRDefault="00417FEF" w:rsidP="00417FEF">
      <w:pPr>
        <w:rPr>
          <w:i/>
          <w:lang w:val="el-GR"/>
        </w:rPr>
      </w:pPr>
    </w:p>
    <w:p w:rsidR="00417FEF" w:rsidRPr="00FE6746" w:rsidRDefault="00417FEF" w:rsidP="00417FEF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417FEF" w:rsidRPr="00FE6746" w:rsidRDefault="00417FEF" w:rsidP="00417FEF">
      <w:pPr>
        <w:rPr>
          <w:lang w:val="el-GR"/>
        </w:rPr>
      </w:pPr>
    </w:p>
    <w:p w:rsidR="00417FEF" w:rsidRPr="001348B6" w:rsidRDefault="00417FEF" w:rsidP="00417FEF">
      <w:pPr>
        <w:pStyle w:val="normalwithoutspacing"/>
        <w:rPr>
          <w:rFonts w:ascii="Times New Roman" w:hAnsi="Times New Roman" w:cs="Times New Roman"/>
          <w:sz w:val="24"/>
        </w:rPr>
      </w:pPr>
    </w:p>
    <w:p w:rsidR="00360A34" w:rsidRPr="001E4E23" w:rsidRDefault="00360A34">
      <w:pPr>
        <w:rPr>
          <w:rFonts w:ascii="Times New Roman" w:hAnsi="Times New Roman" w:cs="Times New Roman"/>
          <w:sz w:val="24"/>
          <w:lang w:val="el-GR"/>
        </w:rPr>
      </w:pPr>
    </w:p>
    <w:sectPr w:rsidR="00360A34" w:rsidRPr="001E4E23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D5" w:rsidRDefault="00C67CD5" w:rsidP="00C37C6E">
      <w:pPr>
        <w:spacing w:after="0"/>
      </w:pPr>
      <w:r>
        <w:separator/>
      </w:r>
    </w:p>
  </w:endnote>
  <w:endnote w:type="continuationSeparator" w:id="0">
    <w:p w:rsidR="00C67CD5" w:rsidRDefault="00C67CD5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E7" w:rsidRDefault="00FB6FE7">
    <w:pPr>
      <w:pStyle w:val="af2"/>
      <w:spacing w:after="0"/>
      <w:jc w:val="center"/>
      <w:rPr>
        <w:sz w:val="12"/>
        <w:szCs w:val="12"/>
        <w:lang w:val="el-GR"/>
      </w:rPr>
    </w:pPr>
  </w:p>
  <w:p w:rsidR="00FB6FE7" w:rsidRDefault="00FB6FE7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4428BA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E7" w:rsidRDefault="00FB6FE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D5" w:rsidRDefault="00C67CD5" w:rsidP="00C37C6E">
      <w:pPr>
        <w:spacing w:after="0"/>
      </w:pPr>
      <w:r>
        <w:separator/>
      </w:r>
    </w:p>
  </w:footnote>
  <w:footnote w:type="continuationSeparator" w:id="0">
    <w:p w:rsidR="00C67CD5" w:rsidRDefault="00C67CD5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6807CFE"/>
    <w:multiLevelType w:val="multilevel"/>
    <w:tmpl w:val="5D30605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1FCB6402"/>
    <w:multiLevelType w:val="hybridMultilevel"/>
    <w:tmpl w:val="F9F00246"/>
    <w:lvl w:ilvl="0" w:tplc="0408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2A7E55F6"/>
    <w:multiLevelType w:val="hybridMultilevel"/>
    <w:tmpl w:val="06ECE4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0D1873"/>
    <w:multiLevelType w:val="hybridMultilevel"/>
    <w:tmpl w:val="53FAFCD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080BF4"/>
    <w:multiLevelType w:val="hybridMultilevel"/>
    <w:tmpl w:val="8D66F7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F363BF"/>
    <w:multiLevelType w:val="hybridMultilevel"/>
    <w:tmpl w:val="B46C2E3C"/>
    <w:lvl w:ilvl="0" w:tplc="00000005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20F213D"/>
    <w:multiLevelType w:val="hybridMultilevel"/>
    <w:tmpl w:val="AC4EE2CA"/>
    <w:lvl w:ilvl="0" w:tplc="00000005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EF103A"/>
    <w:multiLevelType w:val="hybridMultilevel"/>
    <w:tmpl w:val="4EA6A6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C5232"/>
    <w:multiLevelType w:val="hybridMultilevel"/>
    <w:tmpl w:val="BF1064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FA055D"/>
    <w:multiLevelType w:val="multilevel"/>
    <w:tmpl w:val="5D30605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>
    <w:nsid w:val="6AB278D6"/>
    <w:multiLevelType w:val="hybridMultilevel"/>
    <w:tmpl w:val="110C6AC2"/>
    <w:lvl w:ilvl="0" w:tplc="318635C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DA3BF9"/>
    <w:multiLevelType w:val="hybridMultilevel"/>
    <w:tmpl w:val="0360D33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891490"/>
    <w:multiLevelType w:val="hybridMultilevel"/>
    <w:tmpl w:val="222C6F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202426"/>
    <w:multiLevelType w:val="multilevel"/>
    <w:tmpl w:val="D7AC9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>
    <w:nsid w:val="7A32130C"/>
    <w:multiLevelType w:val="hybridMultilevel"/>
    <w:tmpl w:val="D83CFA0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7E0E3E47"/>
    <w:multiLevelType w:val="hybridMultilevel"/>
    <w:tmpl w:val="F312AA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E27E7E"/>
    <w:multiLevelType w:val="hybridMultilevel"/>
    <w:tmpl w:val="B46C2E3C"/>
    <w:lvl w:ilvl="0" w:tplc="00000005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21"/>
  </w:num>
  <w:num w:numId="13">
    <w:abstractNumId w:val="23"/>
  </w:num>
  <w:num w:numId="14">
    <w:abstractNumId w:val="14"/>
  </w:num>
  <w:num w:numId="15">
    <w:abstractNumId w:val="15"/>
  </w:num>
  <w:num w:numId="16">
    <w:abstractNumId w:val="28"/>
  </w:num>
  <w:num w:numId="17">
    <w:abstractNumId w:val="13"/>
  </w:num>
  <w:num w:numId="18">
    <w:abstractNumId w:val="20"/>
  </w:num>
  <w:num w:numId="19">
    <w:abstractNumId w:val="27"/>
  </w:num>
  <w:num w:numId="20">
    <w:abstractNumId w:val="19"/>
  </w:num>
  <w:num w:numId="21">
    <w:abstractNumId w:val="10"/>
  </w:num>
  <w:num w:numId="22">
    <w:abstractNumId w:val="11"/>
  </w:num>
  <w:num w:numId="23">
    <w:abstractNumId w:val="16"/>
  </w:num>
  <w:num w:numId="24">
    <w:abstractNumId w:val="25"/>
  </w:num>
  <w:num w:numId="25">
    <w:abstractNumId w:val="17"/>
  </w:num>
  <w:num w:numId="26">
    <w:abstractNumId w:val="24"/>
  </w:num>
  <w:num w:numId="27">
    <w:abstractNumId w:val="22"/>
  </w:num>
  <w:num w:numId="28">
    <w:abstractNumId w:val="29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01540"/>
    <w:rsid w:val="00003AEA"/>
    <w:rsid w:val="00035610"/>
    <w:rsid w:val="00046016"/>
    <w:rsid w:val="000801D8"/>
    <w:rsid w:val="000B3F38"/>
    <w:rsid w:val="000C6F40"/>
    <w:rsid w:val="000D27E9"/>
    <w:rsid w:val="00116C07"/>
    <w:rsid w:val="00131241"/>
    <w:rsid w:val="00160775"/>
    <w:rsid w:val="00180FD4"/>
    <w:rsid w:val="00192762"/>
    <w:rsid w:val="001E4E23"/>
    <w:rsid w:val="0021684C"/>
    <w:rsid w:val="00223116"/>
    <w:rsid w:val="00225556"/>
    <w:rsid w:val="002319AB"/>
    <w:rsid w:val="002437BD"/>
    <w:rsid w:val="00250388"/>
    <w:rsid w:val="00262B19"/>
    <w:rsid w:val="00270D0E"/>
    <w:rsid w:val="00284636"/>
    <w:rsid w:val="002B5BF7"/>
    <w:rsid w:val="002C20FB"/>
    <w:rsid w:val="00316DAB"/>
    <w:rsid w:val="00320749"/>
    <w:rsid w:val="003441B3"/>
    <w:rsid w:val="003559CB"/>
    <w:rsid w:val="00360A34"/>
    <w:rsid w:val="00366B95"/>
    <w:rsid w:val="00382FAA"/>
    <w:rsid w:val="003A34CF"/>
    <w:rsid w:val="003B4734"/>
    <w:rsid w:val="003C3C3E"/>
    <w:rsid w:val="003C5212"/>
    <w:rsid w:val="003F18CA"/>
    <w:rsid w:val="003F6AA5"/>
    <w:rsid w:val="003F740D"/>
    <w:rsid w:val="00417FEF"/>
    <w:rsid w:val="004428BA"/>
    <w:rsid w:val="004568B1"/>
    <w:rsid w:val="00474F5E"/>
    <w:rsid w:val="004755AC"/>
    <w:rsid w:val="00476583"/>
    <w:rsid w:val="0048374C"/>
    <w:rsid w:val="004C1231"/>
    <w:rsid w:val="00520211"/>
    <w:rsid w:val="00523756"/>
    <w:rsid w:val="00537DBB"/>
    <w:rsid w:val="00557688"/>
    <w:rsid w:val="005A2F35"/>
    <w:rsid w:val="005C5A10"/>
    <w:rsid w:val="005D4CCE"/>
    <w:rsid w:val="00617B84"/>
    <w:rsid w:val="00627DD6"/>
    <w:rsid w:val="006414F6"/>
    <w:rsid w:val="0066757C"/>
    <w:rsid w:val="00672F08"/>
    <w:rsid w:val="00684E06"/>
    <w:rsid w:val="006B1F5E"/>
    <w:rsid w:val="006B7DAD"/>
    <w:rsid w:val="007123C7"/>
    <w:rsid w:val="007310F8"/>
    <w:rsid w:val="0074186D"/>
    <w:rsid w:val="00757817"/>
    <w:rsid w:val="007B7BCE"/>
    <w:rsid w:val="007D2E48"/>
    <w:rsid w:val="007D6C70"/>
    <w:rsid w:val="008269CA"/>
    <w:rsid w:val="00863492"/>
    <w:rsid w:val="0087107D"/>
    <w:rsid w:val="00891BC6"/>
    <w:rsid w:val="008A0F02"/>
    <w:rsid w:val="008A2EA4"/>
    <w:rsid w:val="008B2135"/>
    <w:rsid w:val="008C49BE"/>
    <w:rsid w:val="008D7759"/>
    <w:rsid w:val="008F1B4E"/>
    <w:rsid w:val="0090742F"/>
    <w:rsid w:val="0092726D"/>
    <w:rsid w:val="00964514"/>
    <w:rsid w:val="00975BE2"/>
    <w:rsid w:val="009802DE"/>
    <w:rsid w:val="00991105"/>
    <w:rsid w:val="009A34E9"/>
    <w:rsid w:val="009A783C"/>
    <w:rsid w:val="009A7F98"/>
    <w:rsid w:val="009C643F"/>
    <w:rsid w:val="009D4F42"/>
    <w:rsid w:val="009E22AE"/>
    <w:rsid w:val="009E5B6D"/>
    <w:rsid w:val="009F66F3"/>
    <w:rsid w:val="009F6928"/>
    <w:rsid w:val="00A04282"/>
    <w:rsid w:val="00A1775B"/>
    <w:rsid w:val="00A34A37"/>
    <w:rsid w:val="00A61296"/>
    <w:rsid w:val="00A80650"/>
    <w:rsid w:val="00A8791F"/>
    <w:rsid w:val="00AA789B"/>
    <w:rsid w:val="00AB6DCD"/>
    <w:rsid w:val="00AD0874"/>
    <w:rsid w:val="00AD39C6"/>
    <w:rsid w:val="00AE192E"/>
    <w:rsid w:val="00AF1CA4"/>
    <w:rsid w:val="00B468EC"/>
    <w:rsid w:val="00B7062D"/>
    <w:rsid w:val="00BC424E"/>
    <w:rsid w:val="00BE3334"/>
    <w:rsid w:val="00BF7F58"/>
    <w:rsid w:val="00C11BCF"/>
    <w:rsid w:val="00C37C6E"/>
    <w:rsid w:val="00C50F3C"/>
    <w:rsid w:val="00C67802"/>
    <w:rsid w:val="00C67CD5"/>
    <w:rsid w:val="00C96BD4"/>
    <w:rsid w:val="00CA48FF"/>
    <w:rsid w:val="00CB451B"/>
    <w:rsid w:val="00CB79CC"/>
    <w:rsid w:val="00CD2C08"/>
    <w:rsid w:val="00CD462C"/>
    <w:rsid w:val="00CD7771"/>
    <w:rsid w:val="00CE2A1C"/>
    <w:rsid w:val="00D44A2D"/>
    <w:rsid w:val="00D4723A"/>
    <w:rsid w:val="00D54E5F"/>
    <w:rsid w:val="00D858DB"/>
    <w:rsid w:val="00D973B1"/>
    <w:rsid w:val="00DA244C"/>
    <w:rsid w:val="00DC0CC9"/>
    <w:rsid w:val="00DC46BB"/>
    <w:rsid w:val="00DD2CF1"/>
    <w:rsid w:val="00DF0AD0"/>
    <w:rsid w:val="00E07CB1"/>
    <w:rsid w:val="00E13D81"/>
    <w:rsid w:val="00E62A32"/>
    <w:rsid w:val="00E8497D"/>
    <w:rsid w:val="00E86B0F"/>
    <w:rsid w:val="00EF164D"/>
    <w:rsid w:val="00F032AC"/>
    <w:rsid w:val="00F36084"/>
    <w:rsid w:val="00F40659"/>
    <w:rsid w:val="00F6704D"/>
    <w:rsid w:val="00FB386F"/>
    <w:rsid w:val="00FB6FE7"/>
    <w:rsid w:val="00FC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8C49BE"/>
    <w:pPr>
      <w:ind w:left="720"/>
      <w:contextualSpacing/>
    </w:pPr>
  </w:style>
  <w:style w:type="character" w:customStyle="1" w:styleId="text1">
    <w:name w:val="text1"/>
    <w:rsid w:val="00262B19"/>
    <w:rPr>
      <w:rFonts w:ascii="Tahoma" w:hAnsi="Tahoma" w:cs="Tahoma"/>
      <w:color w:val="000000"/>
      <w:sz w:val="17"/>
      <w:szCs w:val="17"/>
      <w:u w:val="none"/>
      <w:effect w:val="none"/>
    </w:rPr>
  </w:style>
  <w:style w:type="character" w:customStyle="1" w:styleId="WW-FootnoteReference17">
    <w:name w:val="WW-Footnote Reference17"/>
    <w:rsid w:val="009E5B6D"/>
    <w:rPr>
      <w:vertAlign w:val="superscript"/>
    </w:rPr>
  </w:style>
  <w:style w:type="paragraph" w:customStyle="1" w:styleId="ChapterTitle">
    <w:name w:val="ChapterTitle"/>
    <w:basedOn w:val="a"/>
    <w:next w:val="a"/>
    <w:rsid w:val="00417FEF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417FEF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417FEF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styleId="Web">
    <w:name w:val="Normal (Web)"/>
    <w:basedOn w:val="a"/>
    <w:rsid w:val="009A783C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8C49BE"/>
    <w:pPr>
      <w:ind w:left="720"/>
      <w:contextualSpacing/>
    </w:pPr>
  </w:style>
  <w:style w:type="character" w:customStyle="1" w:styleId="text1">
    <w:name w:val="text1"/>
    <w:rsid w:val="00262B19"/>
    <w:rPr>
      <w:rFonts w:ascii="Tahoma" w:hAnsi="Tahoma" w:cs="Tahoma"/>
      <w:color w:val="000000"/>
      <w:sz w:val="17"/>
      <w:szCs w:val="17"/>
      <w:u w:val="none"/>
      <w:effect w:val="none"/>
    </w:rPr>
  </w:style>
  <w:style w:type="character" w:customStyle="1" w:styleId="WW-FootnoteReference17">
    <w:name w:val="WW-Footnote Reference17"/>
    <w:rsid w:val="009E5B6D"/>
    <w:rPr>
      <w:vertAlign w:val="superscript"/>
    </w:rPr>
  </w:style>
  <w:style w:type="paragraph" w:customStyle="1" w:styleId="ChapterTitle">
    <w:name w:val="ChapterTitle"/>
    <w:basedOn w:val="a"/>
    <w:next w:val="a"/>
    <w:rsid w:val="00417FEF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417FEF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417FEF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styleId="Web">
    <w:name w:val="Normal (Web)"/>
    <w:basedOn w:val="a"/>
    <w:rsid w:val="009A783C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FA439-D543-46E3-A763-DBCE74BD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4888</Words>
  <Characters>26396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2018-05-15T05:31:00Z</cp:lastPrinted>
  <dcterms:created xsi:type="dcterms:W3CDTF">2020-06-03T04:18:00Z</dcterms:created>
  <dcterms:modified xsi:type="dcterms:W3CDTF">2020-06-04T09:52:00Z</dcterms:modified>
</cp:coreProperties>
</file>