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620" w:rsidRPr="00965620" w:rsidRDefault="00F93DD9" w:rsidP="00056E22">
      <w:pPr>
        <w:rPr>
          <w:rFonts w:ascii="Arial" w:hAnsi="Arial" w:cs="Arial"/>
          <w:szCs w:val="22"/>
          <w:lang w:val="en-US"/>
        </w:rPr>
      </w:pPr>
      <w:bookmarkStart w:id="0" w:name="_GoBack"/>
      <w:bookmarkEnd w:id="0"/>
      <w:r w:rsidRPr="00F93DD9">
        <w:rPr>
          <w:rFonts w:ascii="Times New Roman" w:hAnsi="Times New Roman" w:cs="Times New Roman"/>
          <w:sz w:val="24"/>
          <w:lang w:val="el-GR"/>
        </w:rPr>
        <w:tab/>
      </w:r>
      <w:r w:rsidRPr="00F93DD9">
        <w:rPr>
          <w:rFonts w:ascii="Times New Roman" w:hAnsi="Times New Roman" w:cs="Times New Roman"/>
          <w:sz w:val="24"/>
          <w:lang w:val="el-GR"/>
        </w:rPr>
        <w:tab/>
      </w:r>
      <w:r w:rsidRPr="00F93DD9">
        <w:rPr>
          <w:rFonts w:ascii="Times New Roman" w:hAnsi="Times New Roman" w:cs="Times New Roman"/>
          <w:sz w:val="24"/>
          <w:lang w:val="el-GR"/>
        </w:rPr>
        <w:tab/>
      </w:r>
      <w:r w:rsidRPr="00F93DD9">
        <w:rPr>
          <w:rFonts w:ascii="Times New Roman" w:hAnsi="Times New Roman" w:cs="Times New Roman"/>
          <w:sz w:val="24"/>
          <w:lang w:val="el-GR"/>
        </w:rPr>
        <w:tab/>
      </w:r>
      <w:r w:rsidRPr="00F93DD9">
        <w:rPr>
          <w:rFonts w:ascii="Times New Roman" w:hAnsi="Times New Roman" w:cs="Times New Roman"/>
          <w:sz w:val="24"/>
          <w:lang w:val="el-GR"/>
        </w:rPr>
        <w:tab/>
      </w:r>
      <w:r w:rsidRPr="00F93DD9">
        <w:rPr>
          <w:rFonts w:ascii="Times New Roman" w:hAnsi="Times New Roman" w:cs="Times New Roman"/>
          <w:sz w:val="24"/>
          <w:lang w:val="el-GR"/>
        </w:rPr>
        <w:tab/>
      </w:r>
      <w:r w:rsidRPr="00F93DD9">
        <w:rPr>
          <w:rFonts w:ascii="Times New Roman" w:hAnsi="Times New Roman" w:cs="Times New Roman"/>
          <w:sz w:val="24"/>
          <w:lang w:val="el-GR"/>
        </w:rPr>
        <w:tab/>
      </w:r>
      <w:bookmarkStart w:id="1" w:name="_Toc516550002"/>
    </w:p>
    <w:bookmarkEnd w:id="1"/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bCs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t>ΤΥΠΟΠΟΙΗΜΕΝΟ ΕΝΤΥΠΟ ΥΠΕΥΘΥΝΗΣ ΔΗΛΩΣΗΣ (</w:t>
      </w:r>
      <w:r w:rsidRPr="005C05F8">
        <w:rPr>
          <w:rFonts w:ascii="Times New Roman" w:hAnsi="Times New Roman" w:cs="Times New Roman"/>
          <w:b/>
          <w:bCs/>
          <w:sz w:val="24"/>
        </w:rPr>
        <w:t>TE</w:t>
      </w:r>
      <w:r w:rsidRPr="005C05F8">
        <w:rPr>
          <w:rFonts w:ascii="Times New Roman" w:hAnsi="Times New Roman" w:cs="Times New Roman"/>
          <w:b/>
          <w:bCs/>
          <w:sz w:val="24"/>
          <w:lang w:val="el-GR"/>
        </w:rPr>
        <w:t>ΥΔ)</w:t>
      </w:r>
    </w:p>
    <w:p w:rsidR="00B55860" w:rsidRPr="005C05F8" w:rsidRDefault="00B55860" w:rsidP="00B55860">
      <w:pPr>
        <w:jc w:val="center"/>
        <w:rPr>
          <w:rFonts w:ascii="Times New Roman" w:eastAsia="Calibri" w:hAnsi="Times New Roman" w:cs="Times New Roman"/>
          <w:b/>
          <w:bCs/>
          <w:color w:val="669900"/>
          <w:sz w:val="24"/>
          <w:u w:val="single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t>[άρθρου 79 παρ. 4 ν. 4412/2016 (Α 147)]</w:t>
      </w: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sz w:val="24"/>
          <w:lang w:val="el-GR"/>
        </w:rPr>
      </w:pPr>
      <w:r w:rsidRPr="005C05F8">
        <w:rPr>
          <w:rFonts w:ascii="Times New Roman" w:eastAsia="Calibri" w:hAnsi="Times New Roman" w:cs="Times New Roman"/>
          <w:b/>
          <w:bCs/>
          <w:color w:val="669900"/>
          <w:sz w:val="24"/>
          <w:u w:val="single"/>
          <w:lang w:val="el-GR"/>
        </w:rPr>
        <w:t xml:space="preserve"> </w:t>
      </w:r>
      <w:r w:rsidRPr="005C05F8">
        <w:rPr>
          <w:rFonts w:ascii="Times New Roman" w:eastAsia="Calibri" w:hAnsi="Times New Roman" w:cs="Times New Roman"/>
          <w:b/>
          <w:bCs/>
          <w:color w:val="00000A"/>
          <w:sz w:val="24"/>
          <w:u w:val="single"/>
          <w:lang w:val="el-GR"/>
        </w:rPr>
        <w:t>για διαδικασίες σύναψης δημόσιας σύμβασης κάτω των ορίων των οδηγιών</w:t>
      </w: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bCs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u w:val="single"/>
          <w:lang w:val="el-GR"/>
        </w:rPr>
        <w:t>Μέρος Ι: Πληροφορίες σχετικά με την αναθέτουσα αρχή/αναθέτοντα φορέα  και τη διαδικασία ανάθεσης</w:t>
      </w:r>
    </w:p>
    <w:p w:rsidR="00B55860" w:rsidRPr="005C05F8" w:rsidRDefault="00B55860" w:rsidP="00B55860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rFonts w:ascii="Times New Roman" w:hAnsi="Times New Roman" w:cs="Times New Roman"/>
          <w:b/>
          <w:bCs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895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955"/>
      </w:tblGrid>
      <w:tr w:rsidR="00B55860" w:rsidRPr="00224426" w:rsidTr="00EC7D7D">
        <w:trPr>
          <w:jc w:val="center"/>
        </w:trPr>
        <w:tc>
          <w:tcPr>
            <w:tcW w:w="8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bCs/>
                <w:sz w:val="24"/>
                <w:lang w:val="el-GR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Ονομασία: ΔΗΜΟΣ ΑΡΤΑΙΩΝ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Κωδικός  Αναθέτουσας Αρχής / Αναθέτοντα Φορέα ΚΗΜΔΗΣ : 6045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Ταχυδρομική διεύθυνση / Πόλη /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Ταχ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. Κωδικός: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Περιφ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. Οδός &amp; Αυξεντίου / Άρτα / 47132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Αρμόδιος για πληροφορίες: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Πετσιμέρης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Άγγελος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Τηλέφωνο: 2681362243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Ηλ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. ταχυδρομείο: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petsimeris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@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arta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.</w:t>
            </w:r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gr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Διεύθυνση στο Διαδίκτυο (διεύθυνση δικτυακού τόπου): </w:t>
            </w:r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www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.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arta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.</w:t>
            </w:r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gr</w:t>
            </w:r>
          </w:p>
        </w:tc>
      </w:tr>
      <w:tr w:rsidR="00B55860" w:rsidRPr="00224426" w:rsidTr="00EC7D7D">
        <w:trPr>
          <w:jc w:val="center"/>
        </w:trPr>
        <w:tc>
          <w:tcPr>
            <w:tcW w:w="89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bCs/>
                <w:sz w:val="24"/>
                <w:lang w:val="el-GR"/>
              </w:rPr>
              <w:t>Β: Πληροφορίες σχετικά με τη διαδικασία σύναψης σύμβασης</w:t>
            </w:r>
          </w:p>
          <w:p w:rsidR="00B55860" w:rsidRPr="005C05F8" w:rsidRDefault="00B55860" w:rsidP="00EC7D7D">
            <w:pPr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Τίτλος ή σύντομη περιγραφή της δημόσιας σύμβασης: </w:t>
            </w:r>
            <w:r w:rsidR="0088018A" w:rsidRPr="0088018A">
              <w:rPr>
                <w:rFonts w:ascii="Times New Roman" w:hAnsi="Times New Roman" w:cs="Times New Roman"/>
                <w:sz w:val="24"/>
                <w:lang w:val="el-GR"/>
              </w:rPr>
              <w:t xml:space="preserve">επισκευή και συντήρηση οχημάτων και μηχανημάτων έργου (Μ.Ε.) του Δήμου </w:t>
            </w:r>
            <w:proofErr w:type="spellStart"/>
            <w:r w:rsidR="0088018A" w:rsidRPr="0088018A">
              <w:rPr>
                <w:rFonts w:ascii="Times New Roman" w:hAnsi="Times New Roman" w:cs="Times New Roman"/>
                <w:sz w:val="24"/>
                <w:lang w:val="el-GR"/>
              </w:rPr>
              <w:t>Αρταίων</w:t>
            </w:r>
            <w:proofErr w:type="spellEnd"/>
            <w:r>
              <w:rPr>
                <w:rFonts w:ascii="Times New Roman" w:hAnsi="Times New Roman" w:cs="Times New Roman"/>
                <w:sz w:val="24"/>
                <w:lang w:val="el-GR"/>
              </w:rPr>
              <w:t xml:space="preserve">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(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cpv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: </w:t>
            </w:r>
            <w:r w:rsidR="0088018A">
              <w:rPr>
                <w:rFonts w:ascii="Times New Roman" w:hAnsi="Times New Roman" w:cs="Times New Roman"/>
                <w:sz w:val="24"/>
                <w:lang w:val="el-GR"/>
              </w:rPr>
              <w:t>50112000-3, 50110000-9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)</w:t>
            </w:r>
          </w:p>
          <w:p w:rsidR="00B55860" w:rsidRPr="00224426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Κωδικός στο ΚΗΜΔΗΣ: </w:t>
            </w:r>
            <w:r w:rsidR="00224426" w:rsidRPr="00224426">
              <w:rPr>
                <w:rFonts w:ascii="Times New Roman" w:hAnsi="Times New Roman" w:cs="Times New Roman"/>
                <w:sz w:val="24"/>
                <w:lang w:val="el-GR"/>
              </w:rPr>
              <w:t>20</w:t>
            </w:r>
            <w:r w:rsidR="00224426" w:rsidRPr="00224426">
              <w:rPr>
                <w:rFonts w:ascii="Times New Roman" w:hAnsi="Times New Roman" w:cs="Times New Roman"/>
                <w:sz w:val="24"/>
                <w:lang w:val="en-US"/>
              </w:rPr>
              <w:t>PROC</w:t>
            </w:r>
            <w:r w:rsidR="00224426" w:rsidRPr="00224426">
              <w:rPr>
                <w:rFonts w:ascii="Times New Roman" w:hAnsi="Times New Roman" w:cs="Times New Roman"/>
                <w:sz w:val="24"/>
                <w:lang w:val="el-GR"/>
              </w:rPr>
              <w:t>006659728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Η σύμβαση αναφέρεται σε έργα, προμήθειες, ή υπηρεσίες : [Υπηρεσίες]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Εφόσον υφίστανται, ένδειξη ύπαρξης σχετικών τμημάτων : [</w:t>
            </w:r>
            <w:r w:rsidR="0088018A">
              <w:rPr>
                <w:rFonts w:ascii="Times New Roman" w:hAnsi="Times New Roman" w:cs="Times New Roman"/>
                <w:sz w:val="24"/>
                <w:lang w:val="el-GR"/>
              </w:rPr>
              <w:t>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]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Αριθμός αναφοράς που αποδίδεται στον φάκελο από την αναθέτουσα αρχή (</w:t>
            </w: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υπάρχει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): [……]</w:t>
            </w:r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kern w:val="2"/>
          <w:sz w:val="24"/>
          <w:lang w:val="el-GR"/>
        </w:rPr>
      </w:pPr>
    </w:p>
    <w:p w:rsidR="00B55860" w:rsidRPr="005C05F8" w:rsidRDefault="00B55860" w:rsidP="00B55860">
      <w:pPr>
        <w:shd w:val="clear" w:color="auto" w:fill="B2B2B2"/>
        <w:rPr>
          <w:rFonts w:ascii="Times New Roman" w:hAnsi="Times New Roman" w:cs="Times New Roman"/>
          <w:b/>
          <w:bCs/>
          <w:sz w:val="24"/>
          <w:u w:val="single"/>
          <w:lang w:val="el-GR"/>
        </w:rPr>
      </w:pPr>
      <w:r w:rsidRPr="005C05F8">
        <w:rPr>
          <w:rFonts w:ascii="Times New Roman" w:hAnsi="Times New Roman" w:cs="Times New Roman"/>
          <w:sz w:val="24"/>
          <w:lang w:val="el-GR"/>
        </w:rPr>
        <w:t>ΟΛΕΣ ΟΙ ΥΠΟΛΟΙΠΕΣ ΠΛΗΡΟΦΟΡΙΕΣ ΣΕ ΚΑΘΕ ΕΝΟΤΗΤΑ ΤΟΥ ΤΕΥΔ ΘΑ ΠΡΕΠΕΙ ΝΑ ΣΥΜΠΛΗΡΩΘΟΥΝ ΑΠΟ ΤΟΝ ΟΙΚΟΝΟΜΙΚΟ ΦΟΡΕΑ</w:t>
      </w: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bCs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u w:val="single"/>
          <w:lang w:val="el-GR"/>
        </w:rPr>
        <w:lastRenderedPageBreak/>
        <w:t xml:space="preserve">Μέρος </w:t>
      </w:r>
      <w:r w:rsidRPr="005C05F8">
        <w:rPr>
          <w:rFonts w:ascii="Times New Roman" w:hAnsi="Times New Roman" w:cs="Times New Roman"/>
          <w:b/>
          <w:bCs/>
          <w:sz w:val="24"/>
          <w:u w:val="single"/>
        </w:rPr>
        <w:t>II</w:t>
      </w:r>
      <w:r w:rsidRPr="005C05F8">
        <w:rPr>
          <w:rFonts w:ascii="Times New Roman" w:hAnsi="Times New Roman" w:cs="Times New Roman"/>
          <w:b/>
          <w:bCs/>
          <w:sz w:val="24"/>
          <w:u w:val="single"/>
          <w:lang w:val="el-GR"/>
        </w:rPr>
        <w:t>: Πληροφορίες σχετικά με τον οικονομικό φορέα</w:t>
      </w: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t>Α: Πληροφορίες σχετικά με τον οικονομικό φορέα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before="120"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Στοιχεί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 ανα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γνώρισης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Πλήρης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Επ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ωνυμί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   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Αριθμός φορολογικού μητρώου (ΑΦΜ):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   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Τα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χυδρομική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διεύθυνση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trHeight w:val="153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hd w:val="clear" w:color="auto" w:fill="FFFFFF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Αρμόδιος ή αρμόδιοι</w:t>
            </w:r>
            <w:r w:rsidRPr="005C05F8">
              <w:rPr>
                <w:rStyle w:val="Heading3Char"/>
                <w:rFonts w:ascii="Times New Roman" w:hAnsi="Times New Roman" w:cs="Times New Roman"/>
                <w:sz w:val="24"/>
                <w:lang w:val="el-GR"/>
              </w:rPr>
              <w:t xml:space="preserve">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Τηλέφωνο: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Ηλ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. ταχυδρομείο: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Διεύθυνση στο Διαδίκτυο (διεύθυνση δικτυακού τόπου) (</w:t>
            </w: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υπάρχει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iCs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Γενικές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 xml:space="preserve"> 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ληροφορίες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:</w:t>
            </w:r>
          </w:p>
        </w:tc>
      </w:tr>
      <w:tr w:rsidR="00B55860" w:rsidRPr="00224426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Ο οικονομικός φορέας είναι πολύ μικρή, μικρή ή μεσαία επιχείρηση;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u w:val="single"/>
                <w:lang w:val="el-GR"/>
              </w:rPr>
              <w:t xml:space="preserve">Μόνο σε περίπτωση προμήθειας </w:t>
            </w:r>
            <w:proofErr w:type="spellStart"/>
            <w:r w:rsidRPr="005C05F8">
              <w:rPr>
                <w:rFonts w:ascii="Times New Roman" w:hAnsi="Times New Roman" w:cs="Times New Roman"/>
                <w:b/>
                <w:sz w:val="24"/>
                <w:u w:val="single"/>
                <w:lang w:val="el-GR"/>
              </w:rPr>
              <w:t>κατ᾽</w:t>
            </w:r>
            <w:proofErr w:type="spellEnd"/>
            <w:r w:rsidRPr="005C05F8">
              <w:rPr>
                <w:rFonts w:ascii="Times New Roman" w:hAnsi="Times New Roman" w:cs="Times New Roman"/>
                <w:b/>
                <w:sz w:val="24"/>
                <w:u w:val="single"/>
                <w:lang w:val="el-GR"/>
              </w:rPr>
              <w:t xml:space="preserve"> αποκλειστικότητα, του άρθρου 20: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color w:val="000000"/>
                <w:sz w:val="24"/>
                <w:lang w:val="el-GR"/>
              </w:rPr>
              <w:t xml:space="preserve">Εάν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ναι,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ποιο είναι το αντίστοιχο ποσοστό των εργαζομένων με αναπηρία ή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μειονεκτούντων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εργαζομένων;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Εφόσον απαιτείται, προσδιορίστε σε ποια κατηγορία ή κατηγορίες εργαζομένων με αναπηρία ή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μειονεκτούντων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εργαζομένων ανήκουν οι απασχολούμενοι.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</w:t>
            </w:r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5C05F8">
              <w:rPr>
                <w:rFonts w:ascii="Times New Roman" w:hAnsi="Times New Roman" w:cs="Times New Roman"/>
                <w:sz w:val="24"/>
              </w:rPr>
              <w:t xml:space="preserve">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[...............]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[…...............]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[….]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προ)επιλογής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);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Άνευ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α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ντικειμένου</w:t>
            </w:r>
            <w:proofErr w:type="spellEnd"/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μέρους, συμπληρώστε το μέρος </w:t>
            </w:r>
            <w:r w:rsidRPr="005C05F8">
              <w:rPr>
                <w:rFonts w:ascii="Times New Roman" w:hAnsi="Times New Roman" w:cs="Times New Roman"/>
                <w:sz w:val="24"/>
              </w:rPr>
              <w:t>V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κατά περίπτωση, και σε κάθε περίπτωση συμπληρώστε και υπογράψτε το μέρος </w:t>
            </w:r>
            <w:r w:rsidRPr="005C05F8">
              <w:rPr>
                <w:rFonts w:ascii="Times New Roman" w:hAnsi="Times New Roman" w:cs="Times New Roman"/>
                <w:sz w:val="24"/>
              </w:rPr>
              <w:t>VI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.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α) Αναφέρετε την ονομασία του καταλόγου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ή του πιστοποιητικού και τον σχετικό αριθμό εγγραφής ή πιστοποίησης, κατά περίπτωση: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Εάν το πιστοποιητικό εγγραφής ή η πιστοποίηση διατίθεται ηλεκτρονικά, αναφέρετε: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γ) Αναφέρετε τα δικαιολογητικά στα οποία βασίζεται η εγγραφή ή η πιστοποίηση και, κατά περίπτωση, την κατάταξη στον επίσημο κατάλογο: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δ) Η εγγραφή ή η πιστοποίηση καλύπτει όλα τα απαιτούμενα κριτήρια επιλογής;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sz w:val="24"/>
                <w:u w:val="single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όχι: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u w:val="single"/>
                <w:lang w:val="el-GR"/>
              </w:rPr>
              <w:t xml:space="preserve">Επιπροσθέτως, συμπληρώστε τις πληροφορίες που λείπουν στο μέρος </w:t>
            </w:r>
            <w:r w:rsidRPr="005C05F8">
              <w:rPr>
                <w:rFonts w:ascii="Times New Roman" w:hAnsi="Times New Roman" w:cs="Times New Roman"/>
                <w:b/>
                <w:sz w:val="24"/>
                <w:u w:val="single"/>
              </w:rPr>
              <w:t>IV</w:t>
            </w:r>
            <w:r w:rsidRPr="005C05F8">
              <w:rPr>
                <w:rFonts w:ascii="Times New Roman" w:hAnsi="Times New Roman" w:cs="Times New Roman"/>
                <w:b/>
                <w:sz w:val="24"/>
                <w:u w:val="single"/>
                <w:lang w:val="el-GR"/>
              </w:rPr>
              <w:t>, ενότητες Α, Β, Γ, ή Δ κατά περίπτωση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ΜΟΝΟ εφόσον αυτό απαιτείται στη σχετική διακήρυξη ή στα έγγραφα της σύμβασης: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ε) Ο οικονομικός φορέας θα είναι σε θέση να προσκομίσει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βεβαίωση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α) 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β) (διαδικτυακή διεύθυνση, αρχή ή φορέας έκδοσης, επακριβή στοιχεία αναφοράς των εγγράφων):[……][……][……][……]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γ) 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δ) 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ε) 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before="120" w:after="0" w:line="276" w:lineRule="auto"/>
              <w:rPr>
                <w:rFonts w:ascii="Times New Roman" w:hAnsi="Times New Roman" w:cs="Times New Roman"/>
                <w:b/>
                <w:bCs/>
                <w:i/>
                <w:iCs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lastRenderedPageBreak/>
              <w:t>Τρό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πος 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συμμετοχής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Ο οικονομικός φορέας συμμετέχει στη διαδικασία σύναψης δημόσιας σύμβασης από κοινού με άλλους;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</w:tc>
      </w:tr>
      <w:tr w:rsidR="00B55860" w:rsidRPr="00224426" w:rsidTr="00EC7D7D">
        <w:trPr>
          <w:jc w:val="center"/>
        </w:trPr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α) Α</w:t>
            </w: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>β) Προσδιορίστε τους άλλους οικονομικούς φορείς που συμμετ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έχουν από κοινού στη διαδικασία σύναψης δημόσιας σύμβασης: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α) 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β) 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γ) 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iCs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Τμήμ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ατα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Κατά περίπτωση, αναφορά του τμήματος  ή των τμημάτων για τα οποία ο οικονομικός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φορέας επιθυμεί να υποβάλει προσφορά.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lastRenderedPageBreak/>
              <w:t>[   ]</w:t>
            </w:r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kern w:val="2"/>
          <w:sz w:val="24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>Β: Πληροφορίες σχετικά με τους νόμιμους εκπροσώπους του οικονομικού φορέα</w:t>
      </w:r>
    </w:p>
    <w:p w:rsidR="00B55860" w:rsidRPr="005C05F8" w:rsidRDefault="00B55860" w:rsidP="00B55860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FFFFFF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Εκ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προσώπηση, 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εάν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 υπ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άρχει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color w:val="000000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Ονοματεπώνυμο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Θέση/Ενεργών υπό την ιδιότητα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Τα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χυδρομική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διεύθυνση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Τηλέφωνο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Ηλ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. τα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χυδρομείο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</w:tbl>
    <w:p w:rsidR="00B55860" w:rsidRPr="005C05F8" w:rsidRDefault="00B55860" w:rsidP="00B55860">
      <w:pPr>
        <w:ind w:left="850"/>
        <w:rPr>
          <w:rFonts w:ascii="Times New Roman" w:hAnsi="Times New Roman" w:cs="Times New Roman"/>
          <w:sz w:val="24"/>
        </w:rPr>
      </w:pPr>
    </w:p>
    <w:p w:rsidR="00B55860" w:rsidRPr="005C05F8" w:rsidRDefault="00B55860" w:rsidP="00B55860">
      <w:pPr>
        <w:pageBreakBefore/>
        <w:ind w:left="850"/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>Γ: Πληροφορίες σχετικά με τη στήριξη στις ικανότητες άλλων ΦΟΡΕΩΝ</w:t>
      </w:r>
      <w:r w:rsidRPr="005C05F8">
        <w:rPr>
          <w:rFonts w:ascii="Times New Roman" w:hAnsi="Times New Roman" w:cs="Times New Roman"/>
          <w:sz w:val="24"/>
          <w:lang w:val="el-GR"/>
        </w:rPr>
        <w:t xml:space="preserve">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trHeight w:val="34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Στήριξη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 w:rsidRPr="005C05F8">
              <w:rPr>
                <w:rFonts w:ascii="Times New Roman" w:hAnsi="Times New Roman" w:cs="Times New Roman"/>
                <w:sz w:val="24"/>
              </w:rPr>
              <w:t>IV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και στα (τυχόν) κριτήρια και κανόνες που καθορίζονται στο μέρος </w:t>
            </w:r>
            <w:r w:rsidRPr="005C05F8">
              <w:rPr>
                <w:rFonts w:ascii="Times New Roman" w:hAnsi="Times New Roman" w:cs="Times New Roman"/>
                <w:sz w:val="24"/>
              </w:rPr>
              <w:t>V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κατωτέρω;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[]Ναι []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</w:tc>
      </w:tr>
    </w:tbl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i/>
          <w:kern w:val="2"/>
          <w:sz w:val="24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lang w:val="el-GR"/>
        </w:rPr>
        <w:t>Εάν ναι</w:t>
      </w: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, επισυνάψτε χωριστό έντυπο ΤΕΥΔ με τις πληροφορίες που απαιτούνται σύμφωνα με τις 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ενότητες Α και Β του παρόντος μέρους και σύμφωνα με το μέρος ΙΙΙ, για κάθε ένα </w:t>
      </w: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i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</w:t>
      </w:r>
      <w:r w:rsidRPr="005C05F8">
        <w:rPr>
          <w:rFonts w:ascii="Times New Roman" w:hAnsi="Times New Roman" w:cs="Times New Roman"/>
          <w:i/>
          <w:sz w:val="24"/>
        </w:rPr>
        <w:t>IV</w:t>
      </w: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 και </w:t>
      </w:r>
      <w:r w:rsidRPr="005C05F8">
        <w:rPr>
          <w:rFonts w:ascii="Times New Roman" w:hAnsi="Times New Roman" w:cs="Times New Roman"/>
          <w:i/>
          <w:sz w:val="24"/>
        </w:rPr>
        <w:t>V</w:t>
      </w: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 για κάθε ένα από τους οικονομικούς φορείς.</w:t>
      </w: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sz w:val="24"/>
          <w:lang w:val="el-GR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bCs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 xml:space="preserve">Δ: Πληροφορίες σχετικά με υπεργολάβους στην ικανότητα των οποίων </w:t>
      </w:r>
      <w:r w:rsidRPr="005C05F8">
        <w:rPr>
          <w:rFonts w:ascii="Times New Roman" w:hAnsi="Times New Roman" w:cs="Times New Roman"/>
          <w:b/>
          <w:bCs/>
          <w:sz w:val="24"/>
          <w:u w:val="single"/>
          <w:lang w:val="el-GR"/>
        </w:rPr>
        <w:t>δεν στηρίζεται</w:t>
      </w:r>
      <w:r w:rsidRPr="005C05F8">
        <w:rPr>
          <w:rFonts w:ascii="Times New Roman" w:hAnsi="Times New Roman" w:cs="Times New Roman"/>
          <w:b/>
          <w:bCs/>
          <w:sz w:val="24"/>
          <w:lang w:val="el-GR"/>
        </w:rPr>
        <w:t xml:space="preserve"> ο οικονομικός φορέας</w:t>
      </w:r>
      <w:r w:rsidRPr="005C05F8">
        <w:rPr>
          <w:rFonts w:ascii="Times New Roman" w:hAnsi="Times New Roman" w:cs="Times New Roman"/>
          <w:sz w:val="24"/>
          <w:lang w:val="el-GR"/>
        </w:rPr>
        <w:t xml:space="preserve"> </w:t>
      </w:r>
    </w:p>
    <w:p w:rsidR="00B55860" w:rsidRPr="005C05F8" w:rsidRDefault="00B55860" w:rsidP="00B55860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Υπ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εργολ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αβική α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νάθεση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 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[]Ναι []Όχι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Εάν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ναι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[…]</w:t>
            </w:r>
          </w:p>
        </w:tc>
      </w:tr>
    </w:tbl>
    <w:p w:rsidR="00B55860" w:rsidRPr="00737CE1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/>
          <w:bCs/>
          <w:sz w:val="24"/>
          <w:u w:val="single"/>
          <w:lang w:val="el-GR"/>
        </w:rPr>
      </w:pPr>
      <w:r w:rsidRPr="00737CE1">
        <w:rPr>
          <w:rFonts w:ascii="Times New Roman" w:hAnsi="Times New Roman"/>
          <w:i/>
          <w:sz w:val="24"/>
          <w:lang w:val="el-GR"/>
        </w:rPr>
        <w:t>Εάν</w:t>
      </w:r>
      <w:r w:rsidRPr="00737CE1">
        <w:rPr>
          <w:rFonts w:ascii="Times New Roman" w:hAnsi="Times New Roman"/>
          <w:i/>
          <w:sz w:val="24"/>
          <w:u w:val="single"/>
          <w:lang w:val="el-GR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 w:rsidRPr="00737CE1">
        <w:rPr>
          <w:rFonts w:ascii="Times New Roman" w:hAnsi="Times New Roman"/>
          <w:b/>
          <w:i/>
          <w:sz w:val="24"/>
          <w:lang w:val="el-GR"/>
        </w:rPr>
        <w:t xml:space="preserve">επιπλέον των πληροφοριών </w:t>
      </w:r>
      <w:r w:rsidRPr="00737CE1">
        <w:rPr>
          <w:rFonts w:ascii="Times New Roman" w:hAnsi="Times New Roman"/>
          <w:i/>
          <w:sz w:val="24"/>
          <w:lang w:val="el-GR"/>
        </w:rPr>
        <w:t xml:space="preserve">που προβλέπονται στην παρούσα ενότητα, </w:t>
      </w:r>
      <w:r w:rsidRPr="00737CE1">
        <w:rPr>
          <w:rFonts w:ascii="Times New Roman" w:hAnsi="Times New Roman"/>
          <w:i/>
          <w:sz w:val="24"/>
          <w:u w:val="single"/>
          <w:lang w:val="el-GR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bCs/>
          <w:color w:val="000000"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u w:val="single"/>
          <w:lang w:val="el-GR"/>
        </w:rPr>
        <w:lastRenderedPageBreak/>
        <w:t xml:space="preserve">Μέρος </w:t>
      </w:r>
      <w:r w:rsidRPr="005C05F8">
        <w:rPr>
          <w:rFonts w:ascii="Times New Roman" w:hAnsi="Times New Roman" w:cs="Times New Roman"/>
          <w:b/>
          <w:bCs/>
          <w:sz w:val="24"/>
          <w:u w:val="single"/>
        </w:rPr>
        <w:t>III</w:t>
      </w:r>
      <w:r w:rsidRPr="005C05F8">
        <w:rPr>
          <w:rFonts w:ascii="Times New Roman" w:hAnsi="Times New Roman" w:cs="Times New Roman"/>
          <w:b/>
          <w:bCs/>
          <w:sz w:val="24"/>
          <w:u w:val="single"/>
          <w:lang w:val="el-GR"/>
        </w:rPr>
        <w:t>: Λόγοι αποκλεισμού</w:t>
      </w: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color w:val="000000"/>
          <w:sz w:val="24"/>
          <w:lang w:val="el-GR"/>
        </w:rPr>
        <w:t>Α: Λόγοι αποκλεισμού που σχετίζονται με ποινικές καταδίκες</w:t>
      </w:r>
    </w:p>
    <w:p w:rsidR="00B55860" w:rsidRPr="005C05F8" w:rsidRDefault="00B55860" w:rsidP="00B55860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jc w:val="left"/>
        <w:rPr>
          <w:rFonts w:ascii="Times New Roman" w:hAnsi="Times New Roman" w:cs="Times New Roman"/>
          <w:color w:val="000000"/>
          <w:sz w:val="24"/>
          <w:lang w:val="el-GR"/>
        </w:rPr>
      </w:pPr>
      <w:r w:rsidRPr="005C05F8">
        <w:rPr>
          <w:rFonts w:ascii="Times New Roman" w:hAnsi="Times New Roman" w:cs="Times New Roman"/>
          <w:sz w:val="24"/>
          <w:lang w:val="el-GR"/>
        </w:rPr>
        <w:t>Στο άρθρο 73 παρ. 1 ορίζονται οι ακόλουθοι λόγοι αποκλεισμού:</w:t>
      </w:r>
    </w:p>
    <w:p w:rsidR="00B55860" w:rsidRPr="005C05F8" w:rsidRDefault="00B55860" w:rsidP="00B55860">
      <w:pPr>
        <w:numPr>
          <w:ilvl w:val="0"/>
          <w:numId w:val="2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Fonts w:ascii="Times New Roman" w:hAnsi="Times New Roman" w:cs="Times New Roman"/>
          <w:b/>
          <w:color w:val="000000"/>
          <w:sz w:val="24"/>
        </w:rPr>
      </w:pPr>
      <w:proofErr w:type="spellStart"/>
      <w:r w:rsidRPr="005C05F8">
        <w:rPr>
          <w:rFonts w:ascii="Times New Roman" w:hAnsi="Times New Roman" w:cs="Times New Roman"/>
          <w:color w:val="000000"/>
          <w:sz w:val="24"/>
        </w:rPr>
        <w:t>συμμετοχή</w:t>
      </w:r>
      <w:proofErr w:type="spellEnd"/>
      <w:r w:rsidRPr="005C05F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5C05F8">
        <w:rPr>
          <w:rFonts w:ascii="Times New Roman" w:hAnsi="Times New Roman" w:cs="Times New Roman"/>
          <w:color w:val="000000"/>
          <w:sz w:val="24"/>
        </w:rPr>
        <w:t>σε</w:t>
      </w:r>
      <w:proofErr w:type="spellEnd"/>
      <w:r w:rsidRPr="005C05F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5C05F8">
        <w:rPr>
          <w:rFonts w:ascii="Times New Roman" w:hAnsi="Times New Roman" w:cs="Times New Roman"/>
          <w:b/>
          <w:color w:val="000000"/>
          <w:sz w:val="24"/>
        </w:rPr>
        <w:t>εγκλημ</w:t>
      </w:r>
      <w:proofErr w:type="spellEnd"/>
      <w:r w:rsidRPr="005C05F8">
        <w:rPr>
          <w:rFonts w:ascii="Times New Roman" w:hAnsi="Times New Roman" w:cs="Times New Roman"/>
          <w:b/>
          <w:color w:val="000000"/>
          <w:sz w:val="24"/>
        </w:rPr>
        <w:t xml:space="preserve">ατική </w:t>
      </w:r>
      <w:proofErr w:type="spellStart"/>
      <w:r w:rsidRPr="005C05F8">
        <w:rPr>
          <w:rFonts w:ascii="Times New Roman" w:hAnsi="Times New Roman" w:cs="Times New Roman"/>
          <w:b/>
          <w:color w:val="000000"/>
          <w:sz w:val="24"/>
        </w:rPr>
        <w:t>οργάνωση</w:t>
      </w:r>
      <w:proofErr w:type="spellEnd"/>
      <w:r w:rsidRPr="005C05F8">
        <w:rPr>
          <w:rFonts w:ascii="Times New Roman" w:hAnsi="Times New Roman" w:cs="Times New Roman"/>
          <w:color w:val="000000"/>
          <w:sz w:val="24"/>
        </w:rPr>
        <w:t>·</w:t>
      </w:r>
    </w:p>
    <w:p w:rsidR="00B55860" w:rsidRPr="005C05F8" w:rsidRDefault="00B55860" w:rsidP="00B55860">
      <w:pPr>
        <w:numPr>
          <w:ilvl w:val="0"/>
          <w:numId w:val="2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Fonts w:ascii="Times New Roman" w:hAnsi="Times New Roman" w:cs="Times New Roman"/>
          <w:b/>
          <w:color w:val="000000"/>
          <w:sz w:val="24"/>
        </w:rPr>
      </w:pPr>
      <w:proofErr w:type="spellStart"/>
      <w:r w:rsidRPr="005C05F8">
        <w:rPr>
          <w:rFonts w:ascii="Times New Roman" w:hAnsi="Times New Roman" w:cs="Times New Roman"/>
          <w:b/>
          <w:color w:val="000000"/>
          <w:sz w:val="24"/>
        </w:rPr>
        <w:t>δωροδοκί</w:t>
      </w:r>
      <w:proofErr w:type="spellEnd"/>
      <w:r w:rsidRPr="005C05F8">
        <w:rPr>
          <w:rFonts w:ascii="Times New Roman" w:hAnsi="Times New Roman" w:cs="Times New Roman"/>
          <w:b/>
          <w:color w:val="000000"/>
          <w:sz w:val="24"/>
        </w:rPr>
        <w:t>α</w:t>
      </w:r>
      <w:r w:rsidRPr="005C05F8">
        <w:rPr>
          <w:rFonts w:ascii="Times New Roman" w:hAnsi="Times New Roman" w:cs="Times New Roman"/>
          <w:color w:val="000000"/>
          <w:sz w:val="24"/>
        </w:rPr>
        <w:t>·</w:t>
      </w:r>
    </w:p>
    <w:p w:rsidR="00B55860" w:rsidRPr="005C05F8" w:rsidRDefault="00B55860" w:rsidP="00B55860">
      <w:pPr>
        <w:numPr>
          <w:ilvl w:val="0"/>
          <w:numId w:val="2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Fonts w:ascii="Times New Roman" w:hAnsi="Times New Roman" w:cs="Times New Roman"/>
          <w:b/>
          <w:color w:val="000000"/>
          <w:sz w:val="24"/>
        </w:rPr>
      </w:pPr>
      <w:r w:rsidRPr="005C05F8">
        <w:rPr>
          <w:rFonts w:ascii="Times New Roman" w:hAnsi="Times New Roman" w:cs="Times New Roman"/>
          <w:b/>
          <w:color w:val="000000"/>
          <w:sz w:val="24"/>
        </w:rPr>
        <w:t>απ</w:t>
      </w:r>
      <w:proofErr w:type="spellStart"/>
      <w:r w:rsidRPr="005C05F8">
        <w:rPr>
          <w:rFonts w:ascii="Times New Roman" w:hAnsi="Times New Roman" w:cs="Times New Roman"/>
          <w:b/>
          <w:color w:val="000000"/>
          <w:sz w:val="24"/>
        </w:rPr>
        <w:t>άτη</w:t>
      </w:r>
      <w:proofErr w:type="spellEnd"/>
      <w:r w:rsidRPr="005C05F8">
        <w:rPr>
          <w:rFonts w:ascii="Times New Roman" w:hAnsi="Times New Roman" w:cs="Times New Roman"/>
          <w:color w:val="000000"/>
          <w:sz w:val="24"/>
        </w:rPr>
        <w:t>·</w:t>
      </w:r>
    </w:p>
    <w:p w:rsidR="00B55860" w:rsidRPr="005C05F8" w:rsidRDefault="00B55860" w:rsidP="00B55860">
      <w:pPr>
        <w:numPr>
          <w:ilvl w:val="0"/>
          <w:numId w:val="2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Fonts w:ascii="Times New Roman" w:hAnsi="Times New Roman" w:cs="Times New Roman"/>
          <w:b/>
          <w:color w:val="000000"/>
          <w:sz w:val="24"/>
          <w:lang w:val="el-GR"/>
        </w:rPr>
      </w:pPr>
      <w:r w:rsidRPr="005C05F8">
        <w:rPr>
          <w:rFonts w:ascii="Times New Roman" w:hAnsi="Times New Roman" w:cs="Times New Roman"/>
          <w:b/>
          <w:color w:val="000000"/>
          <w:sz w:val="24"/>
          <w:lang w:val="el-GR"/>
        </w:rPr>
        <w:t>τρομοκρατικά εγκλήματα ή εγκλήματα συνδεόμενα με τρομοκρατικές δραστηριότητες</w:t>
      </w:r>
      <w:r w:rsidRPr="005C05F8">
        <w:rPr>
          <w:rStyle w:val="Heading3Char"/>
          <w:rFonts w:ascii="Times New Roman" w:hAnsi="Times New Roman" w:cs="Times New Roman"/>
          <w:color w:val="000000"/>
          <w:sz w:val="24"/>
          <w:lang w:val="el-GR"/>
        </w:rPr>
        <w:t>·</w:t>
      </w:r>
    </w:p>
    <w:p w:rsidR="00B55860" w:rsidRPr="005C05F8" w:rsidRDefault="00B55860" w:rsidP="00B55860">
      <w:pPr>
        <w:numPr>
          <w:ilvl w:val="0"/>
          <w:numId w:val="2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Style w:val="Heading3Char"/>
          <w:rFonts w:ascii="Times New Roman" w:hAnsi="Times New Roman" w:cs="Times New Roman"/>
          <w:sz w:val="24"/>
          <w:lang w:val="el-GR"/>
        </w:rPr>
      </w:pPr>
      <w:r w:rsidRPr="005C05F8">
        <w:rPr>
          <w:rFonts w:ascii="Times New Roman" w:hAnsi="Times New Roman" w:cs="Times New Roman"/>
          <w:b/>
          <w:color w:val="000000"/>
          <w:sz w:val="24"/>
          <w:lang w:val="el-GR"/>
        </w:rPr>
        <w:t>νομιμοποίηση εσόδων από παράνομες δραστηριότητες ή χρηματοδότηση της τρομοκρατίας</w:t>
      </w:r>
      <w:r w:rsidRPr="005C05F8">
        <w:rPr>
          <w:rFonts w:ascii="Times New Roman" w:hAnsi="Times New Roman" w:cs="Times New Roman"/>
          <w:color w:val="000000"/>
          <w:sz w:val="24"/>
          <w:lang w:val="el-GR"/>
        </w:rPr>
        <w:t>·</w:t>
      </w:r>
    </w:p>
    <w:p w:rsidR="00B55860" w:rsidRPr="005C05F8" w:rsidRDefault="00B55860" w:rsidP="00B55860">
      <w:pPr>
        <w:numPr>
          <w:ilvl w:val="0"/>
          <w:numId w:val="22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Fonts w:ascii="Times New Roman" w:hAnsi="Times New Roman" w:cs="Times New Roman"/>
          <w:bCs/>
          <w:i/>
          <w:iCs/>
          <w:sz w:val="24"/>
          <w:lang w:val="el-GR"/>
        </w:rPr>
      </w:pPr>
      <w:r w:rsidRPr="005C05F8">
        <w:rPr>
          <w:rStyle w:val="Heading3Char"/>
          <w:rFonts w:ascii="Times New Roman" w:hAnsi="Times New Roman" w:cs="Times New Roman"/>
          <w:b w:val="0"/>
          <w:color w:val="000000"/>
          <w:sz w:val="24"/>
          <w:lang w:val="el-GR"/>
        </w:rPr>
        <w:t>παιδική εργασία και άλλες μορφές εμπορίας ανθρώπων</w:t>
      </w:r>
      <w:r w:rsidRPr="005C05F8">
        <w:rPr>
          <w:rStyle w:val="Heading3Char"/>
          <w:rFonts w:ascii="Times New Roman" w:hAnsi="Times New Roman" w:cs="Times New Roman"/>
          <w:color w:val="000000"/>
          <w:sz w:val="24"/>
          <w:lang w:val="el-GR"/>
        </w:rPr>
        <w:t>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trHeight w:val="855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i/>
                <w:iCs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  <w:lang w:val="el-GR"/>
              </w:rPr>
              <w:t>Λόγοι που σχετίζονται με ποινικές καταδίκες: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bCs/>
                <w:i/>
                <w:iCs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Υπάρχει αμετάκλητη καταδικαστική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απόφαση εις βάρος του οικονομικού φορέα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ή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οποιουδήποτε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προσώπου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n-US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αναφέρετε: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Προσδιορίστε ποιος έχει καταδικαστεί [ ]·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γ) </w:t>
            </w:r>
            <w:r w:rsidRPr="005C05F8">
              <w:rPr>
                <w:rFonts w:ascii="Times New Roman" w:hAnsi="Times New Roman" w:cs="Times New Roman"/>
                <w:b/>
                <w:bCs/>
                <w:sz w:val="24"/>
                <w:lang w:val="el-GR"/>
              </w:rPr>
              <w:t>Εάν ορίζεται απευθείας στην καταδικαστική απόφαση: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α) Ημερομηνία:[   ],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σημείο-(-α): [   ],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λόγος(-οι):[   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[……]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γ) Διάρκεια της περιόδου αποκλεισμού [……] και σχετικό(-ά) σημείο(-α) [   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n-US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Σε περίπτωση καταδικαστικής απόφασης, ο οικονομικός φορέας έχει λάβει μέτρα που να αποδεικνύουν την αξιοπιστία του παρά την ύπαρξη σχετικού λόγου αποκλεισμού («</w:t>
            </w:r>
            <w:r w:rsidRPr="005C05F8">
              <w:rPr>
                <w:rStyle w:val="UnresolvedMention"/>
                <w:rFonts w:ascii="Times New Roman" w:eastAsia="Calibri" w:hAnsi="Times New Roman" w:cs="Times New Roman"/>
                <w:b/>
                <w:sz w:val="24"/>
                <w:lang w:val="el-GR"/>
              </w:rPr>
              <w:t>αυτοκάθαρση»)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περιγράψτε τα μέτρα που λήφθηκαν: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sz w:val="24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8955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4473"/>
        <w:gridCol w:w="9"/>
      </w:tblGrid>
      <w:tr w:rsidR="00B55860" w:rsidRPr="005C05F8" w:rsidTr="00EC7D7D">
        <w:trPr>
          <w:gridAfter w:val="1"/>
          <w:wAfter w:w="9" w:type="dxa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Πληρωμή φόρων ή εισφορών κοινωνικής ασφάλισης: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1) Ο οικονομικός φορέας έχει εκπληρώσει όλες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τις υποχρεώσεις του όσον αφορά την πληρωμή φόρων ή εισφορών κοινωνικής ασφάλισης,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B55860" w:rsidRPr="005C05F8" w:rsidTr="00EC7D7D">
        <w:trPr>
          <w:trHeight w:val="1977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Εάν όχι αναφέρετε: 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α) Χώρα ή κράτος μέλος για το οποίο πρόκειται: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Ποιο είναι το σχετικό ποσό;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γ)Πως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διαπιστώθηκε η αθέτηση των υποχρεώσεων;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1) Μέσω δικαστικής ή διοικητικής απόφασης;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-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Η εν λόγω απόφαση είναι τελεσίδικη και δεσμευτική;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Αναφέρατε την ημερομηνία καταδίκης ή έκδοσης απόφασης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2) Με άλλα μέσα;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Διευκρινήστε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napToGrid w:val="0"/>
              <w:spacing w:after="0" w:line="276" w:lineRule="auto"/>
              <w:jc w:val="left"/>
              <w:rPr>
                <w:rFonts w:ascii="Times New Roman" w:hAnsi="Times New Roman" w:cs="Times New Roman"/>
                <w:b/>
                <w:bCs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36"/>
              <w:gridCol w:w="2192"/>
            </w:tblGrid>
            <w:tr w:rsidR="00B55860" w:rsidRPr="005C05F8" w:rsidTr="00EC7D7D"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B55860" w:rsidRPr="005C05F8" w:rsidRDefault="00B55860" w:rsidP="00EC7D7D">
                  <w:pPr>
                    <w:spacing w:after="0"/>
                    <w:jc w:val="left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r w:rsidRPr="005C05F8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ΦΟΡΟΙ</w:t>
                  </w:r>
                </w:p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hideMark/>
                </w:tcPr>
                <w:p w:rsidR="00B55860" w:rsidRPr="005C05F8" w:rsidRDefault="00B55860" w:rsidP="00EC7D7D">
                  <w:pPr>
                    <w:spacing w:after="0" w:line="276" w:lineRule="auto"/>
                    <w:jc w:val="left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r w:rsidRPr="005C05F8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ΕΙΣΦΟΡΕΣ ΚΟΙΝΩΝΙΚΗΣ ΑΣΦΑΛΙΣΗΣ</w:t>
                  </w:r>
                </w:p>
              </w:tc>
            </w:tr>
            <w:tr w:rsidR="00B55860" w:rsidRPr="005C05F8" w:rsidTr="00EC7D7D">
              <w:tc>
                <w:tcPr>
                  <w:tcW w:w="203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kern w:val="2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α)[……]·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β)[……]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 xml:space="preserve">γ.1) [] Ναι [] Όχι 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 xml:space="preserve">-[] Ναι [] Όχι 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-[……]·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-[……]·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γ.2)[……]·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 xml:space="preserve">δ) [] Ναι [] Όχι </w:t>
                  </w:r>
                </w:p>
                <w:p w:rsidR="00B55860" w:rsidRPr="005C05F8" w:rsidRDefault="00B55860" w:rsidP="00EC7D7D">
                  <w:pPr>
                    <w:spacing w:after="0"/>
                    <w:jc w:val="left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Εάν ναι, να αναφερθούν λεπτομερείς πληροφορίες</w:t>
                  </w:r>
                </w:p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</w:rPr>
                    <w:t>[……]</w:t>
                  </w:r>
                </w:p>
              </w:tc>
              <w:tc>
                <w:tcPr>
                  <w:tcW w:w="219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kern w:val="2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α)[……]·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β)[……]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 xml:space="preserve">γ.1) [] Ναι [] Όχι 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 xml:space="preserve">-[] Ναι [] Όχι 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-[……]·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-[……]·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γ.2)[……]·</w:t>
                  </w:r>
                </w:p>
                <w:p w:rsidR="00B55860" w:rsidRPr="005C05F8" w:rsidRDefault="00B55860" w:rsidP="00EC7D7D">
                  <w:pPr>
                    <w:spacing w:after="0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 xml:space="preserve">δ) [] Ναι [] Όχι </w:t>
                  </w:r>
                </w:p>
                <w:p w:rsidR="00B55860" w:rsidRPr="005C05F8" w:rsidRDefault="00B55860" w:rsidP="00EC7D7D">
                  <w:pPr>
                    <w:spacing w:after="0"/>
                    <w:jc w:val="left"/>
                    <w:rPr>
                      <w:rFonts w:ascii="Times New Roman" w:hAnsi="Times New Roman" w:cs="Times New Roman"/>
                      <w:sz w:val="24"/>
                      <w:lang w:val="el-GR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  <w:lang w:val="el-GR"/>
                    </w:rPr>
                    <w:t>Εάν ναι, να αναφερθούν λεπτομερείς πληροφορίες</w:t>
                  </w:r>
                </w:p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</w:rPr>
                    <w:t>[……]</w:t>
                  </w:r>
                </w:p>
              </w:tc>
            </w:tr>
          </w:tbl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  <w:r w:rsidRPr="005C05F8">
              <w:rPr>
                <w:rStyle w:val="Heading3Char"/>
                <w:rFonts w:ascii="Times New Roman" w:hAnsi="Times New Roman" w:cs="Times New Roman"/>
                <w:i/>
                <w:sz w:val="24"/>
                <w:lang w:val="el-GR"/>
              </w:rPr>
              <w:t xml:space="preserve"> 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sz w:val="24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Ο οικονομικός φορέας έχει,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 εν γνώσει του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, αθετήσει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τις υποχρεώσεις του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στους τομείς του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περιβαλλοντικού, κοινωνικού και εργατικού δικαίου;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</w:tc>
      </w:tr>
      <w:tr w:rsidR="00B55860" w:rsidRPr="00224426" w:rsidTr="00EC7D7D">
        <w:trPr>
          <w:trHeight w:val="405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5860" w:rsidRPr="005C05F8" w:rsidRDefault="00B55860" w:rsidP="00EC7D7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το έχει πράξει,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περιγράψτε τα μέτρα που λήφθηκαν: […….............]</w:t>
            </w:r>
          </w:p>
        </w:tc>
      </w:tr>
      <w:tr w:rsidR="00B55860" w:rsidRPr="00224426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Βρίσκεται ο οικονομικός φορέας σε οποιαδήποτε από τις ακόλουθες καταστάσεις: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α) πτώχευση, ή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διαδικασία εξυγίανσης, ή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γ) ειδική εκκαθάριση, ή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δ) αναγκαστική διαχείριση από εκκαθαριστή ή από το δικαστήριο, ή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ε) έχει υπαχθεί σε διαδικασία πτωχευτικού συμβιβασμού, ή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στ) αναστολή επιχειρηματικών δραστηριοτήτων, ή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Εάν ναι: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 Παραθέστε λεπτομερή στοιχεία: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συνέχε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συνέχιση της επιχειρηματικής του λειτουργίας υπό αυτές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αυτές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τις περιστάσεις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-[.......................]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-[.......................]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B55860" w:rsidRPr="005C05F8" w:rsidTr="00EC7D7D">
        <w:trPr>
          <w:trHeight w:val="257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  <w:r w:rsidRPr="005C05F8">
              <w:rPr>
                <w:rStyle w:val="UnresolvedMention"/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Έχει διαπράξει ο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οικονομικός φορέας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σοβαρό επαγγελματικό παράπτωμα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;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[.......................]</w:t>
            </w:r>
          </w:p>
        </w:tc>
      </w:tr>
      <w:tr w:rsidR="00B55860" w:rsidRPr="005C05F8" w:rsidTr="00EC7D7D">
        <w:trPr>
          <w:trHeight w:val="257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5860" w:rsidRPr="005C05F8" w:rsidRDefault="00B55860" w:rsidP="00EC7D7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, έχει λάβει ο οικονομικός φορέας μέτρα αυτοκάθαρσης;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το έχει πράξει,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περιγράψτε τα μέτρα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 xml:space="preserve">που λήφθηκαν: 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[..........……]</w:t>
            </w:r>
          </w:p>
        </w:tc>
      </w:tr>
      <w:tr w:rsidR="00B55860" w:rsidRPr="005C05F8" w:rsidTr="00EC7D7D">
        <w:trPr>
          <w:trHeight w:val="1544"/>
          <w:jc w:val="center"/>
        </w:trPr>
        <w:tc>
          <w:tcPr>
            <w:tcW w:w="44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  <w:r w:rsidRPr="005C05F8">
              <w:rPr>
                <w:rStyle w:val="UnresolvedMention"/>
                <w:rFonts w:ascii="Times New Roman" w:eastAsia="Calibri" w:hAnsi="Times New Roman" w:cs="Times New Roman"/>
                <w:b/>
                <w:sz w:val="24"/>
                <w:lang w:val="el-GR"/>
              </w:rPr>
              <w:lastRenderedPageBreak/>
              <w:t>Έχει συνάψει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ο οικονομικός φορέας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συμφωνίες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με άλλους οικονομικούς φορείς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με σκοπό τη στρέβλωση του ανταγωνισμού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;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[…...........]</w:t>
            </w:r>
          </w:p>
        </w:tc>
      </w:tr>
      <w:tr w:rsidR="00B55860" w:rsidRPr="005C05F8" w:rsidTr="00EC7D7D">
        <w:trPr>
          <w:trHeight w:val="514"/>
          <w:jc w:val="center"/>
        </w:trPr>
        <w:tc>
          <w:tcPr>
            <w:tcW w:w="4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5860" w:rsidRPr="005C05F8" w:rsidRDefault="00B55860" w:rsidP="00EC7D7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, έχει λάβει ο οικονομικός φορέας μέτρα αυτοκάθαρσης;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το έχει πράξει,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περιγράψτε τα μέτρα που λήφθηκαν: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trHeight w:val="13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  <w:r w:rsidRPr="005C05F8">
              <w:rPr>
                <w:rStyle w:val="UnresolvedMention"/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Γνωρίζει ο οικονομικός φορέας την ύπαρξη τυχόν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σύγκρουσης συμφερόντων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λόγω της συμμετοχής του στη διαδικασία ανάθεσης της σύμβασης;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[.........…]</w:t>
            </w:r>
          </w:p>
        </w:tc>
      </w:tr>
      <w:tr w:rsidR="00B55860" w:rsidRPr="005C05F8" w:rsidTr="00EC7D7D">
        <w:trPr>
          <w:trHeight w:val="4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  <w:r w:rsidRPr="005C05F8">
              <w:rPr>
                <w:rStyle w:val="UnresolvedMention"/>
                <w:rFonts w:ascii="Times New Roman" w:eastAsia="Calibri" w:hAnsi="Times New Roman" w:cs="Times New Roman"/>
                <w:b/>
                <w:sz w:val="24"/>
                <w:lang w:val="el-GR"/>
              </w:rPr>
              <w:t xml:space="preserve">Έχει παράσχει ο οικονομικός φορέας ή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επιχείρηση συνδεδεμένη με αυτόν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συμβουλές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στην αναθέτουσα αρχή ή στον αναθέτοντα φορέα ή έχει με άλλο τρόπο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αναμειχθεί στην προετοιμασία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της διαδικασίας σύναψης της σύμβασης;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[...................…]</w:t>
            </w:r>
          </w:p>
        </w:tc>
      </w:tr>
      <w:tr w:rsidR="00B55860" w:rsidRPr="005C05F8" w:rsidTr="00EC7D7D">
        <w:trPr>
          <w:trHeight w:val="932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[….................]</w:t>
            </w:r>
          </w:p>
        </w:tc>
      </w:tr>
      <w:tr w:rsidR="00B55860" w:rsidRPr="005C05F8" w:rsidTr="00EC7D7D">
        <w:trPr>
          <w:trHeight w:val="931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55860" w:rsidRPr="005C05F8" w:rsidRDefault="00B55860" w:rsidP="00EC7D7D">
            <w:pPr>
              <w:suppressAutoHyphens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, έχει λάβει ο οικονομικός φορέας μέτρα αυτοκάθαρσης;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το έχει πράξει,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περιγράψτε τα μέτρα που λήφθηκαν: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Μπορεί ο οικονομικός φορέας να επιβεβαιώσει ότι: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α) δεν έχει κριθεί ένοχος σοβαρών ψευδών δηλώσεων κατά την παροχή των πληροφοριών που απαιτούνται για την εξακρίβωση της απουσίας των λόγων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αποκλεισμού ή την πλήρωση των κριτηρίων επιλογής,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δεν έχει αποκρύψει τις πληροφορίες αυτές,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γ) ήταν σε θέση να υποβάλλει χωρίς καθυστέρηση τα δικαιολογητικά που απαιτούνται από την αναθέτουσα αρχή/αναθέτοντα φορέα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lastRenderedPageBreak/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</w:tc>
      </w:tr>
    </w:tbl>
    <w:p w:rsidR="00B55860" w:rsidRPr="005C05F8" w:rsidRDefault="00B55860" w:rsidP="00B55860">
      <w:pPr>
        <w:rPr>
          <w:rFonts w:ascii="Times New Roman" w:hAnsi="Times New Roman"/>
          <w:sz w:val="24"/>
        </w:rPr>
      </w:pP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bCs/>
          <w:sz w:val="24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i/>
          <w:sz w:val="24"/>
        </w:rPr>
      </w:pPr>
      <w:r w:rsidRPr="005C05F8">
        <w:rPr>
          <w:rFonts w:ascii="Times New Roman" w:hAnsi="Times New Roman" w:cs="Times New Roman"/>
          <w:b/>
          <w:bCs/>
          <w:sz w:val="24"/>
        </w:rPr>
        <w:lastRenderedPageBreak/>
        <w:t xml:space="preserve">Δ. ΑΛΛΟΙ ΛΟΓΟΙ ΑΠΟΚΛΕΙΣΜΟΥ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Ονομαστικοποίηση μετοχών εταιρειών που συνάπτουν δημόσιες συμβάσεις Άρθρο 8 παρ. 4 ν. 3310/2005: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trHeight w:val="2199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[] Ναι [] Όχι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Εάν ναι</w:t>
            </w: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, έχει λάβει ο οικονομικός φορέας μέτρα αυτοκάθαρσης;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Εάν το έχει πράξει,</w:t>
            </w: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 περιγράψτε τα μέτρα που λήφθηκαν: 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</w:t>
            </w:r>
          </w:p>
        </w:tc>
      </w:tr>
    </w:tbl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kern w:val="2"/>
          <w:sz w:val="24"/>
        </w:rPr>
      </w:pPr>
      <w:proofErr w:type="spellStart"/>
      <w:r w:rsidRPr="005C05F8">
        <w:rPr>
          <w:rFonts w:ascii="Times New Roman" w:hAnsi="Times New Roman" w:cs="Times New Roman"/>
          <w:b/>
          <w:bCs/>
          <w:sz w:val="24"/>
          <w:u w:val="single"/>
        </w:rPr>
        <w:lastRenderedPageBreak/>
        <w:t>Μέρος</w:t>
      </w:r>
      <w:proofErr w:type="spellEnd"/>
      <w:r w:rsidRPr="005C05F8">
        <w:rPr>
          <w:rFonts w:ascii="Times New Roman" w:hAnsi="Times New Roman" w:cs="Times New Roman"/>
          <w:b/>
          <w:bCs/>
          <w:sz w:val="24"/>
          <w:u w:val="single"/>
        </w:rPr>
        <w:t xml:space="preserve"> IV: </w:t>
      </w:r>
      <w:proofErr w:type="spellStart"/>
      <w:r w:rsidRPr="005C05F8">
        <w:rPr>
          <w:rFonts w:ascii="Times New Roman" w:hAnsi="Times New Roman" w:cs="Times New Roman"/>
          <w:b/>
          <w:bCs/>
          <w:sz w:val="24"/>
          <w:u w:val="single"/>
        </w:rPr>
        <w:t>Κριτήρι</w:t>
      </w:r>
      <w:proofErr w:type="spellEnd"/>
      <w:r w:rsidRPr="005C05F8">
        <w:rPr>
          <w:rFonts w:ascii="Times New Roman" w:hAnsi="Times New Roman" w:cs="Times New Roman"/>
          <w:b/>
          <w:bCs/>
          <w:sz w:val="24"/>
          <w:u w:val="single"/>
        </w:rPr>
        <w:t>α επ</w:t>
      </w:r>
      <w:proofErr w:type="spellStart"/>
      <w:r w:rsidRPr="005C05F8">
        <w:rPr>
          <w:rFonts w:ascii="Times New Roman" w:hAnsi="Times New Roman" w:cs="Times New Roman"/>
          <w:b/>
          <w:bCs/>
          <w:sz w:val="24"/>
          <w:u w:val="single"/>
        </w:rPr>
        <w:t>ιλογής</w:t>
      </w:r>
      <w:proofErr w:type="spellEnd"/>
    </w:p>
    <w:p w:rsidR="00B55860" w:rsidRPr="005C05F8" w:rsidRDefault="00B55860" w:rsidP="00B55860">
      <w:pPr>
        <w:rPr>
          <w:rFonts w:ascii="Times New Roman" w:hAnsi="Times New Roman" w:cs="Times New Roman"/>
          <w:b/>
          <w:bCs/>
          <w:sz w:val="24"/>
          <w:lang w:val="el-GR"/>
        </w:rPr>
      </w:pPr>
      <w:r w:rsidRPr="005C05F8">
        <w:rPr>
          <w:rFonts w:ascii="Times New Roman" w:hAnsi="Times New Roman" w:cs="Times New Roman"/>
          <w:sz w:val="24"/>
          <w:lang w:val="el-GR"/>
        </w:rPr>
        <w:t xml:space="preserve">Όσον αφορά τα κριτήρια επιλογής (ενότητα </w:t>
      </w:r>
      <w:r w:rsidRPr="005C05F8">
        <w:rPr>
          <w:rFonts w:ascii="Times New Roman" w:hAnsi="Times New Roman" w:cs="Times New Roman"/>
          <w:sz w:val="24"/>
        </w:rPr>
        <w:t></w:t>
      </w:r>
      <w:r w:rsidRPr="005C05F8">
        <w:rPr>
          <w:rFonts w:ascii="Times New Roman" w:hAnsi="Times New Roman" w:cs="Times New Roman"/>
          <w:sz w:val="24"/>
          <w:lang w:val="el-GR"/>
        </w:rPr>
        <w:t xml:space="preserve"> ή ενότητες Α έως Δ του παρόντος μέρους), ο οικονομικός φορέας δηλώνει ότι: </w:t>
      </w: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t>α: Γενική ένδειξη για όλα τα κριτήρια επιλογής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Ο οικονομικός φορέας πρέπει να συμπληρώσει αυτό το πεδίο </w:t>
      </w:r>
      <w:r w:rsidRPr="005C05F8">
        <w:rPr>
          <w:rFonts w:ascii="Times New Roman" w:hAnsi="Times New Roman" w:cs="Times New Roman"/>
          <w:b/>
          <w:sz w:val="24"/>
          <w:u w:val="single"/>
          <w:lang w:val="el-GR"/>
        </w:rPr>
        <w:t>μόνο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 w:rsidRPr="005C05F8">
        <w:rPr>
          <w:rFonts w:ascii="Times New Roman" w:hAnsi="Times New Roman" w:cs="Times New Roman"/>
          <w:b/>
          <w:i/>
          <w:sz w:val="24"/>
          <w:lang w:val="en-US"/>
        </w:rPr>
        <w:t>a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του Μέρους Ι</w:t>
      </w:r>
      <w:r w:rsidRPr="005C05F8">
        <w:rPr>
          <w:rFonts w:ascii="Times New Roman" w:hAnsi="Times New Roman" w:cs="Times New Roman"/>
          <w:b/>
          <w:i/>
          <w:sz w:val="24"/>
          <w:lang w:val="en-US"/>
        </w:rPr>
        <w:t>V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χωρίς να υποχρεούται να συμπληρώσει οποιαδήποτε άλλη ενότητα του Μέρους Ι</w:t>
      </w:r>
      <w:r w:rsidRPr="005C05F8">
        <w:rPr>
          <w:rFonts w:ascii="Times New Roman" w:hAnsi="Times New Roman" w:cs="Times New Roman"/>
          <w:b/>
          <w:i/>
          <w:sz w:val="24"/>
          <w:lang w:val="en-US"/>
        </w:rPr>
        <w:t>V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>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Εκπλήρωση όλων των απαιτούμενων κριτηρίων επιλογής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Πληροί όλα τα απαιτούμενα κριτήρια επιλογής;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sz w:val="24"/>
        </w:rPr>
      </w:pP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i/>
          <w:sz w:val="24"/>
        </w:rPr>
      </w:pPr>
      <w:r w:rsidRPr="005C05F8">
        <w:rPr>
          <w:rFonts w:ascii="Times New Roman" w:hAnsi="Times New Roman" w:cs="Times New Roman"/>
          <w:b/>
          <w:bCs/>
          <w:sz w:val="24"/>
        </w:rPr>
        <w:t>Α: Κατα</w:t>
      </w:r>
      <w:proofErr w:type="spellStart"/>
      <w:r w:rsidRPr="005C05F8">
        <w:rPr>
          <w:rFonts w:ascii="Times New Roman" w:hAnsi="Times New Roman" w:cs="Times New Roman"/>
          <w:b/>
          <w:bCs/>
          <w:sz w:val="24"/>
        </w:rPr>
        <w:t>λληλότητ</w:t>
      </w:r>
      <w:proofErr w:type="spellEnd"/>
      <w:r w:rsidRPr="005C05F8">
        <w:rPr>
          <w:rFonts w:ascii="Times New Roman" w:hAnsi="Times New Roman" w:cs="Times New Roman"/>
          <w:b/>
          <w:bCs/>
          <w:sz w:val="24"/>
        </w:rPr>
        <w:t>α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Ο οικονομικός φορέας πρέπει να  παράσχει πληροφορίες </w:t>
      </w:r>
      <w:r w:rsidRPr="005C05F8">
        <w:rPr>
          <w:rFonts w:ascii="Times New Roman" w:hAnsi="Times New Roman" w:cs="Times New Roman"/>
          <w:b/>
          <w:i/>
          <w:sz w:val="24"/>
          <w:u w:val="single"/>
          <w:lang w:val="el-GR"/>
        </w:rPr>
        <w:t>μόνον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Κατα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λληλότητ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1) Ο οικονομικός φορέας είναι εγγεγραμμένος στα σχετικά επαγγελματικά ή εμπορικά μητρώα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που τηρούνται στην Ελλάδα ή στο κράτος μέλος εγκατάστασής; του: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  <w:tr w:rsidR="00B55860" w:rsidRPr="00224426" w:rsidTr="00EC7D7D">
        <w:trPr>
          <w:trHeight w:val="1018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2) Για συμβάσεις υπηρεσιών: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Χρειάζεται ειδική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έγκριση ή να είναι ο οικονομικός φορέας μέλος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 …] 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bCs/>
          <w:kern w:val="2"/>
          <w:sz w:val="24"/>
          <w:lang w:val="el-GR"/>
        </w:rPr>
      </w:pP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bCs/>
          <w:sz w:val="24"/>
          <w:lang w:val="el-GR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>Β: Οικονομική και χρηματοοικονομική επάρκεια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Ο οικονομικός φορέας πρέπει να παράσχει πληροφορίες </w:t>
      </w:r>
      <w:r w:rsidRPr="005C05F8">
        <w:rPr>
          <w:rFonts w:ascii="Times New Roman" w:hAnsi="Times New Roman" w:cs="Times New Roman"/>
          <w:b/>
          <w:sz w:val="24"/>
          <w:u w:val="single"/>
          <w:lang w:val="el-GR"/>
        </w:rPr>
        <w:t>μόνον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Οικονομική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 και 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χρημ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ατοοικονομική επ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άρκει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1α) Ο («γενικός»)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ετήσιος κύκλος εργασιών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bCs/>
                <w:sz w:val="24"/>
                <w:lang w:val="el-GR"/>
              </w:rPr>
              <w:t>και/ή,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1β) Ο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μέσος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ετήσιος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έτος: [……] κύκλος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εργασιών:[……][…]νόμισμα</w:t>
            </w:r>
            <w:proofErr w:type="spellEnd"/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έτος: [……] κύκλος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εργασιών:[……][…]νόμισμα</w:t>
            </w:r>
            <w:proofErr w:type="spellEnd"/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έτος: [……] κύκλος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εργασιών:[……][…]νόμισμα</w:t>
            </w:r>
            <w:proofErr w:type="spellEnd"/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(αριθμός ετών, μέσος κύκλος εργασιών)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: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[……],[……][…]νόμισμα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2α) Ο ετήσιος («ειδικός»)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κύκλος εργασιών του οικονομικού φορέα στον επιχειρηματικό τομέα που καλύπτεται από τη σύμβαση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bCs/>
                <w:sz w:val="24"/>
                <w:lang w:val="el-GR"/>
              </w:rPr>
              <w:t>και/ή,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2β) Ο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μέσος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ετήσιος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έτος: [……] κύκλος εργασιών: [……][…] νόμισμα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έτος: [……] κύκλος εργασιών: [……][…] νόμισμα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έτος: [……] κύκλος εργασιών: [……][…] νόμισμα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(αριθμός ετών, μέσος κύκλος εργασιών)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: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[……],[……][…] νόμισμα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[…................................…]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4)Όσον αφορά τις χρηματοοικονομικές αναλογίες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αναλογιών έχουν ως εξής:</w:t>
            </w:r>
          </w:p>
          <w:p w:rsidR="00B55860" w:rsidRPr="005C05F8" w:rsidRDefault="00B55860" w:rsidP="00EC7D7D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(προσδιορισμός της απαιτούμενης αναλογίας-αναλογία μεταξύ </w:t>
            </w:r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x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και </w:t>
            </w:r>
            <w:r w:rsidRPr="005C05F8">
              <w:rPr>
                <w:rFonts w:ascii="Times New Roman" w:hAnsi="Times New Roman" w:cs="Times New Roman"/>
                <w:sz w:val="24"/>
                <w:lang w:val="en-US"/>
              </w:rPr>
              <w:t>y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-και η αντίστοιχη αξία)</w:t>
            </w: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5860" w:rsidRPr="005C05F8" w:rsidRDefault="00B55860" w:rsidP="00EC7D7D">
            <w:pPr>
              <w:snapToGrid w:val="0"/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Style w:val="UnresolvedMention"/>
                <w:rFonts w:ascii="Times New Roman" w:eastAsia="Calibri" w:hAnsi="Times New Roman" w:cs="Times New Roman"/>
                <w:b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5) Το ασφαλισμένο ποσό στην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ασφαλιστική κάλυψη επαγγελματικών κινδύνων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του οικονομικού φορέα είναι το εξής: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οι εν λόγω πληροφορίες διατίθενται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[……][…]νόμισμα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6) Όσον αφορά τις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λοιπές οικονομικές ή χρηματοοικονομικές απαιτήσεις,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Εάν η σχετική τεκμηρίωση που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ενδέχεται</w:t>
            </w: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[……..........]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sz w:val="24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sz w:val="24"/>
        </w:rPr>
      </w:pPr>
      <w:r w:rsidRPr="005C05F8">
        <w:rPr>
          <w:rFonts w:ascii="Times New Roman" w:hAnsi="Times New Roman" w:cs="Times New Roman"/>
          <w:b/>
          <w:bCs/>
          <w:sz w:val="24"/>
        </w:rPr>
        <w:lastRenderedPageBreak/>
        <w:t xml:space="preserve">Γ: </w:t>
      </w:r>
      <w:proofErr w:type="spellStart"/>
      <w:r w:rsidRPr="005C05F8">
        <w:rPr>
          <w:rFonts w:ascii="Times New Roman" w:hAnsi="Times New Roman" w:cs="Times New Roman"/>
          <w:b/>
          <w:bCs/>
          <w:sz w:val="24"/>
        </w:rPr>
        <w:t>Τεχνική</w:t>
      </w:r>
      <w:proofErr w:type="spellEnd"/>
      <w:r w:rsidRPr="005C05F8">
        <w:rPr>
          <w:rFonts w:ascii="Times New Roman" w:hAnsi="Times New Roman" w:cs="Times New Roman"/>
          <w:b/>
          <w:bCs/>
          <w:sz w:val="24"/>
        </w:rPr>
        <w:t xml:space="preserve"> και επα</w:t>
      </w:r>
      <w:proofErr w:type="spellStart"/>
      <w:r w:rsidRPr="005C05F8">
        <w:rPr>
          <w:rFonts w:ascii="Times New Roman" w:hAnsi="Times New Roman" w:cs="Times New Roman"/>
          <w:b/>
          <w:bCs/>
          <w:sz w:val="24"/>
        </w:rPr>
        <w:t>γγελμ</w:t>
      </w:r>
      <w:proofErr w:type="spellEnd"/>
      <w:r w:rsidRPr="005C05F8">
        <w:rPr>
          <w:rFonts w:ascii="Times New Roman" w:hAnsi="Times New Roman" w:cs="Times New Roman"/>
          <w:b/>
          <w:bCs/>
          <w:sz w:val="24"/>
        </w:rPr>
        <w:t xml:space="preserve">ατική </w:t>
      </w:r>
      <w:proofErr w:type="spellStart"/>
      <w:r w:rsidRPr="005C05F8">
        <w:rPr>
          <w:rFonts w:ascii="Times New Roman" w:hAnsi="Times New Roman" w:cs="Times New Roman"/>
          <w:b/>
          <w:bCs/>
          <w:sz w:val="24"/>
        </w:rPr>
        <w:t>ικ</w:t>
      </w:r>
      <w:proofErr w:type="spellEnd"/>
      <w:r w:rsidRPr="005C05F8">
        <w:rPr>
          <w:rFonts w:ascii="Times New Roman" w:hAnsi="Times New Roman" w:cs="Times New Roman"/>
          <w:b/>
          <w:bCs/>
          <w:sz w:val="24"/>
        </w:rPr>
        <w:t>ανότητα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sz w:val="24"/>
          <w:lang w:val="el-GR"/>
        </w:rPr>
        <w:t>Ο οικονομικός φορέας πρέπει να παράσχε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>ι</w:t>
      </w:r>
      <w:r w:rsidRPr="005C05F8">
        <w:rPr>
          <w:rFonts w:ascii="Times New Roman" w:hAnsi="Times New Roman" w:cs="Times New Roman"/>
          <w:b/>
          <w:sz w:val="24"/>
          <w:lang w:val="el-GR"/>
        </w:rPr>
        <w:t xml:space="preserve"> πληροφορίες </w:t>
      </w:r>
      <w:r w:rsidRPr="005C05F8">
        <w:rPr>
          <w:rFonts w:ascii="Times New Roman" w:hAnsi="Times New Roman" w:cs="Times New Roman"/>
          <w:b/>
          <w:sz w:val="24"/>
          <w:u w:val="single"/>
          <w:lang w:val="el-GR"/>
        </w:rPr>
        <w:t>μόνον</w:t>
      </w:r>
      <w:r w:rsidRPr="005C05F8">
        <w:rPr>
          <w:rFonts w:ascii="Times New Roman" w:hAnsi="Times New Roman" w:cs="Times New Roman"/>
          <w:b/>
          <w:sz w:val="24"/>
          <w:lang w:val="el-GR"/>
        </w:rPr>
        <w:t xml:space="preserve"> όταν τα σχετικά κριτήρια επιλογής έχουν οριστεί από την αναθέτουσα αρχή ή τον αναθέτοντα φορέα  </w:t>
      </w:r>
      <w:r w:rsidRPr="005C05F8">
        <w:rPr>
          <w:rFonts w:ascii="Times New Roman" w:hAnsi="Times New Roman" w:cs="Times New Roman"/>
          <w:b/>
          <w:bCs/>
          <w:sz w:val="24"/>
          <w:lang w:val="el-GR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Τεχνική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 και επα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γγελμ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ατική 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ικ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ανότητα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1α) Μόνο για τις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δημόσιες συμβάσεις έργων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εκτελέσει τα ακόλουθα έργα του είδους που έχει προσδιοριστεί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Έργα: [……]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eastAsia="Calibri" w:hAnsi="Times New Roman" w:cs="Times New Roman"/>
                <w:i/>
                <w:sz w:val="24"/>
                <w:lang w:val="el-GR"/>
              </w:rPr>
              <w:t xml:space="preserve"> </w:t>
            </w:r>
            <w:r w:rsidRPr="005C05F8">
              <w:rPr>
                <w:rFonts w:ascii="Times New Roman" w:hAnsi="Times New Roman" w:cs="Times New Roman"/>
                <w:i/>
                <w:sz w:val="24"/>
              </w:rPr>
              <w:t>[……][……][……]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1β) Μόνο για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δημόσιες συμβάσεις προμηθειών και δημόσιες συμβάσεις υπηρεσιών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Κατά τη σύνταξη του σχετικού καταλόγου αναφέρετε τα ποσά, τις ημερομηνίες και τους παραλήπτες δημόσιους ή ιδιωτικούς: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[…...........]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7"/>
              <w:gridCol w:w="1052"/>
              <w:gridCol w:w="1052"/>
              <w:gridCol w:w="1155"/>
            </w:tblGrid>
            <w:tr w:rsidR="00B55860" w:rsidRPr="005C05F8" w:rsidTr="00EC7D7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proofErr w:type="spellStart"/>
                  <w:r w:rsidRPr="005C05F8">
                    <w:rPr>
                      <w:rFonts w:ascii="Times New Roman" w:hAnsi="Times New Roman" w:cs="Times New Roman"/>
                      <w:sz w:val="24"/>
                    </w:rPr>
                    <w:t>Περιγρ</w:t>
                  </w:r>
                  <w:proofErr w:type="spellEnd"/>
                  <w:r w:rsidRPr="005C05F8">
                    <w:rPr>
                      <w:rFonts w:ascii="Times New Roman" w:hAnsi="Times New Roman" w:cs="Times New Roman"/>
                      <w:sz w:val="24"/>
                    </w:rPr>
                    <w:t>αφή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</w:rPr>
                    <w:t>π</w:t>
                  </w:r>
                  <w:proofErr w:type="spellStart"/>
                  <w:r w:rsidRPr="005C05F8">
                    <w:rPr>
                      <w:rFonts w:ascii="Times New Roman" w:hAnsi="Times New Roman" w:cs="Times New Roman"/>
                      <w:sz w:val="24"/>
                    </w:rPr>
                    <w:t>οσά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proofErr w:type="spellStart"/>
                  <w:r w:rsidRPr="005C05F8">
                    <w:rPr>
                      <w:rFonts w:ascii="Times New Roman" w:hAnsi="Times New Roman" w:cs="Times New Roman"/>
                      <w:sz w:val="24"/>
                    </w:rPr>
                    <w:t>ημερομηνίες</w:t>
                  </w:r>
                  <w:proofErr w:type="spellEnd"/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B55860" w:rsidRPr="005C05F8" w:rsidRDefault="00B55860" w:rsidP="00EC7D7D">
                  <w:pPr>
                    <w:spacing w:after="0" w:line="276" w:lineRule="auto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  <w:r w:rsidRPr="005C05F8">
                    <w:rPr>
                      <w:rFonts w:ascii="Times New Roman" w:hAnsi="Times New Roman" w:cs="Times New Roman"/>
                      <w:sz w:val="24"/>
                    </w:rPr>
                    <w:t>παρα</w:t>
                  </w:r>
                  <w:proofErr w:type="spellStart"/>
                  <w:r w:rsidRPr="005C05F8">
                    <w:rPr>
                      <w:rFonts w:ascii="Times New Roman" w:hAnsi="Times New Roman" w:cs="Times New Roman"/>
                      <w:sz w:val="24"/>
                    </w:rPr>
                    <w:t>λή</w:t>
                  </w:r>
                  <w:proofErr w:type="spellEnd"/>
                  <w:r w:rsidRPr="005C05F8">
                    <w:rPr>
                      <w:rFonts w:ascii="Times New Roman" w:hAnsi="Times New Roman" w:cs="Times New Roman"/>
                      <w:sz w:val="24"/>
                    </w:rPr>
                    <w:t>πτες</w:t>
                  </w:r>
                </w:p>
              </w:tc>
            </w:tr>
            <w:tr w:rsidR="00B55860" w:rsidRPr="005C05F8" w:rsidTr="00EC7D7D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B55860" w:rsidRPr="005C05F8" w:rsidRDefault="00B55860" w:rsidP="00EC7D7D">
                  <w:pPr>
                    <w:snapToGrid w:val="0"/>
                    <w:spacing w:after="0" w:line="276" w:lineRule="auto"/>
                    <w:ind w:firstLine="397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B55860" w:rsidRPr="005C05F8" w:rsidRDefault="00B55860" w:rsidP="00EC7D7D">
                  <w:pPr>
                    <w:snapToGrid w:val="0"/>
                    <w:spacing w:after="0" w:line="276" w:lineRule="auto"/>
                    <w:ind w:firstLine="397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B55860" w:rsidRPr="005C05F8" w:rsidRDefault="00B55860" w:rsidP="00EC7D7D">
                  <w:pPr>
                    <w:snapToGrid w:val="0"/>
                    <w:spacing w:after="0" w:line="276" w:lineRule="auto"/>
                    <w:ind w:firstLine="397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55860" w:rsidRPr="005C05F8" w:rsidRDefault="00B55860" w:rsidP="00EC7D7D">
                  <w:pPr>
                    <w:snapToGrid w:val="0"/>
                    <w:spacing w:after="0" w:line="276" w:lineRule="auto"/>
                    <w:ind w:firstLine="397"/>
                    <w:rPr>
                      <w:rFonts w:ascii="Times New Roman" w:hAnsi="Times New Roman" w:cs="Times New Roman"/>
                      <w:kern w:val="2"/>
                      <w:sz w:val="24"/>
                    </w:rPr>
                  </w:pPr>
                </w:p>
              </w:tc>
            </w:tr>
          </w:tbl>
          <w:p w:rsidR="00B55860" w:rsidRPr="005C05F8" w:rsidRDefault="00B55860" w:rsidP="00EC7D7D">
            <w:pPr>
              <w:spacing w:after="0" w:line="276" w:lineRule="auto"/>
              <w:ind w:firstLine="397"/>
              <w:rPr>
                <w:rFonts w:ascii="Times New Roman" w:hAnsi="Times New Roman" w:cs="Times New Roman"/>
                <w:kern w:val="2"/>
                <w:sz w:val="24"/>
              </w:rPr>
            </w:pP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2) Ο οικονομικός φορέας μπορεί να χρησιμοποιήσει το ακόλουθο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τεχνικό προσωπικό ή τις ακόλουθες τεχνικές υπηρεσίες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ιδίως τους υπεύθυνους για τον έλεγχο της ποιότητας: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[……..........................]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3) Ο οικονομικός φορέας χρησιμοποιεί τον ακόλουθο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τεχνικό εξοπλισμό και λαμβάνει τα ακόλουθα μέτρα για την διασφάλιση της ποιότητας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και τα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μέσα μελέτης και έρευνας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που διαθέτει είναι τα ακόλουθα: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4) Ο οικονομικός φορέας θα μπορεί να εφαρμόσει τα ακόλουθα συστήματα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διαχείρισης της αλυσίδας εφοδιασμού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και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ανίχνευσης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lastRenderedPageBreak/>
              <w:t>[....……]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lastRenderedPageBreak/>
              <w:t>5) Για σύνθετα προϊόντα ή υπηρεσίες που θα παρασχεθούν ή, κατ’ εξαίρεση, για προϊόντα ή υπηρεσίες που πρέπει να ανταποκρίνονται σε κάποιον ιδιαίτερο σκοπό: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Ο οικονομικός φορέας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θα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επιτρέπει τη διενέργεια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ελέγχων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όσον αφορά το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παραγωγικό δυναμικό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ή τις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τεχνικές ικανότητες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του οικονομικού φορέα και, εφόσον κρίνεται αναγκαίο, όσον αφορά τα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μέσα μελέτης και έρευνας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που αυτός διαθέτει καθώς και τα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μέτρα που λαμβάνει για τον έλεγχο της ποιότητας;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[] Ναι []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Όχι</w:t>
            </w:r>
            <w:proofErr w:type="spellEnd"/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6) Οι ακόλουθοι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τίτλοι σπουδών και επαγγελματικών προσόντων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διατίθενται από: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α) τον ίδιο τον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πάροχο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υπηρεσιών ή τον εργολάβο,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και/ή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β) τα διευθυντικά στελέχη του: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5C05F8">
              <w:rPr>
                <w:rFonts w:ascii="Times New Roman" w:hAnsi="Times New Roman" w:cs="Times New Roman"/>
                <w:sz w:val="24"/>
              </w:rPr>
              <w:t>α</w:t>
            </w:r>
            <w:proofErr w:type="gramEnd"/>
            <w:r w:rsidRPr="005C05F8">
              <w:rPr>
                <w:rFonts w:ascii="Times New Roman" w:hAnsi="Times New Roman" w:cs="Times New Roman"/>
                <w:sz w:val="24"/>
              </w:rPr>
              <w:t>)[......................................……]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β) 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7) Ο οικονομικός φορέας θα μπορεί να εφαρμόζει τα ακόλουθα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μέτρα περιβαλλοντικής διαχείρισης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trHeight w:val="268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8) Το </w:t>
            </w:r>
            <w:r w:rsidRPr="005C05F8">
              <w:rPr>
                <w:rFonts w:ascii="Times New Roman" w:hAnsi="Times New Roman" w:cs="Times New Roman"/>
                <w:b/>
                <w:bCs/>
                <w:sz w:val="24"/>
                <w:lang w:val="el-GR"/>
              </w:rPr>
              <w:t xml:space="preserve">μέσο ετήσιο εργατοϋπαλληλικό δυναμικό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Έτος, μέσο ετήσιο εργατοϋπαλληλικό προσωπικό: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[........], [.........]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[........], [.........]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[........], [.........]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Έτος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, α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ριθμός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διευθυντικών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</w:rPr>
              <w:t>στελεχών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[........], [.........] 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[........], [.........] 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 xml:space="preserve">[........], [.........] 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9) Ο οικονομικός φορέας θα έχει στη διάθεσή του τα ακόλουθα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μηχανήματα, εγκαταστάσεις και τεχνικό εξοπλισμό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για την εκτέλεση της σύμβασης: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[……]</w:t>
            </w:r>
          </w:p>
        </w:tc>
      </w:tr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10) Ο οικονομικός φορέας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προτίθεται, να αναθέσει σε τρίτους υπό μορφή υπεργολαβίας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το ακόλουθο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 xml:space="preserve"> τμήμα (δηλ. ποσοστό)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sz w:val="24"/>
              </w:rPr>
              <w:t>[....……]</w:t>
            </w:r>
          </w:p>
        </w:tc>
      </w:tr>
      <w:tr w:rsidR="00B55860" w:rsidRPr="00224426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11) Για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 xml:space="preserve">δημόσιες συμβάσεις προμηθειών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Ο οικονομικός φορέας θα παράσχει τα απαιτούμενα δείγματα, περιγραφές ή 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>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Κατά περίπτωση, ο οικονομικός φορέας δηλώνει περαιτέρω ότι θα προσκομίσει τα απαιτούμενα πιστοποιητικά γνησιότητας.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B55860" w:rsidRPr="00224426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lastRenderedPageBreak/>
              <w:t xml:space="preserve">12) Για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δημόσιες συμβάσεις προμηθειών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Μπορεί ο οικονομικός φορέας να προσκομίσει τα απαιτούμενα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πιστοποιητικά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που έχουν εκδοθεί από επίσημα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ινστιτούτα ελέγχου ποιότητας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ή υπηρεσίες αναγνωρισμένων ικανοτήτων, με τα οποία βεβαιώνεται η καταλληλότητα των προϊόντων, </w:t>
            </w:r>
            <w:proofErr w:type="spellStart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επαληθευόμενη</w:t>
            </w:r>
            <w:proofErr w:type="spellEnd"/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όχι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, εξηγήστε τους λόγους και αναφέρετε ποια άλλα αποδεικτικά μέσα μπορούν να προσκομιστούν: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napToGrid w:val="0"/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[….............................................]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B55860" w:rsidRPr="005C05F8" w:rsidRDefault="00B55860" w:rsidP="00B55860">
      <w:pPr>
        <w:rPr>
          <w:rFonts w:ascii="Times New Roman" w:hAnsi="Times New Roman" w:cs="Times New Roman"/>
          <w:sz w:val="24"/>
          <w:lang w:val="el-GR"/>
        </w:rPr>
      </w:pPr>
    </w:p>
    <w:p w:rsidR="00B55860" w:rsidRPr="005C05F8" w:rsidRDefault="00B55860" w:rsidP="00B55860">
      <w:pPr>
        <w:jc w:val="center"/>
        <w:rPr>
          <w:rFonts w:ascii="Times New Roman" w:hAnsi="Times New Roman" w:cs="Times New Roman"/>
          <w:b/>
          <w:bCs/>
          <w:sz w:val="24"/>
          <w:lang w:val="el-GR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>Δ: Συστήματα διασφάλισης ποιότητας και πρότυπα περιβαλλοντικής διαχείρισης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Ο οικονομικός φορέας πρέπει να παράσχει πληροφορίες </w:t>
      </w:r>
      <w:r w:rsidRPr="005C05F8">
        <w:rPr>
          <w:rFonts w:ascii="Times New Roman" w:hAnsi="Times New Roman" w:cs="Times New Roman"/>
          <w:b/>
          <w:sz w:val="24"/>
          <w:u w:val="single"/>
          <w:lang w:val="el-GR"/>
        </w:rPr>
        <w:t>μόνον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224426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 xml:space="preserve">Θα είναι σε θέση ο οικονομικός φορέας να προσκομίσει </w:t>
            </w:r>
            <w:r w:rsidRPr="005C05F8">
              <w:rPr>
                <w:rFonts w:ascii="Times New Roman" w:hAnsi="Times New Roman" w:cs="Times New Roman"/>
                <w:b/>
                <w:color w:val="000000"/>
                <w:sz w:val="24"/>
                <w:lang w:val="el-GR"/>
              </w:rPr>
              <w:t>πιστοποιητικά</w:t>
            </w: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5C05F8">
              <w:rPr>
                <w:rFonts w:ascii="Times New Roman" w:hAnsi="Times New Roman" w:cs="Times New Roman"/>
                <w:b/>
                <w:color w:val="000000"/>
                <w:sz w:val="24"/>
                <w:lang w:val="el-GR"/>
              </w:rPr>
              <w:t>πρότυπα διασφάλισης ποιότητας</w:t>
            </w: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>, συμπεριλαμβανομένης της προσβασιμότητας για άτομα με ειδικές ανάγκες;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color w:val="000000"/>
                <w:sz w:val="24"/>
                <w:lang w:val="el-GR"/>
              </w:rPr>
              <w:t>Εάν όχι</w:t>
            </w:r>
            <w:r w:rsidRPr="005C05F8">
              <w:rPr>
                <w:rFonts w:ascii="Times New Roman" w:hAnsi="Times New Roman" w:cs="Times New Roman"/>
                <w:color w:val="000000"/>
                <w:sz w:val="24"/>
                <w:lang w:val="el-GR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color w:val="000000"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[……] [……]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B55860" w:rsidRPr="00224426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b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Θα είναι σε θέση ο οικονομικός φορέας να προσκομίσει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πιστοποιητικά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συστήματα ή πρότυπα περιβαλλοντικής διαχείρισης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;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Εάν όχι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συστήματα ή πρότυπα περιβαλλοντικής διαχείρισης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[……] [……]</w:t>
            </w: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jc w:val="left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B55860" w:rsidRPr="005C05F8" w:rsidRDefault="00B55860" w:rsidP="00B55860">
      <w:pPr>
        <w:jc w:val="center"/>
        <w:rPr>
          <w:rFonts w:ascii="Times New Roman" w:hAnsi="Times New Roman" w:cs="Times New Roman"/>
          <w:kern w:val="2"/>
          <w:sz w:val="24"/>
          <w:lang w:val="el-GR"/>
        </w:rPr>
      </w:pPr>
    </w:p>
    <w:p w:rsidR="00B55860" w:rsidRPr="005C05F8" w:rsidRDefault="00B55860" w:rsidP="00B55860">
      <w:pPr>
        <w:pageBreakBefore/>
        <w:jc w:val="center"/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bCs/>
          <w:sz w:val="24"/>
          <w:lang w:val="el-GR"/>
        </w:rPr>
        <w:lastRenderedPageBreak/>
        <w:t xml:space="preserve">Μέρος </w:t>
      </w:r>
      <w:r w:rsidRPr="005C05F8">
        <w:rPr>
          <w:rFonts w:ascii="Times New Roman" w:hAnsi="Times New Roman" w:cs="Times New Roman"/>
          <w:b/>
          <w:bCs/>
          <w:sz w:val="24"/>
        </w:rPr>
        <w:t>V</w:t>
      </w:r>
      <w:r w:rsidRPr="005C05F8">
        <w:rPr>
          <w:rFonts w:ascii="Times New Roman" w:hAnsi="Times New Roman" w:cs="Times New Roman"/>
          <w:b/>
          <w:bCs/>
          <w:sz w:val="24"/>
          <w:lang w:val="el-GR"/>
        </w:rPr>
        <w:t xml:space="preserve">: Περιορισμός του αριθμού των </w:t>
      </w:r>
      <w:proofErr w:type="spellStart"/>
      <w:r w:rsidRPr="005C05F8">
        <w:rPr>
          <w:rFonts w:ascii="Times New Roman" w:hAnsi="Times New Roman" w:cs="Times New Roman"/>
          <w:b/>
          <w:bCs/>
          <w:sz w:val="24"/>
          <w:lang w:val="el-GR"/>
        </w:rPr>
        <w:t>πληρούντων</w:t>
      </w:r>
      <w:proofErr w:type="spellEnd"/>
      <w:r w:rsidRPr="005C05F8">
        <w:rPr>
          <w:rFonts w:ascii="Times New Roman" w:hAnsi="Times New Roman" w:cs="Times New Roman"/>
          <w:b/>
          <w:bCs/>
          <w:sz w:val="24"/>
          <w:lang w:val="el-GR"/>
        </w:rPr>
        <w:t xml:space="preserve"> τα κριτήρια επιλογής υποψηφίων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i/>
          <w:sz w:val="24"/>
          <w:u w:val="single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Ο οικονομικός φορέας πρέπει να παράσχει πληροφορίες </w:t>
      </w:r>
      <w:r w:rsidRPr="005C05F8">
        <w:rPr>
          <w:rFonts w:ascii="Times New Roman" w:hAnsi="Times New Roman" w:cs="Times New Roman"/>
          <w:b/>
          <w:sz w:val="24"/>
          <w:u w:val="single"/>
          <w:lang w:val="el-GR"/>
        </w:rPr>
        <w:t>μόνον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 w:rsidRPr="005C05F8">
        <w:rPr>
          <w:rFonts w:ascii="Times New Roman" w:hAnsi="Times New Roman" w:cs="Times New Roman"/>
          <w:b/>
          <w:sz w:val="24"/>
          <w:lang w:val="el-GR"/>
        </w:rPr>
        <w:t>εφόσον συντρέχει περίπτωση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>,</w:t>
      </w:r>
      <w:r w:rsidRPr="005C05F8">
        <w:rPr>
          <w:rFonts w:ascii="Times New Roman" w:hAnsi="Times New Roman" w:cs="Times New Roman"/>
          <w:b/>
          <w:i/>
          <w:sz w:val="24"/>
          <w:u w:val="single"/>
          <w:lang w:val="el-GR"/>
        </w:rPr>
        <w:t xml:space="preserve"> </w:t>
      </w:r>
      <w:r w:rsidRPr="005C05F8">
        <w:rPr>
          <w:rFonts w:ascii="Times New Roman" w:hAnsi="Times New Roman" w:cs="Times New Roman"/>
          <w:b/>
          <w:i/>
          <w:sz w:val="24"/>
          <w:lang w:val="el-GR"/>
        </w:rPr>
        <w:t>που θα πρέπει να προσκομιστούν, ορίζονται στη σχετική διακήρυξη  ή στην πρόσκληση ή στα έγγραφα της σύμβασης.</w:t>
      </w:r>
    </w:p>
    <w:p w:rsidR="00B55860" w:rsidRPr="005C05F8" w:rsidRDefault="00B55860" w:rsidP="00B5586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Times New Roman" w:hAnsi="Times New Roman" w:cs="Times New Roman"/>
          <w:b/>
          <w:sz w:val="24"/>
          <w:lang w:val="el-GR"/>
        </w:rPr>
      </w:pPr>
      <w:r w:rsidRPr="005C05F8">
        <w:rPr>
          <w:rFonts w:ascii="Times New Roman" w:hAnsi="Times New Roman" w:cs="Times New Roman"/>
          <w:b/>
          <w:i/>
          <w:sz w:val="24"/>
          <w:u w:val="single"/>
          <w:lang w:val="el-GR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B55860" w:rsidRPr="005C05F8" w:rsidRDefault="00B55860" w:rsidP="00B55860">
      <w:pPr>
        <w:rPr>
          <w:rFonts w:ascii="Times New Roman" w:hAnsi="Times New Roman" w:cs="Times New Roman"/>
          <w:b/>
          <w:i/>
          <w:sz w:val="24"/>
          <w:lang w:val="el-GR"/>
        </w:rPr>
      </w:pPr>
      <w:r w:rsidRPr="005C05F8">
        <w:rPr>
          <w:rFonts w:ascii="Times New Roman" w:hAnsi="Times New Roman" w:cs="Times New Roman"/>
          <w:b/>
          <w:sz w:val="24"/>
          <w:lang w:val="el-GR"/>
        </w:rPr>
        <w:t>Ο οικονομικός φορέας δηλώνει ότι: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B55860" w:rsidRPr="005C05F8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kern w:val="2"/>
                <w:sz w:val="24"/>
              </w:rPr>
            </w:pP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Περιορισμός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του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 xml:space="preserve"> α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ριθμού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</w:rPr>
            </w:pPr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Απ</w:t>
            </w:r>
            <w:proofErr w:type="spellStart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άντηση</w:t>
            </w:r>
            <w:proofErr w:type="spellEnd"/>
            <w:r w:rsidRPr="005C05F8">
              <w:rPr>
                <w:rFonts w:ascii="Times New Roman" w:hAnsi="Times New Roman" w:cs="Times New Roman"/>
                <w:b/>
                <w:i/>
                <w:sz w:val="24"/>
              </w:rPr>
              <w:t>:</w:t>
            </w:r>
          </w:p>
        </w:tc>
      </w:tr>
      <w:tr w:rsidR="00B55860" w:rsidRPr="00224426" w:rsidTr="00EC7D7D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Πληροί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Εφόσον ζητούνται ορισμένα πιστοποιητικά ή λοιπές μορφές αποδεικτικών εγγράφων, αναφέρετε για </w:t>
            </w:r>
            <w:r w:rsidRPr="005C05F8">
              <w:rPr>
                <w:rFonts w:ascii="Times New Roman" w:hAnsi="Times New Roman" w:cs="Times New Roman"/>
                <w:b/>
                <w:sz w:val="24"/>
                <w:lang w:val="el-GR"/>
              </w:rPr>
              <w:t>καθένα από αυτά</w:t>
            </w: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 xml:space="preserve"> αν ο οικονομικός φορέας διαθέτει τα απαιτούμενα έγγραφα:</w:t>
            </w: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 xml:space="preserve">Εάν ορισμένα από τα εν λόγω πιστοποιητικά ή λοιπές μορφές αποδεικτικών στοιχείων διατίθενται ηλεκτρονικά, αναφέρετε για το </w:t>
            </w:r>
            <w:r w:rsidRPr="005C05F8">
              <w:rPr>
                <w:rFonts w:ascii="Times New Roman" w:hAnsi="Times New Roman" w:cs="Times New Roman"/>
                <w:b/>
                <w:i/>
                <w:sz w:val="24"/>
                <w:lang w:val="el-GR"/>
              </w:rPr>
              <w:t>καθένα: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[….]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sz w:val="24"/>
                <w:lang w:val="el-GR"/>
              </w:rPr>
              <w:t>[] Ναι [] Όχι</w:t>
            </w: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/>
              <w:rPr>
                <w:rFonts w:ascii="Times New Roman" w:hAnsi="Times New Roman" w:cs="Times New Roman"/>
                <w:i/>
                <w:sz w:val="24"/>
                <w:lang w:val="el-GR"/>
              </w:rPr>
            </w:pPr>
          </w:p>
          <w:p w:rsidR="00B55860" w:rsidRPr="005C05F8" w:rsidRDefault="00B55860" w:rsidP="00EC7D7D">
            <w:pPr>
              <w:spacing w:after="0" w:line="276" w:lineRule="auto"/>
              <w:rPr>
                <w:rFonts w:ascii="Times New Roman" w:hAnsi="Times New Roman" w:cs="Times New Roman"/>
                <w:kern w:val="2"/>
                <w:sz w:val="24"/>
                <w:lang w:val="el-GR"/>
              </w:rPr>
            </w:pPr>
            <w:r w:rsidRPr="005C05F8">
              <w:rPr>
                <w:rFonts w:ascii="Times New Roman" w:hAnsi="Times New Roman" w:cs="Times New Roman"/>
                <w:i/>
                <w:sz w:val="24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B55860" w:rsidRPr="00737CE1" w:rsidRDefault="00B55860" w:rsidP="00B55860">
      <w:pPr>
        <w:rPr>
          <w:rFonts w:ascii="Times New Roman" w:hAnsi="Times New Roman"/>
          <w:sz w:val="24"/>
          <w:lang w:val="el-GR"/>
        </w:rPr>
      </w:pPr>
    </w:p>
    <w:p w:rsidR="00B55860" w:rsidRPr="00737CE1" w:rsidRDefault="00B55860" w:rsidP="00B55860">
      <w:pPr>
        <w:rPr>
          <w:rFonts w:ascii="Times New Roman" w:hAnsi="Times New Roman"/>
          <w:i/>
          <w:sz w:val="24"/>
          <w:lang w:val="el-GR"/>
        </w:rPr>
      </w:pPr>
      <w:r w:rsidRPr="00737CE1">
        <w:rPr>
          <w:rFonts w:ascii="Times New Roman" w:hAnsi="Times New Roman"/>
          <w:b/>
          <w:sz w:val="24"/>
          <w:lang w:val="el-GR"/>
        </w:rPr>
        <w:br w:type="page"/>
      </w:r>
      <w:r w:rsidRPr="00737CE1">
        <w:rPr>
          <w:rFonts w:ascii="Times New Roman" w:hAnsi="Times New Roman"/>
          <w:bCs/>
          <w:sz w:val="24"/>
          <w:lang w:val="el-GR"/>
        </w:rPr>
        <w:lastRenderedPageBreak/>
        <w:t xml:space="preserve">Μέρος </w:t>
      </w:r>
      <w:r w:rsidRPr="005C05F8">
        <w:rPr>
          <w:rFonts w:ascii="Times New Roman" w:hAnsi="Times New Roman"/>
          <w:bCs/>
          <w:sz w:val="24"/>
        </w:rPr>
        <w:t>VI</w:t>
      </w:r>
      <w:r w:rsidRPr="00737CE1">
        <w:rPr>
          <w:rFonts w:ascii="Times New Roman" w:hAnsi="Times New Roman"/>
          <w:bCs/>
          <w:sz w:val="24"/>
          <w:lang w:val="el-GR"/>
        </w:rPr>
        <w:t>: Τελικές δηλώσεις</w:t>
      </w:r>
    </w:p>
    <w:p w:rsidR="00B55860" w:rsidRPr="005C05F8" w:rsidRDefault="00B55860" w:rsidP="00B55860">
      <w:pPr>
        <w:rPr>
          <w:rFonts w:ascii="Times New Roman" w:hAnsi="Times New Roman" w:cs="Times New Roman"/>
          <w:i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Ο κάτωθι υπογεγραμμένος, δηλώνω επισήμως ότι τα στοιχεία που έχω αναφέρει σύμφωνα με τα μέρη Ι – </w:t>
      </w:r>
      <w:r w:rsidRPr="005C05F8">
        <w:rPr>
          <w:rFonts w:ascii="Times New Roman" w:hAnsi="Times New Roman" w:cs="Times New Roman"/>
          <w:i/>
          <w:sz w:val="24"/>
        </w:rPr>
        <w:t>IV</w:t>
      </w: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 ανωτέρω είναι ακριβή και ορθά και ότι έχω πλήρη επίγνωση των συνεπειών σε περίπτωση σοβαρών ψευδών δηλώσεων.</w:t>
      </w:r>
    </w:p>
    <w:p w:rsidR="00B55860" w:rsidRPr="005C05F8" w:rsidRDefault="00B55860" w:rsidP="00B55860">
      <w:pPr>
        <w:rPr>
          <w:rFonts w:ascii="Times New Roman" w:hAnsi="Times New Roman" w:cs="Times New Roman"/>
          <w:i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Ο κάτωθι υπογεγραμμένος, δηλώνω επισήμως ότι </w:t>
      </w:r>
      <w:proofErr w:type="spellStart"/>
      <w:r w:rsidRPr="005C05F8">
        <w:rPr>
          <w:rFonts w:ascii="Times New Roman" w:hAnsi="Times New Roman" w:cs="Times New Roman"/>
          <w:i/>
          <w:sz w:val="24"/>
          <w:lang w:val="el-GR"/>
        </w:rPr>
        <w:t>είμαισε</w:t>
      </w:r>
      <w:proofErr w:type="spellEnd"/>
      <w:r w:rsidRPr="005C05F8">
        <w:rPr>
          <w:rFonts w:ascii="Times New Roman" w:hAnsi="Times New Roman" w:cs="Times New Roman"/>
          <w:i/>
          <w:sz w:val="24"/>
          <w:lang w:val="el-GR"/>
        </w:rPr>
        <w:t xml:space="preserve"> θέση, κατόπιν αιτήματος και χωρίς καθυστέρηση, να προσκομίσω τα πιστοποιητικά και τις λοιπές μορφές αποδεικτικών εγγράφων που αναφέρονται, εκτός εάν :</w:t>
      </w:r>
    </w:p>
    <w:p w:rsidR="00B55860" w:rsidRPr="005C05F8" w:rsidRDefault="00B55860" w:rsidP="00B55860">
      <w:pPr>
        <w:rPr>
          <w:rStyle w:val="Heading3Char"/>
          <w:rFonts w:ascii="Times New Roman" w:hAnsi="Times New Roman" w:cs="Times New Roman"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 w:rsidRPr="005C05F8">
        <w:rPr>
          <w:rStyle w:val="Heading3Char"/>
          <w:rFonts w:ascii="Times New Roman" w:hAnsi="Times New Roman" w:cs="Times New Roman"/>
          <w:i/>
          <w:sz w:val="24"/>
          <w:lang w:val="el-GR"/>
        </w:rPr>
        <w:t>.</w:t>
      </w:r>
    </w:p>
    <w:p w:rsidR="00B55860" w:rsidRPr="005C05F8" w:rsidRDefault="00B55860" w:rsidP="00B55860">
      <w:pPr>
        <w:rPr>
          <w:rFonts w:ascii="Times New Roman" w:hAnsi="Times New Roman" w:cs="Times New Roman"/>
          <w:sz w:val="24"/>
          <w:lang w:val="el-GR"/>
        </w:rPr>
      </w:pPr>
      <w:r w:rsidRPr="005C05F8">
        <w:rPr>
          <w:rStyle w:val="Heading3Char"/>
          <w:rFonts w:ascii="Times New Roman" w:hAnsi="Times New Roman" w:cs="Times New Roman"/>
          <w:i/>
          <w:sz w:val="24"/>
          <w:lang w:val="el-GR"/>
        </w:rPr>
        <w:t>β) η αναθέτουσα αρχή ή ο αναθέτων φορέας έχουν ήδη στην κατοχή τους τα σχετικά έγγραφα.</w:t>
      </w:r>
    </w:p>
    <w:p w:rsidR="00B55860" w:rsidRPr="005C05F8" w:rsidRDefault="00B55860" w:rsidP="00B55860">
      <w:pPr>
        <w:rPr>
          <w:rFonts w:ascii="Times New Roman" w:hAnsi="Times New Roman" w:cs="Times New Roman"/>
          <w:i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</w:t>
      </w:r>
      <w:proofErr w:type="spellStart"/>
      <w:r w:rsidRPr="005C05F8">
        <w:rPr>
          <w:rFonts w:ascii="Times New Roman" w:hAnsi="Times New Roman" w:cs="Times New Roman"/>
          <w:i/>
          <w:sz w:val="24"/>
          <w:lang w:val="el-GR"/>
        </w:rPr>
        <w:t>Δήλώσης</w:t>
      </w:r>
      <w:proofErr w:type="spellEnd"/>
      <w:r w:rsidRPr="005C05F8">
        <w:rPr>
          <w:rFonts w:ascii="Times New Roman" w:hAnsi="Times New Roman" w:cs="Times New Roman"/>
          <w:i/>
          <w:sz w:val="24"/>
          <w:lang w:val="el-GR"/>
        </w:rPr>
        <w:t xml:space="preserve"> για τους σκοπούς τ... </w:t>
      </w:r>
      <w:r w:rsidRPr="005C05F8">
        <w:rPr>
          <w:rFonts w:ascii="Times New Roman" w:hAnsi="Times New Roman" w:cs="Times New Roman"/>
          <w:sz w:val="24"/>
          <w:lang w:val="el-GR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5C05F8">
        <w:rPr>
          <w:rFonts w:ascii="Times New Roman" w:hAnsi="Times New Roman" w:cs="Times New Roman"/>
          <w:i/>
          <w:sz w:val="24"/>
          <w:lang w:val="el-GR"/>
        </w:rPr>
        <w:t>.</w:t>
      </w:r>
    </w:p>
    <w:p w:rsidR="00B55860" w:rsidRPr="005C05F8" w:rsidRDefault="00B55860" w:rsidP="00B55860">
      <w:pPr>
        <w:rPr>
          <w:rFonts w:ascii="Times New Roman" w:hAnsi="Times New Roman" w:cs="Times New Roman"/>
          <w:i/>
          <w:sz w:val="24"/>
          <w:lang w:val="el-GR"/>
        </w:rPr>
      </w:pPr>
    </w:p>
    <w:p w:rsidR="00B55860" w:rsidRPr="005C05F8" w:rsidRDefault="00B55860" w:rsidP="00B55860">
      <w:pPr>
        <w:rPr>
          <w:rFonts w:ascii="Times New Roman" w:hAnsi="Times New Roman" w:cs="Times New Roman"/>
          <w:i/>
          <w:sz w:val="24"/>
          <w:lang w:val="el-GR"/>
        </w:rPr>
      </w:pPr>
      <w:r w:rsidRPr="005C05F8">
        <w:rPr>
          <w:rFonts w:ascii="Times New Roman" w:hAnsi="Times New Roman" w:cs="Times New Roman"/>
          <w:i/>
          <w:sz w:val="24"/>
          <w:lang w:val="el-GR"/>
        </w:rPr>
        <w:t>Ημερομηνία, τόπος και, όπου ζητείται ή είναι απαραίτητο, υπογραφή(-</w:t>
      </w:r>
      <w:proofErr w:type="spellStart"/>
      <w:r w:rsidRPr="005C05F8">
        <w:rPr>
          <w:rFonts w:ascii="Times New Roman" w:hAnsi="Times New Roman" w:cs="Times New Roman"/>
          <w:i/>
          <w:sz w:val="24"/>
          <w:lang w:val="el-GR"/>
        </w:rPr>
        <w:t>ές</w:t>
      </w:r>
      <w:proofErr w:type="spellEnd"/>
      <w:r w:rsidRPr="005C05F8">
        <w:rPr>
          <w:rFonts w:ascii="Times New Roman" w:hAnsi="Times New Roman" w:cs="Times New Roman"/>
          <w:i/>
          <w:sz w:val="24"/>
          <w:lang w:val="el-GR"/>
        </w:rPr>
        <w:t xml:space="preserve">): [……]   </w:t>
      </w:r>
    </w:p>
    <w:p w:rsidR="00B55860" w:rsidRPr="005C05F8" w:rsidRDefault="00B55860" w:rsidP="00B55860">
      <w:pPr>
        <w:rPr>
          <w:rFonts w:ascii="Times New Roman" w:hAnsi="Times New Roman" w:cs="Times New Roman"/>
          <w:sz w:val="24"/>
          <w:lang w:val="el-GR"/>
        </w:rPr>
      </w:pPr>
    </w:p>
    <w:p w:rsidR="00B55860" w:rsidRPr="00B55860" w:rsidRDefault="00B55860" w:rsidP="00B55860">
      <w:pPr>
        <w:pStyle w:val="af8"/>
        <w:rPr>
          <w:rFonts w:ascii="Times New Roman" w:hAnsi="Times New Roman" w:cs="Times New Roman"/>
          <w:sz w:val="24"/>
          <w:lang w:val="el-GR"/>
        </w:rPr>
      </w:pPr>
    </w:p>
    <w:p w:rsidR="00B55860" w:rsidRPr="00B55860" w:rsidRDefault="00B55860" w:rsidP="00B55860">
      <w:pPr>
        <w:rPr>
          <w:lang w:val="el-GR"/>
        </w:rPr>
      </w:pPr>
    </w:p>
    <w:sectPr w:rsidR="00B55860" w:rsidRPr="00B55860" w:rsidSect="00C37C6E">
      <w:footerReference w:type="default" r:id="rId9"/>
      <w:footerReference w:type="first" r:id="rId10"/>
      <w:pgSz w:w="11906" w:h="16838"/>
      <w:pgMar w:top="1134" w:right="1134" w:bottom="1134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A94" w:rsidRDefault="00846A94" w:rsidP="00C37C6E">
      <w:pPr>
        <w:spacing w:after="0"/>
      </w:pPr>
      <w:r>
        <w:separator/>
      </w:r>
    </w:p>
  </w:endnote>
  <w:endnote w:type="continuationSeparator" w:id="0">
    <w:p w:rsidR="00846A94" w:rsidRDefault="00846A94" w:rsidP="00C37C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ndale Sans UI">
    <w:altName w:val="Arial Unicode MS"/>
    <w:charset w:val="A1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645" w:rsidRDefault="00332645">
    <w:pPr>
      <w:pStyle w:val="af2"/>
      <w:spacing w:after="0"/>
      <w:jc w:val="center"/>
      <w:rPr>
        <w:sz w:val="12"/>
        <w:szCs w:val="12"/>
        <w:lang w:val="el-GR"/>
      </w:rPr>
    </w:pPr>
  </w:p>
  <w:p w:rsidR="00332645" w:rsidRDefault="00332645">
    <w:pPr>
      <w:pStyle w:val="af2"/>
      <w:spacing w:after="0"/>
      <w:jc w:val="center"/>
    </w:pPr>
    <w:r>
      <w:rPr>
        <w:sz w:val="20"/>
        <w:szCs w:val="20"/>
        <w:lang w:val="el-GR"/>
      </w:rPr>
      <w:t xml:space="preserve">Σελίδα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224426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645" w:rsidRDefault="00332645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A94" w:rsidRDefault="00846A94" w:rsidP="00C37C6E">
      <w:pPr>
        <w:spacing w:after="0"/>
      </w:pPr>
      <w:r>
        <w:separator/>
      </w:r>
    </w:p>
  </w:footnote>
  <w:footnote w:type="continuationSeparator" w:id="0">
    <w:p w:rsidR="00846A94" w:rsidRDefault="00846A94" w:rsidP="00C37C6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lowerLetter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trike/>
        <w:color w:val="0070C0"/>
        <w:kern w:val="1"/>
        <w:position w:val="0"/>
        <w:sz w:val="24"/>
        <w:vertAlign w:val="baseline"/>
        <w:lang w:val="el-GR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hd w:val="clear" w:color="auto" w:fill="C0C0C0"/>
        <w:lang w:val="el-GR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10">
    <w:nsid w:val="04E611E9"/>
    <w:multiLevelType w:val="hybridMultilevel"/>
    <w:tmpl w:val="89A8761E"/>
    <w:lvl w:ilvl="0" w:tplc="0408000F">
      <w:start w:val="1"/>
      <w:numFmt w:val="decimal"/>
      <w:lvlText w:val="%1."/>
      <w:lvlJc w:val="left"/>
      <w:pPr>
        <w:tabs>
          <w:tab w:val="num" w:pos="789"/>
        </w:tabs>
        <w:ind w:left="789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55C3B0F"/>
    <w:multiLevelType w:val="hybridMultilevel"/>
    <w:tmpl w:val="02A83DF2"/>
    <w:lvl w:ilvl="0" w:tplc="0408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>
    <w:nsid w:val="0B0B4B65"/>
    <w:multiLevelType w:val="hybridMultilevel"/>
    <w:tmpl w:val="2CF86AA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12755B"/>
    <w:multiLevelType w:val="hybridMultilevel"/>
    <w:tmpl w:val="8D36FB6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62640E"/>
    <w:multiLevelType w:val="hybridMultilevel"/>
    <w:tmpl w:val="869C7C46"/>
    <w:lvl w:ilvl="0" w:tplc="0408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5">
    <w:nsid w:val="418C6B39"/>
    <w:multiLevelType w:val="hybridMultilevel"/>
    <w:tmpl w:val="8674956E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2877699"/>
    <w:multiLevelType w:val="hybridMultilevel"/>
    <w:tmpl w:val="16BECF9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A210D3B"/>
    <w:multiLevelType w:val="hybridMultilevel"/>
    <w:tmpl w:val="79C4CDC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CED4D1D"/>
    <w:multiLevelType w:val="hybridMultilevel"/>
    <w:tmpl w:val="4FEEE4C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FC49E1"/>
    <w:multiLevelType w:val="hybridMultilevel"/>
    <w:tmpl w:val="E00E00B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9A107DB"/>
    <w:multiLevelType w:val="hybridMultilevel"/>
    <w:tmpl w:val="98FA36B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491F90"/>
    <w:multiLevelType w:val="hybridMultilevel"/>
    <w:tmpl w:val="02A83DF2"/>
    <w:lvl w:ilvl="0" w:tplc="0408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7"/>
  </w:num>
  <w:num w:numId="12">
    <w:abstractNumId w:val="16"/>
  </w:num>
  <w:num w:numId="13">
    <w:abstractNumId w:val="11"/>
  </w:num>
  <w:num w:numId="14">
    <w:abstractNumId w:val="19"/>
  </w:num>
  <w:num w:numId="15">
    <w:abstractNumId w:val="21"/>
  </w:num>
  <w:num w:numId="16">
    <w:abstractNumId w:val="14"/>
  </w:num>
  <w:num w:numId="17">
    <w:abstractNumId w:val="15"/>
  </w:num>
  <w:num w:numId="18">
    <w:abstractNumId w:val="12"/>
  </w:num>
  <w:num w:numId="19">
    <w:abstractNumId w:val="18"/>
  </w:num>
  <w:num w:numId="20">
    <w:abstractNumId w:val="20"/>
  </w:num>
  <w:num w:numId="21">
    <w:abstractNumId w:val="13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C6E"/>
    <w:rsid w:val="00015183"/>
    <w:rsid w:val="00041BBF"/>
    <w:rsid w:val="00055AC7"/>
    <w:rsid w:val="00056A6B"/>
    <w:rsid w:val="00056E22"/>
    <w:rsid w:val="000A5CC0"/>
    <w:rsid w:val="000C487D"/>
    <w:rsid w:val="000C6BE0"/>
    <w:rsid w:val="000C6F40"/>
    <w:rsid w:val="000D27E9"/>
    <w:rsid w:val="00101713"/>
    <w:rsid w:val="001124E3"/>
    <w:rsid w:val="00116C07"/>
    <w:rsid w:val="00121FA0"/>
    <w:rsid w:val="0012781C"/>
    <w:rsid w:val="00152DF3"/>
    <w:rsid w:val="00170126"/>
    <w:rsid w:val="00171C28"/>
    <w:rsid w:val="00191066"/>
    <w:rsid w:val="00197B25"/>
    <w:rsid w:val="00197CD4"/>
    <w:rsid w:val="002066A7"/>
    <w:rsid w:val="002224E7"/>
    <w:rsid w:val="00224426"/>
    <w:rsid w:val="00224E50"/>
    <w:rsid w:val="00225556"/>
    <w:rsid w:val="00230891"/>
    <w:rsid w:val="0024772E"/>
    <w:rsid w:val="00261514"/>
    <w:rsid w:val="002B57B5"/>
    <w:rsid w:val="002B5BF7"/>
    <w:rsid w:val="002C46F4"/>
    <w:rsid w:val="002C682F"/>
    <w:rsid w:val="002E1149"/>
    <w:rsid w:val="002F419D"/>
    <w:rsid w:val="003078B5"/>
    <w:rsid w:val="00307CC8"/>
    <w:rsid w:val="0031644D"/>
    <w:rsid w:val="00332645"/>
    <w:rsid w:val="00337BD9"/>
    <w:rsid w:val="00360A34"/>
    <w:rsid w:val="00366B95"/>
    <w:rsid w:val="00380C13"/>
    <w:rsid w:val="003A144D"/>
    <w:rsid w:val="003B61D8"/>
    <w:rsid w:val="003C3C3E"/>
    <w:rsid w:val="003F740D"/>
    <w:rsid w:val="00411098"/>
    <w:rsid w:val="0042410D"/>
    <w:rsid w:val="00431E2B"/>
    <w:rsid w:val="0048627D"/>
    <w:rsid w:val="004C0CC9"/>
    <w:rsid w:val="004C1231"/>
    <w:rsid w:val="004D3B0B"/>
    <w:rsid w:val="004E20E1"/>
    <w:rsid w:val="00555959"/>
    <w:rsid w:val="005827EE"/>
    <w:rsid w:val="005A3EB2"/>
    <w:rsid w:val="005C5A10"/>
    <w:rsid w:val="005E1A7B"/>
    <w:rsid w:val="005F4981"/>
    <w:rsid w:val="005F709B"/>
    <w:rsid w:val="00621D6A"/>
    <w:rsid w:val="00637FD1"/>
    <w:rsid w:val="006414F6"/>
    <w:rsid w:val="0064280C"/>
    <w:rsid w:val="00661D66"/>
    <w:rsid w:val="006906DD"/>
    <w:rsid w:val="006A4698"/>
    <w:rsid w:val="006B7DAD"/>
    <w:rsid w:val="006E7223"/>
    <w:rsid w:val="00707EE6"/>
    <w:rsid w:val="007253C9"/>
    <w:rsid w:val="00737CE1"/>
    <w:rsid w:val="0074186D"/>
    <w:rsid w:val="00786A77"/>
    <w:rsid w:val="007A1AC1"/>
    <w:rsid w:val="007A73D3"/>
    <w:rsid w:val="007B5BEB"/>
    <w:rsid w:val="007B7BCE"/>
    <w:rsid w:val="00803CC1"/>
    <w:rsid w:val="00817AD1"/>
    <w:rsid w:val="0082467A"/>
    <w:rsid w:val="00830508"/>
    <w:rsid w:val="008422B4"/>
    <w:rsid w:val="008423C1"/>
    <w:rsid w:val="00846A94"/>
    <w:rsid w:val="0088018A"/>
    <w:rsid w:val="008D7759"/>
    <w:rsid w:val="008F1B4E"/>
    <w:rsid w:val="00910B1A"/>
    <w:rsid w:val="009413BF"/>
    <w:rsid w:val="00960CDF"/>
    <w:rsid w:val="00965620"/>
    <w:rsid w:val="009802DE"/>
    <w:rsid w:val="009B3648"/>
    <w:rsid w:val="00A31E4A"/>
    <w:rsid w:val="00A33D93"/>
    <w:rsid w:val="00A373C6"/>
    <w:rsid w:val="00A61296"/>
    <w:rsid w:val="00A70A8F"/>
    <w:rsid w:val="00A852DA"/>
    <w:rsid w:val="00AD39C6"/>
    <w:rsid w:val="00AE2569"/>
    <w:rsid w:val="00AF1317"/>
    <w:rsid w:val="00B468EC"/>
    <w:rsid w:val="00B55860"/>
    <w:rsid w:val="00B80835"/>
    <w:rsid w:val="00B80F76"/>
    <w:rsid w:val="00BC433D"/>
    <w:rsid w:val="00BF7570"/>
    <w:rsid w:val="00C26D5B"/>
    <w:rsid w:val="00C37C6E"/>
    <w:rsid w:val="00C62397"/>
    <w:rsid w:val="00C90CB9"/>
    <w:rsid w:val="00CB0AB1"/>
    <w:rsid w:val="00CB1DF8"/>
    <w:rsid w:val="00CB60DC"/>
    <w:rsid w:val="00CD2CDD"/>
    <w:rsid w:val="00CD5F7A"/>
    <w:rsid w:val="00D24AA4"/>
    <w:rsid w:val="00D32A48"/>
    <w:rsid w:val="00D36DA3"/>
    <w:rsid w:val="00D44A2D"/>
    <w:rsid w:val="00D736E0"/>
    <w:rsid w:val="00D9159E"/>
    <w:rsid w:val="00DA4B19"/>
    <w:rsid w:val="00DB6345"/>
    <w:rsid w:val="00DD52E0"/>
    <w:rsid w:val="00DE01C7"/>
    <w:rsid w:val="00DE1B0A"/>
    <w:rsid w:val="00DE41AF"/>
    <w:rsid w:val="00DF0AD0"/>
    <w:rsid w:val="00DF7C90"/>
    <w:rsid w:val="00E10A04"/>
    <w:rsid w:val="00E236EF"/>
    <w:rsid w:val="00E374CE"/>
    <w:rsid w:val="00E86B0F"/>
    <w:rsid w:val="00EB347D"/>
    <w:rsid w:val="00EB414B"/>
    <w:rsid w:val="00EC7D7D"/>
    <w:rsid w:val="00ED10C3"/>
    <w:rsid w:val="00EF164D"/>
    <w:rsid w:val="00EF1D6F"/>
    <w:rsid w:val="00F5370A"/>
    <w:rsid w:val="00F643DA"/>
    <w:rsid w:val="00F750E1"/>
    <w:rsid w:val="00F93DD9"/>
    <w:rsid w:val="00FA7126"/>
    <w:rsid w:val="00FB2B03"/>
    <w:rsid w:val="00FE764B"/>
    <w:rsid w:val="00FF2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C6E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C37C6E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qFormat/>
    <w:rsid w:val="00C37C6E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C37C6E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C37C6E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C37C6E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C37C6E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"/>
    <w:rsid w:val="00C37C6E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rsid w:val="00C37C6E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C37C6E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C37C6E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WW8Num1z0">
    <w:name w:val="WW8Num1z0"/>
    <w:rsid w:val="00C37C6E"/>
  </w:style>
  <w:style w:type="character" w:customStyle="1" w:styleId="WW8Num1z1">
    <w:name w:val="WW8Num1z1"/>
    <w:rsid w:val="00C37C6E"/>
  </w:style>
  <w:style w:type="character" w:customStyle="1" w:styleId="WW8Num1z2">
    <w:name w:val="WW8Num1z2"/>
    <w:rsid w:val="00C37C6E"/>
  </w:style>
  <w:style w:type="character" w:customStyle="1" w:styleId="WW8Num1z3">
    <w:name w:val="WW8Num1z3"/>
    <w:rsid w:val="00C37C6E"/>
  </w:style>
  <w:style w:type="character" w:customStyle="1" w:styleId="WW8Num1z4">
    <w:name w:val="WW8Num1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C37C6E"/>
  </w:style>
  <w:style w:type="character" w:customStyle="1" w:styleId="WW8Num1z6">
    <w:name w:val="WW8Num1z6"/>
    <w:rsid w:val="00C37C6E"/>
  </w:style>
  <w:style w:type="character" w:customStyle="1" w:styleId="WW8Num1z7">
    <w:name w:val="WW8Num1z7"/>
    <w:rsid w:val="00C37C6E"/>
  </w:style>
  <w:style w:type="character" w:customStyle="1" w:styleId="WW8Num1z8">
    <w:name w:val="WW8Num1z8"/>
    <w:rsid w:val="00C37C6E"/>
  </w:style>
  <w:style w:type="character" w:customStyle="1" w:styleId="WW8Num2z0">
    <w:name w:val="WW8Num2z0"/>
    <w:rsid w:val="00C37C6E"/>
  </w:style>
  <w:style w:type="character" w:customStyle="1" w:styleId="WW8Num2z1">
    <w:name w:val="WW8Num2z1"/>
    <w:rsid w:val="00C37C6E"/>
  </w:style>
  <w:style w:type="character" w:customStyle="1" w:styleId="WW8Num2z2">
    <w:name w:val="WW8Num2z2"/>
    <w:rsid w:val="00C37C6E"/>
  </w:style>
  <w:style w:type="character" w:customStyle="1" w:styleId="WW8Num2z3">
    <w:name w:val="WW8Num2z3"/>
    <w:rsid w:val="00C37C6E"/>
  </w:style>
  <w:style w:type="character" w:customStyle="1" w:styleId="WW8Num2z4">
    <w:name w:val="WW8Num2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C37C6E"/>
  </w:style>
  <w:style w:type="character" w:customStyle="1" w:styleId="WW8Num2z6">
    <w:name w:val="WW8Num2z6"/>
    <w:rsid w:val="00C37C6E"/>
  </w:style>
  <w:style w:type="character" w:customStyle="1" w:styleId="WW8Num2z7">
    <w:name w:val="WW8Num2z7"/>
    <w:rsid w:val="00C37C6E"/>
  </w:style>
  <w:style w:type="character" w:customStyle="1" w:styleId="WW8Num2z8">
    <w:name w:val="WW8Num2z8"/>
    <w:rsid w:val="00C37C6E"/>
  </w:style>
  <w:style w:type="character" w:customStyle="1" w:styleId="WW8Num3z0">
    <w:name w:val="WW8Num3z0"/>
    <w:rsid w:val="00C37C6E"/>
    <w:rPr>
      <w:rFonts w:ascii="Symbol" w:hAnsi="Symbol" w:cs="Symbol"/>
      <w:lang w:val="el-GR"/>
    </w:rPr>
  </w:style>
  <w:style w:type="character" w:customStyle="1" w:styleId="WW8Num4z0">
    <w:name w:val="WW8Num4z0"/>
    <w:rsid w:val="00C37C6E"/>
    <w:rPr>
      <w:lang w:val="el-GR"/>
    </w:rPr>
  </w:style>
  <w:style w:type="character" w:customStyle="1" w:styleId="WW8Num5z0">
    <w:name w:val="WW8Num5z0"/>
    <w:rsid w:val="00C37C6E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C37C6E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C37C6E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C37C6E"/>
    <w:rPr>
      <w:b/>
      <w:bCs/>
      <w:szCs w:val="22"/>
      <w:lang w:val="el-GR"/>
    </w:rPr>
  </w:style>
  <w:style w:type="character" w:customStyle="1" w:styleId="WW8Num8z1">
    <w:name w:val="WW8Num8z1"/>
    <w:rsid w:val="00C37C6E"/>
  </w:style>
  <w:style w:type="character" w:customStyle="1" w:styleId="WW8Num8z2">
    <w:name w:val="WW8Num8z2"/>
    <w:rsid w:val="00C37C6E"/>
  </w:style>
  <w:style w:type="character" w:customStyle="1" w:styleId="WW8Num8z3">
    <w:name w:val="WW8Num8z3"/>
    <w:rsid w:val="00C37C6E"/>
  </w:style>
  <w:style w:type="character" w:customStyle="1" w:styleId="WW8Num8z4">
    <w:name w:val="WW8Num8z4"/>
    <w:rsid w:val="00C37C6E"/>
  </w:style>
  <w:style w:type="character" w:customStyle="1" w:styleId="WW8Num8z5">
    <w:name w:val="WW8Num8z5"/>
    <w:rsid w:val="00C37C6E"/>
  </w:style>
  <w:style w:type="character" w:customStyle="1" w:styleId="WW8Num8z6">
    <w:name w:val="WW8Num8z6"/>
    <w:rsid w:val="00C37C6E"/>
  </w:style>
  <w:style w:type="character" w:customStyle="1" w:styleId="WW8Num8z7">
    <w:name w:val="WW8Num8z7"/>
    <w:rsid w:val="00C37C6E"/>
  </w:style>
  <w:style w:type="character" w:customStyle="1" w:styleId="WW8Num8z8">
    <w:name w:val="WW8Num8z8"/>
    <w:rsid w:val="00C37C6E"/>
  </w:style>
  <w:style w:type="character" w:customStyle="1" w:styleId="WW8Num9z0">
    <w:name w:val="WW8Num9z0"/>
    <w:rsid w:val="00C37C6E"/>
    <w:rPr>
      <w:b/>
      <w:bCs/>
      <w:szCs w:val="22"/>
      <w:lang w:val="el-GR"/>
    </w:rPr>
  </w:style>
  <w:style w:type="character" w:customStyle="1" w:styleId="WW8Num9z1">
    <w:name w:val="WW8Num9z1"/>
    <w:rsid w:val="00C37C6E"/>
    <w:rPr>
      <w:rFonts w:eastAsia="Calibri"/>
      <w:lang w:val="el-GR"/>
    </w:rPr>
  </w:style>
  <w:style w:type="character" w:customStyle="1" w:styleId="WW8Num9z2">
    <w:name w:val="WW8Num9z2"/>
    <w:rsid w:val="00C37C6E"/>
  </w:style>
  <w:style w:type="character" w:customStyle="1" w:styleId="WW8Num9z3">
    <w:name w:val="WW8Num9z3"/>
    <w:rsid w:val="00C37C6E"/>
  </w:style>
  <w:style w:type="character" w:customStyle="1" w:styleId="WW8Num9z4">
    <w:name w:val="WW8Num9z4"/>
    <w:rsid w:val="00C37C6E"/>
  </w:style>
  <w:style w:type="character" w:customStyle="1" w:styleId="WW8Num9z5">
    <w:name w:val="WW8Num9z5"/>
    <w:rsid w:val="00C37C6E"/>
  </w:style>
  <w:style w:type="character" w:customStyle="1" w:styleId="WW8Num9z6">
    <w:name w:val="WW8Num9z6"/>
    <w:rsid w:val="00C37C6E"/>
  </w:style>
  <w:style w:type="character" w:customStyle="1" w:styleId="WW8Num9z7">
    <w:name w:val="WW8Num9z7"/>
    <w:rsid w:val="00C37C6E"/>
  </w:style>
  <w:style w:type="character" w:customStyle="1" w:styleId="WW8Num9z8">
    <w:name w:val="WW8Num9z8"/>
    <w:rsid w:val="00C37C6E"/>
  </w:style>
  <w:style w:type="character" w:customStyle="1" w:styleId="WW8Num10z0">
    <w:name w:val="WW8Num10z0"/>
    <w:rsid w:val="00C37C6E"/>
    <w:rPr>
      <w:rFonts w:ascii="Symbol" w:hAnsi="Symbol" w:cs="OpenSymbol"/>
      <w:color w:val="5B9BD5"/>
    </w:rPr>
  </w:style>
  <w:style w:type="character" w:customStyle="1" w:styleId="WW8Num7z1">
    <w:name w:val="WW8Num7z1"/>
    <w:rsid w:val="00C37C6E"/>
  </w:style>
  <w:style w:type="character" w:customStyle="1" w:styleId="WW8Num7z2">
    <w:name w:val="WW8Num7z2"/>
    <w:rsid w:val="00C37C6E"/>
  </w:style>
  <w:style w:type="character" w:customStyle="1" w:styleId="WW8Num7z3">
    <w:name w:val="WW8Num7z3"/>
    <w:rsid w:val="00C37C6E"/>
  </w:style>
  <w:style w:type="character" w:customStyle="1" w:styleId="WW8Num7z4">
    <w:name w:val="WW8Num7z4"/>
    <w:rsid w:val="00C37C6E"/>
  </w:style>
  <w:style w:type="character" w:customStyle="1" w:styleId="WW8Num7z5">
    <w:name w:val="WW8Num7z5"/>
    <w:rsid w:val="00C37C6E"/>
  </w:style>
  <w:style w:type="character" w:customStyle="1" w:styleId="WW8Num7z6">
    <w:name w:val="WW8Num7z6"/>
    <w:rsid w:val="00C37C6E"/>
  </w:style>
  <w:style w:type="character" w:customStyle="1" w:styleId="WW8Num7z7">
    <w:name w:val="WW8Num7z7"/>
    <w:rsid w:val="00C37C6E"/>
  </w:style>
  <w:style w:type="character" w:customStyle="1" w:styleId="WW8Num7z8">
    <w:name w:val="WW8Num7z8"/>
    <w:rsid w:val="00C37C6E"/>
  </w:style>
  <w:style w:type="character" w:customStyle="1" w:styleId="10">
    <w:name w:val="Προεπιλεγμένη γραμματοσειρά1"/>
    <w:rsid w:val="00C37C6E"/>
  </w:style>
  <w:style w:type="character" w:customStyle="1" w:styleId="WW-DefaultParagraphFont">
    <w:name w:val="WW-Default Paragraph Font"/>
    <w:rsid w:val="00C37C6E"/>
  </w:style>
  <w:style w:type="character" w:customStyle="1" w:styleId="30">
    <w:name w:val="Προεπιλεγμένη γραμματοσειρά3"/>
    <w:rsid w:val="00C37C6E"/>
  </w:style>
  <w:style w:type="character" w:customStyle="1" w:styleId="WW-DefaultParagraphFont1">
    <w:name w:val="WW-Default Paragraph Font1"/>
    <w:rsid w:val="00C37C6E"/>
  </w:style>
  <w:style w:type="character" w:customStyle="1" w:styleId="WW8Num10z1">
    <w:name w:val="WW8Num10z1"/>
    <w:rsid w:val="00C37C6E"/>
    <w:rPr>
      <w:rFonts w:eastAsia="Calibri"/>
      <w:lang w:val="el-GR"/>
    </w:rPr>
  </w:style>
  <w:style w:type="character" w:customStyle="1" w:styleId="WW8Num10z2">
    <w:name w:val="WW8Num10z2"/>
    <w:rsid w:val="00C37C6E"/>
  </w:style>
  <w:style w:type="character" w:customStyle="1" w:styleId="WW8Num10z3">
    <w:name w:val="WW8Num10z3"/>
    <w:rsid w:val="00C37C6E"/>
  </w:style>
  <w:style w:type="character" w:customStyle="1" w:styleId="WW8Num10z4">
    <w:name w:val="WW8Num10z4"/>
    <w:rsid w:val="00C37C6E"/>
  </w:style>
  <w:style w:type="character" w:customStyle="1" w:styleId="WW8Num10z5">
    <w:name w:val="WW8Num10z5"/>
    <w:rsid w:val="00C37C6E"/>
  </w:style>
  <w:style w:type="character" w:customStyle="1" w:styleId="WW8Num10z6">
    <w:name w:val="WW8Num10z6"/>
    <w:rsid w:val="00C37C6E"/>
  </w:style>
  <w:style w:type="character" w:customStyle="1" w:styleId="WW8Num10z7">
    <w:name w:val="WW8Num10z7"/>
    <w:rsid w:val="00C37C6E"/>
  </w:style>
  <w:style w:type="character" w:customStyle="1" w:styleId="WW8Num10z8">
    <w:name w:val="WW8Num10z8"/>
    <w:rsid w:val="00C37C6E"/>
  </w:style>
  <w:style w:type="character" w:customStyle="1" w:styleId="WW8Num11z0">
    <w:name w:val="WW8Num11z0"/>
    <w:rsid w:val="00C37C6E"/>
    <w:rPr>
      <w:rFonts w:ascii="Symbol" w:hAnsi="Symbol" w:cs="OpenSymbol"/>
    </w:rPr>
  </w:style>
  <w:style w:type="character" w:customStyle="1" w:styleId="DefaultParagraphFont2">
    <w:name w:val="Default Paragraph Font2"/>
    <w:rsid w:val="00C37C6E"/>
  </w:style>
  <w:style w:type="character" w:customStyle="1" w:styleId="WW8Num11z1">
    <w:name w:val="WW8Num11z1"/>
    <w:rsid w:val="00C37C6E"/>
  </w:style>
  <w:style w:type="character" w:customStyle="1" w:styleId="WW8Num11z2">
    <w:name w:val="WW8Num11z2"/>
    <w:rsid w:val="00C37C6E"/>
  </w:style>
  <w:style w:type="character" w:customStyle="1" w:styleId="WW8Num11z3">
    <w:name w:val="WW8Num11z3"/>
    <w:rsid w:val="00C37C6E"/>
  </w:style>
  <w:style w:type="character" w:customStyle="1" w:styleId="WW8Num11z4">
    <w:name w:val="WW8Num11z4"/>
    <w:rsid w:val="00C37C6E"/>
  </w:style>
  <w:style w:type="character" w:customStyle="1" w:styleId="WW8Num11z5">
    <w:name w:val="WW8Num11z5"/>
    <w:rsid w:val="00C37C6E"/>
  </w:style>
  <w:style w:type="character" w:customStyle="1" w:styleId="WW8Num11z6">
    <w:name w:val="WW8Num11z6"/>
    <w:rsid w:val="00C37C6E"/>
  </w:style>
  <w:style w:type="character" w:customStyle="1" w:styleId="WW8Num11z7">
    <w:name w:val="WW8Num11z7"/>
    <w:rsid w:val="00C37C6E"/>
  </w:style>
  <w:style w:type="character" w:customStyle="1" w:styleId="WW8Num11z8">
    <w:name w:val="WW8Num11z8"/>
    <w:rsid w:val="00C37C6E"/>
  </w:style>
  <w:style w:type="character" w:customStyle="1" w:styleId="WW8Num12z0">
    <w:name w:val="WW8Num12z0"/>
    <w:rsid w:val="00C37C6E"/>
    <w:rPr>
      <w:b/>
      <w:bCs/>
      <w:szCs w:val="22"/>
      <w:lang w:val="el-GR"/>
    </w:rPr>
  </w:style>
  <w:style w:type="character" w:customStyle="1" w:styleId="WW8Num12z1">
    <w:name w:val="WW8Num12z1"/>
    <w:rsid w:val="00C37C6E"/>
    <w:rPr>
      <w:rFonts w:eastAsia="Calibri"/>
      <w:lang w:val="el-GR"/>
    </w:rPr>
  </w:style>
  <w:style w:type="character" w:customStyle="1" w:styleId="WW8Num12z2">
    <w:name w:val="WW8Num12z2"/>
    <w:rsid w:val="00C37C6E"/>
  </w:style>
  <w:style w:type="character" w:customStyle="1" w:styleId="WW8Num12z3">
    <w:name w:val="WW8Num12z3"/>
    <w:rsid w:val="00C37C6E"/>
  </w:style>
  <w:style w:type="character" w:customStyle="1" w:styleId="WW8Num12z4">
    <w:name w:val="WW8Num12z4"/>
    <w:rsid w:val="00C37C6E"/>
  </w:style>
  <w:style w:type="character" w:customStyle="1" w:styleId="WW8Num12z5">
    <w:name w:val="WW8Num12z5"/>
    <w:rsid w:val="00C37C6E"/>
  </w:style>
  <w:style w:type="character" w:customStyle="1" w:styleId="WW8Num12z6">
    <w:name w:val="WW8Num12z6"/>
    <w:rsid w:val="00C37C6E"/>
  </w:style>
  <w:style w:type="character" w:customStyle="1" w:styleId="WW8Num12z7">
    <w:name w:val="WW8Num12z7"/>
    <w:rsid w:val="00C37C6E"/>
  </w:style>
  <w:style w:type="character" w:customStyle="1" w:styleId="WW8Num12z8">
    <w:name w:val="WW8Num12z8"/>
    <w:rsid w:val="00C37C6E"/>
  </w:style>
  <w:style w:type="character" w:customStyle="1" w:styleId="WW8Num13z0">
    <w:name w:val="WW8Num13z0"/>
    <w:rsid w:val="00C37C6E"/>
    <w:rPr>
      <w:rFonts w:ascii="Symbol" w:hAnsi="Symbol" w:cs="OpenSymbol"/>
    </w:rPr>
  </w:style>
  <w:style w:type="character" w:customStyle="1" w:styleId="WW-DefaultParagraphFont11">
    <w:name w:val="WW-Default Paragraph Font11"/>
    <w:rsid w:val="00C37C6E"/>
  </w:style>
  <w:style w:type="character" w:customStyle="1" w:styleId="WW8Num13z1">
    <w:name w:val="WW8Num13z1"/>
    <w:rsid w:val="00C37C6E"/>
    <w:rPr>
      <w:rFonts w:eastAsia="Calibri"/>
      <w:lang w:val="el-GR"/>
    </w:rPr>
  </w:style>
  <w:style w:type="character" w:customStyle="1" w:styleId="WW8Num13z2">
    <w:name w:val="WW8Num13z2"/>
    <w:rsid w:val="00C37C6E"/>
  </w:style>
  <w:style w:type="character" w:customStyle="1" w:styleId="WW8Num13z3">
    <w:name w:val="WW8Num13z3"/>
    <w:rsid w:val="00C37C6E"/>
  </w:style>
  <w:style w:type="character" w:customStyle="1" w:styleId="WW8Num13z4">
    <w:name w:val="WW8Num13z4"/>
    <w:rsid w:val="00C37C6E"/>
  </w:style>
  <w:style w:type="character" w:customStyle="1" w:styleId="WW8Num13z5">
    <w:name w:val="WW8Num13z5"/>
    <w:rsid w:val="00C37C6E"/>
  </w:style>
  <w:style w:type="character" w:customStyle="1" w:styleId="WW8Num13z6">
    <w:name w:val="WW8Num13z6"/>
    <w:rsid w:val="00C37C6E"/>
  </w:style>
  <w:style w:type="character" w:customStyle="1" w:styleId="WW8Num13z7">
    <w:name w:val="WW8Num13z7"/>
    <w:rsid w:val="00C37C6E"/>
  </w:style>
  <w:style w:type="character" w:customStyle="1" w:styleId="WW8Num13z8">
    <w:name w:val="WW8Num13z8"/>
    <w:rsid w:val="00C37C6E"/>
  </w:style>
  <w:style w:type="character" w:customStyle="1" w:styleId="WW8Num14z0">
    <w:name w:val="WW8Num14z0"/>
    <w:rsid w:val="00C37C6E"/>
    <w:rPr>
      <w:rFonts w:ascii="Symbol" w:hAnsi="Symbol" w:cs="OpenSymbol"/>
    </w:rPr>
  </w:style>
  <w:style w:type="character" w:customStyle="1" w:styleId="WW8Num14z1">
    <w:name w:val="WW8Num14z1"/>
    <w:rsid w:val="00C37C6E"/>
  </w:style>
  <w:style w:type="character" w:customStyle="1" w:styleId="WW8Num14z2">
    <w:name w:val="WW8Num14z2"/>
    <w:rsid w:val="00C37C6E"/>
  </w:style>
  <w:style w:type="character" w:customStyle="1" w:styleId="WW8Num14z3">
    <w:name w:val="WW8Num14z3"/>
    <w:rsid w:val="00C37C6E"/>
  </w:style>
  <w:style w:type="character" w:customStyle="1" w:styleId="WW8Num14z4">
    <w:name w:val="WW8Num14z4"/>
    <w:rsid w:val="00C37C6E"/>
  </w:style>
  <w:style w:type="character" w:customStyle="1" w:styleId="WW8Num14z5">
    <w:name w:val="WW8Num14z5"/>
    <w:rsid w:val="00C37C6E"/>
  </w:style>
  <w:style w:type="character" w:customStyle="1" w:styleId="WW8Num14z6">
    <w:name w:val="WW8Num14z6"/>
    <w:rsid w:val="00C37C6E"/>
  </w:style>
  <w:style w:type="character" w:customStyle="1" w:styleId="WW8Num14z7">
    <w:name w:val="WW8Num14z7"/>
    <w:rsid w:val="00C37C6E"/>
  </w:style>
  <w:style w:type="character" w:customStyle="1" w:styleId="WW8Num14z8">
    <w:name w:val="WW8Num14z8"/>
    <w:rsid w:val="00C37C6E"/>
  </w:style>
  <w:style w:type="character" w:customStyle="1" w:styleId="WW8Num15z0">
    <w:name w:val="WW8Num15z0"/>
    <w:rsid w:val="00C37C6E"/>
  </w:style>
  <w:style w:type="character" w:customStyle="1" w:styleId="WW8Num15z1">
    <w:name w:val="WW8Num15z1"/>
    <w:rsid w:val="00C37C6E"/>
  </w:style>
  <w:style w:type="character" w:customStyle="1" w:styleId="WW8Num15z2">
    <w:name w:val="WW8Num15z2"/>
    <w:rsid w:val="00C37C6E"/>
  </w:style>
  <w:style w:type="character" w:customStyle="1" w:styleId="WW8Num15z3">
    <w:name w:val="WW8Num15z3"/>
    <w:rsid w:val="00C37C6E"/>
  </w:style>
  <w:style w:type="character" w:customStyle="1" w:styleId="WW8Num15z4">
    <w:name w:val="WW8Num15z4"/>
    <w:rsid w:val="00C37C6E"/>
  </w:style>
  <w:style w:type="character" w:customStyle="1" w:styleId="WW8Num15z5">
    <w:name w:val="WW8Num15z5"/>
    <w:rsid w:val="00C37C6E"/>
  </w:style>
  <w:style w:type="character" w:customStyle="1" w:styleId="WW8Num15z6">
    <w:name w:val="WW8Num15z6"/>
    <w:rsid w:val="00C37C6E"/>
  </w:style>
  <w:style w:type="character" w:customStyle="1" w:styleId="WW8Num15z7">
    <w:name w:val="WW8Num15z7"/>
    <w:rsid w:val="00C37C6E"/>
  </w:style>
  <w:style w:type="character" w:customStyle="1" w:styleId="WW8Num15z8">
    <w:name w:val="WW8Num15z8"/>
    <w:rsid w:val="00C37C6E"/>
  </w:style>
  <w:style w:type="character" w:customStyle="1" w:styleId="WW8Num16z0">
    <w:name w:val="WW8Num16z0"/>
    <w:rsid w:val="00C37C6E"/>
  </w:style>
  <w:style w:type="character" w:customStyle="1" w:styleId="WW8Num16z1">
    <w:name w:val="WW8Num16z1"/>
    <w:rsid w:val="00C37C6E"/>
  </w:style>
  <w:style w:type="character" w:customStyle="1" w:styleId="WW8Num16z2">
    <w:name w:val="WW8Num16z2"/>
    <w:rsid w:val="00C37C6E"/>
  </w:style>
  <w:style w:type="character" w:customStyle="1" w:styleId="WW8Num16z3">
    <w:name w:val="WW8Num16z3"/>
    <w:rsid w:val="00C37C6E"/>
  </w:style>
  <w:style w:type="character" w:customStyle="1" w:styleId="WW8Num16z4">
    <w:name w:val="WW8Num16z4"/>
    <w:rsid w:val="00C37C6E"/>
  </w:style>
  <w:style w:type="character" w:customStyle="1" w:styleId="WW8Num16z5">
    <w:name w:val="WW8Num16z5"/>
    <w:rsid w:val="00C37C6E"/>
  </w:style>
  <w:style w:type="character" w:customStyle="1" w:styleId="WW8Num16z6">
    <w:name w:val="WW8Num16z6"/>
    <w:rsid w:val="00C37C6E"/>
  </w:style>
  <w:style w:type="character" w:customStyle="1" w:styleId="WW8Num16z7">
    <w:name w:val="WW8Num16z7"/>
    <w:rsid w:val="00C37C6E"/>
  </w:style>
  <w:style w:type="character" w:customStyle="1" w:styleId="WW8Num16z8">
    <w:name w:val="WW8Num16z8"/>
    <w:rsid w:val="00C37C6E"/>
  </w:style>
  <w:style w:type="character" w:customStyle="1" w:styleId="WW-DefaultParagraphFont111">
    <w:name w:val="WW-Default Paragraph Font111"/>
    <w:rsid w:val="00C37C6E"/>
  </w:style>
  <w:style w:type="character" w:customStyle="1" w:styleId="WW-DefaultParagraphFont1111">
    <w:name w:val="WW-Default Paragraph Font1111"/>
    <w:rsid w:val="00C37C6E"/>
  </w:style>
  <w:style w:type="character" w:customStyle="1" w:styleId="WW-DefaultParagraphFont11111">
    <w:name w:val="WW-Default Paragraph Font11111"/>
    <w:rsid w:val="00C37C6E"/>
  </w:style>
  <w:style w:type="character" w:customStyle="1" w:styleId="WW-DefaultParagraphFont111111">
    <w:name w:val="WW-Default Paragraph Font111111"/>
    <w:rsid w:val="00C37C6E"/>
  </w:style>
  <w:style w:type="character" w:customStyle="1" w:styleId="WW-DefaultParagraphFont1111111">
    <w:name w:val="WW-Default Paragraph Font1111111"/>
    <w:rsid w:val="00C37C6E"/>
  </w:style>
  <w:style w:type="character" w:customStyle="1" w:styleId="WW8Num17z0">
    <w:name w:val="WW8Num17z0"/>
    <w:rsid w:val="00C37C6E"/>
  </w:style>
  <w:style w:type="character" w:customStyle="1" w:styleId="WW8Num17z1">
    <w:name w:val="WW8Num17z1"/>
    <w:rsid w:val="00C37C6E"/>
  </w:style>
  <w:style w:type="character" w:customStyle="1" w:styleId="WW8Num17z2">
    <w:name w:val="WW8Num17z2"/>
    <w:rsid w:val="00C37C6E"/>
  </w:style>
  <w:style w:type="character" w:customStyle="1" w:styleId="WW8Num17z3">
    <w:name w:val="WW8Num17z3"/>
    <w:rsid w:val="00C37C6E"/>
  </w:style>
  <w:style w:type="character" w:customStyle="1" w:styleId="WW8Num17z4">
    <w:name w:val="WW8Num17z4"/>
    <w:rsid w:val="00C37C6E"/>
  </w:style>
  <w:style w:type="character" w:customStyle="1" w:styleId="WW8Num17z5">
    <w:name w:val="WW8Num17z5"/>
    <w:rsid w:val="00C37C6E"/>
  </w:style>
  <w:style w:type="character" w:customStyle="1" w:styleId="WW8Num17z6">
    <w:name w:val="WW8Num17z6"/>
    <w:rsid w:val="00C37C6E"/>
  </w:style>
  <w:style w:type="character" w:customStyle="1" w:styleId="WW8Num17z7">
    <w:name w:val="WW8Num17z7"/>
    <w:rsid w:val="00C37C6E"/>
  </w:style>
  <w:style w:type="character" w:customStyle="1" w:styleId="WW8Num17z8">
    <w:name w:val="WW8Num17z8"/>
    <w:rsid w:val="00C37C6E"/>
  </w:style>
  <w:style w:type="character" w:customStyle="1" w:styleId="WW8Num18z0">
    <w:name w:val="WW8Num18z0"/>
    <w:rsid w:val="00C37C6E"/>
  </w:style>
  <w:style w:type="character" w:customStyle="1" w:styleId="WW8Num18z1">
    <w:name w:val="WW8Num18z1"/>
    <w:rsid w:val="00C37C6E"/>
  </w:style>
  <w:style w:type="character" w:customStyle="1" w:styleId="WW8Num18z2">
    <w:name w:val="WW8Num18z2"/>
    <w:rsid w:val="00C37C6E"/>
  </w:style>
  <w:style w:type="character" w:customStyle="1" w:styleId="WW8Num18z3">
    <w:name w:val="WW8Num18z3"/>
    <w:rsid w:val="00C37C6E"/>
  </w:style>
  <w:style w:type="character" w:customStyle="1" w:styleId="WW8Num18z4">
    <w:name w:val="WW8Num18z4"/>
    <w:rsid w:val="00C37C6E"/>
  </w:style>
  <w:style w:type="character" w:customStyle="1" w:styleId="WW8Num18z5">
    <w:name w:val="WW8Num18z5"/>
    <w:rsid w:val="00C37C6E"/>
  </w:style>
  <w:style w:type="character" w:customStyle="1" w:styleId="WW8Num18z6">
    <w:name w:val="WW8Num18z6"/>
    <w:rsid w:val="00C37C6E"/>
  </w:style>
  <w:style w:type="character" w:customStyle="1" w:styleId="WW8Num18z7">
    <w:name w:val="WW8Num18z7"/>
    <w:rsid w:val="00C37C6E"/>
  </w:style>
  <w:style w:type="character" w:customStyle="1" w:styleId="WW8Num18z8">
    <w:name w:val="WW8Num18z8"/>
    <w:rsid w:val="00C37C6E"/>
  </w:style>
  <w:style w:type="character" w:customStyle="1" w:styleId="WW8Num3z1">
    <w:name w:val="WW8Num3z1"/>
    <w:rsid w:val="00C37C6E"/>
  </w:style>
  <w:style w:type="character" w:customStyle="1" w:styleId="WW8Num3z2">
    <w:name w:val="WW8Num3z2"/>
    <w:rsid w:val="00C37C6E"/>
  </w:style>
  <w:style w:type="character" w:customStyle="1" w:styleId="WW8Num3z3">
    <w:name w:val="WW8Num3z3"/>
    <w:rsid w:val="00C37C6E"/>
  </w:style>
  <w:style w:type="character" w:customStyle="1" w:styleId="WW8Num3z4">
    <w:name w:val="WW8Num3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C37C6E"/>
  </w:style>
  <w:style w:type="character" w:customStyle="1" w:styleId="WW8Num3z6">
    <w:name w:val="WW8Num3z6"/>
    <w:rsid w:val="00C37C6E"/>
  </w:style>
  <w:style w:type="character" w:customStyle="1" w:styleId="WW8Num3z7">
    <w:name w:val="WW8Num3z7"/>
    <w:rsid w:val="00C37C6E"/>
  </w:style>
  <w:style w:type="character" w:customStyle="1" w:styleId="WW8Num3z8">
    <w:name w:val="WW8Num3z8"/>
    <w:rsid w:val="00C37C6E"/>
  </w:style>
  <w:style w:type="character" w:customStyle="1" w:styleId="WW-DefaultParagraphFont11111111">
    <w:name w:val="WW-Default Paragraph Font11111111"/>
    <w:rsid w:val="00C37C6E"/>
  </w:style>
  <w:style w:type="character" w:customStyle="1" w:styleId="WW-DefaultParagraphFont111111111">
    <w:name w:val="WW-Default Paragraph Font111111111"/>
    <w:rsid w:val="00C37C6E"/>
  </w:style>
  <w:style w:type="character" w:customStyle="1" w:styleId="WW-DefaultParagraphFont1111111111">
    <w:name w:val="WW-Default Paragraph Font1111111111"/>
    <w:rsid w:val="00C37C6E"/>
  </w:style>
  <w:style w:type="character" w:customStyle="1" w:styleId="WW-DefaultParagraphFont11111111111">
    <w:name w:val="WW-Default Paragraph Font11111111111"/>
    <w:rsid w:val="00C37C6E"/>
  </w:style>
  <w:style w:type="character" w:customStyle="1" w:styleId="20">
    <w:name w:val="Προεπιλεγμένη γραμματοσειρά2"/>
    <w:rsid w:val="00C37C6E"/>
  </w:style>
  <w:style w:type="character" w:customStyle="1" w:styleId="WW8Num19z0">
    <w:name w:val="WW8Num19z0"/>
    <w:rsid w:val="00C37C6E"/>
    <w:rPr>
      <w:rFonts w:ascii="Calibri" w:hAnsi="Calibri" w:cs="Calibri"/>
    </w:rPr>
  </w:style>
  <w:style w:type="character" w:customStyle="1" w:styleId="WW8Num19z1">
    <w:name w:val="WW8Num19z1"/>
    <w:rsid w:val="00C37C6E"/>
  </w:style>
  <w:style w:type="character" w:customStyle="1" w:styleId="WW8Num20z0">
    <w:name w:val="WW8Num20z0"/>
    <w:rsid w:val="00C37C6E"/>
    <w:rPr>
      <w:rFonts w:ascii="Calibri" w:eastAsia="Calibri" w:hAnsi="Calibri" w:cs="Times New Roman"/>
    </w:rPr>
  </w:style>
  <w:style w:type="character" w:customStyle="1" w:styleId="WW8Num20z1">
    <w:name w:val="WW8Num20z1"/>
    <w:rsid w:val="00C37C6E"/>
    <w:rPr>
      <w:rFonts w:ascii="Courier New" w:hAnsi="Courier New" w:cs="Courier New"/>
    </w:rPr>
  </w:style>
  <w:style w:type="character" w:customStyle="1" w:styleId="WW8Num20z2">
    <w:name w:val="WW8Num20z2"/>
    <w:rsid w:val="00C37C6E"/>
    <w:rPr>
      <w:rFonts w:ascii="Wingdings" w:hAnsi="Wingdings" w:cs="Wingdings"/>
    </w:rPr>
  </w:style>
  <w:style w:type="character" w:customStyle="1" w:styleId="WW8Num20z3">
    <w:name w:val="WW8Num20z3"/>
    <w:rsid w:val="00C37C6E"/>
    <w:rPr>
      <w:rFonts w:ascii="Symbol" w:hAnsi="Symbol" w:cs="Symbol"/>
    </w:rPr>
  </w:style>
  <w:style w:type="character" w:customStyle="1" w:styleId="WW-DefaultParagraphFont111111111111">
    <w:name w:val="WW-Default Paragraph Font111111111111"/>
    <w:rsid w:val="00C37C6E"/>
  </w:style>
  <w:style w:type="character" w:customStyle="1" w:styleId="WW8Num19z2">
    <w:name w:val="WW8Num19z2"/>
    <w:rsid w:val="00C37C6E"/>
  </w:style>
  <w:style w:type="character" w:customStyle="1" w:styleId="WW8Num19z3">
    <w:name w:val="WW8Num19z3"/>
    <w:rsid w:val="00C37C6E"/>
  </w:style>
  <w:style w:type="character" w:customStyle="1" w:styleId="WW8Num19z4">
    <w:name w:val="WW8Num19z4"/>
    <w:rsid w:val="00C37C6E"/>
  </w:style>
  <w:style w:type="character" w:customStyle="1" w:styleId="WW8Num19z5">
    <w:name w:val="WW8Num19z5"/>
    <w:rsid w:val="00C37C6E"/>
  </w:style>
  <w:style w:type="character" w:customStyle="1" w:styleId="WW8Num19z6">
    <w:name w:val="WW8Num19z6"/>
    <w:rsid w:val="00C37C6E"/>
  </w:style>
  <w:style w:type="character" w:customStyle="1" w:styleId="WW8Num19z7">
    <w:name w:val="WW8Num19z7"/>
    <w:rsid w:val="00C37C6E"/>
  </w:style>
  <w:style w:type="character" w:customStyle="1" w:styleId="WW8Num19z8">
    <w:name w:val="WW8Num19z8"/>
    <w:rsid w:val="00C37C6E"/>
  </w:style>
  <w:style w:type="character" w:customStyle="1" w:styleId="WW8Num20z4">
    <w:name w:val="WW8Num20z4"/>
    <w:rsid w:val="00C37C6E"/>
  </w:style>
  <w:style w:type="character" w:customStyle="1" w:styleId="WW8Num20z5">
    <w:name w:val="WW8Num20z5"/>
    <w:rsid w:val="00C37C6E"/>
  </w:style>
  <w:style w:type="character" w:customStyle="1" w:styleId="WW8Num20z6">
    <w:name w:val="WW8Num20z6"/>
    <w:rsid w:val="00C37C6E"/>
  </w:style>
  <w:style w:type="character" w:customStyle="1" w:styleId="WW8Num20z7">
    <w:name w:val="WW8Num20z7"/>
    <w:rsid w:val="00C37C6E"/>
  </w:style>
  <w:style w:type="character" w:customStyle="1" w:styleId="WW8Num20z8">
    <w:name w:val="WW8Num20z8"/>
    <w:rsid w:val="00C37C6E"/>
  </w:style>
  <w:style w:type="character" w:customStyle="1" w:styleId="WW-DefaultParagraphFont1111111111111">
    <w:name w:val="WW-Default Paragraph Font1111111111111"/>
    <w:rsid w:val="00C37C6E"/>
  </w:style>
  <w:style w:type="character" w:customStyle="1" w:styleId="WW-DefaultParagraphFont11111111111111">
    <w:name w:val="WW-Default Paragraph Font11111111111111"/>
    <w:rsid w:val="00C37C6E"/>
  </w:style>
  <w:style w:type="character" w:customStyle="1" w:styleId="WW8Num21z0">
    <w:name w:val="WW8Num21z0"/>
    <w:rsid w:val="00C37C6E"/>
    <w:rPr>
      <w:rFonts w:ascii="Calibri" w:eastAsia="Times New Roman" w:hAnsi="Calibri" w:cs="Calibri"/>
    </w:rPr>
  </w:style>
  <w:style w:type="character" w:customStyle="1" w:styleId="WW8Num21z1">
    <w:name w:val="WW8Num21z1"/>
    <w:rsid w:val="00C37C6E"/>
    <w:rPr>
      <w:rFonts w:ascii="Courier New" w:hAnsi="Courier New" w:cs="Courier New"/>
    </w:rPr>
  </w:style>
  <w:style w:type="character" w:customStyle="1" w:styleId="WW8Num21z2">
    <w:name w:val="WW8Num21z2"/>
    <w:rsid w:val="00C37C6E"/>
    <w:rPr>
      <w:rFonts w:ascii="Wingdings" w:hAnsi="Wingdings" w:cs="Wingdings"/>
    </w:rPr>
  </w:style>
  <w:style w:type="character" w:customStyle="1" w:styleId="WW8Num21z3">
    <w:name w:val="WW8Num21z3"/>
    <w:rsid w:val="00C37C6E"/>
    <w:rPr>
      <w:rFonts w:ascii="Symbol" w:hAnsi="Symbol" w:cs="Symbol"/>
    </w:rPr>
  </w:style>
  <w:style w:type="character" w:customStyle="1" w:styleId="WW8Num22z0">
    <w:name w:val="WW8Num22z0"/>
    <w:rsid w:val="00C37C6E"/>
    <w:rPr>
      <w:rFonts w:ascii="Symbol" w:hAnsi="Symbol" w:cs="Symbol"/>
    </w:rPr>
  </w:style>
  <w:style w:type="character" w:customStyle="1" w:styleId="WW8Num22z1">
    <w:name w:val="WW8Num22z1"/>
    <w:rsid w:val="00C37C6E"/>
    <w:rPr>
      <w:rFonts w:ascii="Courier New" w:hAnsi="Courier New" w:cs="Courier New"/>
    </w:rPr>
  </w:style>
  <w:style w:type="character" w:customStyle="1" w:styleId="WW8Num22z2">
    <w:name w:val="WW8Num22z2"/>
    <w:rsid w:val="00C37C6E"/>
    <w:rPr>
      <w:rFonts w:ascii="Wingdings" w:hAnsi="Wingdings" w:cs="Wingdings"/>
    </w:rPr>
  </w:style>
  <w:style w:type="character" w:customStyle="1" w:styleId="WW8Num23z0">
    <w:name w:val="WW8Num23z0"/>
    <w:rsid w:val="00C37C6E"/>
    <w:rPr>
      <w:rFonts w:ascii="Calibri" w:eastAsia="Times New Roman" w:hAnsi="Calibri" w:cs="Calibri"/>
    </w:rPr>
  </w:style>
  <w:style w:type="character" w:customStyle="1" w:styleId="WW8Num23z1">
    <w:name w:val="WW8Num23z1"/>
    <w:rsid w:val="00C37C6E"/>
    <w:rPr>
      <w:rFonts w:ascii="Courier New" w:hAnsi="Courier New" w:cs="Courier New"/>
    </w:rPr>
  </w:style>
  <w:style w:type="character" w:customStyle="1" w:styleId="WW8Num23z2">
    <w:name w:val="WW8Num23z2"/>
    <w:rsid w:val="00C37C6E"/>
    <w:rPr>
      <w:rFonts w:ascii="Wingdings" w:hAnsi="Wingdings" w:cs="Wingdings"/>
    </w:rPr>
  </w:style>
  <w:style w:type="character" w:customStyle="1" w:styleId="WW8Num23z3">
    <w:name w:val="WW8Num23z3"/>
    <w:rsid w:val="00C37C6E"/>
    <w:rPr>
      <w:rFonts w:ascii="Symbol" w:hAnsi="Symbol" w:cs="Symbol"/>
    </w:rPr>
  </w:style>
  <w:style w:type="character" w:customStyle="1" w:styleId="WW8Num24z0">
    <w:name w:val="WW8Num24z0"/>
    <w:rsid w:val="00C37C6E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C37C6E"/>
    <w:rPr>
      <w:rFonts w:ascii="Courier New" w:hAnsi="Courier New" w:cs="Courier New"/>
    </w:rPr>
  </w:style>
  <w:style w:type="character" w:customStyle="1" w:styleId="WW8Num24z2">
    <w:name w:val="WW8Num24z2"/>
    <w:rsid w:val="00C37C6E"/>
    <w:rPr>
      <w:rFonts w:ascii="Wingdings" w:hAnsi="Wingdings" w:cs="Wingdings"/>
    </w:rPr>
  </w:style>
  <w:style w:type="character" w:customStyle="1" w:styleId="WW8Num25z0">
    <w:name w:val="WW8Num25z0"/>
    <w:rsid w:val="00C37C6E"/>
    <w:rPr>
      <w:rFonts w:ascii="Symbol" w:hAnsi="Symbol" w:cs="Symbol"/>
    </w:rPr>
  </w:style>
  <w:style w:type="character" w:customStyle="1" w:styleId="WW8Num25z1">
    <w:name w:val="WW8Num25z1"/>
    <w:rsid w:val="00C37C6E"/>
    <w:rPr>
      <w:rFonts w:ascii="Courier New" w:hAnsi="Courier New" w:cs="Courier New"/>
    </w:rPr>
  </w:style>
  <w:style w:type="character" w:customStyle="1" w:styleId="WW8Num25z2">
    <w:name w:val="WW8Num25z2"/>
    <w:rsid w:val="00C37C6E"/>
    <w:rPr>
      <w:rFonts w:ascii="Wingdings" w:hAnsi="Wingdings" w:cs="Wingdings"/>
    </w:rPr>
  </w:style>
  <w:style w:type="character" w:customStyle="1" w:styleId="WW8Num26z0">
    <w:name w:val="WW8Num26z0"/>
    <w:rsid w:val="00C37C6E"/>
    <w:rPr>
      <w:rFonts w:ascii="Symbol" w:hAnsi="Symbol" w:cs="Symbol"/>
    </w:rPr>
  </w:style>
  <w:style w:type="character" w:customStyle="1" w:styleId="WW8Num26z1">
    <w:name w:val="WW8Num26z1"/>
    <w:rsid w:val="00C37C6E"/>
    <w:rPr>
      <w:rFonts w:ascii="Courier New" w:hAnsi="Courier New" w:cs="Courier New"/>
    </w:rPr>
  </w:style>
  <w:style w:type="character" w:customStyle="1" w:styleId="WW8Num26z2">
    <w:name w:val="WW8Num26z2"/>
    <w:rsid w:val="00C37C6E"/>
    <w:rPr>
      <w:rFonts w:ascii="Wingdings" w:hAnsi="Wingdings" w:cs="Wingdings"/>
    </w:rPr>
  </w:style>
  <w:style w:type="character" w:customStyle="1" w:styleId="WW8Num27z0">
    <w:name w:val="WW8Num27z0"/>
    <w:rsid w:val="00C37C6E"/>
    <w:rPr>
      <w:rFonts w:ascii="Calibri" w:eastAsia="Times New Roman" w:hAnsi="Calibri" w:cs="Calibri"/>
    </w:rPr>
  </w:style>
  <w:style w:type="character" w:customStyle="1" w:styleId="WW8Num27z1">
    <w:name w:val="WW8Num27z1"/>
    <w:rsid w:val="00C37C6E"/>
    <w:rPr>
      <w:rFonts w:ascii="Courier New" w:hAnsi="Courier New" w:cs="Courier New"/>
    </w:rPr>
  </w:style>
  <w:style w:type="character" w:customStyle="1" w:styleId="WW8Num27z2">
    <w:name w:val="WW8Num27z2"/>
    <w:rsid w:val="00C37C6E"/>
    <w:rPr>
      <w:rFonts w:ascii="Wingdings" w:hAnsi="Wingdings" w:cs="Wingdings"/>
    </w:rPr>
  </w:style>
  <w:style w:type="character" w:customStyle="1" w:styleId="WW8Num27z3">
    <w:name w:val="WW8Num27z3"/>
    <w:rsid w:val="00C37C6E"/>
    <w:rPr>
      <w:rFonts w:ascii="Symbol" w:hAnsi="Symbol" w:cs="Symbol"/>
    </w:rPr>
  </w:style>
  <w:style w:type="character" w:customStyle="1" w:styleId="WW8Num28z0">
    <w:name w:val="WW8Num28z0"/>
    <w:rsid w:val="00C37C6E"/>
    <w:rPr>
      <w:rFonts w:ascii="Symbol" w:hAnsi="Symbol" w:cs="Symbol"/>
    </w:rPr>
  </w:style>
  <w:style w:type="character" w:customStyle="1" w:styleId="WW8Num28z1">
    <w:name w:val="WW8Num28z1"/>
    <w:rsid w:val="00C37C6E"/>
    <w:rPr>
      <w:rFonts w:ascii="Courier New" w:hAnsi="Courier New" w:cs="Courier New"/>
    </w:rPr>
  </w:style>
  <w:style w:type="character" w:customStyle="1" w:styleId="WW8Num28z2">
    <w:name w:val="WW8Num28z2"/>
    <w:rsid w:val="00C37C6E"/>
    <w:rPr>
      <w:rFonts w:ascii="Wingdings" w:hAnsi="Wingdings" w:cs="Wingdings"/>
    </w:rPr>
  </w:style>
  <w:style w:type="character" w:customStyle="1" w:styleId="WW8Num29z0">
    <w:name w:val="WW8Num29z0"/>
    <w:rsid w:val="00C37C6E"/>
    <w:rPr>
      <w:rFonts w:ascii="Calibri" w:eastAsia="Times New Roman" w:hAnsi="Calibri" w:cs="Calibri"/>
    </w:rPr>
  </w:style>
  <w:style w:type="character" w:customStyle="1" w:styleId="WW8Num29z1">
    <w:name w:val="WW8Num29z1"/>
    <w:rsid w:val="00C37C6E"/>
    <w:rPr>
      <w:rFonts w:ascii="Courier New" w:hAnsi="Courier New" w:cs="Courier New"/>
    </w:rPr>
  </w:style>
  <w:style w:type="character" w:customStyle="1" w:styleId="WW8Num29z2">
    <w:name w:val="WW8Num29z2"/>
    <w:rsid w:val="00C37C6E"/>
    <w:rPr>
      <w:rFonts w:ascii="Wingdings" w:hAnsi="Wingdings" w:cs="Wingdings"/>
    </w:rPr>
  </w:style>
  <w:style w:type="character" w:customStyle="1" w:styleId="WW8Num29z3">
    <w:name w:val="WW8Num29z3"/>
    <w:rsid w:val="00C37C6E"/>
    <w:rPr>
      <w:rFonts w:ascii="Symbol" w:hAnsi="Symbol" w:cs="Symbol"/>
    </w:rPr>
  </w:style>
  <w:style w:type="character" w:customStyle="1" w:styleId="WW8Num30z0">
    <w:name w:val="WW8Num30z0"/>
    <w:rsid w:val="00C37C6E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C37C6E"/>
    <w:rPr>
      <w:rFonts w:ascii="Courier New" w:hAnsi="Courier New" w:cs="Courier New"/>
    </w:rPr>
  </w:style>
  <w:style w:type="character" w:customStyle="1" w:styleId="WW8Num30z2">
    <w:name w:val="WW8Num30z2"/>
    <w:rsid w:val="00C37C6E"/>
    <w:rPr>
      <w:rFonts w:ascii="Wingdings" w:hAnsi="Wingdings" w:cs="Wingdings"/>
    </w:rPr>
  </w:style>
  <w:style w:type="character" w:customStyle="1" w:styleId="WW8Num31z0">
    <w:name w:val="WW8Num31z0"/>
    <w:rsid w:val="00C37C6E"/>
    <w:rPr>
      <w:rFonts w:cs="Times New Roman"/>
    </w:rPr>
  </w:style>
  <w:style w:type="character" w:customStyle="1" w:styleId="WW8Num32z0">
    <w:name w:val="WW8Num32z0"/>
    <w:rsid w:val="00C37C6E"/>
  </w:style>
  <w:style w:type="character" w:customStyle="1" w:styleId="WW8Num32z1">
    <w:name w:val="WW8Num32z1"/>
    <w:rsid w:val="00C37C6E"/>
  </w:style>
  <w:style w:type="character" w:customStyle="1" w:styleId="WW8Num32z2">
    <w:name w:val="WW8Num32z2"/>
    <w:rsid w:val="00C37C6E"/>
  </w:style>
  <w:style w:type="character" w:customStyle="1" w:styleId="WW8Num32z3">
    <w:name w:val="WW8Num32z3"/>
    <w:rsid w:val="00C37C6E"/>
  </w:style>
  <w:style w:type="character" w:customStyle="1" w:styleId="WW8Num32z4">
    <w:name w:val="WW8Num32z4"/>
    <w:rsid w:val="00C37C6E"/>
  </w:style>
  <w:style w:type="character" w:customStyle="1" w:styleId="WW8Num32z5">
    <w:name w:val="WW8Num32z5"/>
    <w:rsid w:val="00C37C6E"/>
  </w:style>
  <w:style w:type="character" w:customStyle="1" w:styleId="WW8Num32z6">
    <w:name w:val="WW8Num32z6"/>
    <w:rsid w:val="00C37C6E"/>
  </w:style>
  <w:style w:type="character" w:customStyle="1" w:styleId="WW8Num32z7">
    <w:name w:val="WW8Num32z7"/>
    <w:rsid w:val="00C37C6E"/>
  </w:style>
  <w:style w:type="character" w:customStyle="1" w:styleId="WW8Num32z8">
    <w:name w:val="WW8Num32z8"/>
    <w:rsid w:val="00C37C6E"/>
  </w:style>
  <w:style w:type="character" w:customStyle="1" w:styleId="WW8Num33z0">
    <w:name w:val="WW8Num33z0"/>
    <w:rsid w:val="00C37C6E"/>
    <w:rPr>
      <w:rFonts w:ascii="Symbol" w:eastAsia="Calibri" w:hAnsi="Symbol" w:cs="Symbol"/>
    </w:rPr>
  </w:style>
  <w:style w:type="character" w:customStyle="1" w:styleId="WW8Num33z1">
    <w:name w:val="WW8Num33z1"/>
    <w:rsid w:val="00C37C6E"/>
    <w:rPr>
      <w:rFonts w:ascii="Courier New" w:hAnsi="Courier New" w:cs="Courier New"/>
    </w:rPr>
  </w:style>
  <w:style w:type="character" w:customStyle="1" w:styleId="WW8Num33z2">
    <w:name w:val="WW8Num33z2"/>
    <w:rsid w:val="00C37C6E"/>
    <w:rPr>
      <w:rFonts w:ascii="Wingdings" w:hAnsi="Wingdings" w:cs="Wingdings"/>
    </w:rPr>
  </w:style>
  <w:style w:type="character" w:customStyle="1" w:styleId="WW8Num34z0">
    <w:name w:val="WW8Num34z0"/>
    <w:rsid w:val="00C37C6E"/>
    <w:rPr>
      <w:rFonts w:ascii="Symbol" w:hAnsi="Symbol" w:cs="Symbol"/>
    </w:rPr>
  </w:style>
  <w:style w:type="character" w:customStyle="1" w:styleId="WW8Num34z1">
    <w:name w:val="WW8Num34z1"/>
    <w:rsid w:val="00C37C6E"/>
    <w:rPr>
      <w:rFonts w:ascii="Courier New" w:hAnsi="Courier New" w:cs="Courier New"/>
    </w:rPr>
  </w:style>
  <w:style w:type="character" w:customStyle="1" w:styleId="WW8Num34z2">
    <w:name w:val="WW8Num34z2"/>
    <w:rsid w:val="00C37C6E"/>
    <w:rPr>
      <w:rFonts w:ascii="Wingdings" w:hAnsi="Wingdings" w:cs="Wingdings"/>
    </w:rPr>
  </w:style>
  <w:style w:type="character" w:customStyle="1" w:styleId="WW8Num35z0">
    <w:name w:val="WW8Num35z0"/>
    <w:rsid w:val="00C37C6E"/>
    <w:rPr>
      <w:rFonts w:ascii="Calibri" w:eastAsia="Times New Roman" w:hAnsi="Calibri" w:cs="Calibri"/>
    </w:rPr>
  </w:style>
  <w:style w:type="character" w:customStyle="1" w:styleId="WW8Num35z1">
    <w:name w:val="WW8Num35z1"/>
    <w:rsid w:val="00C37C6E"/>
    <w:rPr>
      <w:rFonts w:ascii="Courier New" w:hAnsi="Courier New" w:cs="Courier New"/>
    </w:rPr>
  </w:style>
  <w:style w:type="character" w:customStyle="1" w:styleId="WW8Num35z2">
    <w:name w:val="WW8Num35z2"/>
    <w:rsid w:val="00C37C6E"/>
    <w:rPr>
      <w:rFonts w:ascii="Wingdings" w:hAnsi="Wingdings" w:cs="Wingdings"/>
    </w:rPr>
  </w:style>
  <w:style w:type="character" w:customStyle="1" w:styleId="WW8Num35z3">
    <w:name w:val="WW8Num35z3"/>
    <w:rsid w:val="00C37C6E"/>
    <w:rPr>
      <w:rFonts w:ascii="Symbol" w:hAnsi="Symbol" w:cs="Symbol"/>
    </w:rPr>
  </w:style>
  <w:style w:type="character" w:customStyle="1" w:styleId="WW8Num36z0">
    <w:name w:val="WW8Num36z0"/>
    <w:rsid w:val="00C37C6E"/>
    <w:rPr>
      <w:lang w:val="el-GR"/>
    </w:rPr>
  </w:style>
  <w:style w:type="character" w:customStyle="1" w:styleId="WW8Num36z1">
    <w:name w:val="WW8Num36z1"/>
    <w:rsid w:val="00C37C6E"/>
  </w:style>
  <w:style w:type="character" w:customStyle="1" w:styleId="WW8Num36z2">
    <w:name w:val="WW8Num36z2"/>
    <w:rsid w:val="00C37C6E"/>
  </w:style>
  <w:style w:type="character" w:customStyle="1" w:styleId="WW8Num36z3">
    <w:name w:val="WW8Num36z3"/>
    <w:rsid w:val="00C37C6E"/>
  </w:style>
  <w:style w:type="character" w:customStyle="1" w:styleId="WW8Num36z4">
    <w:name w:val="WW8Num36z4"/>
    <w:rsid w:val="00C37C6E"/>
  </w:style>
  <w:style w:type="character" w:customStyle="1" w:styleId="WW8Num36z5">
    <w:name w:val="WW8Num36z5"/>
    <w:rsid w:val="00C37C6E"/>
  </w:style>
  <w:style w:type="character" w:customStyle="1" w:styleId="WW8Num36z6">
    <w:name w:val="WW8Num36z6"/>
    <w:rsid w:val="00C37C6E"/>
  </w:style>
  <w:style w:type="character" w:customStyle="1" w:styleId="WW8Num36z7">
    <w:name w:val="WW8Num36z7"/>
    <w:rsid w:val="00C37C6E"/>
  </w:style>
  <w:style w:type="character" w:customStyle="1" w:styleId="WW8Num36z8">
    <w:name w:val="WW8Num36z8"/>
    <w:rsid w:val="00C37C6E"/>
  </w:style>
  <w:style w:type="character" w:customStyle="1" w:styleId="WW8Num37z0">
    <w:name w:val="WW8Num37z0"/>
    <w:rsid w:val="00C37C6E"/>
    <w:rPr>
      <w:rFonts w:ascii="Calibri" w:eastAsia="Times New Roman" w:hAnsi="Calibri" w:cs="Calibri"/>
    </w:rPr>
  </w:style>
  <w:style w:type="character" w:customStyle="1" w:styleId="WW8Num37z1">
    <w:name w:val="WW8Num37z1"/>
    <w:rsid w:val="00C37C6E"/>
    <w:rPr>
      <w:rFonts w:ascii="Courier New" w:hAnsi="Courier New" w:cs="Courier New"/>
    </w:rPr>
  </w:style>
  <w:style w:type="character" w:customStyle="1" w:styleId="WW8Num37z2">
    <w:name w:val="WW8Num37z2"/>
    <w:rsid w:val="00C37C6E"/>
    <w:rPr>
      <w:rFonts w:ascii="Wingdings" w:hAnsi="Wingdings" w:cs="Wingdings"/>
    </w:rPr>
  </w:style>
  <w:style w:type="character" w:customStyle="1" w:styleId="WW8Num37z3">
    <w:name w:val="WW8Num37z3"/>
    <w:rsid w:val="00C37C6E"/>
    <w:rPr>
      <w:rFonts w:ascii="Symbol" w:hAnsi="Symbol" w:cs="Symbol"/>
    </w:rPr>
  </w:style>
  <w:style w:type="character" w:customStyle="1" w:styleId="WW8Num38z0">
    <w:name w:val="WW8Num38z0"/>
    <w:rsid w:val="00C37C6E"/>
  </w:style>
  <w:style w:type="character" w:customStyle="1" w:styleId="WW8Num38z1">
    <w:name w:val="WW8Num38z1"/>
    <w:rsid w:val="00C37C6E"/>
  </w:style>
  <w:style w:type="character" w:customStyle="1" w:styleId="WW8Num38z2">
    <w:name w:val="WW8Num38z2"/>
    <w:rsid w:val="00C37C6E"/>
  </w:style>
  <w:style w:type="character" w:customStyle="1" w:styleId="WW8Num38z3">
    <w:name w:val="WW8Num38z3"/>
    <w:rsid w:val="00C37C6E"/>
  </w:style>
  <w:style w:type="character" w:customStyle="1" w:styleId="WW8Num38z4">
    <w:name w:val="WW8Num38z4"/>
    <w:rsid w:val="00C37C6E"/>
  </w:style>
  <w:style w:type="character" w:customStyle="1" w:styleId="WW8Num38z5">
    <w:name w:val="WW8Num38z5"/>
    <w:rsid w:val="00C37C6E"/>
  </w:style>
  <w:style w:type="character" w:customStyle="1" w:styleId="WW8Num38z6">
    <w:name w:val="WW8Num38z6"/>
    <w:rsid w:val="00C37C6E"/>
  </w:style>
  <w:style w:type="character" w:customStyle="1" w:styleId="WW8Num38z7">
    <w:name w:val="WW8Num38z7"/>
    <w:rsid w:val="00C37C6E"/>
  </w:style>
  <w:style w:type="character" w:customStyle="1" w:styleId="WW8Num38z8">
    <w:name w:val="WW8Num38z8"/>
    <w:rsid w:val="00C37C6E"/>
  </w:style>
  <w:style w:type="character" w:customStyle="1" w:styleId="WW-DefaultParagraphFont111111111111111">
    <w:name w:val="WW-Default Paragraph Font111111111111111"/>
    <w:rsid w:val="00C37C6E"/>
  </w:style>
  <w:style w:type="character" w:customStyle="1" w:styleId="WW8Num4z1">
    <w:name w:val="WW8Num4z1"/>
    <w:rsid w:val="00C37C6E"/>
    <w:rPr>
      <w:rFonts w:cs="Times New Roman"/>
    </w:rPr>
  </w:style>
  <w:style w:type="character" w:customStyle="1" w:styleId="WW8Num5z1">
    <w:name w:val="WW8Num5z1"/>
    <w:rsid w:val="00C37C6E"/>
    <w:rPr>
      <w:rFonts w:cs="Times New Roman"/>
    </w:rPr>
  </w:style>
  <w:style w:type="character" w:customStyle="1" w:styleId="WW8Num6z1">
    <w:name w:val="WW8Num6z1"/>
    <w:rsid w:val="00C37C6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C37C6E"/>
  </w:style>
  <w:style w:type="character" w:customStyle="1" w:styleId="WW8Num29z5">
    <w:name w:val="WW8Num29z5"/>
    <w:rsid w:val="00C37C6E"/>
  </w:style>
  <w:style w:type="character" w:customStyle="1" w:styleId="WW8Num29z6">
    <w:name w:val="WW8Num29z6"/>
    <w:rsid w:val="00C37C6E"/>
  </w:style>
  <w:style w:type="character" w:customStyle="1" w:styleId="WW8Num29z7">
    <w:name w:val="WW8Num29z7"/>
    <w:rsid w:val="00C37C6E"/>
  </w:style>
  <w:style w:type="character" w:customStyle="1" w:styleId="WW8Num29z8">
    <w:name w:val="WW8Num29z8"/>
    <w:rsid w:val="00C37C6E"/>
  </w:style>
  <w:style w:type="character" w:customStyle="1" w:styleId="WW8Num30z3">
    <w:name w:val="WW8Num30z3"/>
    <w:rsid w:val="00C37C6E"/>
    <w:rPr>
      <w:rFonts w:ascii="Symbol" w:hAnsi="Symbol" w:cs="Symbol"/>
    </w:rPr>
  </w:style>
  <w:style w:type="character" w:customStyle="1" w:styleId="WW8Num31z1">
    <w:name w:val="WW8Num31z1"/>
    <w:rsid w:val="00C37C6E"/>
  </w:style>
  <w:style w:type="character" w:customStyle="1" w:styleId="WW8Num31z2">
    <w:name w:val="WW8Num31z2"/>
    <w:rsid w:val="00C37C6E"/>
  </w:style>
  <w:style w:type="character" w:customStyle="1" w:styleId="WW8Num31z3">
    <w:name w:val="WW8Num31z3"/>
    <w:rsid w:val="00C37C6E"/>
  </w:style>
  <w:style w:type="character" w:customStyle="1" w:styleId="WW8Num31z4">
    <w:name w:val="WW8Num31z4"/>
    <w:rsid w:val="00C37C6E"/>
  </w:style>
  <w:style w:type="character" w:customStyle="1" w:styleId="WW8Num31z5">
    <w:name w:val="WW8Num31z5"/>
    <w:rsid w:val="00C37C6E"/>
  </w:style>
  <w:style w:type="character" w:customStyle="1" w:styleId="WW8Num31z6">
    <w:name w:val="WW8Num31z6"/>
    <w:rsid w:val="00C37C6E"/>
  </w:style>
  <w:style w:type="character" w:customStyle="1" w:styleId="WW8Num31z7">
    <w:name w:val="WW8Num31z7"/>
    <w:rsid w:val="00C37C6E"/>
  </w:style>
  <w:style w:type="character" w:customStyle="1" w:styleId="WW8Num31z8">
    <w:name w:val="WW8Num31z8"/>
    <w:rsid w:val="00C37C6E"/>
  </w:style>
  <w:style w:type="character" w:customStyle="1" w:styleId="WW8Num39z0">
    <w:name w:val="WW8Num39z0"/>
    <w:rsid w:val="00C37C6E"/>
    <w:rPr>
      <w:rFonts w:ascii="Calibri" w:eastAsia="Times New Roman" w:hAnsi="Calibri" w:cs="Calibri"/>
    </w:rPr>
  </w:style>
  <w:style w:type="character" w:customStyle="1" w:styleId="WW8Num39z1">
    <w:name w:val="WW8Num39z1"/>
    <w:rsid w:val="00C37C6E"/>
    <w:rPr>
      <w:rFonts w:ascii="Courier New" w:hAnsi="Courier New" w:cs="Courier New"/>
    </w:rPr>
  </w:style>
  <w:style w:type="character" w:customStyle="1" w:styleId="WW8Num39z2">
    <w:name w:val="WW8Num39z2"/>
    <w:rsid w:val="00C37C6E"/>
    <w:rPr>
      <w:rFonts w:ascii="Wingdings" w:hAnsi="Wingdings" w:cs="Wingdings"/>
    </w:rPr>
  </w:style>
  <w:style w:type="character" w:customStyle="1" w:styleId="WW8Num39z3">
    <w:name w:val="WW8Num39z3"/>
    <w:rsid w:val="00C37C6E"/>
    <w:rPr>
      <w:rFonts w:ascii="Symbol" w:hAnsi="Symbol" w:cs="Symbol"/>
    </w:rPr>
  </w:style>
  <w:style w:type="character" w:customStyle="1" w:styleId="WW8Num40z0">
    <w:name w:val="WW8Num40z0"/>
    <w:rsid w:val="00C37C6E"/>
    <w:rPr>
      <w:rFonts w:ascii="Symbol" w:hAnsi="Symbol" w:cs="Symbol"/>
    </w:rPr>
  </w:style>
  <w:style w:type="character" w:customStyle="1" w:styleId="WW8Num40z1">
    <w:name w:val="WW8Num40z1"/>
    <w:rsid w:val="00C37C6E"/>
    <w:rPr>
      <w:rFonts w:ascii="Courier New" w:hAnsi="Courier New" w:cs="Courier New"/>
    </w:rPr>
  </w:style>
  <w:style w:type="character" w:customStyle="1" w:styleId="WW8Num40z2">
    <w:name w:val="WW8Num40z2"/>
    <w:rsid w:val="00C37C6E"/>
    <w:rPr>
      <w:rFonts w:ascii="Wingdings" w:hAnsi="Wingdings" w:cs="Wingdings"/>
    </w:rPr>
  </w:style>
  <w:style w:type="character" w:customStyle="1" w:styleId="WW8Num41z0">
    <w:name w:val="WW8Num41z0"/>
    <w:rsid w:val="00C37C6E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C37C6E"/>
    <w:rPr>
      <w:rFonts w:cs="Times New Roman"/>
    </w:rPr>
  </w:style>
  <w:style w:type="character" w:customStyle="1" w:styleId="WW8Num41z2">
    <w:name w:val="WW8Num41z2"/>
    <w:rsid w:val="00C37C6E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C37C6E"/>
  </w:style>
  <w:style w:type="character" w:customStyle="1" w:styleId="Heading1Char">
    <w:name w:val="Heading 1 Char"/>
    <w:rsid w:val="00C37C6E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C37C6E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C37C6E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C37C6E"/>
    <w:rPr>
      <w:sz w:val="24"/>
      <w:szCs w:val="24"/>
      <w:lang w:val="en-GB"/>
    </w:rPr>
  </w:style>
  <w:style w:type="character" w:customStyle="1" w:styleId="FooterChar">
    <w:name w:val="Footer Char"/>
    <w:rsid w:val="00C37C6E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C37C6E"/>
    <w:rPr>
      <w:sz w:val="16"/>
    </w:rPr>
  </w:style>
  <w:style w:type="character" w:styleId="-">
    <w:name w:val="Hyperlink"/>
    <w:uiPriority w:val="99"/>
    <w:rsid w:val="00C37C6E"/>
    <w:rPr>
      <w:color w:val="0000FF"/>
      <w:u w:val="single"/>
    </w:rPr>
  </w:style>
  <w:style w:type="character" w:customStyle="1" w:styleId="HeaderChar">
    <w:name w:val="Header Char"/>
    <w:rsid w:val="00C37C6E"/>
    <w:rPr>
      <w:rFonts w:cs="Times New Roman"/>
      <w:sz w:val="24"/>
      <w:szCs w:val="24"/>
      <w:lang w:val="en-GB"/>
    </w:rPr>
  </w:style>
  <w:style w:type="character" w:styleId="a3">
    <w:name w:val="page number"/>
    <w:rsid w:val="00C37C6E"/>
    <w:rPr>
      <w:rFonts w:cs="Times New Roman"/>
    </w:rPr>
  </w:style>
  <w:style w:type="character" w:customStyle="1" w:styleId="BalloonTextChar">
    <w:name w:val="Balloon Text Char"/>
    <w:rsid w:val="00C37C6E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C37C6E"/>
    <w:rPr>
      <w:rFonts w:cs="Times New Roman"/>
      <w:lang w:val="en-GB"/>
    </w:rPr>
  </w:style>
  <w:style w:type="character" w:customStyle="1" w:styleId="CommentSubjectChar">
    <w:name w:val="Comment Subject Char"/>
    <w:rsid w:val="00C37C6E"/>
    <w:rPr>
      <w:rFonts w:cs="Times New Roman"/>
      <w:b/>
      <w:bCs/>
      <w:lang w:val="en-GB"/>
    </w:rPr>
  </w:style>
  <w:style w:type="character" w:customStyle="1" w:styleId="BodyTextChar">
    <w:name w:val="Body Text Char"/>
    <w:rsid w:val="00C37C6E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C37C6E"/>
    <w:rPr>
      <w:rFonts w:cs="Times New Roman"/>
      <w:color w:val="808080"/>
    </w:rPr>
  </w:style>
  <w:style w:type="character" w:customStyle="1" w:styleId="a4">
    <w:name w:val="Χαρακτήρες υποσημείωσης"/>
    <w:rsid w:val="00C37C6E"/>
    <w:rPr>
      <w:rFonts w:cs="Times New Roman"/>
      <w:vertAlign w:val="superscript"/>
    </w:rPr>
  </w:style>
  <w:style w:type="character" w:customStyle="1" w:styleId="FootnoteTextChar">
    <w:name w:val="Footnote Text Char"/>
    <w:rsid w:val="00C37C6E"/>
    <w:rPr>
      <w:rFonts w:ascii="Calibri" w:hAnsi="Calibri" w:cs="Times New Roman"/>
    </w:rPr>
  </w:style>
  <w:style w:type="character" w:customStyle="1" w:styleId="Heading3Char">
    <w:name w:val="Heading 3 Char"/>
    <w:rsid w:val="00C37C6E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C37C6E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C37C6E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C37C6E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C37C6E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C37C6E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C37C6E"/>
    <w:rPr>
      <w:vertAlign w:val="superscript"/>
    </w:rPr>
  </w:style>
  <w:style w:type="character" w:customStyle="1" w:styleId="FootnoteReference2">
    <w:name w:val="Footnote Reference2"/>
    <w:rsid w:val="00C37C6E"/>
    <w:rPr>
      <w:vertAlign w:val="superscript"/>
    </w:rPr>
  </w:style>
  <w:style w:type="character" w:customStyle="1" w:styleId="EndnoteReference1">
    <w:name w:val="Endnote Reference1"/>
    <w:rsid w:val="00C37C6E"/>
    <w:rPr>
      <w:vertAlign w:val="superscript"/>
    </w:rPr>
  </w:style>
  <w:style w:type="character" w:customStyle="1" w:styleId="a6">
    <w:name w:val="Κουκκίδες"/>
    <w:rsid w:val="00C37C6E"/>
    <w:rPr>
      <w:rFonts w:ascii="OpenSymbol" w:eastAsia="OpenSymbol" w:hAnsi="OpenSymbol" w:cs="OpenSymbol"/>
    </w:rPr>
  </w:style>
  <w:style w:type="character" w:styleId="a7">
    <w:name w:val="Strong"/>
    <w:qFormat/>
    <w:rsid w:val="00C37C6E"/>
    <w:rPr>
      <w:b/>
      <w:bCs/>
    </w:rPr>
  </w:style>
  <w:style w:type="character" w:customStyle="1" w:styleId="a8">
    <w:name w:val="Σύμβολο υποσημείωσης"/>
    <w:rsid w:val="00C37C6E"/>
    <w:rPr>
      <w:vertAlign w:val="superscript"/>
    </w:rPr>
  </w:style>
  <w:style w:type="character" w:styleId="a9">
    <w:name w:val="Emphasis"/>
    <w:qFormat/>
    <w:rsid w:val="00C37C6E"/>
    <w:rPr>
      <w:i/>
      <w:iCs/>
    </w:rPr>
  </w:style>
  <w:style w:type="character" w:customStyle="1" w:styleId="aa">
    <w:name w:val="Χαρακτήρες αρίθμησης"/>
    <w:rsid w:val="00C37C6E"/>
  </w:style>
  <w:style w:type="character" w:customStyle="1" w:styleId="normalwithoutspacingChar">
    <w:name w:val="normal_without_spacing Char"/>
    <w:rsid w:val="00C37C6E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C37C6E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C37C6E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"/>
    <w:rsid w:val="00C37C6E"/>
  </w:style>
  <w:style w:type="character" w:customStyle="1" w:styleId="BodyTextIndent3Char">
    <w:name w:val="Body Text Indent 3 Char"/>
    <w:rsid w:val="00C37C6E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C37C6E"/>
    <w:rPr>
      <w:vertAlign w:val="superscript"/>
    </w:rPr>
  </w:style>
  <w:style w:type="character" w:customStyle="1" w:styleId="WW-EndnoteReference">
    <w:name w:val="WW-Endnote Reference"/>
    <w:rsid w:val="00C37C6E"/>
    <w:rPr>
      <w:vertAlign w:val="superscript"/>
    </w:rPr>
  </w:style>
  <w:style w:type="character" w:customStyle="1" w:styleId="FootnoteReference1">
    <w:name w:val="Footnote Reference1"/>
    <w:rsid w:val="00C37C6E"/>
    <w:rPr>
      <w:vertAlign w:val="superscript"/>
    </w:rPr>
  </w:style>
  <w:style w:type="character" w:customStyle="1" w:styleId="FootnoteTextChar2">
    <w:name w:val="Footnote Text Char2"/>
    <w:rsid w:val="00C37C6E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C37C6E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C37C6E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C37C6E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C37C6E"/>
    <w:rPr>
      <w:vertAlign w:val="superscript"/>
    </w:rPr>
  </w:style>
  <w:style w:type="character" w:customStyle="1" w:styleId="WW-EndnoteReference1">
    <w:name w:val="WW-Endnote Reference1"/>
    <w:rsid w:val="00C37C6E"/>
    <w:rPr>
      <w:vertAlign w:val="superscript"/>
    </w:rPr>
  </w:style>
  <w:style w:type="character" w:customStyle="1" w:styleId="WW-FootnoteReference2">
    <w:name w:val="WW-Footnote Reference2"/>
    <w:rsid w:val="00C37C6E"/>
    <w:rPr>
      <w:vertAlign w:val="superscript"/>
    </w:rPr>
  </w:style>
  <w:style w:type="character" w:customStyle="1" w:styleId="WW-EndnoteReference2">
    <w:name w:val="WW-Endnote Reference2"/>
    <w:rsid w:val="00C37C6E"/>
    <w:rPr>
      <w:vertAlign w:val="superscript"/>
    </w:rPr>
  </w:style>
  <w:style w:type="character" w:customStyle="1" w:styleId="FootnoteTextChar3">
    <w:name w:val="Footnote Text Char3"/>
    <w:rsid w:val="00C37C6E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12">
    <w:name w:val="Παραπομπή υποσημείωσης1"/>
    <w:rsid w:val="00C37C6E"/>
    <w:rPr>
      <w:vertAlign w:val="superscript"/>
    </w:rPr>
  </w:style>
  <w:style w:type="character" w:customStyle="1" w:styleId="13">
    <w:name w:val="Παραπομπή σημείωσης τέλους1"/>
    <w:rsid w:val="00C37C6E"/>
    <w:rPr>
      <w:vertAlign w:val="superscript"/>
    </w:rPr>
  </w:style>
  <w:style w:type="character" w:customStyle="1" w:styleId="Char">
    <w:name w:val="Κείμενο πλαισίου Char"/>
    <w:rsid w:val="00C37C6E"/>
    <w:rPr>
      <w:rFonts w:ascii="Tahoma" w:hAnsi="Tahoma" w:cs="Tahoma"/>
      <w:sz w:val="16"/>
      <w:szCs w:val="16"/>
      <w:lang w:val="en-GB"/>
    </w:rPr>
  </w:style>
  <w:style w:type="character" w:customStyle="1" w:styleId="14">
    <w:name w:val="Παραπομπή σχολίου1"/>
    <w:rsid w:val="00C37C6E"/>
    <w:rPr>
      <w:sz w:val="16"/>
      <w:szCs w:val="16"/>
    </w:rPr>
  </w:style>
  <w:style w:type="character" w:customStyle="1" w:styleId="Char0">
    <w:name w:val="Κείμενο σχολίου Char"/>
    <w:rsid w:val="00C37C6E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C37C6E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C37C6E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C37C6E"/>
    <w:rPr>
      <w:vertAlign w:val="superscript"/>
    </w:rPr>
  </w:style>
  <w:style w:type="character" w:customStyle="1" w:styleId="WW-EndnoteReference3">
    <w:name w:val="WW-Endnote Reference3"/>
    <w:rsid w:val="00C37C6E"/>
    <w:rPr>
      <w:vertAlign w:val="superscript"/>
    </w:rPr>
  </w:style>
  <w:style w:type="character" w:customStyle="1" w:styleId="WW-FootnoteReference4">
    <w:name w:val="WW-Footnote Reference4"/>
    <w:rsid w:val="00C37C6E"/>
    <w:rPr>
      <w:vertAlign w:val="superscript"/>
    </w:rPr>
  </w:style>
  <w:style w:type="character" w:customStyle="1" w:styleId="WW-EndnoteReference4">
    <w:name w:val="WW-Endnote Reference4"/>
    <w:rsid w:val="00C37C6E"/>
    <w:rPr>
      <w:vertAlign w:val="superscript"/>
    </w:rPr>
  </w:style>
  <w:style w:type="character" w:customStyle="1" w:styleId="WW-FootnoteReference5">
    <w:name w:val="WW-Footnote Reference5"/>
    <w:rsid w:val="00C37C6E"/>
    <w:rPr>
      <w:vertAlign w:val="superscript"/>
    </w:rPr>
  </w:style>
  <w:style w:type="character" w:customStyle="1" w:styleId="WW-EndnoteReference5">
    <w:name w:val="WW-Endnote Reference5"/>
    <w:rsid w:val="00C37C6E"/>
    <w:rPr>
      <w:vertAlign w:val="superscript"/>
    </w:rPr>
  </w:style>
  <w:style w:type="character" w:customStyle="1" w:styleId="WW-FootnoteReference6">
    <w:name w:val="WW-Footnote Reference6"/>
    <w:rsid w:val="00C37C6E"/>
    <w:rPr>
      <w:vertAlign w:val="superscript"/>
    </w:rPr>
  </w:style>
  <w:style w:type="character" w:styleId="-0">
    <w:name w:val="FollowedHyperlink"/>
    <w:rsid w:val="00C37C6E"/>
    <w:rPr>
      <w:color w:val="800000"/>
      <w:u w:val="single"/>
    </w:rPr>
  </w:style>
  <w:style w:type="character" w:customStyle="1" w:styleId="WW-EndnoteReference6">
    <w:name w:val="WW-Endnote Reference6"/>
    <w:rsid w:val="00C37C6E"/>
    <w:rPr>
      <w:vertAlign w:val="superscript"/>
    </w:rPr>
  </w:style>
  <w:style w:type="character" w:customStyle="1" w:styleId="WW-FootnoteReference7">
    <w:name w:val="WW-Footnote Reference7"/>
    <w:rsid w:val="00C37C6E"/>
    <w:rPr>
      <w:vertAlign w:val="superscript"/>
    </w:rPr>
  </w:style>
  <w:style w:type="character" w:customStyle="1" w:styleId="WW-EndnoteReference7">
    <w:name w:val="WW-Endnote Reference7"/>
    <w:rsid w:val="00C37C6E"/>
    <w:rPr>
      <w:vertAlign w:val="superscript"/>
    </w:rPr>
  </w:style>
  <w:style w:type="character" w:customStyle="1" w:styleId="WW-FootnoteReference8">
    <w:name w:val="WW-Footnote Reference8"/>
    <w:rsid w:val="00C37C6E"/>
    <w:rPr>
      <w:vertAlign w:val="superscript"/>
    </w:rPr>
  </w:style>
  <w:style w:type="character" w:customStyle="1" w:styleId="WW-EndnoteReference8">
    <w:name w:val="WW-Endnote Reference8"/>
    <w:rsid w:val="00C37C6E"/>
    <w:rPr>
      <w:vertAlign w:val="superscript"/>
    </w:rPr>
  </w:style>
  <w:style w:type="character" w:customStyle="1" w:styleId="WW-FootnoteReference9">
    <w:name w:val="WW-Footnote Reference9"/>
    <w:rsid w:val="00C37C6E"/>
    <w:rPr>
      <w:vertAlign w:val="superscript"/>
    </w:rPr>
  </w:style>
  <w:style w:type="character" w:customStyle="1" w:styleId="WW-EndnoteReference9">
    <w:name w:val="WW-Endnote Reference9"/>
    <w:rsid w:val="00C37C6E"/>
    <w:rPr>
      <w:vertAlign w:val="superscript"/>
    </w:rPr>
  </w:style>
  <w:style w:type="character" w:customStyle="1" w:styleId="WW-FootnoteReference10">
    <w:name w:val="WW-Footnote Reference10"/>
    <w:rsid w:val="00C37C6E"/>
    <w:rPr>
      <w:vertAlign w:val="superscript"/>
    </w:rPr>
  </w:style>
  <w:style w:type="character" w:customStyle="1" w:styleId="WW-EndnoteReference10">
    <w:name w:val="WW-Endnote Reference10"/>
    <w:rsid w:val="00C37C6E"/>
    <w:rPr>
      <w:vertAlign w:val="superscript"/>
    </w:rPr>
  </w:style>
  <w:style w:type="character" w:customStyle="1" w:styleId="WW-FootnoteReference11">
    <w:name w:val="WW-Footnote Reference11"/>
    <w:rsid w:val="00C37C6E"/>
    <w:rPr>
      <w:vertAlign w:val="superscript"/>
    </w:rPr>
  </w:style>
  <w:style w:type="character" w:customStyle="1" w:styleId="WW-EndnoteReference11">
    <w:name w:val="WW-Endnote Reference11"/>
    <w:rsid w:val="00C37C6E"/>
    <w:rPr>
      <w:vertAlign w:val="superscript"/>
    </w:rPr>
  </w:style>
  <w:style w:type="character" w:customStyle="1" w:styleId="WW-FootnoteReference12">
    <w:name w:val="WW-Footnote Reference12"/>
    <w:rsid w:val="00C37C6E"/>
    <w:rPr>
      <w:vertAlign w:val="superscript"/>
    </w:rPr>
  </w:style>
  <w:style w:type="character" w:customStyle="1" w:styleId="WW-EndnoteReference12">
    <w:name w:val="WW-Endnote Reference12"/>
    <w:rsid w:val="00C37C6E"/>
    <w:rPr>
      <w:vertAlign w:val="superscript"/>
    </w:rPr>
  </w:style>
  <w:style w:type="character" w:customStyle="1" w:styleId="WW-FootnoteReference13">
    <w:name w:val="WW-Footnote Reference13"/>
    <w:rsid w:val="00C37C6E"/>
    <w:rPr>
      <w:vertAlign w:val="superscript"/>
    </w:rPr>
  </w:style>
  <w:style w:type="character" w:customStyle="1" w:styleId="WW-EndnoteReference13">
    <w:name w:val="WW-Endnote Reference13"/>
    <w:rsid w:val="00C37C6E"/>
    <w:rPr>
      <w:vertAlign w:val="superscript"/>
    </w:rPr>
  </w:style>
  <w:style w:type="character" w:customStyle="1" w:styleId="21">
    <w:name w:val="Παραπομπή υποσημείωσης2"/>
    <w:rsid w:val="00C37C6E"/>
    <w:rPr>
      <w:vertAlign w:val="superscript"/>
    </w:rPr>
  </w:style>
  <w:style w:type="character" w:customStyle="1" w:styleId="22">
    <w:name w:val="Παραπομπή σημείωσης τέλους2"/>
    <w:rsid w:val="00C37C6E"/>
    <w:rPr>
      <w:vertAlign w:val="superscript"/>
    </w:rPr>
  </w:style>
  <w:style w:type="character" w:customStyle="1" w:styleId="23">
    <w:name w:val="Παραπομπή υποσημείωσης2"/>
    <w:rsid w:val="00C37C6E"/>
    <w:rPr>
      <w:vertAlign w:val="superscript"/>
    </w:rPr>
  </w:style>
  <w:style w:type="character" w:customStyle="1" w:styleId="24">
    <w:name w:val="Παραπομπή σημείωσης τέλους2"/>
    <w:rsid w:val="00C37C6E"/>
    <w:rPr>
      <w:vertAlign w:val="superscript"/>
    </w:rPr>
  </w:style>
  <w:style w:type="character" w:customStyle="1" w:styleId="WW-FootnoteReference14">
    <w:name w:val="WW-Footnote Reference14"/>
    <w:rsid w:val="00C37C6E"/>
    <w:rPr>
      <w:vertAlign w:val="superscript"/>
    </w:rPr>
  </w:style>
  <w:style w:type="character" w:customStyle="1" w:styleId="WW-EndnoteReference14">
    <w:name w:val="WW-Endnote Reference14"/>
    <w:rsid w:val="00C37C6E"/>
    <w:rPr>
      <w:vertAlign w:val="superscript"/>
    </w:rPr>
  </w:style>
  <w:style w:type="character" w:customStyle="1" w:styleId="WW-FootnoteReference15">
    <w:name w:val="WW-Footnote Reference15"/>
    <w:rsid w:val="00C37C6E"/>
    <w:rPr>
      <w:vertAlign w:val="superscript"/>
    </w:rPr>
  </w:style>
  <w:style w:type="character" w:customStyle="1" w:styleId="WW-EndnoteReference15">
    <w:name w:val="WW-Endnote Reference15"/>
    <w:rsid w:val="00C37C6E"/>
    <w:rPr>
      <w:vertAlign w:val="superscript"/>
    </w:rPr>
  </w:style>
  <w:style w:type="character" w:styleId="ab">
    <w:name w:val="footnote reference"/>
    <w:rsid w:val="00C37C6E"/>
    <w:rPr>
      <w:vertAlign w:val="superscript"/>
    </w:rPr>
  </w:style>
  <w:style w:type="character" w:styleId="ac">
    <w:name w:val="endnote reference"/>
    <w:rsid w:val="00C37C6E"/>
    <w:rPr>
      <w:vertAlign w:val="superscript"/>
    </w:rPr>
  </w:style>
  <w:style w:type="paragraph" w:customStyle="1" w:styleId="ad">
    <w:name w:val="Επικεφαλίδα"/>
    <w:basedOn w:val="a"/>
    <w:next w:val="ae"/>
    <w:rsid w:val="00C37C6E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rsid w:val="00C37C6E"/>
    <w:pPr>
      <w:spacing w:after="240"/>
    </w:pPr>
  </w:style>
  <w:style w:type="character" w:customStyle="1" w:styleId="Char2">
    <w:name w:val="Σώμα κειμένου Char"/>
    <w:basedOn w:val="a0"/>
    <w:link w:val="ae"/>
    <w:rsid w:val="00C37C6E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C37C6E"/>
    <w:rPr>
      <w:rFonts w:cs="Mangal"/>
    </w:rPr>
  </w:style>
  <w:style w:type="paragraph" w:styleId="af0">
    <w:name w:val="caption"/>
    <w:basedOn w:val="a"/>
    <w:qFormat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C37C6E"/>
    <w:pPr>
      <w:suppressLineNumbers/>
    </w:pPr>
    <w:rPr>
      <w:rFonts w:cs="Mangal"/>
    </w:rPr>
  </w:style>
  <w:style w:type="paragraph" w:customStyle="1" w:styleId="15">
    <w:name w:val="Λεζάντα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25">
    <w:name w:val="Λεζάντα2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16">
    <w:name w:val="Λεζάντα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C37C6E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7">
    <w:name w:val="Ημερομηνία1"/>
    <w:basedOn w:val="a"/>
    <w:next w:val="a"/>
    <w:rsid w:val="00C37C6E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C37C6E"/>
  </w:style>
  <w:style w:type="paragraph" w:customStyle="1" w:styleId="inserttext">
    <w:name w:val="insert text"/>
    <w:basedOn w:val="a"/>
    <w:rsid w:val="00C37C6E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rsid w:val="00C37C6E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rsid w:val="00C37C6E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rsid w:val="00C37C6E"/>
  </w:style>
  <w:style w:type="character" w:customStyle="1" w:styleId="Char4">
    <w:name w:val="Κεφαλίδα Char"/>
    <w:basedOn w:val="a0"/>
    <w:link w:val="af3"/>
    <w:rsid w:val="00C37C6E"/>
    <w:rPr>
      <w:rFonts w:ascii="Calibri" w:eastAsia="Times New Roman" w:hAnsi="Calibri" w:cs="Calibri"/>
      <w:szCs w:val="24"/>
      <w:lang w:val="en-GB" w:eastAsia="zh-CN"/>
    </w:rPr>
  </w:style>
  <w:style w:type="paragraph" w:customStyle="1" w:styleId="18">
    <w:name w:val="Κείμενο πλαισίου1"/>
    <w:basedOn w:val="a"/>
    <w:rsid w:val="00C37C6E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C37C6E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C37C6E"/>
    <w:rPr>
      <w:b/>
      <w:bCs/>
    </w:rPr>
  </w:style>
  <w:style w:type="paragraph" w:customStyle="1" w:styleId="19">
    <w:name w:val="Αναθεώρηση1"/>
    <w:rsid w:val="00C37C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C37C6E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a">
    <w:name w:val="Παράγραφος λίστας1"/>
    <w:basedOn w:val="a"/>
    <w:rsid w:val="00C37C6E"/>
    <w:pPr>
      <w:spacing w:after="200"/>
      <w:ind w:left="720"/>
      <w:contextualSpacing/>
    </w:pPr>
  </w:style>
  <w:style w:type="paragraph" w:styleId="af4">
    <w:name w:val="footnote text"/>
    <w:basedOn w:val="a"/>
    <w:link w:val="Char5"/>
    <w:rsid w:val="00C37C6E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rsid w:val="00C37C6E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b">
    <w:name w:val="toc 1"/>
    <w:basedOn w:val="a"/>
    <w:next w:val="a"/>
    <w:uiPriority w:val="39"/>
    <w:rsid w:val="00C37C6E"/>
    <w:pPr>
      <w:spacing w:before="120"/>
      <w:jc w:val="left"/>
    </w:pPr>
    <w:rPr>
      <w:b/>
      <w:bCs/>
      <w:caps/>
      <w:sz w:val="20"/>
      <w:szCs w:val="20"/>
    </w:rPr>
  </w:style>
  <w:style w:type="paragraph" w:styleId="26">
    <w:name w:val="toc 2"/>
    <w:basedOn w:val="a"/>
    <w:next w:val="a"/>
    <w:uiPriority w:val="39"/>
    <w:rsid w:val="00C37C6E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C37C6E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39"/>
    <w:rsid w:val="00C37C6E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C37C6E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C37C6E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C37C6E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C37C6E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C37C6E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C37C6E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C37C6E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C37C6E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C37C6E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C37C6E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C37C6E"/>
  </w:style>
  <w:style w:type="paragraph" w:styleId="af7">
    <w:name w:val="Body Text Indent"/>
    <w:basedOn w:val="a"/>
    <w:link w:val="Char7"/>
    <w:rsid w:val="00C37C6E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rsid w:val="00C37C6E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C37C6E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C37C6E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C37C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C37C6E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C37C6E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c">
    <w:name w:val="Χωρίς διάστιχο1"/>
    <w:rsid w:val="00C37C6E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C37C6E"/>
    <w:pPr>
      <w:suppressLineNumbers/>
    </w:pPr>
  </w:style>
  <w:style w:type="paragraph" w:customStyle="1" w:styleId="af9">
    <w:name w:val="Επικεφαλίδα πίνακα"/>
    <w:basedOn w:val="af8"/>
    <w:rsid w:val="00C37C6E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C37C6E"/>
  </w:style>
  <w:style w:type="paragraph" w:customStyle="1" w:styleId="Standard">
    <w:name w:val="Standard"/>
    <w:rsid w:val="00C37C6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37C6E"/>
    <w:pPr>
      <w:spacing w:after="120"/>
    </w:pPr>
  </w:style>
  <w:style w:type="paragraph" w:customStyle="1" w:styleId="Footnote">
    <w:name w:val="Footnote"/>
    <w:basedOn w:val="Standard"/>
    <w:rsid w:val="00C37C6E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C37C6E"/>
    <w:rPr>
      <w:sz w:val="16"/>
      <w:szCs w:val="16"/>
    </w:rPr>
  </w:style>
  <w:style w:type="paragraph" w:customStyle="1" w:styleId="fooot">
    <w:name w:val="fooot"/>
    <w:basedOn w:val="footers"/>
    <w:rsid w:val="00C37C6E"/>
  </w:style>
  <w:style w:type="paragraph" w:styleId="afa">
    <w:name w:val="Balloon Text"/>
    <w:basedOn w:val="a"/>
    <w:link w:val="Char10"/>
    <w:rsid w:val="00C37C6E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C37C6E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d">
    <w:name w:val="Κείμενο σχολίου1"/>
    <w:basedOn w:val="a"/>
    <w:rsid w:val="00C37C6E"/>
    <w:rPr>
      <w:sz w:val="20"/>
      <w:szCs w:val="20"/>
    </w:rPr>
  </w:style>
  <w:style w:type="paragraph" w:styleId="afb">
    <w:name w:val="annotation text"/>
    <w:basedOn w:val="a"/>
    <w:link w:val="Char11"/>
    <w:uiPriority w:val="99"/>
    <w:semiHidden/>
    <w:unhideWhenUsed/>
    <w:rsid w:val="00C37C6E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C37C6E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d"/>
    <w:next w:val="1d"/>
    <w:link w:val="Char12"/>
    <w:rsid w:val="00C37C6E"/>
    <w:rPr>
      <w:b/>
      <w:bCs/>
    </w:rPr>
  </w:style>
  <w:style w:type="character" w:customStyle="1" w:styleId="Char12">
    <w:name w:val="Θέμα σχολίου Char1"/>
    <w:basedOn w:val="Char11"/>
    <w:link w:val="afc"/>
    <w:rsid w:val="00C37C6E"/>
    <w:rPr>
      <w:rFonts w:ascii="Calibri" w:eastAsia="Times New Roman" w:hAnsi="Calibri" w:cs="Calibri"/>
      <w:b/>
      <w:bCs/>
      <w:sz w:val="20"/>
      <w:szCs w:val="20"/>
      <w:lang w:val="en-GB" w:eastAsia="zh-CN"/>
    </w:rPr>
  </w:style>
  <w:style w:type="paragraph" w:styleId="-HTML">
    <w:name w:val="HTML Preformatted"/>
    <w:basedOn w:val="a"/>
    <w:link w:val="-HTMLChar1"/>
    <w:uiPriority w:val="99"/>
    <w:rsid w:val="00C37C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uiPriority w:val="99"/>
    <w:rsid w:val="00C37C6E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C37C6E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rsid w:val="00C37C6E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C37C6E"/>
    <w:pPr>
      <w:tabs>
        <w:tab w:val="right" w:leader="dot" w:pos="7091"/>
      </w:tabs>
      <w:ind w:left="2547"/>
    </w:pPr>
  </w:style>
  <w:style w:type="paragraph" w:customStyle="1" w:styleId="afe">
    <w:name w:val="Οριζόντια γραμμή"/>
    <w:basedOn w:val="a"/>
    <w:next w:val="ae"/>
    <w:rsid w:val="00C37C6E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para-2">
    <w:name w:val="para-2"/>
    <w:basedOn w:val="a"/>
    <w:rsid w:val="00C37C6E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588" w:hanging="1588"/>
    </w:pPr>
    <w:rPr>
      <w:rFonts w:ascii="Arial" w:eastAsia="Andale Sans UI" w:hAnsi="Arial" w:cs="Arial"/>
      <w:spacing w:val="5"/>
      <w:kern w:val="1"/>
    </w:rPr>
  </w:style>
  <w:style w:type="paragraph" w:styleId="aff">
    <w:name w:val="TOC Heading"/>
    <w:basedOn w:val="1"/>
    <w:next w:val="a"/>
    <w:uiPriority w:val="39"/>
    <w:semiHidden/>
    <w:unhideWhenUsed/>
    <w:qFormat/>
    <w:rsid w:val="00C37C6E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l-GR" w:eastAsia="en-US"/>
    </w:rPr>
  </w:style>
  <w:style w:type="paragraph" w:styleId="aff0">
    <w:name w:val="List Paragraph"/>
    <w:basedOn w:val="a"/>
    <w:uiPriority w:val="34"/>
    <w:qFormat/>
    <w:rsid w:val="002066A7"/>
    <w:pPr>
      <w:ind w:left="720"/>
      <w:contextualSpacing/>
    </w:pPr>
  </w:style>
  <w:style w:type="character" w:customStyle="1" w:styleId="WW-FootnoteReference17">
    <w:name w:val="WW-Footnote Reference17"/>
    <w:rsid w:val="00CB1DF8"/>
    <w:rPr>
      <w:vertAlign w:val="superscript"/>
    </w:rPr>
  </w:style>
  <w:style w:type="paragraph" w:styleId="Web">
    <w:name w:val="Normal (Web)"/>
    <w:basedOn w:val="a"/>
    <w:rsid w:val="004C0CC9"/>
    <w:pPr>
      <w:spacing w:before="280" w:after="280"/>
      <w:jc w:val="left"/>
    </w:pPr>
    <w:rPr>
      <w:rFonts w:ascii="Times New Roman" w:hAnsi="Times New Roman" w:cs="Times New Roman"/>
      <w:sz w:val="24"/>
      <w:lang w:val="el-GR" w:eastAsia="ar-SA"/>
    </w:rPr>
  </w:style>
  <w:style w:type="paragraph" w:styleId="27">
    <w:name w:val="Body Text 2"/>
    <w:basedOn w:val="a"/>
    <w:link w:val="2Char0"/>
    <w:unhideWhenUsed/>
    <w:rsid w:val="00055AC7"/>
    <w:pPr>
      <w:spacing w:line="480" w:lineRule="auto"/>
    </w:pPr>
  </w:style>
  <w:style w:type="character" w:customStyle="1" w:styleId="2Char0">
    <w:name w:val="Σώμα κείμενου 2 Char"/>
    <w:basedOn w:val="a0"/>
    <w:link w:val="27"/>
    <w:rsid w:val="00055AC7"/>
    <w:rPr>
      <w:rFonts w:ascii="Calibri" w:eastAsia="Times New Roman" w:hAnsi="Calibri" w:cs="Calibri"/>
      <w:szCs w:val="24"/>
      <w:lang w:val="en-GB" w:eastAsia="zh-CN"/>
    </w:rPr>
  </w:style>
  <w:style w:type="table" w:customStyle="1" w:styleId="1e">
    <w:name w:val="Πλέγμα πίνακα1"/>
    <w:basedOn w:val="a1"/>
    <w:uiPriority w:val="59"/>
    <w:rsid w:val="00B5586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uiPriority w:val="99"/>
    <w:semiHidden/>
    <w:unhideWhenUsed/>
    <w:rsid w:val="00B55860"/>
    <w:rPr>
      <w:color w:val="808080"/>
      <w:shd w:val="clear" w:color="auto" w:fill="E6E6E6"/>
    </w:rPr>
  </w:style>
  <w:style w:type="table" w:styleId="aff1">
    <w:name w:val="Table Grid"/>
    <w:basedOn w:val="a1"/>
    <w:uiPriority w:val="59"/>
    <w:rsid w:val="00B558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Παραπομπή υποσημείωσης3"/>
    <w:rsid w:val="007A1AC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C6E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qFormat/>
    <w:rsid w:val="00C37C6E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">
    <w:name w:val="heading 2"/>
    <w:basedOn w:val="1"/>
    <w:next w:val="a"/>
    <w:link w:val="2Char"/>
    <w:qFormat/>
    <w:rsid w:val="00C37C6E"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">
    <w:name w:val="heading 3"/>
    <w:basedOn w:val="a"/>
    <w:next w:val="a"/>
    <w:link w:val="3Char"/>
    <w:qFormat/>
    <w:rsid w:val="00C37C6E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">
    <w:name w:val="heading 4"/>
    <w:basedOn w:val="a"/>
    <w:next w:val="a"/>
    <w:link w:val="4Char"/>
    <w:qFormat/>
    <w:rsid w:val="00C37C6E"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"/>
    <w:next w:val="a"/>
    <w:link w:val="5Char"/>
    <w:qFormat/>
    <w:rsid w:val="00C37C6E"/>
    <w:pPr>
      <w:tabs>
        <w:tab w:val="num" w:pos="3050"/>
      </w:tabs>
      <w:spacing w:before="200" w:after="200" w:line="280" w:lineRule="exact"/>
      <w:ind w:left="3050" w:hanging="850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C37C6E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2Char">
    <w:name w:val="Επικεφαλίδα 2 Char"/>
    <w:basedOn w:val="a0"/>
    <w:link w:val="2"/>
    <w:rsid w:val="00C37C6E"/>
    <w:rPr>
      <w:rFonts w:ascii="Arial" w:eastAsia="Times New Roman" w:hAnsi="Arial" w:cs="Arial"/>
      <w:b/>
      <w:color w:val="002060"/>
      <w:sz w:val="24"/>
      <w:lang w:val="en-GB" w:eastAsia="zh-CN"/>
    </w:rPr>
  </w:style>
  <w:style w:type="character" w:customStyle="1" w:styleId="3Char">
    <w:name w:val="Επικεφαλίδα 3 Char"/>
    <w:basedOn w:val="a0"/>
    <w:link w:val="3"/>
    <w:rsid w:val="00C37C6E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customStyle="1" w:styleId="4Char">
    <w:name w:val="Επικεφαλίδα 4 Char"/>
    <w:basedOn w:val="a0"/>
    <w:link w:val="4"/>
    <w:rsid w:val="00C37C6E"/>
    <w:rPr>
      <w:rFonts w:ascii="Arial" w:eastAsia="Times New Roman" w:hAnsi="Arial" w:cs="Times New Roman"/>
      <w:b/>
      <w:bCs/>
      <w:szCs w:val="28"/>
      <w:lang w:val="en-GB" w:eastAsia="zh-CN"/>
    </w:rPr>
  </w:style>
  <w:style w:type="character" w:customStyle="1" w:styleId="5Char">
    <w:name w:val="Επικεφαλίδα 5 Char"/>
    <w:basedOn w:val="a0"/>
    <w:link w:val="5"/>
    <w:rsid w:val="00C37C6E"/>
    <w:rPr>
      <w:rFonts w:ascii="Lucida Sans" w:eastAsia="Times New Roman" w:hAnsi="Lucida Sans" w:cs="Lucida Sans"/>
      <w:b/>
      <w:szCs w:val="20"/>
      <w:lang w:val="en-US" w:eastAsia="zh-CN"/>
    </w:rPr>
  </w:style>
  <w:style w:type="character" w:customStyle="1" w:styleId="WW8Num1z0">
    <w:name w:val="WW8Num1z0"/>
    <w:rsid w:val="00C37C6E"/>
  </w:style>
  <w:style w:type="character" w:customStyle="1" w:styleId="WW8Num1z1">
    <w:name w:val="WW8Num1z1"/>
    <w:rsid w:val="00C37C6E"/>
  </w:style>
  <w:style w:type="character" w:customStyle="1" w:styleId="WW8Num1z2">
    <w:name w:val="WW8Num1z2"/>
    <w:rsid w:val="00C37C6E"/>
  </w:style>
  <w:style w:type="character" w:customStyle="1" w:styleId="WW8Num1z3">
    <w:name w:val="WW8Num1z3"/>
    <w:rsid w:val="00C37C6E"/>
  </w:style>
  <w:style w:type="character" w:customStyle="1" w:styleId="WW8Num1z4">
    <w:name w:val="WW8Num1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  <w:rsid w:val="00C37C6E"/>
  </w:style>
  <w:style w:type="character" w:customStyle="1" w:styleId="WW8Num1z6">
    <w:name w:val="WW8Num1z6"/>
    <w:rsid w:val="00C37C6E"/>
  </w:style>
  <w:style w:type="character" w:customStyle="1" w:styleId="WW8Num1z7">
    <w:name w:val="WW8Num1z7"/>
    <w:rsid w:val="00C37C6E"/>
  </w:style>
  <w:style w:type="character" w:customStyle="1" w:styleId="WW8Num1z8">
    <w:name w:val="WW8Num1z8"/>
    <w:rsid w:val="00C37C6E"/>
  </w:style>
  <w:style w:type="character" w:customStyle="1" w:styleId="WW8Num2z0">
    <w:name w:val="WW8Num2z0"/>
    <w:rsid w:val="00C37C6E"/>
  </w:style>
  <w:style w:type="character" w:customStyle="1" w:styleId="WW8Num2z1">
    <w:name w:val="WW8Num2z1"/>
    <w:rsid w:val="00C37C6E"/>
  </w:style>
  <w:style w:type="character" w:customStyle="1" w:styleId="WW8Num2z2">
    <w:name w:val="WW8Num2z2"/>
    <w:rsid w:val="00C37C6E"/>
  </w:style>
  <w:style w:type="character" w:customStyle="1" w:styleId="WW8Num2z3">
    <w:name w:val="WW8Num2z3"/>
    <w:rsid w:val="00C37C6E"/>
  </w:style>
  <w:style w:type="character" w:customStyle="1" w:styleId="WW8Num2z4">
    <w:name w:val="WW8Num2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  <w:rsid w:val="00C37C6E"/>
  </w:style>
  <w:style w:type="character" w:customStyle="1" w:styleId="WW8Num2z6">
    <w:name w:val="WW8Num2z6"/>
    <w:rsid w:val="00C37C6E"/>
  </w:style>
  <w:style w:type="character" w:customStyle="1" w:styleId="WW8Num2z7">
    <w:name w:val="WW8Num2z7"/>
    <w:rsid w:val="00C37C6E"/>
  </w:style>
  <w:style w:type="character" w:customStyle="1" w:styleId="WW8Num2z8">
    <w:name w:val="WW8Num2z8"/>
    <w:rsid w:val="00C37C6E"/>
  </w:style>
  <w:style w:type="character" w:customStyle="1" w:styleId="WW8Num3z0">
    <w:name w:val="WW8Num3z0"/>
    <w:rsid w:val="00C37C6E"/>
    <w:rPr>
      <w:rFonts w:ascii="Symbol" w:hAnsi="Symbol" w:cs="Symbol"/>
      <w:lang w:val="el-GR"/>
    </w:rPr>
  </w:style>
  <w:style w:type="character" w:customStyle="1" w:styleId="WW8Num4z0">
    <w:name w:val="WW8Num4z0"/>
    <w:rsid w:val="00C37C6E"/>
    <w:rPr>
      <w:lang w:val="el-GR"/>
    </w:rPr>
  </w:style>
  <w:style w:type="character" w:customStyle="1" w:styleId="WW8Num5z0">
    <w:name w:val="WW8Num5z0"/>
    <w:rsid w:val="00C37C6E"/>
    <w:rPr>
      <w:rFonts w:ascii="Webdings" w:hAnsi="Webdings" w:cs="Webdings"/>
      <w:color w:val="333399"/>
      <w:sz w:val="16"/>
    </w:rPr>
  </w:style>
  <w:style w:type="character" w:customStyle="1" w:styleId="WW8Num6z0">
    <w:name w:val="WW8Num6z0"/>
    <w:rsid w:val="00C37C6E"/>
    <w:rPr>
      <w:rFonts w:ascii="Symbol" w:hAnsi="Symbol" w:cs="Symbol"/>
      <w:strike/>
      <w:color w:val="0070C0"/>
      <w:kern w:val="1"/>
      <w:position w:val="0"/>
      <w:sz w:val="24"/>
      <w:vertAlign w:val="baseline"/>
      <w:lang w:val="el-GR"/>
    </w:rPr>
  </w:style>
  <w:style w:type="character" w:customStyle="1" w:styleId="WW8Num7z0">
    <w:name w:val="WW8Num7z0"/>
    <w:rsid w:val="00C37C6E"/>
    <w:rPr>
      <w:rFonts w:ascii="Symbol" w:hAnsi="Symbol" w:cs="Symbol"/>
      <w:shd w:val="clear" w:color="auto" w:fill="C0C0C0"/>
      <w:lang w:val="el-GR"/>
    </w:rPr>
  </w:style>
  <w:style w:type="character" w:customStyle="1" w:styleId="WW8Num8z0">
    <w:name w:val="WW8Num8z0"/>
    <w:rsid w:val="00C37C6E"/>
    <w:rPr>
      <w:b/>
      <w:bCs/>
      <w:szCs w:val="22"/>
      <w:lang w:val="el-GR"/>
    </w:rPr>
  </w:style>
  <w:style w:type="character" w:customStyle="1" w:styleId="WW8Num8z1">
    <w:name w:val="WW8Num8z1"/>
    <w:rsid w:val="00C37C6E"/>
  </w:style>
  <w:style w:type="character" w:customStyle="1" w:styleId="WW8Num8z2">
    <w:name w:val="WW8Num8z2"/>
    <w:rsid w:val="00C37C6E"/>
  </w:style>
  <w:style w:type="character" w:customStyle="1" w:styleId="WW8Num8z3">
    <w:name w:val="WW8Num8z3"/>
    <w:rsid w:val="00C37C6E"/>
  </w:style>
  <w:style w:type="character" w:customStyle="1" w:styleId="WW8Num8z4">
    <w:name w:val="WW8Num8z4"/>
    <w:rsid w:val="00C37C6E"/>
  </w:style>
  <w:style w:type="character" w:customStyle="1" w:styleId="WW8Num8z5">
    <w:name w:val="WW8Num8z5"/>
    <w:rsid w:val="00C37C6E"/>
  </w:style>
  <w:style w:type="character" w:customStyle="1" w:styleId="WW8Num8z6">
    <w:name w:val="WW8Num8z6"/>
    <w:rsid w:val="00C37C6E"/>
  </w:style>
  <w:style w:type="character" w:customStyle="1" w:styleId="WW8Num8z7">
    <w:name w:val="WW8Num8z7"/>
    <w:rsid w:val="00C37C6E"/>
  </w:style>
  <w:style w:type="character" w:customStyle="1" w:styleId="WW8Num8z8">
    <w:name w:val="WW8Num8z8"/>
    <w:rsid w:val="00C37C6E"/>
  </w:style>
  <w:style w:type="character" w:customStyle="1" w:styleId="WW8Num9z0">
    <w:name w:val="WW8Num9z0"/>
    <w:rsid w:val="00C37C6E"/>
    <w:rPr>
      <w:b/>
      <w:bCs/>
      <w:szCs w:val="22"/>
      <w:lang w:val="el-GR"/>
    </w:rPr>
  </w:style>
  <w:style w:type="character" w:customStyle="1" w:styleId="WW8Num9z1">
    <w:name w:val="WW8Num9z1"/>
    <w:rsid w:val="00C37C6E"/>
    <w:rPr>
      <w:rFonts w:eastAsia="Calibri"/>
      <w:lang w:val="el-GR"/>
    </w:rPr>
  </w:style>
  <w:style w:type="character" w:customStyle="1" w:styleId="WW8Num9z2">
    <w:name w:val="WW8Num9z2"/>
    <w:rsid w:val="00C37C6E"/>
  </w:style>
  <w:style w:type="character" w:customStyle="1" w:styleId="WW8Num9z3">
    <w:name w:val="WW8Num9z3"/>
    <w:rsid w:val="00C37C6E"/>
  </w:style>
  <w:style w:type="character" w:customStyle="1" w:styleId="WW8Num9z4">
    <w:name w:val="WW8Num9z4"/>
    <w:rsid w:val="00C37C6E"/>
  </w:style>
  <w:style w:type="character" w:customStyle="1" w:styleId="WW8Num9z5">
    <w:name w:val="WW8Num9z5"/>
    <w:rsid w:val="00C37C6E"/>
  </w:style>
  <w:style w:type="character" w:customStyle="1" w:styleId="WW8Num9z6">
    <w:name w:val="WW8Num9z6"/>
    <w:rsid w:val="00C37C6E"/>
  </w:style>
  <w:style w:type="character" w:customStyle="1" w:styleId="WW8Num9z7">
    <w:name w:val="WW8Num9z7"/>
    <w:rsid w:val="00C37C6E"/>
  </w:style>
  <w:style w:type="character" w:customStyle="1" w:styleId="WW8Num9z8">
    <w:name w:val="WW8Num9z8"/>
    <w:rsid w:val="00C37C6E"/>
  </w:style>
  <w:style w:type="character" w:customStyle="1" w:styleId="WW8Num10z0">
    <w:name w:val="WW8Num10z0"/>
    <w:rsid w:val="00C37C6E"/>
    <w:rPr>
      <w:rFonts w:ascii="Symbol" w:hAnsi="Symbol" w:cs="OpenSymbol"/>
      <w:color w:val="5B9BD5"/>
    </w:rPr>
  </w:style>
  <w:style w:type="character" w:customStyle="1" w:styleId="WW8Num7z1">
    <w:name w:val="WW8Num7z1"/>
    <w:rsid w:val="00C37C6E"/>
  </w:style>
  <w:style w:type="character" w:customStyle="1" w:styleId="WW8Num7z2">
    <w:name w:val="WW8Num7z2"/>
    <w:rsid w:val="00C37C6E"/>
  </w:style>
  <w:style w:type="character" w:customStyle="1" w:styleId="WW8Num7z3">
    <w:name w:val="WW8Num7z3"/>
    <w:rsid w:val="00C37C6E"/>
  </w:style>
  <w:style w:type="character" w:customStyle="1" w:styleId="WW8Num7z4">
    <w:name w:val="WW8Num7z4"/>
    <w:rsid w:val="00C37C6E"/>
  </w:style>
  <w:style w:type="character" w:customStyle="1" w:styleId="WW8Num7z5">
    <w:name w:val="WW8Num7z5"/>
    <w:rsid w:val="00C37C6E"/>
  </w:style>
  <w:style w:type="character" w:customStyle="1" w:styleId="WW8Num7z6">
    <w:name w:val="WW8Num7z6"/>
    <w:rsid w:val="00C37C6E"/>
  </w:style>
  <w:style w:type="character" w:customStyle="1" w:styleId="WW8Num7z7">
    <w:name w:val="WW8Num7z7"/>
    <w:rsid w:val="00C37C6E"/>
  </w:style>
  <w:style w:type="character" w:customStyle="1" w:styleId="WW8Num7z8">
    <w:name w:val="WW8Num7z8"/>
    <w:rsid w:val="00C37C6E"/>
  </w:style>
  <w:style w:type="character" w:customStyle="1" w:styleId="10">
    <w:name w:val="Προεπιλεγμένη γραμματοσειρά1"/>
    <w:rsid w:val="00C37C6E"/>
  </w:style>
  <w:style w:type="character" w:customStyle="1" w:styleId="WW-DefaultParagraphFont">
    <w:name w:val="WW-Default Paragraph Font"/>
    <w:rsid w:val="00C37C6E"/>
  </w:style>
  <w:style w:type="character" w:customStyle="1" w:styleId="30">
    <w:name w:val="Προεπιλεγμένη γραμματοσειρά3"/>
    <w:rsid w:val="00C37C6E"/>
  </w:style>
  <w:style w:type="character" w:customStyle="1" w:styleId="WW-DefaultParagraphFont1">
    <w:name w:val="WW-Default Paragraph Font1"/>
    <w:rsid w:val="00C37C6E"/>
  </w:style>
  <w:style w:type="character" w:customStyle="1" w:styleId="WW8Num10z1">
    <w:name w:val="WW8Num10z1"/>
    <w:rsid w:val="00C37C6E"/>
    <w:rPr>
      <w:rFonts w:eastAsia="Calibri"/>
      <w:lang w:val="el-GR"/>
    </w:rPr>
  </w:style>
  <w:style w:type="character" w:customStyle="1" w:styleId="WW8Num10z2">
    <w:name w:val="WW8Num10z2"/>
    <w:rsid w:val="00C37C6E"/>
  </w:style>
  <w:style w:type="character" w:customStyle="1" w:styleId="WW8Num10z3">
    <w:name w:val="WW8Num10z3"/>
    <w:rsid w:val="00C37C6E"/>
  </w:style>
  <w:style w:type="character" w:customStyle="1" w:styleId="WW8Num10z4">
    <w:name w:val="WW8Num10z4"/>
    <w:rsid w:val="00C37C6E"/>
  </w:style>
  <w:style w:type="character" w:customStyle="1" w:styleId="WW8Num10z5">
    <w:name w:val="WW8Num10z5"/>
    <w:rsid w:val="00C37C6E"/>
  </w:style>
  <w:style w:type="character" w:customStyle="1" w:styleId="WW8Num10z6">
    <w:name w:val="WW8Num10z6"/>
    <w:rsid w:val="00C37C6E"/>
  </w:style>
  <w:style w:type="character" w:customStyle="1" w:styleId="WW8Num10z7">
    <w:name w:val="WW8Num10z7"/>
    <w:rsid w:val="00C37C6E"/>
  </w:style>
  <w:style w:type="character" w:customStyle="1" w:styleId="WW8Num10z8">
    <w:name w:val="WW8Num10z8"/>
    <w:rsid w:val="00C37C6E"/>
  </w:style>
  <w:style w:type="character" w:customStyle="1" w:styleId="WW8Num11z0">
    <w:name w:val="WW8Num11z0"/>
    <w:rsid w:val="00C37C6E"/>
    <w:rPr>
      <w:rFonts w:ascii="Symbol" w:hAnsi="Symbol" w:cs="OpenSymbol"/>
    </w:rPr>
  </w:style>
  <w:style w:type="character" w:customStyle="1" w:styleId="DefaultParagraphFont2">
    <w:name w:val="Default Paragraph Font2"/>
    <w:rsid w:val="00C37C6E"/>
  </w:style>
  <w:style w:type="character" w:customStyle="1" w:styleId="WW8Num11z1">
    <w:name w:val="WW8Num11z1"/>
    <w:rsid w:val="00C37C6E"/>
  </w:style>
  <w:style w:type="character" w:customStyle="1" w:styleId="WW8Num11z2">
    <w:name w:val="WW8Num11z2"/>
    <w:rsid w:val="00C37C6E"/>
  </w:style>
  <w:style w:type="character" w:customStyle="1" w:styleId="WW8Num11z3">
    <w:name w:val="WW8Num11z3"/>
    <w:rsid w:val="00C37C6E"/>
  </w:style>
  <w:style w:type="character" w:customStyle="1" w:styleId="WW8Num11z4">
    <w:name w:val="WW8Num11z4"/>
    <w:rsid w:val="00C37C6E"/>
  </w:style>
  <w:style w:type="character" w:customStyle="1" w:styleId="WW8Num11z5">
    <w:name w:val="WW8Num11z5"/>
    <w:rsid w:val="00C37C6E"/>
  </w:style>
  <w:style w:type="character" w:customStyle="1" w:styleId="WW8Num11z6">
    <w:name w:val="WW8Num11z6"/>
    <w:rsid w:val="00C37C6E"/>
  </w:style>
  <w:style w:type="character" w:customStyle="1" w:styleId="WW8Num11z7">
    <w:name w:val="WW8Num11z7"/>
    <w:rsid w:val="00C37C6E"/>
  </w:style>
  <w:style w:type="character" w:customStyle="1" w:styleId="WW8Num11z8">
    <w:name w:val="WW8Num11z8"/>
    <w:rsid w:val="00C37C6E"/>
  </w:style>
  <w:style w:type="character" w:customStyle="1" w:styleId="WW8Num12z0">
    <w:name w:val="WW8Num12z0"/>
    <w:rsid w:val="00C37C6E"/>
    <w:rPr>
      <w:b/>
      <w:bCs/>
      <w:szCs w:val="22"/>
      <w:lang w:val="el-GR"/>
    </w:rPr>
  </w:style>
  <w:style w:type="character" w:customStyle="1" w:styleId="WW8Num12z1">
    <w:name w:val="WW8Num12z1"/>
    <w:rsid w:val="00C37C6E"/>
    <w:rPr>
      <w:rFonts w:eastAsia="Calibri"/>
      <w:lang w:val="el-GR"/>
    </w:rPr>
  </w:style>
  <w:style w:type="character" w:customStyle="1" w:styleId="WW8Num12z2">
    <w:name w:val="WW8Num12z2"/>
    <w:rsid w:val="00C37C6E"/>
  </w:style>
  <w:style w:type="character" w:customStyle="1" w:styleId="WW8Num12z3">
    <w:name w:val="WW8Num12z3"/>
    <w:rsid w:val="00C37C6E"/>
  </w:style>
  <w:style w:type="character" w:customStyle="1" w:styleId="WW8Num12z4">
    <w:name w:val="WW8Num12z4"/>
    <w:rsid w:val="00C37C6E"/>
  </w:style>
  <w:style w:type="character" w:customStyle="1" w:styleId="WW8Num12z5">
    <w:name w:val="WW8Num12z5"/>
    <w:rsid w:val="00C37C6E"/>
  </w:style>
  <w:style w:type="character" w:customStyle="1" w:styleId="WW8Num12z6">
    <w:name w:val="WW8Num12z6"/>
    <w:rsid w:val="00C37C6E"/>
  </w:style>
  <w:style w:type="character" w:customStyle="1" w:styleId="WW8Num12z7">
    <w:name w:val="WW8Num12z7"/>
    <w:rsid w:val="00C37C6E"/>
  </w:style>
  <w:style w:type="character" w:customStyle="1" w:styleId="WW8Num12z8">
    <w:name w:val="WW8Num12z8"/>
    <w:rsid w:val="00C37C6E"/>
  </w:style>
  <w:style w:type="character" w:customStyle="1" w:styleId="WW8Num13z0">
    <w:name w:val="WW8Num13z0"/>
    <w:rsid w:val="00C37C6E"/>
    <w:rPr>
      <w:rFonts w:ascii="Symbol" w:hAnsi="Symbol" w:cs="OpenSymbol"/>
    </w:rPr>
  </w:style>
  <w:style w:type="character" w:customStyle="1" w:styleId="WW-DefaultParagraphFont11">
    <w:name w:val="WW-Default Paragraph Font11"/>
    <w:rsid w:val="00C37C6E"/>
  </w:style>
  <w:style w:type="character" w:customStyle="1" w:styleId="WW8Num13z1">
    <w:name w:val="WW8Num13z1"/>
    <w:rsid w:val="00C37C6E"/>
    <w:rPr>
      <w:rFonts w:eastAsia="Calibri"/>
      <w:lang w:val="el-GR"/>
    </w:rPr>
  </w:style>
  <w:style w:type="character" w:customStyle="1" w:styleId="WW8Num13z2">
    <w:name w:val="WW8Num13z2"/>
    <w:rsid w:val="00C37C6E"/>
  </w:style>
  <w:style w:type="character" w:customStyle="1" w:styleId="WW8Num13z3">
    <w:name w:val="WW8Num13z3"/>
    <w:rsid w:val="00C37C6E"/>
  </w:style>
  <w:style w:type="character" w:customStyle="1" w:styleId="WW8Num13z4">
    <w:name w:val="WW8Num13z4"/>
    <w:rsid w:val="00C37C6E"/>
  </w:style>
  <w:style w:type="character" w:customStyle="1" w:styleId="WW8Num13z5">
    <w:name w:val="WW8Num13z5"/>
    <w:rsid w:val="00C37C6E"/>
  </w:style>
  <w:style w:type="character" w:customStyle="1" w:styleId="WW8Num13z6">
    <w:name w:val="WW8Num13z6"/>
    <w:rsid w:val="00C37C6E"/>
  </w:style>
  <w:style w:type="character" w:customStyle="1" w:styleId="WW8Num13z7">
    <w:name w:val="WW8Num13z7"/>
    <w:rsid w:val="00C37C6E"/>
  </w:style>
  <w:style w:type="character" w:customStyle="1" w:styleId="WW8Num13z8">
    <w:name w:val="WW8Num13z8"/>
    <w:rsid w:val="00C37C6E"/>
  </w:style>
  <w:style w:type="character" w:customStyle="1" w:styleId="WW8Num14z0">
    <w:name w:val="WW8Num14z0"/>
    <w:rsid w:val="00C37C6E"/>
    <w:rPr>
      <w:rFonts w:ascii="Symbol" w:hAnsi="Symbol" w:cs="OpenSymbol"/>
    </w:rPr>
  </w:style>
  <w:style w:type="character" w:customStyle="1" w:styleId="WW8Num14z1">
    <w:name w:val="WW8Num14z1"/>
    <w:rsid w:val="00C37C6E"/>
  </w:style>
  <w:style w:type="character" w:customStyle="1" w:styleId="WW8Num14z2">
    <w:name w:val="WW8Num14z2"/>
    <w:rsid w:val="00C37C6E"/>
  </w:style>
  <w:style w:type="character" w:customStyle="1" w:styleId="WW8Num14z3">
    <w:name w:val="WW8Num14z3"/>
    <w:rsid w:val="00C37C6E"/>
  </w:style>
  <w:style w:type="character" w:customStyle="1" w:styleId="WW8Num14z4">
    <w:name w:val="WW8Num14z4"/>
    <w:rsid w:val="00C37C6E"/>
  </w:style>
  <w:style w:type="character" w:customStyle="1" w:styleId="WW8Num14z5">
    <w:name w:val="WW8Num14z5"/>
    <w:rsid w:val="00C37C6E"/>
  </w:style>
  <w:style w:type="character" w:customStyle="1" w:styleId="WW8Num14z6">
    <w:name w:val="WW8Num14z6"/>
    <w:rsid w:val="00C37C6E"/>
  </w:style>
  <w:style w:type="character" w:customStyle="1" w:styleId="WW8Num14z7">
    <w:name w:val="WW8Num14z7"/>
    <w:rsid w:val="00C37C6E"/>
  </w:style>
  <w:style w:type="character" w:customStyle="1" w:styleId="WW8Num14z8">
    <w:name w:val="WW8Num14z8"/>
    <w:rsid w:val="00C37C6E"/>
  </w:style>
  <w:style w:type="character" w:customStyle="1" w:styleId="WW8Num15z0">
    <w:name w:val="WW8Num15z0"/>
    <w:rsid w:val="00C37C6E"/>
  </w:style>
  <w:style w:type="character" w:customStyle="1" w:styleId="WW8Num15z1">
    <w:name w:val="WW8Num15z1"/>
    <w:rsid w:val="00C37C6E"/>
  </w:style>
  <w:style w:type="character" w:customStyle="1" w:styleId="WW8Num15z2">
    <w:name w:val="WW8Num15z2"/>
    <w:rsid w:val="00C37C6E"/>
  </w:style>
  <w:style w:type="character" w:customStyle="1" w:styleId="WW8Num15z3">
    <w:name w:val="WW8Num15z3"/>
    <w:rsid w:val="00C37C6E"/>
  </w:style>
  <w:style w:type="character" w:customStyle="1" w:styleId="WW8Num15z4">
    <w:name w:val="WW8Num15z4"/>
    <w:rsid w:val="00C37C6E"/>
  </w:style>
  <w:style w:type="character" w:customStyle="1" w:styleId="WW8Num15z5">
    <w:name w:val="WW8Num15z5"/>
    <w:rsid w:val="00C37C6E"/>
  </w:style>
  <w:style w:type="character" w:customStyle="1" w:styleId="WW8Num15z6">
    <w:name w:val="WW8Num15z6"/>
    <w:rsid w:val="00C37C6E"/>
  </w:style>
  <w:style w:type="character" w:customStyle="1" w:styleId="WW8Num15z7">
    <w:name w:val="WW8Num15z7"/>
    <w:rsid w:val="00C37C6E"/>
  </w:style>
  <w:style w:type="character" w:customStyle="1" w:styleId="WW8Num15z8">
    <w:name w:val="WW8Num15z8"/>
    <w:rsid w:val="00C37C6E"/>
  </w:style>
  <w:style w:type="character" w:customStyle="1" w:styleId="WW8Num16z0">
    <w:name w:val="WW8Num16z0"/>
    <w:rsid w:val="00C37C6E"/>
  </w:style>
  <w:style w:type="character" w:customStyle="1" w:styleId="WW8Num16z1">
    <w:name w:val="WW8Num16z1"/>
    <w:rsid w:val="00C37C6E"/>
  </w:style>
  <w:style w:type="character" w:customStyle="1" w:styleId="WW8Num16z2">
    <w:name w:val="WW8Num16z2"/>
    <w:rsid w:val="00C37C6E"/>
  </w:style>
  <w:style w:type="character" w:customStyle="1" w:styleId="WW8Num16z3">
    <w:name w:val="WW8Num16z3"/>
    <w:rsid w:val="00C37C6E"/>
  </w:style>
  <w:style w:type="character" w:customStyle="1" w:styleId="WW8Num16z4">
    <w:name w:val="WW8Num16z4"/>
    <w:rsid w:val="00C37C6E"/>
  </w:style>
  <w:style w:type="character" w:customStyle="1" w:styleId="WW8Num16z5">
    <w:name w:val="WW8Num16z5"/>
    <w:rsid w:val="00C37C6E"/>
  </w:style>
  <w:style w:type="character" w:customStyle="1" w:styleId="WW8Num16z6">
    <w:name w:val="WW8Num16z6"/>
    <w:rsid w:val="00C37C6E"/>
  </w:style>
  <w:style w:type="character" w:customStyle="1" w:styleId="WW8Num16z7">
    <w:name w:val="WW8Num16z7"/>
    <w:rsid w:val="00C37C6E"/>
  </w:style>
  <w:style w:type="character" w:customStyle="1" w:styleId="WW8Num16z8">
    <w:name w:val="WW8Num16z8"/>
    <w:rsid w:val="00C37C6E"/>
  </w:style>
  <w:style w:type="character" w:customStyle="1" w:styleId="WW-DefaultParagraphFont111">
    <w:name w:val="WW-Default Paragraph Font111"/>
    <w:rsid w:val="00C37C6E"/>
  </w:style>
  <w:style w:type="character" w:customStyle="1" w:styleId="WW-DefaultParagraphFont1111">
    <w:name w:val="WW-Default Paragraph Font1111"/>
    <w:rsid w:val="00C37C6E"/>
  </w:style>
  <w:style w:type="character" w:customStyle="1" w:styleId="WW-DefaultParagraphFont11111">
    <w:name w:val="WW-Default Paragraph Font11111"/>
    <w:rsid w:val="00C37C6E"/>
  </w:style>
  <w:style w:type="character" w:customStyle="1" w:styleId="WW-DefaultParagraphFont111111">
    <w:name w:val="WW-Default Paragraph Font111111"/>
    <w:rsid w:val="00C37C6E"/>
  </w:style>
  <w:style w:type="character" w:customStyle="1" w:styleId="WW-DefaultParagraphFont1111111">
    <w:name w:val="WW-Default Paragraph Font1111111"/>
    <w:rsid w:val="00C37C6E"/>
  </w:style>
  <w:style w:type="character" w:customStyle="1" w:styleId="WW8Num17z0">
    <w:name w:val="WW8Num17z0"/>
    <w:rsid w:val="00C37C6E"/>
  </w:style>
  <w:style w:type="character" w:customStyle="1" w:styleId="WW8Num17z1">
    <w:name w:val="WW8Num17z1"/>
    <w:rsid w:val="00C37C6E"/>
  </w:style>
  <w:style w:type="character" w:customStyle="1" w:styleId="WW8Num17z2">
    <w:name w:val="WW8Num17z2"/>
    <w:rsid w:val="00C37C6E"/>
  </w:style>
  <w:style w:type="character" w:customStyle="1" w:styleId="WW8Num17z3">
    <w:name w:val="WW8Num17z3"/>
    <w:rsid w:val="00C37C6E"/>
  </w:style>
  <w:style w:type="character" w:customStyle="1" w:styleId="WW8Num17z4">
    <w:name w:val="WW8Num17z4"/>
    <w:rsid w:val="00C37C6E"/>
  </w:style>
  <w:style w:type="character" w:customStyle="1" w:styleId="WW8Num17z5">
    <w:name w:val="WW8Num17z5"/>
    <w:rsid w:val="00C37C6E"/>
  </w:style>
  <w:style w:type="character" w:customStyle="1" w:styleId="WW8Num17z6">
    <w:name w:val="WW8Num17z6"/>
    <w:rsid w:val="00C37C6E"/>
  </w:style>
  <w:style w:type="character" w:customStyle="1" w:styleId="WW8Num17z7">
    <w:name w:val="WW8Num17z7"/>
    <w:rsid w:val="00C37C6E"/>
  </w:style>
  <w:style w:type="character" w:customStyle="1" w:styleId="WW8Num17z8">
    <w:name w:val="WW8Num17z8"/>
    <w:rsid w:val="00C37C6E"/>
  </w:style>
  <w:style w:type="character" w:customStyle="1" w:styleId="WW8Num18z0">
    <w:name w:val="WW8Num18z0"/>
    <w:rsid w:val="00C37C6E"/>
  </w:style>
  <w:style w:type="character" w:customStyle="1" w:styleId="WW8Num18z1">
    <w:name w:val="WW8Num18z1"/>
    <w:rsid w:val="00C37C6E"/>
  </w:style>
  <w:style w:type="character" w:customStyle="1" w:styleId="WW8Num18z2">
    <w:name w:val="WW8Num18z2"/>
    <w:rsid w:val="00C37C6E"/>
  </w:style>
  <w:style w:type="character" w:customStyle="1" w:styleId="WW8Num18z3">
    <w:name w:val="WW8Num18z3"/>
    <w:rsid w:val="00C37C6E"/>
  </w:style>
  <w:style w:type="character" w:customStyle="1" w:styleId="WW8Num18z4">
    <w:name w:val="WW8Num18z4"/>
    <w:rsid w:val="00C37C6E"/>
  </w:style>
  <w:style w:type="character" w:customStyle="1" w:styleId="WW8Num18z5">
    <w:name w:val="WW8Num18z5"/>
    <w:rsid w:val="00C37C6E"/>
  </w:style>
  <w:style w:type="character" w:customStyle="1" w:styleId="WW8Num18z6">
    <w:name w:val="WW8Num18z6"/>
    <w:rsid w:val="00C37C6E"/>
  </w:style>
  <w:style w:type="character" w:customStyle="1" w:styleId="WW8Num18z7">
    <w:name w:val="WW8Num18z7"/>
    <w:rsid w:val="00C37C6E"/>
  </w:style>
  <w:style w:type="character" w:customStyle="1" w:styleId="WW8Num18z8">
    <w:name w:val="WW8Num18z8"/>
    <w:rsid w:val="00C37C6E"/>
  </w:style>
  <w:style w:type="character" w:customStyle="1" w:styleId="WW8Num3z1">
    <w:name w:val="WW8Num3z1"/>
    <w:rsid w:val="00C37C6E"/>
  </w:style>
  <w:style w:type="character" w:customStyle="1" w:styleId="WW8Num3z2">
    <w:name w:val="WW8Num3z2"/>
    <w:rsid w:val="00C37C6E"/>
  </w:style>
  <w:style w:type="character" w:customStyle="1" w:styleId="WW8Num3z3">
    <w:name w:val="WW8Num3z3"/>
    <w:rsid w:val="00C37C6E"/>
  </w:style>
  <w:style w:type="character" w:customStyle="1" w:styleId="WW8Num3z4">
    <w:name w:val="WW8Num3z4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  <w:rsid w:val="00C37C6E"/>
  </w:style>
  <w:style w:type="character" w:customStyle="1" w:styleId="WW8Num3z6">
    <w:name w:val="WW8Num3z6"/>
    <w:rsid w:val="00C37C6E"/>
  </w:style>
  <w:style w:type="character" w:customStyle="1" w:styleId="WW8Num3z7">
    <w:name w:val="WW8Num3z7"/>
    <w:rsid w:val="00C37C6E"/>
  </w:style>
  <w:style w:type="character" w:customStyle="1" w:styleId="WW8Num3z8">
    <w:name w:val="WW8Num3z8"/>
    <w:rsid w:val="00C37C6E"/>
  </w:style>
  <w:style w:type="character" w:customStyle="1" w:styleId="WW-DefaultParagraphFont11111111">
    <w:name w:val="WW-Default Paragraph Font11111111"/>
    <w:rsid w:val="00C37C6E"/>
  </w:style>
  <w:style w:type="character" w:customStyle="1" w:styleId="WW-DefaultParagraphFont111111111">
    <w:name w:val="WW-Default Paragraph Font111111111"/>
    <w:rsid w:val="00C37C6E"/>
  </w:style>
  <w:style w:type="character" w:customStyle="1" w:styleId="WW-DefaultParagraphFont1111111111">
    <w:name w:val="WW-Default Paragraph Font1111111111"/>
    <w:rsid w:val="00C37C6E"/>
  </w:style>
  <w:style w:type="character" w:customStyle="1" w:styleId="WW-DefaultParagraphFont11111111111">
    <w:name w:val="WW-Default Paragraph Font11111111111"/>
    <w:rsid w:val="00C37C6E"/>
  </w:style>
  <w:style w:type="character" w:customStyle="1" w:styleId="20">
    <w:name w:val="Προεπιλεγμένη γραμματοσειρά2"/>
    <w:rsid w:val="00C37C6E"/>
  </w:style>
  <w:style w:type="character" w:customStyle="1" w:styleId="WW8Num19z0">
    <w:name w:val="WW8Num19z0"/>
    <w:rsid w:val="00C37C6E"/>
    <w:rPr>
      <w:rFonts w:ascii="Calibri" w:hAnsi="Calibri" w:cs="Calibri"/>
    </w:rPr>
  </w:style>
  <w:style w:type="character" w:customStyle="1" w:styleId="WW8Num19z1">
    <w:name w:val="WW8Num19z1"/>
    <w:rsid w:val="00C37C6E"/>
  </w:style>
  <w:style w:type="character" w:customStyle="1" w:styleId="WW8Num20z0">
    <w:name w:val="WW8Num20z0"/>
    <w:rsid w:val="00C37C6E"/>
    <w:rPr>
      <w:rFonts w:ascii="Calibri" w:eastAsia="Calibri" w:hAnsi="Calibri" w:cs="Times New Roman"/>
    </w:rPr>
  </w:style>
  <w:style w:type="character" w:customStyle="1" w:styleId="WW8Num20z1">
    <w:name w:val="WW8Num20z1"/>
    <w:rsid w:val="00C37C6E"/>
    <w:rPr>
      <w:rFonts w:ascii="Courier New" w:hAnsi="Courier New" w:cs="Courier New"/>
    </w:rPr>
  </w:style>
  <w:style w:type="character" w:customStyle="1" w:styleId="WW8Num20z2">
    <w:name w:val="WW8Num20z2"/>
    <w:rsid w:val="00C37C6E"/>
    <w:rPr>
      <w:rFonts w:ascii="Wingdings" w:hAnsi="Wingdings" w:cs="Wingdings"/>
    </w:rPr>
  </w:style>
  <w:style w:type="character" w:customStyle="1" w:styleId="WW8Num20z3">
    <w:name w:val="WW8Num20z3"/>
    <w:rsid w:val="00C37C6E"/>
    <w:rPr>
      <w:rFonts w:ascii="Symbol" w:hAnsi="Symbol" w:cs="Symbol"/>
    </w:rPr>
  </w:style>
  <w:style w:type="character" w:customStyle="1" w:styleId="WW-DefaultParagraphFont111111111111">
    <w:name w:val="WW-Default Paragraph Font111111111111"/>
    <w:rsid w:val="00C37C6E"/>
  </w:style>
  <w:style w:type="character" w:customStyle="1" w:styleId="WW8Num19z2">
    <w:name w:val="WW8Num19z2"/>
    <w:rsid w:val="00C37C6E"/>
  </w:style>
  <w:style w:type="character" w:customStyle="1" w:styleId="WW8Num19z3">
    <w:name w:val="WW8Num19z3"/>
    <w:rsid w:val="00C37C6E"/>
  </w:style>
  <w:style w:type="character" w:customStyle="1" w:styleId="WW8Num19z4">
    <w:name w:val="WW8Num19z4"/>
    <w:rsid w:val="00C37C6E"/>
  </w:style>
  <w:style w:type="character" w:customStyle="1" w:styleId="WW8Num19z5">
    <w:name w:val="WW8Num19z5"/>
    <w:rsid w:val="00C37C6E"/>
  </w:style>
  <w:style w:type="character" w:customStyle="1" w:styleId="WW8Num19z6">
    <w:name w:val="WW8Num19z6"/>
    <w:rsid w:val="00C37C6E"/>
  </w:style>
  <w:style w:type="character" w:customStyle="1" w:styleId="WW8Num19z7">
    <w:name w:val="WW8Num19z7"/>
    <w:rsid w:val="00C37C6E"/>
  </w:style>
  <w:style w:type="character" w:customStyle="1" w:styleId="WW8Num19z8">
    <w:name w:val="WW8Num19z8"/>
    <w:rsid w:val="00C37C6E"/>
  </w:style>
  <w:style w:type="character" w:customStyle="1" w:styleId="WW8Num20z4">
    <w:name w:val="WW8Num20z4"/>
    <w:rsid w:val="00C37C6E"/>
  </w:style>
  <w:style w:type="character" w:customStyle="1" w:styleId="WW8Num20z5">
    <w:name w:val="WW8Num20z5"/>
    <w:rsid w:val="00C37C6E"/>
  </w:style>
  <w:style w:type="character" w:customStyle="1" w:styleId="WW8Num20z6">
    <w:name w:val="WW8Num20z6"/>
    <w:rsid w:val="00C37C6E"/>
  </w:style>
  <w:style w:type="character" w:customStyle="1" w:styleId="WW8Num20z7">
    <w:name w:val="WW8Num20z7"/>
    <w:rsid w:val="00C37C6E"/>
  </w:style>
  <w:style w:type="character" w:customStyle="1" w:styleId="WW8Num20z8">
    <w:name w:val="WW8Num20z8"/>
    <w:rsid w:val="00C37C6E"/>
  </w:style>
  <w:style w:type="character" w:customStyle="1" w:styleId="WW-DefaultParagraphFont1111111111111">
    <w:name w:val="WW-Default Paragraph Font1111111111111"/>
    <w:rsid w:val="00C37C6E"/>
  </w:style>
  <w:style w:type="character" w:customStyle="1" w:styleId="WW-DefaultParagraphFont11111111111111">
    <w:name w:val="WW-Default Paragraph Font11111111111111"/>
    <w:rsid w:val="00C37C6E"/>
  </w:style>
  <w:style w:type="character" w:customStyle="1" w:styleId="WW8Num21z0">
    <w:name w:val="WW8Num21z0"/>
    <w:rsid w:val="00C37C6E"/>
    <w:rPr>
      <w:rFonts w:ascii="Calibri" w:eastAsia="Times New Roman" w:hAnsi="Calibri" w:cs="Calibri"/>
    </w:rPr>
  </w:style>
  <w:style w:type="character" w:customStyle="1" w:styleId="WW8Num21z1">
    <w:name w:val="WW8Num21z1"/>
    <w:rsid w:val="00C37C6E"/>
    <w:rPr>
      <w:rFonts w:ascii="Courier New" w:hAnsi="Courier New" w:cs="Courier New"/>
    </w:rPr>
  </w:style>
  <w:style w:type="character" w:customStyle="1" w:styleId="WW8Num21z2">
    <w:name w:val="WW8Num21z2"/>
    <w:rsid w:val="00C37C6E"/>
    <w:rPr>
      <w:rFonts w:ascii="Wingdings" w:hAnsi="Wingdings" w:cs="Wingdings"/>
    </w:rPr>
  </w:style>
  <w:style w:type="character" w:customStyle="1" w:styleId="WW8Num21z3">
    <w:name w:val="WW8Num21z3"/>
    <w:rsid w:val="00C37C6E"/>
    <w:rPr>
      <w:rFonts w:ascii="Symbol" w:hAnsi="Symbol" w:cs="Symbol"/>
    </w:rPr>
  </w:style>
  <w:style w:type="character" w:customStyle="1" w:styleId="WW8Num22z0">
    <w:name w:val="WW8Num22z0"/>
    <w:rsid w:val="00C37C6E"/>
    <w:rPr>
      <w:rFonts w:ascii="Symbol" w:hAnsi="Symbol" w:cs="Symbol"/>
    </w:rPr>
  </w:style>
  <w:style w:type="character" w:customStyle="1" w:styleId="WW8Num22z1">
    <w:name w:val="WW8Num22z1"/>
    <w:rsid w:val="00C37C6E"/>
    <w:rPr>
      <w:rFonts w:ascii="Courier New" w:hAnsi="Courier New" w:cs="Courier New"/>
    </w:rPr>
  </w:style>
  <w:style w:type="character" w:customStyle="1" w:styleId="WW8Num22z2">
    <w:name w:val="WW8Num22z2"/>
    <w:rsid w:val="00C37C6E"/>
    <w:rPr>
      <w:rFonts w:ascii="Wingdings" w:hAnsi="Wingdings" w:cs="Wingdings"/>
    </w:rPr>
  </w:style>
  <w:style w:type="character" w:customStyle="1" w:styleId="WW8Num23z0">
    <w:name w:val="WW8Num23z0"/>
    <w:rsid w:val="00C37C6E"/>
    <w:rPr>
      <w:rFonts w:ascii="Calibri" w:eastAsia="Times New Roman" w:hAnsi="Calibri" w:cs="Calibri"/>
    </w:rPr>
  </w:style>
  <w:style w:type="character" w:customStyle="1" w:styleId="WW8Num23z1">
    <w:name w:val="WW8Num23z1"/>
    <w:rsid w:val="00C37C6E"/>
    <w:rPr>
      <w:rFonts w:ascii="Courier New" w:hAnsi="Courier New" w:cs="Courier New"/>
    </w:rPr>
  </w:style>
  <w:style w:type="character" w:customStyle="1" w:styleId="WW8Num23z2">
    <w:name w:val="WW8Num23z2"/>
    <w:rsid w:val="00C37C6E"/>
    <w:rPr>
      <w:rFonts w:ascii="Wingdings" w:hAnsi="Wingdings" w:cs="Wingdings"/>
    </w:rPr>
  </w:style>
  <w:style w:type="character" w:customStyle="1" w:styleId="WW8Num23z3">
    <w:name w:val="WW8Num23z3"/>
    <w:rsid w:val="00C37C6E"/>
    <w:rPr>
      <w:rFonts w:ascii="Symbol" w:hAnsi="Symbol" w:cs="Symbol"/>
    </w:rPr>
  </w:style>
  <w:style w:type="character" w:customStyle="1" w:styleId="WW8Num24z0">
    <w:name w:val="WW8Num24z0"/>
    <w:rsid w:val="00C37C6E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sid w:val="00C37C6E"/>
    <w:rPr>
      <w:rFonts w:ascii="Courier New" w:hAnsi="Courier New" w:cs="Courier New"/>
    </w:rPr>
  </w:style>
  <w:style w:type="character" w:customStyle="1" w:styleId="WW8Num24z2">
    <w:name w:val="WW8Num24z2"/>
    <w:rsid w:val="00C37C6E"/>
    <w:rPr>
      <w:rFonts w:ascii="Wingdings" w:hAnsi="Wingdings" w:cs="Wingdings"/>
    </w:rPr>
  </w:style>
  <w:style w:type="character" w:customStyle="1" w:styleId="WW8Num25z0">
    <w:name w:val="WW8Num25z0"/>
    <w:rsid w:val="00C37C6E"/>
    <w:rPr>
      <w:rFonts w:ascii="Symbol" w:hAnsi="Symbol" w:cs="Symbol"/>
    </w:rPr>
  </w:style>
  <w:style w:type="character" w:customStyle="1" w:styleId="WW8Num25z1">
    <w:name w:val="WW8Num25z1"/>
    <w:rsid w:val="00C37C6E"/>
    <w:rPr>
      <w:rFonts w:ascii="Courier New" w:hAnsi="Courier New" w:cs="Courier New"/>
    </w:rPr>
  </w:style>
  <w:style w:type="character" w:customStyle="1" w:styleId="WW8Num25z2">
    <w:name w:val="WW8Num25z2"/>
    <w:rsid w:val="00C37C6E"/>
    <w:rPr>
      <w:rFonts w:ascii="Wingdings" w:hAnsi="Wingdings" w:cs="Wingdings"/>
    </w:rPr>
  </w:style>
  <w:style w:type="character" w:customStyle="1" w:styleId="WW8Num26z0">
    <w:name w:val="WW8Num26z0"/>
    <w:rsid w:val="00C37C6E"/>
    <w:rPr>
      <w:rFonts w:ascii="Symbol" w:hAnsi="Symbol" w:cs="Symbol"/>
    </w:rPr>
  </w:style>
  <w:style w:type="character" w:customStyle="1" w:styleId="WW8Num26z1">
    <w:name w:val="WW8Num26z1"/>
    <w:rsid w:val="00C37C6E"/>
    <w:rPr>
      <w:rFonts w:ascii="Courier New" w:hAnsi="Courier New" w:cs="Courier New"/>
    </w:rPr>
  </w:style>
  <w:style w:type="character" w:customStyle="1" w:styleId="WW8Num26z2">
    <w:name w:val="WW8Num26z2"/>
    <w:rsid w:val="00C37C6E"/>
    <w:rPr>
      <w:rFonts w:ascii="Wingdings" w:hAnsi="Wingdings" w:cs="Wingdings"/>
    </w:rPr>
  </w:style>
  <w:style w:type="character" w:customStyle="1" w:styleId="WW8Num27z0">
    <w:name w:val="WW8Num27z0"/>
    <w:rsid w:val="00C37C6E"/>
    <w:rPr>
      <w:rFonts w:ascii="Calibri" w:eastAsia="Times New Roman" w:hAnsi="Calibri" w:cs="Calibri"/>
    </w:rPr>
  </w:style>
  <w:style w:type="character" w:customStyle="1" w:styleId="WW8Num27z1">
    <w:name w:val="WW8Num27z1"/>
    <w:rsid w:val="00C37C6E"/>
    <w:rPr>
      <w:rFonts w:ascii="Courier New" w:hAnsi="Courier New" w:cs="Courier New"/>
    </w:rPr>
  </w:style>
  <w:style w:type="character" w:customStyle="1" w:styleId="WW8Num27z2">
    <w:name w:val="WW8Num27z2"/>
    <w:rsid w:val="00C37C6E"/>
    <w:rPr>
      <w:rFonts w:ascii="Wingdings" w:hAnsi="Wingdings" w:cs="Wingdings"/>
    </w:rPr>
  </w:style>
  <w:style w:type="character" w:customStyle="1" w:styleId="WW8Num27z3">
    <w:name w:val="WW8Num27z3"/>
    <w:rsid w:val="00C37C6E"/>
    <w:rPr>
      <w:rFonts w:ascii="Symbol" w:hAnsi="Symbol" w:cs="Symbol"/>
    </w:rPr>
  </w:style>
  <w:style w:type="character" w:customStyle="1" w:styleId="WW8Num28z0">
    <w:name w:val="WW8Num28z0"/>
    <w:rsid w:val="00C37C6E"/>
    <w:rPr>
      <w:rFonts w:ascii="Symbol" w:hAnsi="Symbol" w:cs="Symbol"/>
    </w:rPr>
  </w:style>
  <w:style w:type="character" w:customStyle="1" w:styleId="WW8Num28z1">
    <w:name w:val="WW8Num28z1"/>
    <w:rsid w:val="00C37C6E"/>
    <w:rPr>
      <w:rFonts w:ascii="Courier New" w:hAnsi="Courier New" w:cs="Courier New"/>
    </w:rPr>
  </w:style>
  <w:style w:type="character" w:customStyle="1" w:styleId="WW8Num28z2">
    <w:name w:val="WW8Num28z2"/>
    <w:rsid w:val="00C37C6E"/>
    <w:rPr>
      <w:rFonts w:ascii="Wingdings" w:hAnsi="Wingdings" w:cs="Wingdings"/>
    </w:rPr>
  </w:style>
  <w:style w:type="character" w:customStyle="1" w:styleId="WW8Num29z0">
    <w:name w:val="WW8Num29z0"/>
    <w:rsid w:val="00C37C6E"/>
    <w:rPr>
      <w:rFonts w:ascii="Calibri" w:eastAsia="Times New Roman" w:hAnsi="Calibri" w:cs="Calibri"/>
    </w:rPr>
  </w:style>
  <w:style w:type="character" w:customStyle="1" w:styleId="WW8Num29z1">
    <w:name w:val="WW8Num29z1"/>
    <w:rsid w:val="00C37C6E"/>
    <w:rPr>
      <w:rFonts w:ascii="Courier New" w:hAnsi="Courier New" w:cs="Courier New"/>
    </w:rPr>
  </w:style>
  <w:style w:type="character" w:customStyle="1" w:styleId="WW8Num29z2">
    <w:name w:val="WW8Num29z2"/>
    <w:rsid w:val="00C37C6E"/>
    <w:rPr>
      <w:rFonts w:ascii="Wingdings" w:hAnsi="Wingdings" w:cs="Wingdings"/>
    </w:rPr>
  </w:style>
  <w:style w:type="character" w:customStyle="1" w:styleId="WW8Num29z3">
    <w:name w:val="WW8Num29z3"/>
    <w:rsid w:val="00C37C6E"/>
    <w:rPr>
      <w:rFonts w:ascii="Symbol" w:hAnsi="Symbol" w:cs="Symbol"/>
    </w:rPr>
  </w:style>
  <w:style w:type="character" w:customStyle="1" w:styleId="WW8Num30z0">
    <w:name w:val="WW8Num30z0"/>
    <w:rsid w:val="00C37C6E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sid w:val="00C37C6E"/>
    <w:rPr>
      <w:rFonts w:ascii="Courier New" w:hAnsi="Courier New" w:cs="Courier New"/>
    </w:rPr>
  </w:style>
  <w:style w:type="character" w:customStyle="1" w:styleId="WW8Num30z2">
    <w:name w:val="WW8Num30z2"/>
    <w:rsid w:val="00C37C6E"/>
    <w:rPr>
      <w:rFonts w:ascii="Wingdings" w:hAnsi="Wingdings" w:cs="Wingdings"/>
    </w:rPr>
  </w:style>
  <w:style w:type="character" w:customStyle="1" w:styleId="WW8Num31z0">
    <w:name w:val="WW8Num31z0"/>
    <w:rsid w:val="00C37C6E"/>
    <w:rPr>
      <w:rFonts w:cs="Times New Roman"/>
    </w:rPr>
  </w:style>
  <w:style w:type="character" w:customStyle="1" w:styleId="WW8Num32z0">
    <w:name w:val="WW8Num32z0"/>
    <w:rsid w:val="00C37C6E"/>
  </w:style>
  <w:style w:type="character" w:customStyle="1" w:styleId="WW8Num32z1">
    <w:name w:val="WW8Num32z1"/>
    <w:rsid w:val="00C37C6E"/>
  </w:style>
  <w:style w:type="character" w:customStyle="1" w:styleId="WW8Num32z2">
    <w:name w:val="WW8Num32z2"/>
    <w:rsid w:val="00C37C6E"/>
  </w:style>
  <w:style w:type="character" w:customStyle="1" w:styleId="WW8Num32z3">
    <w:name w:val="WW8Num32z3"/>
    <w:rsid w:val="00C37C6E"/>
  </w:style>
  <w:style w:type="character" w:customStyle="1" w:styleId="WW8Num32z4">
    <w:name w:val="WW8Num32z4"/>
    <w:rsid w:val="00C37C6E"/>
  </w:style>
  <w:style w:type="character" w:customStyle="1" w:styleId="WW8Num32z5">
    <w:name w:val="WW8Num32z5"/>
    <w:rsid w:val="00C37C6E"/>
  </w:style>
  <w:style w:type="character" w:customStyle="1" w:styleId="WW8Num32z6">
    <w:name w:val="WW8Num32z6"/>
    <w:rsid w:val="00C37C6E"/>
  </w:style>
  <w:style w:type="character" w:customStyle="1" w:styleId="WW8Num32z7">
    <w:name w:val="WW8Num32z7"/>
    <w:rsid w:val="00C37C6E"/>
  </w:style>
  <w:style w:type="character" w:customStyle="1" w:styleId="WW8Num32z8">
    <w:name w:val="WW8Num32z8"/>
    <w:rsid w:val="00C37C6E"/>
  </w:style>
  <w:style w:type="character" w:customStyle="1" w:styleId="WW8Num33z0">
    <w:name w:val="WW8Num33z0"/>
    <w:rsid w:val="00C37C6E"/>
    <w:rPr>
      <w:rFonts w:ascii="Symbol" w:eastAsia="Calibri" w:hAnsi="Symbol" w:cs="Symbol"/>
    </w:rPr>
  </w:style>
  <w:style w:type="character" w:customStyle="1" w:styleId="WW8Num33z1">
    <w:name w:val="WW8Num33z1"/>
    <w:rsid w:val="00C37C6E"/>
    <w:rPr>
      <w:rFonts w:ascii="Courier New" w:hAnsi="Courier New" w:cs="Courier New"/>
    </w:rPr>
  </w:style>
  <w:style w:type="character" w:customStyle="1" w:styleId="WW8Num33z2">
    <w:name w:val="WW8Num33z2"/>
    <w:rsid w:val="00C37C6E"/>
    <w:rPr>
      <w:rFonts w:ascii="Wingdings" w:hAnsi="Wingdings" w:cs="Wingdings"/>
    </w:rPr>
  </w:style>
  <w:style w:type="character" w:customStyle="1" w:styleId="WW8Num34z0">
    <w:name w:val="WW8Num34z0"/>
    <w:rsid w:val="00C37C6E"/>
    <w:rPr>
      <w:rFonts w:ascii="Symbol" w:hAnsi="Symbol" w:cs="Symbol"/>
    </w:rPr>
  </w:style>
  <w:style w:type="character" w:customStyle="1" w:styleId="WW8Num34z1">
    <w:name w:val="WW8Num34z1"/>
    <w:rsid w:val="00C37C6E"/>
    <w:rPr>
      <w:rFonts w:ascii="Courier New" w:hAnsi="Courier New" w:cs="Courier New"/>
    </w:rPr>
  </w:style>
  <w:style w:type="character" w:customStyle="1" w:styleId="WW8Num34z2">
    <w:name w:val="WW8Num34z2"/>
    <w:rsid w:val="00C37C6E"/>
    <w:rPr>
      <w:rFonts w:ascii="Wingdings" w:hAnsi="Wingdings" w:cs="Wingdings"/>
    </w:rPr>
  </w:style>
  <w:style w:type="character" w:customStyle="1" w:styleId="WW8Num35z0">
    <w:name w:val="WW8Num35z0"/>
    <w:rsid w:val="00C37C6E"/>
    <w:rPr>
      <w:rFonts w:ascii="Calibri" w:eastAsia="Times New Roman" w:hAnsi="Calibri" w:cs="Calibri"/>
    </w:rPr>
  </w:style>
  <w:style w:type="character" w:customStyle="1" w:styleId="WW8Num35z1">
    <w:name w:val="WW8Num35z1"/>
    <w:rsid w:val="00C37C6E"/>
    <w:rPr>
      <w:rFonts w:ascii="Courier New" w:hAnsi="Courier New" w:cs="Courier New"/>
    </w:rPr>
  </w:style>
  <w:style w:type="character" w:customStyle="1" w:styleId="WW8Num35z2">
    <w:name w:val="WW8Num35z2"/>
    <w:rsid w:val="00C37C6E"/>
    <w:rPr>
      <w:rFonts w:ascii="Wingdings" w:hAnsi="Wingdings" w:cs="Wingdings"/>
    </w:rPr>
  </w:style>
  <w:style w:type="character" w:customStyle="1" w:styleId="WW8Num35z3">
    <w:name w:val="WW8Num35z3"/>
    <w:rsid w:val="00C37C6E"/>
    <w:rPr>
      <w:rFonts w:ascii="Symbol" w:hAnsi="Symbol" w:cs="Symbol"/>
    </w:rPr>
  </w:style>
  <w:style w:type="character" w:customStyle="1" w:styleId="WW8Num36z0">
    <w:name w:val="WW8Num36z0"/>
    <w:rsid w:val="00C37C6E"/>
    <w:rPr>
      <w:lang w:val="el-GR"/>
    </w:rPr>
  </w:style>
  <w:style w:type="character" w:customStyle="1" w:styleId="WW8Num36z1">
    <w:name w:val="WW8Num36z1"/>
    <w:rsid w:val="00C37C6E"/>
  </w:style>
  <w:style w:type="character" w:customStyle="1" w:styleId="WW8Num36z2">
    <w:name w:val="WW8Num36z2"/>
    <w:rsid w:val="00C37C6E"/>
  </w:style>
  <w:style w:type="character" w:customStyle="1" w:styleId="WW8Num36z3">
    <w:name w:val="WW8Num36z3"/>
    <w:rsid w:val="00C37C6E"/>
  </w:style>
  <w:style w:type="character" w:customStyle="1" w:styleId="WW8Num36z4">
    <w:name w:val="WW8Num36z4"/>
    <w:rsid w:val="00C37C6E"/>
  </w:style>
  <w:style w:type="character" w:customStyle="1" w:styleId="WW8Num36z5">
    <w:name w:val="WW8Num36z5"/>
    <w:rsid w:val="00C37C6E"/>
  </w:style>
  <w:style w:type="character" w:customStyle="1" w:styleId="WW8Num36z6">
    <w:name w:val="WW8Num36z6"/>
    <w:rsid w:val="00C37C6E"/>
  </w:style>
  <w:style w:type="character" w:customStyle="1" w:styleId="WW8Num36z7">
    <w:name w:val="WW8Num36z7"/>
    <w:rsid w:val="00C37C6E"/>
  </w:style>
  <w:style w:type="character" w:customStyle="1" w:styleId="WW8Num36z8">
    <w:name w:val="WW8Num36z8"/>
    <w:rsid w:val="00C37C6E"/>
  </w:style>
  <w:style w:type="character" w:customStyle="1" w:styleId="WW8Num37z0">
    <w:name w:val="WW8Num37z0"/>
    <w:rsid w:val="00C37C6E"/>
    <w:rPr>
      <w:rFonts w:ascii="Calibri" w:eastAsia="Times New Roman" w:hAnsi="Calibri" w:cs="Calibri"/>
    </w:rPr>
  </w:style>
  <w:style w:type="character" w:customStyle="1" w:styleId="WW8Num37z1">
    <w:name w:val="WW8Num37z1"/>
    <w:rsid w:val="00C37C6E"/>
    <w:rPr>
      <w:rFonts w:ascii="Courier New" w:hAnsi="Courier New" w:cs="Courier New"/>
    </w:rPr>
  </w:style>
  <w:style w:type="character" w:customStyle="1" w:styleId="WW8Num37z2">
    <w:name w:val="WW8Num37z2"/>
    <w:rsid w:val="00C37C6E"/>
    <w:rPr>
      <w:rFonts w:ascii="Wingdings" w:hAnsi="Wingdings" w:cs="Wingdings"/>
    </w:rPr>
  </w:style>
  <w:style w:type="character" w:customStyle="1" w:styleId="WW8Num37z3">
    <w:name w:val="WW8Num37z3"/>
    <w:rsid w:val="00C37C6E"/>
    <w:rPr>
      <w:rFonts w:ascii="Symbol" w:hAnsi="Symbol" w:cs="Symbol"/>
    </w:rPr>
  </w:style>
  <w:style w:type="character" w:customStyle="1" w:styleId="WW8Num38z0">
    <w:name w:val="WW8Num38z0"/>
    <w:rsid w:val="00C37C6E"/>
  </w:style>
  <w:style w:type="character" w:customStyle="1" w:styleId="WW8Num38z1">
    <w:name w:val="WW8Num38z1"/>
    <w:rsid w:val="00C37C6E"/>
  </w:style>
  <w:style w:type="character" w:customStyle="1" w:styleId="WW8Num38z2">
    <w:name w:val="WW8Num38z2"/>
    <w:rsid w:val="00C37C6E"/>
  </w:style>
  <w:style w:type="character" w:customStyle="1" w:styleId="WW8Num38z3">
    <w:name w:val="WW8Num38z3"/>
    <w:rsid w:val="00C37C6E"/>
  </w:style>
  <w:style w:type="character" w:customStyle="1" w:styleId="WW8Num38z4">
    <w:name w:val="WW8Num38z4"/>
    <w:rsid w:val="00C37C6E"/>
  </w:style>
  <w:style w:type="character" w:customStyle="1" w:styleId="WW8Num38z5">
    <w:name w:val="WW8Num38z5"/>
    <w:rsid w:val="00C37C6E"/>
  </w:style>
  <w:style w:type="character" w:customStyle="1" w:styleId="WW8Num38z6">
    <w:name w:val="WW8Num38z6"/>
    <w:rsid w:val="00C37C6E"/>
  </w:style>
  <w:style w:type="character" w:customStyle="1" w:styleId="WW8Num38z7">
    <w:name w:val="WW8Num38z7"/>
    <w:rsid w:val="00C37C6E"/>
  </w:style>
  <w:style w:type="character" w:customStyle="1" w:styleId="WW8Num38z8">
    <w:name w:val="WW8Num38z8"/>
    <w:rsid w:val="00C37C6E"/>
  </w:style>
  <w:style w:type="character" w:customStyle="1" w:styleId="WW-DefaultParagraphFont111111111111111">
    <w:name w:val="WW-Default Paragraph Font111111111111111"/>
    <w:rsid w:val="00C37C6E"/>
  </w:style>
  <w:style w:type="character" w:customStyle="1" w:styleId="WW8Num4z1">
    <w:name w:val="WW8Num4z1"/>
    <w:rsid w:val="00C37C6E"/>
    <w:rPr>
      <w:rFonts w:cs="Times New Roman"/>
    </w:rPr>
  </w:style>
  <w:style w:type="character" w:customStyle="1" w:styleId="WW8Num5z1">
    <w:name w:val="WW8Num5z1"/>
    <w:rsid w:val="00C37C6E"/>
    <w:rPr>
      <w:rFonts w:cs="Times New Roman"/>
    </w:rPr>
  </w:style>
  <w:style w:type="character" w:customStyle="1" w:styleId="WW8Num6z1">
    <w:name w:val="WW8Num6z1"/>
    <w:rsid w:val="00C37C6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1"/>
      <w:szCs w:val="21"/>
      <w:u w:val="none" w:color="000000"/>
      <w:vertAlign w:val="baseline"/>
    </w:rPr>
  </w:style>
  <w:style w:type="character" w:customStyle="1" w:styleId="WW8Num29z4">
    <w:name w:val="WW8Num29z4"/>
    <w:rsid w:val="00C37C6E"/>
  </w:style>
  <w:style w:type="character" w:customStyle="1" w:styleId="WW8Num29z5">
    <w:name w:val="WW8Num29z5"/>
    <w:rsid w:val="00C37C6E"/>
  </w:style>
  <w:style w:type="character" w:customStyle="1" w:styleId="WW8Num29z6">
    <w:name w:val="WW8Num29z6"/>
    <w:rsid w:val="00C37C6E"/>
  </w:style>
  <w:style w:type="character" w:customStyle="1" w:styleId="WW8Num29z7">
    <w:name w:val="WW8Num29z7"/>
    <w:rsid w:val="00C37C6E"/>
  </w:style>
  <w:style w:type="character" w:customStyle="1" w:styleId="WW8Num29z8">
    <w:name w:val="WW8Num29z8"/>
    <w:rsid w:val="00C37C6E"/>
  </w:style>
  <w:style w:type="character" w:customStyle="1" w:styleId="WW8Num30z3">
    <w:name w:val="WW8Num30z3"/>
    <w:rsid w:val="00C37C6E"/>
    <w:rPr>
      <w:rFonts w:ascii="Symbol" w:hAnsi="Symbol" w:cs="Symbol"/>
    </w:rPr>
  </w:style>
  <w:style w:type="character" w:customStyle="1" w:styleId="WW8Num31z1">
    <w:name w:val="WW8Num31z1"/>
    <w:rsid w:val="00C37C6E"/>
  </w:style>
  <w:style w:type="character" w:customStyle="1" w:styleId="WW8Num31z2">
    <w:name w:val="WW8Num31z2"/>
    <w:rsid w:val="00C37C6E"/>
  </w:style>
  <w:style w:type="character" w:customStyle="1" w:styleId="WW8Num31z3">
    <w:name w:val="WW8Num31z3"/>
    <w:rsid w:val="00C37C6E"/>
  </w:style>
  <w:style w:type="character" w:customStyle="1" w:styleId="WW8Num31z4">
    <w:name w:val="WW8Num31z4"/>
    <w:rsid w:val="00C37C6E"/>
  </w:style>
  <w:style w:type="character" w:customStyle="1" w:styleId="WW8Num31z5">
    <w:name w:val="WW8Num31z5"/>
    <w:rsid w:val="00C37C6E"/>
  </w:style>
  <w:style w:type="character" w:customStyle="1" w:styleId="WW8Num31z6">
    <w:name w:val="WW8Num31z6"/>
    <w:rsid w:val="00C37C6E"/>
  </w:style>
  <w:style w:type="character" w:customStyle="1" w:styleId="WW8Num31z7">
    <w:name w:val="WW8Num31z7"/>
    <w:rsid w:val="00C37C6E"/>
  </w:style>
  <w:style w:type="character" w:customStyle="1" w:styleId="WW8Num31z8">
    <w:name w:val="WW8Num31z8"/>
    <w:rsid w:val="00C37C6E"/>
  </w:style>
  <w:style w:type="character" w:customStyle="1" w:styleId="WW8Num39z0">
    <w:name w:val="WW8Num39z0"/>
    <w:rsid w:val="00C37C6E"/>
    <w:rPr>
      <w:rFonts w:ascii="Calibri" w:eastAsia="Times New Roman" w:hAnsi="Calibri" w:cs="Calibri"/>
    </w:rPr>
  </w:style>
  <w:style w:type="character" w:customStyle="1" w:styleId="WW8Num39z1">
    <w:name w:val="WW8Num39z1"/>
    <w:rsid w:val="00C37C6E"/>
    <w:rPr>
      <w:rFonts w:ascii="Courier New" w:hAnsi="Courier New" w:cs="Courier New"/>
    </w:rPr>
  </w:style>
  <w:style w:type="character" w:customStyle="1" w:styleId="WW8Num39z2">
    <w:name w:val="WW8Num39z2"/>
    <w:rsid w:val="00C37C6E"/>
    <w:rPr>
      <w:rFonts w:ascii="Wingdings" w:hAnsi="Wingdings" w:cs="Wingdings"/>
    </w:rPr>
  </w:style>
  <w:style w:type="character" w:customStyle="1" w:styleId="WW8Num39z3">
    <w:name w:val="WW8Num39z3"/>
    <w:rsid w:val="00C37C6E"/>
    <w:rPr>
      <w:rFonts w:ascii="Symbol" w:hAnsi="Symbol" w:cs="Symbol"/>
    </w:rPr>
  </w:style>
  <w:style w:type="character" w:customStyle="1" w:styleId="WW8Num40z0">
    <w:name w:val="WW8Num40z0"/>
    <w:rsid w:val="00C37C6E"/>
    <w:rPr>
      <w:rFonts w:ascii="Symbol" w:hAnsi="Symbol" w:cs="Symbol"/>
    </w:rPr>
  </w:style>
  <w:style w:type="character" w:customStyle="1" w:styleId="WW8Num40z1">
    <w:name w:val="WW8Num40z1"/>
    <w:rsid w:val="00C37C6E"/>
    <w:rPr>
      <w:rFonts w:ascii="Courier New" w:hAnsi="Courier New" w:cs="Courier New"/>
    </w:rPr>
  </w:style>
  <w:style w:type="character" w:customStyle="1" w:styleId="WW8Num40z2">
    <w:name w:val="WW8Num40z2"/>
    <w:rsid w:val="00C37C6E"/>
    <w:rPr>
      <w:rFonts w:ascii="Wingdings" w:hAnsi="Wingdings" w:cs="Wingdings"/>
    </w:rPr>
  </w:style>
  <w:style w:type="character" w:customStyle="1" w:styleId="WW8Num41z0">
    <w:name w:val="WW8Num41z0"/>
    <w:rsid w:val="00C37C6E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sid w:val="00C37C6E"/>
    <w:rPr>
      <w:rFonts w:cs="Times New Roman"/>
    </w:rPr>
  </w:style>
  <w:style w:type="character" w:customStyle="1" w:styleId="WW8Num41z2">
    <w:name w:val="WW8Num41z2"/>
    <w:rsid w:val="00C37C6E"/>
    <w:rPr>
      <w:rFonts w:ascii="Arial" w:hAnsi="Arial" w:cs="Times New Roman"/>
      <w:b w:val="0"/>
      <w:i w:val="0"/>
    </w:rPr>
  </w:style>
  <w:style w:type="character" w:customStyle="1" w:styleId="WW8Num41z3">
    <w:name w:val="WW8Num41z3"/>
    <w:rsid w:val="00C37C6E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  <w:rsid w:val="00C37C6E"/>
  </w:style>
  <w:style w:type="character" w:customStyle="1" w:styleId="Heading1Char">
    <w:name w:val="Heading 1 Char"/>
    <w:rsid w:val="00C37C6E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sid w:val="00C37C6E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sid w:val="00C37C6E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sid w:val="00C37C6E"/>
    <w:rPr>
      <w:sz w:val="24"/>
      <w:szCs w:val="24"/>
      <w:lang w:val="en-GB"/>
    </w:rPr>
  </w:style>
  <w:style w:type="character" w:customStyle="1" w:styleId="FooterChar">
    <w:name w:val="Footer Char"/>
    <w:rsid w:val="00C37C6E"/>
    <w:rPr>
      <w:rFonts w:eastAsia="MS Mincho" w:cs="Times New Roman"/>
      <w:sz w:val="24"/>
      <w:szCs w:val="24"/>
      <w:lang w:val="en-US" w:eastAsia="ja-JP"/>
    </w:rPr>
  </w:style>
  <w:style w:type="character" w:customStyle="1" w:styleId="CommentReference">
    <w:name w:val="Comment Reference"/>
    <w:rsid w:val="00C37C6E"/>
    <w:rPr>
      <w:sz w:val="16"/>
    </w:rPr>
  </w:style>
  <w:style w:type="character" w:styleId="-">
    <w:name w:val="Hyperlink"/>
    <w:uiPriority w:val="99"/>
    <w:rsid w:val="00C37C6E"/>
    <w:rPr>
      <w:color w:val="0000FF"/>
      <w:u w:val="single"/>
    </w:rPr>
  </w:style>
  <w:style w:type="character" w:customStyle="1" w:styleId="HeaderChar">
    <w:name w:val="Header Char"/>
    <w:rsid w:val="00C37C6E"/>
    <w:rPr>
      <w:rFonts w:cs="Times New Roman"/>
      <w:sz w:val="24"/>
      <w:szCs w:val="24"/>
      <w:lang w:val="en-GB"/>
    </w:rPr>
  </w:style>
  <w:style w:type="character" w:styleId="a3">
    <w:name w:val="page number"/>
    <w:rsid w:val="00C37C6E"/>
    <w:rPr>
      <w:rFonts w:cs="Times New Roman"/>
    </w:rPr>
  </w:style>
  <w:style w:type="character" w:customStyle="1" w:styleId="BalloonTextChar">
    <w:name w:val="Balloon Text Char"/>
    <w:rsid w:val="00C37C6E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sid w:val="00C37C6E"/>
    <w:rPr>
      <w:rFonts w:cs="Times New Roman"/>
      <w:lang w:val="en-GB"/>
    </w:rPr>
  </w:style>
  <w:style w:type="character" w:customStyle="1" w:styleId="CommentSubjectChar">
    <w:name w:val="Comment Subject Char"/>
    <w:rsid w:val="00C37C6E"/>
    <w:rPr>
      <w:rFonts w:cs="Times New Roman"/>
      <w:b/>
      <w:bCs/>
      <w:lang w:val="en-GB"/>
    </w:rPr>
  </w:style>
  <w:style w:type="character" w:customStyle="1" w:styleId="BodyTextChar">
    <w:name w:val="Body Text Char"/>
    <w:rsid w:val="00C37C6E"/>
    <w:rPr>
      <w:rFonts w:cs="Times New Roman"/>
      <w:sz w:val="24"/>
      <w:szCs w:val="24"/>
      <w:lang w:val="en-GB"/>
    </w:rPr>
  </w:style>
  <w:style w:type="character" w:customStyle="1" w:styleId="11">
    <w:name w:val="Κείμενο κράτησης θέσης1"/>
    <w:rsid w:val="00C37C6E"/>
    <w:rPr>
      <w:rFonts w:cs="Times New Roman"/>
      <w:color w:val="808080"/>
    </w:rPr>
  </w:style>
  <w:style w:type="character" w:customStyle="1" w:styleId="a4">
    <w:name w:val="Χαρακτήρες υποσημείωσης"/>
    <w:rsid w:val="00C37C6E"/>
    <w:rPr>
      <w:rFonts w:cs="Times New Roman"/>
      <w:vertAlign w:val="superscript"/>
    </w:rPr>
  </w:style>
  <w:style w:type="character" w:customStyle="1" w:styleId="FootnoteTextChar">
    <w:name w:val="Footnote Text Char"/>
    <w:rsid w:val="00C37C6E"/>
    <w:rPr>
      <w:rFonts w:ascii="Calibri" w:hAnsi="Calibri" w:cs="Times New Roman"/>
    </w:rPr>
  </w:style>
  <w:style w:type="character" w:customStyle="1" w:styleId="Heading3Char">
    <w:name w:val="Heading 3 Char"/>
    <w:rsid w:val="00C37C6E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sid w:val="00C37C6E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sid w:val="00C37C6E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sid w:val="00C37C6E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sid w:val="00C37C6E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sid w:val="00C37C6E"/>
    <w:rPr>
      <w:rFonts w:ascii="Calibri" w:hAnsi="Calibri" w:cs="Calibri"/>
      <w:lang w:val="en-GB"/>
    </w:rPr>
  </w:style>
  <w:style w:type="character" w:customStyle="1" w:styleId="a5">
    <w:name w:val="Χαρακτήρες σημείωσης τέλους"/>
    <w:rsid w:val="00C37C6E"/>
    <w:rPr>
      <w:vertAlign w:val="superscript"/>
    </w:rPr>
  </w:style>
  <w:style w:type="character" w:customStyle="1" w:styleId="FootnoteReference2">
    <w:name w:val="Footnote Reference2"/>
    <w:rsid w:val="00C37C6E"/>
    <w:rPr>
      <w:vertAlign w:val="superscript"/>
    </w:rPr>
  </w:style>
  <w:style w:type="character" w:customStyle="1" w:styleId="EndnoteReference1">
    <w:name w:val="Endnote Reference1"/>
    <w:rsid w:val="00C37C6E"/>
    <w:rPr>
      <w:vertAlign w:val="superscript"/>
    </w:rPr>
  </w:style>
  <w:style w:type="character" w:customStyle="1" w:styleId="a6">
    <w:name w:val="Κουκκίδες"/>
    <w:rsid w:val="00C37C6E"/>
    <w:rPr>
      <w:rFonts w:ascii="OpenSymbol" w:eastAsia="OpenSymbol" w:hAnsi="OpenSymbol" w:cs="OpenSymbol"/>
    </w:rPr>
  </w:style>
  <w:style w:type="character" w:styleId="a7">
    <w:name w:val="Strong"/>
    <w:qFormat/>
    <w:rsid w:val="00C37C6E"/>
    <w:rPr>
      <w:b/>
      <w:bCs/>
    </w:rPr>
  </w:style>
  <w:style w:type="character" w:customStyle="1" w:styleId="a8">
    <w:name w:val="Σύμβολο υποσημείωσης"/>
    <w:rsid w:val="00C37C6E"/>
    <w:rPr>
      <w:vertAlign w:val="superscript"/>
    </w:rPr>
  </w:style>
  <w:style w:type="character" w:styleId="a9">
    <w:name w:val="Emphasis"/>
    <w:qFormat/>
    <w:rsid w:val="00C37C6E"/>
    <w:rPr>
      <w:i/>
      <w:iCs/>
    </w:rPr>
  </w:style>
  <w:style w:type="character" w:customStyle="1" w:styleId="aa">
    <w:name w:val="Χαρακτήρες αρίθμησης"/>
    <w:rsid w:val="00C37C6E"/>
  </w:style>
  <w:style w:type="character" w:customStyle="1" w:styleId="normalwithoutspacingChar">
    <w:name w:val="normal_without_spacing Char"/>
    <w:rsid w:val="00C37C6E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sid w:val="00C37C6E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sid w:val="00C37C6E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"/>
    <w:rsid w:val="00C37C6E"/>
  </w:style>
  <w:style w:type="character" w:customStyle="1" w:styleId="BodyTextIndent3Char">
    <w:name w:val="Body Text Indent 3 Char"/>
    <w:rsid w:val="00C37C6E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sid w:val="00C37C6E"/>
    <w:rPr>
      <w:vertAlign w:val="superscript"/>
    </w:rPr>
  </w:style>
  <w:style w:type="character" w:customStyle="1" w:styleId="WW-EndnoteReference">
    <w:name w:val="WW-Endnote Reference"/>
    <w:rsid w:val="00C37C6E"/>
    <w:rPr>
      <w:vertAlign w:val="superscript"/>
    </w:rPr>
  </w:style>
  <w:style w:type="character" w:customStyle="1" w:styleId="FootnoteReference1">
    <w:name w:val="Footnote Reference1"/>
    <w:rsid w:val="00C37C6E"/>
    <w:rPr>
      <w:vertAlign w:val="superscript"/>
    </w:rPr>
  </w:style>
  <w:style w:type="character" w:customStyle="1" w:styleId="FootnoteTextChar2">
    <w:name w:val="Footnote Text Char2"/>
    <w:rsid w:val="00C37C6E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sid w:val="00C37C6E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sid w:val="00C37C6E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sid w:val="00C37C6E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sid w:val="00C37C6E"/>
    <w:rPr>
      <w:vertAlign w:val="superscript"/>
    </w:rPr>
  </w:style>
  <w:style w:type="character" w:customStyle="1" w:styleId="WW-EndnoteReference1">
    <w:name w:val="WW-Endnote Reference1"/>
    <w:rsid w:val="00C37C6E"/>
    <w:rPr>
      <w:vertAlign w:val="superscript"/>
    </w:rPr>
  </w:style>
  <w:style w:type="character" w:customStyle="1" w:styleId="WW-FootnoteReference2">
    <w:name w:val="WW-Footnote Reference2"/>
    <w:rsid w:val="00C37C6E"/>
    <w:rPr>
      <w:vertAlign w:val="superscript"/>
    </w:rPr>
  </w:style>
  <w:style w:type="character" w:customStyle="1" w:styleId="WW-EndnoteReference2">
    <w:name w:val="WW-Endnote Reference2"/>
    <w:rsid w:val="00C37C6E"/>
    <w:rPr>
      <w:vertAlign w:val="superscript"/>
    </w:rPr>
  </w:style>
  <w:style w:type="character" w:customStyle="1" w:styleId="FootnoteTextChar3">
    <w:name w:val="Footnote Text Char3"/>
    <w:rsid w:val="00C37C6E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sid w:val="00C37C6E"/>
    <w:rPr>
      <w:rFonts w:ascii="Calibri" w:hAnsi="Calibri" w:cs="Calibri"/>
      <w:sz w:val="18"/>
      <w:szCs w:val="18"/>
      <w:lang w:val="en-IE" w:eastAsia="zh-CN"/>
    </w:rPr>
  </w:style>
  <w:style w:type="character" w:customStyle="1" w:styleId="12">
    <w:name w:val="Παραπομπή υποσημείωσης1"/>
    <w:rsid w:val="00C37C6E"/>
    <w:rPr>
      <w:vertAlign w:val="superscript"/>
    </w:rPr>
  </w:style>
  <w:style w:type="character" w:customStyle="1" w:styleId="13">
    <w:name w:val="Παραπομπή σημείωσης τέλους1"/>
    <w:rsid w:val="00C37C6E"/>
    <w:rPr>
      <w:vertAlign w:val="superscript"/>
    </w:rPr>
  </w:style>
  <w:style w:type="character" w:customStyle="1" w:styleId="Char">
    <w:name w:val="Κείμενο πλαισίου Char"/>
    <w:rsid w:val="00C37C6E"/>
    <w:rPr>
      <w:rFonts w:ascii="Tahoma" w:hAnsi="Tahoma" w:cs="Tahoma"/>
      <w:sz w:val="16"/>
      <w:szCs w:val="16"/>
      <w:lang w:val="en-GB"/>
    </w:rPr>
  </w:style>
  <w:style w:type="character" w:customStyle="1" w:styleId="14">
    <w:name w:val="Παραπομπή σχολίου1"/>
    <w:rsid w:val="00C37C6E"/>
    <w:rPr>
      <w:sz w:val="16"/>
      <w:szCs w:val="16"/>
    </w:rPr>
  </w:style>
  <w:style w:type="character" w:customStyle="1" w:styleId="Char0">
    <w:name w:val="Κείμενο σχολίου Char"/>
    <w:rsid w:val="00C37C6E"/>
    <w:rPr>
      <w:rFonts w:ascii="Calibri" w:hAnsi="Calibri" w:cs="Calibri"/>
      <w:lang w:val="en-GB"/>
    </w:rPr>
  </w:style>
  <w:style w:type="character" w:customStyle="1" w:styleId="Char1">
    <w:name w:val="Θέμα σχολίου Char"/>
    <w:rsid w:val="00C37C6E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rsid w:val="00C37C6E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sid w:val="00C37C6E"/>
    <w:rPr>
      <w:vertAlign w:val="superscript"/>
    </w:rPr>
  </w:style>
  <w:style w:type="character" w:customStyle="1" w:styleId="WW-EndnoteReference3">
    <w:name w:val="WW-Endnote Reference3"/>
    <w:rsid w:val="00C37C6E"/>
    <w:rPr>
      <w:vertAlign w:val="superscript"/>
    </w:rPr>
  </w:style>
  <w:style w:type="character" w:customStyle="1" w:styleId="WW-FootnoteReference4">
    <w:name w:val="WW-Footnote Reference4"/>
    <w:rsid w:val="00C37C6E"/>
    <w:rPr>
      <w:vertAlign w:val="superscript"/>
    </w:rPr>
  </w:style>
  <w:style w:type="character" w:customStyle="1" w:styleId="WW-EndnoteReference4">
    <w:name w:val="WW-Endnote Reference4"/>
    <w:rsid w:val="00C37C6E"/>
    <w:rPr>
      <w:vertAlign w:val="superscript"/>
    </w:rPr>
  </w:style>
  <w:style w:type="character" w:customStyle="1" w:styleId="WW-FootnoteReference5">
    <w:name w:val="WW-Footnote Reference5"/>
    <w:rsid w:val="00C37C6E"/>
    <w:rPr>
      <w:vertAlign w:val="superscript"/>
    </w:rPr>
  </w:style>
  <w:style w:type="character" w:customStyle="1" w:styleId="WW-EndnoteReference5">
    <w:name w:val="WW-Endnote Reference5"/>
    <w:rsid w:val="00C37C6E"/>
    <w:rPr>
      <w:vertAlign w:val="superscript"/>
    </w:rPr>
  </w:style>
  <w:style w:type="character" w:customStyle="1" w:styleId="WW-FootnoteReference6">
    <w:name w:val="WW-Footnote Reference6"/>
    <w:rsid w:val="00C37C6E"/>
    <w:rPr>
      <w:vertAlign w:val="superscript"/>
    </w:rPr>
  </w:style>
  <w:style w:type="character" w:styleId="-0">
    <w:name w:val="FollowedHyperlink"/>
    <w:rsid w:val="00C37C6E"/>
    <w:rPr>
      <w:color w:val="800000"/>
      <w:u w:val="single"/>
    </w:rPr>
  </w:style>
  <w:style w:type="character" w:customStyle="1" w:styleId="WW-EndnoteReference6">
    <w:name w:val="WW-Endnote Reference6"/>
    <w:rsid w:val="00C37C6E"/>
    <w:rPr>
      <w:vertAlign w:val="superscript"/>
    </w:rPr>
  </w:style>
  <w:style w:type="character" w:customStyle="1" w:styleId="WW-FootnoteReference7">
    <w:name w:val="WW-Footnote Reference7"/>
    <w:rsid w:val="00C37C6E"/>
    <w:rPr>
      <w:vertAlign w:val="superscript"/>
    </w:rPr>
  </w:style>
  <w:style w:type="character" w:customStyle="1" w:styleId="WW-EndnoteReference7">
    <w:name w:val="WW-Endnote Reference7"/>
    <w:rsid w:val="00C37C6E"/>
    <w:rPr>
      <w:vertAlign w:val="superscript"/>
    </w:rPr>
  </w:style>
  <w:style w:type="character" w:customStyle="1" w:styleId="WW-FootnoteReference8">
    <w:name w:val="WW-Footnote Reference8"/>
    <w:rsid w:val="00C37C6E"/>
    <w:rPr>
      <w:vertAlign w:val="superscript"/>
    </w:rPr>
  </w:style>
  <w:style w:type="character" w:customStyle="1" w:styleId="WW-EndnoteReference8">
    <w:name w:val="WW-Endnote Reference8"/>
    <w:rsid w:val="00C37C6E"/>
    <w:rPr>
      <w:vertAlign w:val="superscript"/>
    </w:rPr>
  </w:style>
  <w:style w:type="character" w:customStyle="1" w:styleId="WW-FootnoteReference9">
    <w:name w:val="WW-Footnote Reference9"/>
    <w:rsid w:val="00C37C6E"/>
    <w:rPr>
      <w:vertAlign w:val="superscript"/>
    </w:rPr>
  </w:style>
  <w:style w:type="character" w:customStyle="1" w:styleId="WW-EndnoteReference9">
    <w:name w:val="WW-Endnote Reference9"/>
    <w:rsid w:val="00C37C6E"/>
    <w:rPr>
      <w:vertAlign w:val="superscript"/>
    </w:rPr>
  </w:style>
  <w:style w:type="character" w:customStyle="1" w:styleId="WW-FootnoteReference10">
    <w:name w:val="WW-Footnote Reference10"/>
    <w:rsid w:val="00C37C6E"/>
    <w:rPr>
      <w:vertAlign w:val="superscript"/>
    </w:rPr>
  </w:style>
  <w:style w:type="character" w:customStyle="1" w:styleId="WW-EndnoteReference10">
    <w:name w:val="WW-Endnote Reference10"/>
    <w:rsid w:val="00C37C6E"/>
    <w:rPr>
      <w:vertAlign w:val="superscript"/>
    </w:rPr>
  </w:style>
  <w:style w:type="character" w:customStyle="1" w:styleId="WW-FootnoteReference11">
    <w:name w:val="WW-Footnote Reference11"/>
    <w:rsid w:val="00C37C6E"/>
    <w:rPr>
      <w:vertAlign w:val="superscript"/>
    </w:rPr>
  </w:style>
  <w:style w:type="character" w:customStyle="1" w:styleId="WW-EndnoteReference11">
    <w:name w:val="WW-Endnote Reference11"/>
    <w:rsid w:val="00C37C6E"/>
    <w:rPr>
      <w:vertAlign w:val="superscript"/>
    </w:rPr>
  </w:style>
  <w:style w:type="character" w:customStyle="1" w:styleId="WW-FootnoteReference12">
    <w:name w:val="WW-Footnote Reference12"/>
    <w:rsid w:val="00C37C6E"/>
    <w:rPr>
      <w:vertAlign w:val="superscript"/>
    </w:rPr>
  </w:style>
  <w:style w:type="character" w:customStyle="1" w:styleId="WW-EndnoteReference12">
    <w:name w:val="WW-Endnote Reference12"/>
    <w:rsid w:val="00C37C6E"/>
    <w:rPr>
      <w:vertAlign w:val="superscript"/>
    </w:rPr>
  </w:style>
  <w:style w:type="character" w:customStyle="1" w:styleId="WW-FootnoteReference13">
    <w:name w:val="WW-Footnote Reference13"/>
    <w:rsid w:val="00C37C6E"/>
    <w:rPr>
      <w:vertAlign w:val="superscript"/>
    </w:rPr>
  </w:style>
  <w:style w:type="character" w:customStyle="1" w:styleId="WW-EndnoteReference13">
    <w:name w:val="WW-Endnote Reference13"/>
    <w:rsid w:val="00C37C6E"/>
    <w:rPr>
      <w:vertAlign w:val="superscript"/>
    </w:rPr>
  </w:style>
  <w:style w:type="character" w:customStyle="1" w:styleId="21">
    <w:name w:val="Παραπομπή υποσημείωσης2"/>
    <w:rsid w:val="00C37C6E"/>
    <w:rPr>
      <w:vertAlign w:val="superscript"/>
    </w:rPr>
  </w:style>
  <w:style w:type="character" w:customStyle="1" w:styleId="22">
    <w:name w:val="Παραπομπή σημείωσης τέλους2"/>
    <w:rsid w:val="00C37C6E"/>
    <w:rPr>
      <w:vertAlign w:val="superscript"/>
    </w:rPr>
  </w:style>
  <w:style w:type="character" w:customStyle="1" w:styleId="23">
    <w:name w:val="Παραπομπή υποσημείωσης2"/>
    <w:rsid w:val="00C37C6E"/>
    <w:rPr>
      <w:vertAlign w:val="superscript"/>
    </w:rPr>
  </w:style>
  <w:style w:type="character" w:customStyle="1" w:styleId="24">
    <w:name w:val="Παραπομπή σημείωσης τέλους2"/>
    <w:rsid w:val="00C37C6E"/>
    <w:rPr>
      <w:vertAlign w:val="superscript"/>
    </w:rPr>
  </w:style>
  <w:style w:type="character" w:customStyle="1" w:styleId="WW-FootnoteReference14">
    <w:name w:val="WW-Footnote Reference14"/>
    <w:rsid w:val="00C37C6E"/>
    <w:rPr>
      <w:vertAlign w:val="superscript"/>
    </w:rPr>
  </w:style>
  <w:style w:type="character" w:customStyle="1" w:styleId="WW-EndnoteReference14">
    <w:name w:val="WW-Endnote Reference14"/>
    <w:rsid w:val="00C37C6E"/>
    <w:rPr>
      <w:vertAlign w:val="superscript"/>
    </w:rPr>
  </w:style>
  <w:style w:type="character" w:customStyle="1" w:styleId="WW-FootnoteReference15">
    <w:name w:val="WW-Footnote Reference15"/>
    <w:rsid w:val="00C37C6E"/>
    <w:rPr>
      <w:vertAlign w:val="superscript"/>
    </w:rPr>
  </w:style>
  <w:style w:type="character" w:customStyle="1" w:styleId="WW-EndnoteReference15">
    <w:name w:val="WW-Endnote Reference15"/>
    <w:rsid w:val="00C37C6E"/>
    <w:rPr>
      <w:vertAlign w:val="superscript"/>
    </w:rPr>
  </w:style>
  <w:style w:type="character" w:styleId="ab">
    <w:name w:val="footnote reference"/>
    <w:rsid w:val="00C37C6E"/>
    <w:rPr>
      <w:vertAlign w:val="superscript"/>
    </w:rPr>
  </w:style>
  <w:style w:type="character" w:styleId="ac">
    <w:name w:val="endnote reference"/>
    <w:rsid w:val="00C37C6E"/>
    <w:rPr>
      <w:vertAlign w:val="superscript"/>
    </w:rPr>
  </w:style>
  <w:style w:type="paragraph" w:customStyle="1" w:styleId="ad">
    <w:name w:val="Επικεφαλίδα"/>
    <w:basedOn w:val="a"/>
    <w:next w:val="ae"/>
    <w:rsid w:val="00C37C6E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Char2"/>
    <w:rsid w:val="00C37C6E"/>
    <w:pPr>
      <w:spacing w:after="240"/>
    </w:pPr>
  </w:style>
  <w:style w:type="character" w:customStyle="1" w:styleId="Char2">
    <w:name w:val="Σώμα κειμένου Char"/>
    <w:basedOn w:val="a0"/>
    <w:link w:val="ae"/>
    <w:rsid w:val="00C37C6E"/>
    <w:rPr>
      <w:rFonts w:ascii="Calibri" w:eastAsia="Times New Roman" w:hAnsi="Calibri" w:cs="Calibri"/>
      <w:szCs w:val="24"/>
      <w:lang w:val="en-GB" w:eastAsia="zh-CN"/>
    </w:rPr>
  </w:style>
  <w:style w:type="paragraph" w:styleId="af">
    <w:name w:val="List"/>
    <w:basedOn w:val="ae"/>
    <w:rsid w:val="00C37C6E"/>
    <w:rPr>
      <w:rFonts w:cs="Mangal"/>
    </w:rPr>
  </w:style>
  <w:style w:type="paragraph" w:styleId="af0">
    <w:name w:val="caption"/>
    <w:basedOn w:val="a"/>
    <w:qFormat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af1">
    <w:name w:val="Ευρετήριο"/>
    <w:basedOn w:val="a"/>
    <w:rsid w:val="00C37C6E"/>
    <w:pPr>
      <w:suppressLineNumbers/>
    </w:pPr>
    <w:rPr>
      <w:rFonts w:cs="Mangal"/>
    </w:rPr>
  </w:style>
  <w:style w:type="paragraph" w:customStyle="1" w:styleId="15">
    <w:name w:val="Λεζάντα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25">
    <w:name w:val="Λεζάντα2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16">
    <w:name w:val="Λεζάντα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"/>
    <w:rsid w:val="00C37C6E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"/>
    <w:rsid w:val="00C37C6E"/>
    <w:pPr>
      <w:tabs>
        <w:tab w:val="num" w:pos="397"/>
      </w:tabs>
      <w:spacing w:after="100"/>
      <w:ind w:left="397" w:hanging="397"/>
    </w:pPr>
    <w:rPr>
      <w:rFonts w:eastAsia="MS Mincho"/>
      <w:lang w:val="en-US" w:eastAsia="ja-JP"/>
    </w:rPr>
  </w:style>
  <w:style w:type="paragraph" w:customStyle="1" w:styleId="17">
    <w:name w:val="Ημερομηνία1"/>
    <w:basedOn w:val="a"/>
    <w:next w:val="a"/>
    <w:rsid w:val="00C37C6E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  <w:rsid w:val="00C37C6E"/>
  </w:style>
  <w:style w:type="paragraph" w:customStyle="1" w:styleId="inserttext">
    <w:name w:val="insert text"/>
    <w:basedOn w:val="a"/>
    <w:rsid w:val="00C37C6E"/>
    <w:pPr>
      <w:spacing w:after="100"/>
      <w:ind w:left="794"/>
    </w:pPr>
    <w:rPr>
      <w:rFonts w:eastAsia="MS Mincho"/>
      <w:lang w:val="en-US" w:eastAsia="ja-JP"/>
    </w:rPr>
  </w:style>
  <w:style w:type="paragraph" w:styleId="af2">
    <w:name w:val="footer"/>
    <w:basedOn w:val="a"/>
    <w:link w:val="Char3"/>
    <w:rsid w:val="00C37C6E"/>
    <w:pPr>
      <w:spacing w:after="100"/>
    </w:pPr>
    <w:rPr>
      <w:rFonts w:eastAsia="MS Mincho"/>
      <w:lang w:val="en-US" w:eastAsia="ja-JP"/>
    </w:rPr>
  </w:style>
  <w:style w:type="character" w:customStyle="1" w:styleId="Char3">
    <w:name w:val="Υποσέλιδο Char"/>
    <w:basedOn w:val="a0"/>
    <w:link w:val="af2"/>
    <w:rsid w:val="00C37C6E"/>
    <w:rPr>
      <w:rFonts w:ascii="Calibri" w:eastAsia="MS Mincho" w:hAnsi="Calibri" w:cs="Calibri"/>
      <w:szCs w:val="24"/>
      <w:lang w:val="en-US" w:eastAsia="ja-JP"/>
    </w:rPr>
  </w:style>
  <w:style w:type="paragraph" w:styleId="af3">
    <w:name w:val="header"/>
    <w:basedOn w:val="a"/>
    <w:link w:val="Char4"/>
    <w:rsid w:val="00C37C6E"/>
  </w:style>
  <w:style w:type="character" w:customStyle="1" w:styleId="Char4">
    <w:name w:val="Κεφαλίδα Char"/>
    <w:basedOn w:val="a0"/>
    <w:link w:val="af3"/>
    <w:rsid w:val="00C37C6E"/>
    <w:rPr>
      <w:rFonts w:ascii="Calibri" w:eastAsia="Times New Roman" w:hAnsi="Calibri" w:cs="Calibri"/>
      <w:szCs w:val="24"/>
      <w:lang w:val="en-GB" w:eastAsia="zh-CN"/>
    </w:rPr>
  </w:style>
  <w:style w:type="paragraph" w:customStyle="1" w:styleId="18">
    <w:name w:val="Κείμενο πλαισίου1"/>
    <w:basedOn w:val="a"/>
    <w:rsid w:val="00C37C6E"/>
    <w:rPr>
      <w:rFonts w:ascii="Tahoma" w:hAnsi="Tahoma" w:cs="Tahoma"/>
      <w:sz w:val="16"/>
      <w:szCs w:val="16"/>
    </w:rPr>
  </w:style>
  <w:style w:type="paragraph" w:customStyle="1" w:styleId="CommentText">
    <w:name w:val="Comment Text"/>
    <w:basedOn w:val="a"/>
    <w:rsid w:val="00C37C6E"/>
    <w:rPr>
      <w:sz w:val="20"/>
      <w:szCs w:val="20"/>
    </w:rPr>
  </w:style>
  <w:style w:type="paragraph" w:customStyle="1" w:styleId="CommentSubject">
    <w:name w:val="Comment Subject"/>
    <w:basedOn w:val="CommentText"/>
    <w:next w:val="CommentText"/>
    <w:rsid w:val="00C37C6E"/>
    <w:rPr>
      <w:b/>
      <w:bCs/>
    </w:rPr>
  </w:style>
  <w:style w:type="paragraph" w:customStyle="1" w:styleId="19">
    <w:name w:val="Αναθεώρηση1"/>
    <w:rsid w:val="00C37C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western">
    <w:name w:val="western"/>
    <w:basedOn w:val="a"/>
    <w:rsid w:val="00C37C6E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a">
    <w:name w:val="Παράγραφος λίστας1"/>
    <w:basedOn w:val="a"/>
    <w:rsid w:val="00C37C6E"/>
    <w:pPr>
      <w:spacing w:after="200"/>
      <w:ind w:left="720"/>
      <w:contextualSpacing/>
    </w:pPr>
  </w:style>
  <w:style w:type="paragraph" w:styleId="af4">
    <w:name w:val="footnote text"/>
    <w:basedOn w:val="a"/>
    <w:link w:val="Char5"/>
    <w:rsid w:val="00C37C6E"/>
    <w:pPr>
      <w:spacing w:after="0"/>
      <w:ind w:left="425" w:hanging="425"/>
    </w:pPr>
    <w:rPr>
      <w:sz w:val="18"/>
      <w:szCs w:val="20"/>
      <w:lang w:val="en-IE"/>
    </w:rPr>
  </w:style>
  <w:style w:type="character" w:customStyle="1" w:styleId="Char5">
    <w:name w:val="Κείμενο υποσημείωσης Char"/>
    <w:basedOn w:val="a0"/>
    <w:link w:val="af4"/>
    <w:rsid w:val="00C37C6E"/>
    <w:rPr>
      <w:rFonts w:ascii="Calibri" w:eastAsia="Times New Roman" w:hAnsi="Calibri" w:cs="Calibri"/>
      <w:sz w:val="18"/>
      <w:szCs w:val="20"/>
      <w:lang w:val="en-IE" w:eastAsia="zh-CN"/>
    </w:rPr>
  </w:style>
  <w:style w:type="paragraph" w:styleId="1b">
    <w:name w:val="toc 1"/>
    <w:basedOn w:val="a"/>
    <w:next w:val="a"/>
    <w:uiPriority w:val="39"/>
    <w:rsid w:val="00C37C6E"/>
    <w:pPr>
      <w:spacing w:before="120"/>
      <w:jc w:val="left"/>
    </w:pPr>
    <w:rPr>
      <w:b/>
      <w:bCs/>
      <w:caps/>
      <w:sz w:val="20"/>
      <w:szCs w:val="20"/>
    </w:rPr>
  </w:style>
  <w:style w:type="paragraph" w:styleId="26">
    <w:name w:val="toc 2"/>
    <w:basedOn w:val="a"/>
    <w:next w:val="a"/>
    <w:uiPriority w:val="39"/>
    <w:rsid w:val="00C37C6E"/>
    <w:pPr>
      <w:spacing w:after="0"/>
      <w:ind w:left="22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uiPriority w:val="39"/>
    <w:rsid w:val="00C37C6E"/>
    <w:pPr>
      <w:spacing w:after="0"/>
      <w:ind w:left="440"/>
      <w:jc w:val="left"/>
    </w:pPr>
    <w:rPr>
      <w:i/>
      <w:iCs/>
      <w:sz w:val="20"/>
      <w:szCs w:val="20"/>
    </w:rPr>
  </w:style>
  <w:style w:type="paragraph" w:styleId="40">
    <w:name w:val="toc 4"/>
    <w:basedOn w:val="a"/>
    <w:next w:val="a"/>
    <w:uiPriority w:val="39"/>
    <w:rsid w:val="00C37C6E"/>
    <w:pPr>
      <w:spacing w:after="0"/>
      <w:ind w:left="660"/>
      <w:jc w:val="left"/>
    </w:pPr>
    <w:rPr>
      <w:sz w:val="18"/>
      <w:szCs w:val="18"/>
    </w:rPr>
  </w:style>
  <w:style w:type="paragraph" w:styleId="50">
    <w:name w:val="toc 5"/>
    <w:basedOn w:val="a"/>
    <w:next w:val="a"/>
    <w:rsid w:val="00C37C6E"/>
    <w:pPr>
      <w:spacing w:after="0"/>
      <w:ind w:left="880"/>
      <w:jc w:val="left"/>
    </w:pPr>
    <w:rPr>
      <w:sz w:val="18"/>
      <w:szCs w:val="18"/>
    </w:rPr>
  </w:style>
  <w:style w:type="paragraph" w:styleId="6">
    <w:name w:val="toc 6"/>
    <w:basedOn w:val="a"/>
    <w:next w:val="a"/>
    <w:rsid w:val="00C37C6E"/>
    <w:pPr>
      <w:spacing w:after="0"/>
      <w:ind w:left="1100"/>
      <w:jc w:val="left"/>
    </w:pPr>
    <w:rPr>
      <w:sz w:val="18"/>
      <w:szCs w:val="18"/>
    </w:rPr>
  </w:style>
  <w:style w:type="paragraph" w:styleId="7">
    <w:name w:val="toc 7"/>
    <w:basedOn w:val="a"/>
    <w:next w:val="a"/>
    <w:rsid w:val="00C37C6E"/>
    <w:pPr>
      <w:spacing w:after="0"/>
      <w:ind w:left="1320"/>
      <w:jc w:val="left"/>
    </w:pPr>
    <w:rPr>
      <w:sz w:val="18"/>
      <w:szCs w:val="18"/>
    </w:rPr>
  </w:style>
  <w:style w:type="paragraph" w:styleId="8">
    <w:name w:val="toc 8"/>
    <w:basedOn w:val="a"/>
    <w:next w:val="a"/>
    <w:rsid w:val="00C37C6E"/>
    <w:pPr>
      <w:spacing w:after="0"/>
      <w:ind w:left="1540"/>
      <w:jc w:val="left"/>
    </w:pPr>
    <w:rPr>
      <w:sz w:val="18"/>
      <w:szCs w:val="18"/>
    </w:rPr>
  </w:style>
  <w:style w:type="paragraph" w:styleId="9">
    <w:name w:val="toc 9"/>
    <w:basedOn w:val="a"/>
    <w:next w:val="a"/>
    <w:rsid w:val="00C37C6E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rsid w:val="00C37C6E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sid w:val="00C37C6E"/>
    <w:rPr>
      <w:rFonts w:ascii="Calibri" w:hAnsi="Calibri" w:cs="Calibri"/>
      <w:lang w:val="el-GR"/>
    </w:rPr>
  </w:style>
  <w:style w:type="paragraph" w:styleId="af5">
    <w:name w:val="endnote text"/>
    <w:basedOn w:val="a"/>
    <w:link w:val="Char6"/>
    <w:rsid w:val="00C37C6E"/>
    <w:rPr>
      <w:sz w:val="20"/>
      <w:szCs w:val="20"/>
    </w:rPr>
  </w:style>
  <w:style w:type="character" w:customStyle="1" w:styleId="Char6">
    <w:name w:val="Κείμενο σημείωσης τέλους Char"/>
    <w:basedOn w:val="a0"/>
    <w:link w:val="af5"/>
    <w:rsid w:val="00C37C6E"/>
    <w:rPr>
      <w:rFonts w:ascii="Calibri" w:eastAsia="Times New Roman" w:hAnsi="Calibri" w:cs="Calibri"/>
      <w:sz w:val="20"/>
      <w:szCs w:val="20"/>
      <w:lang w:val="en-GB" w:eastAsia="zh-CN"/>
    </w:rPr>
  </w:style>
  <w:style w:type="paragraph" w:customStyle="1" w:styleId="Default">
    <w:name w:val="Default"/>
    <w:rsid w:val="00C37C6E"/>
    <w:pPr>
      <w:widowControl w:val="0"/>
      <w:suppressAutoHyphens/>
      <w:spacing w:after="0" w:line="240" w:lineRule="auto"/>
    </w:pPr>
    <w:rPr>
      <w:rFonts w:ascii="Cambria" w:eastAsia="SimSun" w:hAnsi="Cambria" w:cs="Mangal"/>
      <w:color w:val="000000"/>
      <w:sz w:val="24"/>
      <w:szCs w:val="24"/>
      <w:lang w:eastAsia="zh-CN" w:bidi="hi-IN"/>
    </w:rPr>
  </w:style>
  <w:style w:type="paragraph" w:customStyle="1" w:styleId="af6">
    <w:name w:val="Προμορφοποιημένο κείμενο"/>
    <w:basedOn w:val="a"/>
    <w:rsid w:val="00C37C6E"/>
  </w:style>
  <w:style w:type="paragraph" w:styleId="af7">
    <w:name w:val="Body Text Indent"/>
    <w:basedOn w:val="a"/>
    <w:link w:val="Char7"/>
    <w:rsid w:val="00C37C6E"/>
    <w:pPr>
      <w:ind w:firstLine="1134"/>
    </w:pPr>
    <w:rPr>
      <w:rFonts w:ascii="Arial" w:hAnsi="Arial" w:cs="Arial"/>
    </w:rPr>
  </w:style>
  <w:style w:type="character" w:customStyle="1" w:styleId="Char7">
    <w:name w:val="Σώμα κείμενου με εσοχή Char"/>
    <w:basedOn w:val="a0"/>
    <w:link w:val="af7"/>
    <w:rsid w:val="00C37C6E"/>
    <w:rPr>
      <w:rFonts w:ascii="Arial" w:eastAsia="Times New Roman" w:hAnsi="Arial" w:cs="Arial"/>
      <w:szCs w:val="24"/>
      <w:lang w:val="en-GB" w:eastAsia="zh-CN"/>
    </w:rPr>
  </w:style>
  <w:style w:type="paragraph" w:customStyle="1" w:styleId="normalwithoutspacing">
    <w:name w:val="normal_without_spacing"/>
    <w:basedOn w:val="a"/>
    <w:rsid w:val="00C37C6E"/>
    <w:pPr>
      <w:spacing w:after="60"/>
    </w:pPr>
    <w:rPr>
      <w:lang w:val="el-GR"/>
    </w:rPr>
  </w:style>
  <w:style w:type="paragraph" w:customStyle="1" w:styleId="foothanging">
    <w:name w:val="foot_hanging"/>
    <w:basedOn w:val="af4"/>
    <w:rsid w:val="00C37C6E"/>
    <w:pPr>
      <w:ind w:left="426" w:hanging="426"/>
    </w:pPr>
    <w:rPr>
      <w:szCs w:val="18"/>
    </w:rPr>
  </w:style>
  <w:style w:type="paragraph" w:customStyle="1" w:styleId="-HTML1">
    <w:name w:val="Προ-διαμορφωμένο HTML1"/>
    <w:basedOn w:val="a"/>
    <w:rsid w:val="00C37C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rsid w:val="00C37C6E"/>
    <w:pPr>
      <w:suppressAutoHyphens/>
      <w:spacing w:after="0"/>
    </w:pPr>
    <w:rPr>
      <w:rFonts w:ascii="Arial" w:eastAsia="Arial" w:hAnsi="Arial" w:cs="Arial"/>
      <w:color w:val="000000"/>
      <w:lang w:eastAsia="zh-CN"/>
    </w:rPr>
  </w:style>
  <w:style w:type="paragraph" w:customStyle="1" w:styleId="310">
    <w:name w:val="Σώμα κείμενου με εσοχή 31"/>
    <w:basedOn w:val="a"/>
    <w:rsid w:val="00C37C6E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c">
    <w:name w:val="Χωρίς διάστιχο1"/>
    <w:rsid w:val="00C37C6E"/>
    <w:pPr>
      <w:suppressAutoHyphens/>
      <w:spacing w:after="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af8">
    <w:name w:val="Περιεχόμενα πίνακα"/>
    <w:basedOn w:val="a"/>
    <w:rsid w:val="00C37C6E"/>
    <w:pPr>
      <w:suppressLineNumbers/>
    </w:pPr>
  </w:style>
  <w:style w:type="paragraph" w:customStyle="1" w:styleId="af9">
    <w:name w:val="Επικεφαλίδα πίνακα"/>
    <w:basedOn w:val="af8"/>
    <w:rsid w:val="00C37C6E"/>
    <w:pPr>
      <w:jc w:val="center"/>
    </w:pPr>
    <w:rPr>
      <w:b/>
      <w:bCs/>
    </w:rPr>
  </w:style>
  <w:style w:type="paragraph" w:customStyle="1" w:styleId="footers">
    <w:name w:val="footers"/>
    <w:basedOn w:val="foothanging"/>
    <w:rsid w:val="00C37C6E"/>
  </w:style>
  <w:style w:type="paragraph" w:customStyle="1" w:styleId="Standard">
    <w:name w:val="Standard"/>
    <w:rsid w:val="00C37C6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Lucida Sans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37C6E"/>
    <w:pPr>
      <w:spacing w:after="120"/>
    </w:pPr>
  </w:style>
  <w:style w:type="paragraph" w:customStyle="1" w:styleId="Footnote">
    <w:name w:val="Footnote"/>
    <w:basedOn w:val="Standard"/>
    <w:rsid w:val="00C37C6E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"/>
    <w:rsid w:val="00C37C6E"/>
    <w:rPr>
      <w:sz w:val="16"/>
      <w:szCs w:val="16"/>
    </w:rPr>
  </w:style>
  <w:style w:type="paragraph" w:customStyle="1" w:styleId="fooot">
    <w:name w:val="fooot"/>
    <w:basedOn w:val="footers"/>
    <w:rsid w:val="00C37C6E"/>
  </w:style>
  <w:style w:type="paragraph" w:styleId="afa">
    <w:name w:val="Balloon Text"/>
    <w:basedOn w:val="a"/>
    <w:link w:val="Char10"/>
    <w:rsid w:val="00C37C6E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0">
    <w:name w:val="Κείμενο πλαισίου Char1"/>
    <w:basedOn w:val="a0"/>
    <w:link w:val="afa"/>
    <w:rsid w:val="00C37C6E"/>
    <w:rPr>
      <w:rFonts w:ascii="Tahoma" w:eastAsia="Times New Roman" w:hAnsi="Tahoma" w:cs="Tahoma"/>
      <w:sz w:val="16"/>
      <w:szCs w:val="16"/>
      <w:lang w:val="en-GB" w:eastAsia="zh-CN"/>
    </w:rPr>
  </w:style>
  <w:style w:type="paragraph" w:customStyle="1" w:styleId="1d">
    <w:name w:val="Κείμενο σχολίου1"/>
    <w:basedOn w:val="a"/>
    <w:rsid w:val="00C37C6E"/>
    <w:rPr>
      <w:sz w:val="20"/>
      <w:szCs w:val="20"/>
    </w:rPr>
  </w:style>
  <w:style w:type="paragraph" w:styleId="afb">
    <w:name w:val="annotation text"/>
    <w:basedOn w:val="a"/>
    <w:link w:val="Char11"/>
    <w:uiPriority w:val="99"/>
    <w:semiHidden/>
    <w:unhideWhenUsed/>
    <w:rsid w:val="00C37C6E"/>
    <w:rPr>
      <w:sz w:val="20"/>
      <w:szCs w:val="20"/>
    </w:rPr>
  </w:style>
  <w:style w:type="character" w:customStyle="1" w:styleId="Char11">
    <w:name w:val="Κείμενο σχολίου Char1"/>
    <w:basedOn w:val="a0"/>
    <w:link w:val="afb"/>
    <w:uiPriority w:val="99"/>
    <w:semiHidden/>
    <w:rsid w:val="00C37C6E"/>
    <w:rPr>
      <w:rFonts w:ascii="Calibri" w:eastAsia="Times New Roman" w:hAnsi="Calibri" w:cs="Calibri"/>
      <w:sz w:val="20"/>
      <w:szCs w:val="20"/>
      <w:lang w:val="en-GB" w:eastAsia="zh-CN"/>
    </w:rPr>
  </w:style>
  <w:style w:type="paragraph" w:styleId="afc">
    <w:name w:val="annotation subject"/>
    <w:basedOn w:val="1d"/>
    <w:next w:val="1d"/>
    <w:link w:val="Char12"/>
    <w:rsid w:val="00C37C6E"/>
    <w:rPr>
      <w:b/>
      <w:bCs/>
    </w:rPr>
  </w:style>
  <w:style w:type="character" w:customStyle="1" w:styleId="Char12">
    <w:name w:val="Θέμα σχολίου Char1"/>
    <w:basedOn w:val="Char11"/>
    <w:link w:val="afc"/>
    <w:rsid w:val="00C37C6E"/>
    <w:rPr>
      <w:rFonts w:ascii="Calibri" w:eastAsia="Times New Roman" w:hAnsi="Calibri" w:cs="Calibri"/>
      <w:b/>
      <w:bCs/>
      <w:sz w:val="20"/>
      <w:szCs w:val="20"/>
      <w:lang w:val="en-GB" w:eastAsia="zh-CN"/>
    </w:rPr>
  </w:style>
  <w:style w:type="paragraph" w:styleId="-HTML">
    <w:name w:val="HTML Preformatted"/>
    <w:basedOn w:val="a"/>
    <w:link w:val="-HTMLChar1"/>
    <w:uiPriority w:val="99"/>
    <w:rsid w:val="00C37C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character" w:customStyle="1" w:styleId="-HTMLChar1">
    <w:name w:val="Προ-διαμορφωμένο HTML Char1"/>
    <w:basedOn w:val="a0"/>
    <w:link w:val="-HTML"/>
    <w:uiPriority w:val="99"/>
    <w:rsid w:val="00C37C6E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fd">
    <w:name w:val="Revision"/>
    <w:rsid w:val="00C37C6E"/>
    <w:pPr>
      <w:suppressAutoHyphens/>
      <w:spacing w:after="0" w:line="240" w:lineRule="auto"/>
    </w:pPr>
    <w:rPr>
      <w:rFonts w:ascii="Calibri" w:eastAsia="Times New Roman" w:hAnsi="Calibri" w:cs="Calibri"/>
      <w:szCs w:val="24"/>
      <w:lang w:val="en-GB" w:eastAsia="zh-CN"/>
    </w:rPr>
  </w:style>
  <w:style w:type="paragraph" w:customStyle="1" w:styleId="210">
    <w:name w:val="Λίστα με κουκκίδες 21"/>
    <w:basedOn w:val="a"/>
    <w:rsid w:val="00C37C6E"/>
    <w:pPr>
      <w:tabs>
        <w:tab w:val="num" w:pos="643"/>
      </w:tabs>
      <w:suppressAutoHyphens w:val="0"/>
      <w:spacing w:after="0" w:line="360" w:lineRule="auto"/>
      <w:ind w:left="643" w:hanging="360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1"/>
    <w:rsid w:val="00C37C6E"/>
    <w:pPr>
      <w:tabs>
        <w:tab w:val="right" w:leader="dot" w:pos="7091"/>
      </w:tabs>
      <w:ind w:left="2547"/>
    </w:pPr>
  </w:style>
  <w:style w:type="paragraph" w:customStyle="1" w:styleId="afe">
    <w:name w:val="Οριζόντια γραμμή"/>
    <w:basedOn w:val="a"/>
    <w:next w:val="ae"/>
    <w:rsid w:val="00C37C6E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para-2">
    <w:name w:val="para-2"/>
    <w:basedOn w:val="a"/>
    <w:rsid w:val="00C37C6E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588" w:hanging="1588"/>
    </w:pPr>
    <w:rPr>
      <w:rFonts w:ascii="Arial" w:eastAsia="Andale Sans UI" w:hAnsi="Arial" w:cs="Arial"/>
      <w:spacing w:val="5"/>
      <w:kern w:val="1"/>
    </w:rPr>
  </w:style>
  <w:style w:type="paragraph" w:styleId="aff">
    <w:name w:val="TOC Heading"/>
    <w:basedOn w:val="1"/>
    <w:next w:val="a"/>
    <w:uiPriority w:val="39"/>
    <w:semiHidden/>
    <w:unhideWhenUsed/>
    <w:qFormat/>
    <w:rsid w:val="00C37C6E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l-GR" w:eastAsia="en-US"/>
    </w:rPr>
  </w:style>
  <w:style w:type="paragraph" w:styleId="aff0">
    <w:name w:val="List Paragraph"/>
    <w:basedOn w:val="a"/>
    <w:uiPriority w:val="34"/>
    <w:qFormat/>
    <w:rsid w:val="002066A7"/>
    <w:pPr>
      <w:ind w:left="720"/>
      <w:contextualSpacing/>
    </w:pPr>
  </w:style>
  <w:style w:type="character" w:customStyle="1" w:styleId="WW-FootnoteReference17">
    <w:name w:val="WW-Footnote Reference17"/>
    <w:rsid w:val="00CB1DF8"/>
    <w:rPr>
      <w:vertAlign w:val="superscript"/>
    </w:rPr>
  </w:style>
  <w:style w:type="paragraph" w:styleId="Web">
    <w:name w:val="Normal (Web)"/>
    <w:basedOn w:val="a"/>
    <w:rsid w:val="004C0CC9"/>
    <w:pPr>
      <w:spacing w:before="280" w:after="280"/>
      <w:jc w:val="left"/>
    </w:pPr>
    <w:rPr>
      <w:rFonts w:ascii="Times New Roman" w:hAnsi="Times New Roman" w:cs="Times New Roman"/>
      <w:sz w:val="24"/>
      <w:lang w:val="el-GR" w:eastAsia="ar-SA"/>
    </w:rPr>
  </w:style>
  <w:style w:type="paragraph" w:styleId="27">
    <w:name w:val="Body Text 2"/>
    <w:basedOn w:val="a"/>
    <w:link w:val="2Char0"/>
    <w:unhideWhenUsed/>
    <w:rsid w:val="00055AC7"/>
    <w:pPr>
      <w:spacing w:line="480" w:lineRule="auto"/>
    </w:pPr>
  </w:style>
  <w:style w:type="character" w:customStyle="1" w:styleId="2Char0">
    <w:name w:val="Σώμα κείμενου 2 Char"/>
    <w:basedOn w:val="a0"/>
    <w:link w:val="27"/>
    <w:rsid w:val="00055AC7"/>
    <w:rPr>
      <w:rFonts w:ascii="Calibri" w:eastAsia="Times New Roman" w:hAnsi="Calibri" w:cs="Calibri"/>
      <w:szCs w:val="24"/>
      <w:lang w:val="en-GB" w:eastAsia="zh-CN"/>
    </w:rPr>
  </w:style>
  <w:style w:type="table" w:customStyle="1" w:styleId="1e">
    <w:name w:val="Πλέγμα πίνακα1"/>
    <w:basedOn w:val="a1"/>
    <w:uiPriority w:val="59"/>
    <w:rsid w:val="00B5586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uiPriority w:val="99"/>
    <w:semiHidden/>
    <w:unhideWhenUsed/>
    <w:rsid w:val="00B55860"/>
    <w:rPr>
      <w:color w:val="808080"/>
      <w:shd w:val="clear" w:color="auto" w:fill="E6E6E6"/>
    </w:rPr>
  </w:style>
  <w:style w:type="table" w:styleId="aff1">
    <w:name w:val="Table Grid"/>
    <w:basedOn w:val="a1"/>
    <w:uiPriority w:val="59"/>
    <w:rsid w:val="00B558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Παραπομπή υποσημείωσης3"/>
    <w:rsid w:val="007A1A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A1A0B-CC80-4BE5-B8BB-8787233E0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23</Pages>
  <Words>4885</Words>
  <Characters>26382</Characters>
  <Application>Microsoft Office Word</Application>
  <DocSecurity>0</DocSecurity>
  <Lines>219</Lines>
  <Paragraphs>62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ΑΓΓΕΛΟΣ ΠΕΤΣΙΜΕΡΗΣ</cp:lastModifiedBy>
  <cp:revision>3</cp:revision>
  <cp:lastPrinted>2019-12-06T07:09:00Z</cp:lastPrinted>
  <dcterms:created xsi:type="dcterms:W3CDTF">2020-05-06T06:25:00Z</dcterms:created>
  <dcterms:modified xsi:type="dcterms:W3CDTF">2020-05-06T08:15:00Z</dcterms:modified>
</cp:coreProperties>
</file>