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FA9" w:rsidRPr="00FE6746" w:rsidRDefault="00742FA9" w:rsidP="00742FA9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742FA9" w:rsidRPr="00FE6746" w:rsidRDefault="00742FA9" w:rsidP="00742FA9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742FA9" w:rsidRPr="00FE6746" w:rsidRDefault="00742FA9" w:rsidP="00742FA9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742FA9" w:rsidRPr="00FE6746" w:rsidRDefault="00742FA9" w:rsidP="00742FA9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742FA9" w:rsidRPr="0073467F" w:rsidTr="00CA2F9B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proofErr w:type="spellStart"/>
            <w:r w:rsidRPr="00FE6746">
              <w:rPr>
                <w:lang w:val="el-GR"/>
              </w:rPr>
              <w:t>Πετσιμέρης</w:t>
            </w:r>
            <w:proofErr w:type="spellEnd"/>
            <w:r w:rsidRPr="00FE6746">
              <w:rPr>
                <w:lang w:val="el-GR"/>
              </w:rPr>
              <w:t xml:space="preserve"> Άγγελος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2681362243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rPr>
                <w:lang w:val="en-US"/>
              </w:rPr>
              <w:t>petsimeris</w:t>
            </w:r>
            <w:proofErr w:type="spellEnd"/>
            <w:r w:rsidRPr="00FE6746">
              <w:rPr>
                <w:lang w:val="el-GR"/>
              </w:rPr>
              <w:t>@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742FA9" w:rsidRPr="0073467F" w:rsidTr="00CA2F9B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 w:rsidR="000C3E91">
              <w:rPr>
                <w:lang w:val="el-GR"/>
              </w:rPr>
              <w:t xml:space="preserve">Προμήθεια λυόμενων αιθουσών για κάλυψη αναγκών σχολικών μονάδων στον Δήμο </w:t>
            </w:r>
            <w:proofErr w:type="spellStart"/>
            <w:r w:rsidR="000C3E91">
              <w:rPr>
                <w:lang w:val="el-GR"/>
              </w:rPr>
              <w:t>Αρταίων</w:t>
            </w:r>
            <w:proofErr w:type="spellEnd"/>
            <w:r w:rsidRPr="00CC0C71">
              <w:rPr>
                <w:lang w:val="el-GR"/>
              </w:rPr>
              <w:t xml:space="preserve"> 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="000C3E91">
              <w:rPr>
                <w:lang w:val="el-GR"/>
              </w:rPr>
              <w:t>: 45223820-0</w:t>
            </w:r>
            <w:r w:rsidRPr="00CC0C71">
              <w:rPr>
                <w:lang w:val="el-GR"/>
              </w:rPr>
              <w:t>)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Κωδικός στο ΚΗΜΔΗΣ: [</w:t>
            </w:r>
            <w:r w:rsidR="0073467F" w:rsidRPr="0073467F">
              <w:rPr>
                <w:lang w:val="el-GR"/>
              </w:rPr>
              <w:t>20PROC006611500</w:t>
            </w:r>
            <w:bookmarkStart w:id="0" w:name="_GoBack"/>
            <w:bookmarkEnd w:id="0"/>
            <w:r w:rsidRPr="00CC0C71">
              <w:rPr>
                <w:lang w:val="el-GR"/>
              </w:rPr>
              <w:t>]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</w:t>
            </w:r>
            <w:r w:rsidR="000C3E91">
              <w:rPr>
                <w:lang w:val="el-GR"/>
              </w:rPr>
              <w:t>ήθειες, ή υπηρεσίες : [Προμήθειες</w:t>
            </w:r>
            <w:r w:rsidRPr="00CC0C71">
              <w:rPr>
                <w:lang w:val="el-GR"/>
              </w:rPr>
              <w:t>]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Εφόσον υφίστανται, ένδειξη ύπαρξης σχετικών</w:t>
            </w:r>
            <w:r w:rsidR="000C3E91">
              <w:rPr>
                <w:lang w:val="el-GR"/>
              </w:rPr>
              <w:t xml:space="preserve"> τμημάτων : [Όχι</w:t>
            </w:r>
            <w:r w:rsidRPr="00CC0C71">
              <w:rPr>
                <w:lang w:val="el-GR"/>
              </w:rPr>
              <w:t>]</w:t>
            </w:r>
          </w:p>
          <w:p w:rsidR="00742FA9" w:rsidRPr="00CC0C71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742FA9" w:rsidRPr="00FE6746" w:rsidRDefault="00742FA9" w:rsidP="00742FA9">
      <w:pPr>
        <w:rPr>
          <w:kern w:val="2"/>
          <w:szCs w:val="22"/>
          <w:lang w:val="el-GR"/>
        </w:rPr>
      </w:pPr>
    </w:p>
    <w:p w:rsidR="00742FA9" w:rsidRPr="00FE6746" w:rsidRDefault="00742FA9" w:rsidP="00742FA9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42FA9" w:rsidRPr="00FE6746" w:rsidRDefault="00742FA9" w:rsidP="00742FA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742FA9" w:rsidRPr="00FE6746" w:rsidRDefault="00742FA9" w:rsidP="00742FA9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4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FA9" w:rsidRDefault="00742FA9" w:rsidP="00CA2F9B">
            <w:pPr>
              <w:spacing w:after="0"/>
            </w:pPr>
            <w:r>
              <w:t>[……]</w:t>
            </w:r>
          </w:p>
          <w:p w:rsidR="00742FA9" w:rsidRDefault="00742FA9" w:rsidP="00CA2F9B">
            <w:pPr>
              <w:spacing w:after="0"/>
            </w:pPr>
            <w:r>
              <w:t>[……]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RPr="0073467F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[...............]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[…...............]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</w:t>
            </w:r>
            <w:r w:rsidRPr="00FE6746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742FA9" w:rsidRPr="00FE6746" w:rsidRDefault="00742FA9" w:rsidP="00CA2F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742FA9" w:rsidRPr="00FE6746" w:rsidRDefault="00742FA9" w:rsidP="00CA2F9B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RPr="0073467F" w:rsidTr="00CA2F9B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Default="00742FA9" w:rsidP="00CA2F9B">
            <w:pPr>
              <w:spacing w:after="0"/>
            </w:pPr>
            <w:r>
              <w:t>α) [……]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β) [……]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742FA9" w:rsidRDefault="00742FA9" w:rsidP="00742FA9">
      <w:pPr>
        <w:rPr>
          <w:kern w:val="2"/>
          <w:szCs w:val="22"/>
        </w:rPr>
      </w:pPr>
    </w:p>
    <w:p w:rsidR="00742FA9" w:rsidRPr="00FE6746" w:rsidRDefault="00742FA9" w:rsidP="00742FA9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FA9" w:rsidRDefault="00742FA9" w:rsidP="00742FA9">
      <w:pPr>
        <w:pStyle w:val="SectionTitle"/>
        <w:ind w:left="850" w:firstLine="0"/>
      </w:pPr>
    </w:p>
    <w:p w:rsidR="00742FA9" w:rsidRPr="00FE6746" w:rsidRDefault="00742FA9" w:rsidP="00742FA9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742FA9" w:rsidRPr="00FE6746" w:rsidRDefault="00742FA9" w:rsidP="00742FA9">
      <w:pPr>
        <w:jc w:val="center"/>
        <w:rPr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742FA9" w:rsidRDefault="00742FA9" w:rsidP="00742FA9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42FA9" w:rsidRPr="00FE6746" w:rsidRDefault="00742FA9" w:rsidP="00742FA9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742FA9" w:rsidRPr="00FE6746" w:rsidRDefault="00742FA9" w:rsidP="00742FA9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742FA9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4"/>
          <w:color w:val="000000"/>
          <w:lang w:val="el-GR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4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4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</w:t>
            </w:r>
            <w:r w:rsidRPr="00FE6746">
              <w:rPr>
                <w:lang w:val="el-GR"/>
              </w:rPr>
              <w:lastRenderedPageBreak/>
              <w:t>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FA9" w:rsidRDefault="00742FA9" w:rsidP="00742FA9">
      <w:pPr>
        <w:pStyle w:val="SectionTitle"/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742FA9" w:rsidTr="00CA2F9B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FA9" w:rsidTr="00CA2F9B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742FA9" w:rsidTr="00CA2F9B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FA9" w:rsidRDefault="00742FA9" w:rsidP="00CA2F9B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742FA9" w:rsidTr="00CA2F9B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FA9" w:rsidRPr="00FE6746" w:rsidRDefault="00742FA9" w:rsidP="00CA2F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FA9" w:rsidRPr="00FE6746" w:rsidRDefault="00742FA9" w:rsidP="00CA2F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42FA9" w:rsidRPr="00FE6746" w:rsidRDefault="00742FA9" w:rsidP="00CA2F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FA9" w:rsidRPr="00FE6746" w:rsidRDefault="00742FA9" w:rsidP="00CA2F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4"/>
                <w:i/>
                <w:lang w:val="el-GR"/>
              </w:rPr>
              <w:t xml:space="preserve">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RPr="0073467F" w:rsidTr="00CA2F9B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742FA9" w:rsidRPr="0073467F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742FA9" w:rsidRPr="00FE6746" w:rsidRDefault="00742FA9" w:rsidP="00CA2F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FA9" w:rsidTr="00CA2F9B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742FA9" w:rsidTr="00CA2F9B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742FA9" w:rsidTr="00CA2F9B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742FA9" w:rsidTr="00CA2F9B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742FA9" w:rsidTr="00CA2F9B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742FA9" w:rsidTr="00CA2F9B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742FA9" w:rsidTr="00CA2F9B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</w:t>
            </w:r>
            <w:r w:rsidRPr="00FE6746">
              <w:rPr>
                <w:lang w:val="el-GR"/>
              </w:rPr>
              <w:lastRenderedPageBreak/>
              <w:t xml:space="preserve">απαιτούνται από την αναθέτουσα αρχή/αναθέτοντα φορέα 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Default="00742FA9" w:rsidP="00742FA9">
      <w:pPr>
        <w:pStyle w:val="ChapterTitle"/>
      </w:pPr>
    </w:p>
    <w:p w:rsidR="00742FA9" w:rsidRDefault="00742FA9" w:rsidP="00742FA9">
      <w:pPr>
        <w:jc w:val="center"/>
        <w:rPr>
          <w:b/>
          <w:bCs/>
        </w:rPr>
      </w:pPr>
    </w:p>
    <w:p w:rsidR="00742FA9" w:rsidRDefault="00742FA9" w:rsidP="00742FA9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742FA9" w:rsidRDefault="00742FA9" w:rsidP="00742FA9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742FA9" w:rsidRPr="00FE6746" w:rsidRDefault="00742FA9" w:rsidP="00742FA9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742FA9" w:rsidRPr="00FE6746" w:rsidRDefault="00742FA9" w:rsidP="00742FA9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Default="00742FA9" w:rsidP="00742FA9">
      <w:pPr>
        <w:pStyle w:val="SectionTitle"/>
        <w:rPr>
          <w:sz w:val="22"/>
        </w:rPr>
      </w:pPr>
    </w:p>
    <w:p w:rsidR="00742FA9" w:rsidRDefault="00742FA9" w:rsidP="00742FA9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742FA9" w:rsidRPr="0073467F" w:rsidTr="00CA2F9B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Pr="00FE6746" w:rsidRDefault="00742FA9" w:rsidP="00742FA9">
      <w:pPr>
        <w:jc w:val="center"/>
        <w:rPr>
          <w:b/>
          <w:bCs/>
          <w:kern w:val="2"/>
          <w:szCs w:val="22"/>
          <w:lang w:val="el-GR"/>
        </w:rPr>
      </w:pPr>
    </w:p>
    <w:p w:rsidR="00742FA9" w:rsidRPr="00FE6746" w:rsidRDefault="00742FA9" w:rsidP="00742FA9">
      <w:pPr>
        <w:jc w:val="center"/>
        <w:rPr>
          <w:b/>
          <w:bCs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742FA9" w:rsidRPr="00FE6746" w:rsidRDefault="00742FA9" w:rsidP="00CA2F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Default="00742FA9" w:rsidP="00742FA9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742FA9" w:rsidRPr="00FE6746" w:rsidRDefault="00742FA9" w:rsidP="00CA2F9B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42FA9" w:rsidRDefault="00742FA9" w:rsidP="00CA2F9B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742FA9" w:rsidTr="00CA2F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742FA9" w:rsidTr="00CA2F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742FA9" w:rsidRDefault="00742FA9" w:rsidP="00CA2F9B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742FA9" w:rsidRPr="00FE6746" w:rsidRDefault="00742FA9" w:rsidP="00CA2F9B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Default="00742FA9" w:rsidP="00CA2F9B">
            <w:pPr>
              <w:spacing w:after="0"/>
            </w:pPr>
            <w:r>
              <w:t>α)[......................................……]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FA9" w:rsidRPr="0073467F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742FA9" w:rsidRPr="0073467F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Pr="00FE6746" w:rsidRDefault="00742FA9" w:rsidP="00742FA9">
      <w:pPr>
        <w:jc w:val="center"/>
        <w:rPr>
          <w:b/>
          <w:bCs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RPr="0073467F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742FA9" w:rsidRPr="00FE6746" w:rsidRDefault="00742FA9" w:rsidP="00CA2F9B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FA9" w:rsidRPr="0073467F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Pr="00FE6746" w:rsidRDefault="00742FA9" w:rsidP="00742FA9">
      <w:pPr>
        <w:jc w:val="center"/>
        <w:rPr>
          <w:kern w:val="2"/>
          <w:szCs w:val="22"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742FA9" w:rsidRPr="00FE6746" w:rsidRDefault="00742FA9" w:rsidP="00742FA9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RPr="0073467F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Default="00742FA9" w:rsidP="00742FA9">
      <w:pPr>
        <w:pStyle w:val="ChapterTitle"/>
      </w:pPr>
    </w:p>
    <w:p w:rsidR="00742FA9" w:rsidRDefault="00742FA9" w:rsidP="00742FA9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742FA9" w:rsidRPr="00FE6746" w:rsidRDefault="00742FA9" w:rsidP="00742FA9">
      <w:pPr>
        <w:rPr>
          <w:rStyle w:val="a4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4"/>
          <w:i/>
          <w:lang w:val="el-GR"/>
        </w:rPr>
        <w:t>.</w:t>
      </w:r>
    </w:p>
    <w:p w:rsidR="00742FA9" w:rsidRPr="00FE6746" w:rsidRDefault="00742FA9" w:rsidP="00742FA9">
      <w:pPr>
        <w:rPr>
          <w:lang w:val="el-GR"/>
        </w:rPr>
      </w:pPr>
      <w:r w:rsidRPr="00FE6746">
        <w:rPr>
          <w:rStyle w:val="a4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742FA9" w:rsidRPr="00FE6746" w:rsidRDefault="00742FA9" w:rsidP="00742FA9">
      <w:pPr>
        <w:rPr>
          <w:i/>
          <w:lang w:val="el-GR"/>
        </w:rPr>
      </w:pP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742FA9" w:rsidRPr="00FE6746" w:rsidRDefault="00742FA9" w:rsidP="00742FA9">
      <w:pPr>
        <w:rPr>
          <w:lang w:val="el-GR"/>
        </w:rPr>
      </w:pPr>
    </w:p>
    <w:p w:rsidR="00742FA9" w:rsidRPr="001348B6" w:rsidRDefault="00742FA9" w:rsidP="00742FA9">
      <w:pPr>
        <w:pStyle w:val="normalwithoutspacing"/>
        <w:rPr>
          <w:rFonts w:ascii="Times New Roman" w:hAnsi="Times New Roman" w:cs="Times New Roman"/>
          <w:sz w:val="24"/>
        </w:rPr>
      </w:pPr>
    </w:p>
    <w:p w:rsidR="00742FA9" w:rsidRPr="001774FC" w:rsidRDefault="00742FA9" w:rsidP="00742FA9">
      <w:pPr>
        <w:rPr>
          <w:lang w:val="el-GR"/>
        </w:rPr>
      </w:pPr>
    </w:p>
    <w:p w:rsidR="00742FA9" w:rsidRPr="00742FA9" w:rsidRDefault="00742FA9" w:rsidP="00742FA9">
      <w:pPr>
        <w:rPr>
          <w:lang w:val="el-GR"/>
        </w:rPr>
      </w:pPr>
    </w:p>
    <w:sectPr w:rsidR="00742FA9" w:rsidRPr="00742FA9" w:rsidSect="00E014F2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1B1" w:rsidRDefault="00AD41B1" w:rsidP="00635DD4">
      <w:pPr>
        <w:spacing w:after="0"/>
      </w:pPr>
      <w:r>
        <w:separator/>
      </w:r>
    </w:p>
  </w:endnote>
  <w:endnote w:type="continuationSeparator" w:id="0">
    <w:p w:rsidR="00AD41B1" w:rsidRDefault="00AD41B1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8A" w:rsidRDefault="00085C8A">
    <w:pPr>
      <w:pStyle w:val="af2"/>
      <w:spacing w:after="0"/>
      <w:jc w:val="center"/>
      <w:rPr>
        <w:sz w:val="12"/>
        <w:szCs w:val="12"/>
        <w:lang w:val="el-GR"/>
      </w:rPr>
    </w:pPr>
  </w:p>
  <w:p w:rsidR="00085C8A" w:rsidRDefault="00085C8A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73467F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8A" w:rsidRDefault="00085C8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1B1" w:rsidRDefault="00AD41B1" w:rsidP="00635DD4">
      <w:pPr>
        <w:spacing w:after="0"/>
      </w:pPr>
      <w:r>
        <w:separator/>
      </w:r>
    </w:p>
  </w:footnote>
  <w:footnote w:type="continuationSeparator" w:id="0">
    <w:p w:rsidR="00AD41B1" w:rsidRDefault="00AD41B1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22F623A"/>
    <w:multiLevelType w:val="hybridMultilevel"/>
    <w:tmpl w:val="0C36CD42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A1217A"/>
    <w:multiLevelType w:val="hybridMultilevel"/>
    <w:tmpl w:val="17743BB6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B907ED"/>
    <w:multiLevelType w:val="hybridMultilevel"/>
    <w:tmpl w:val="1364612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161060"/>
    <w:multiLevelType w:val="hybridMultilevel"/>
    <w:tmpl w:val="ACB0568C"/>
    <w:lvl w:ilvl="0" w:tplc="04080003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4">
    <w:nsid w:val="188B51BB"/>
    <w:multiLevelType w:val="hybridMultilevel"/>
    <w:tmpl w:val="85A8F454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E457EA"/>
    <w:multiLevelType w:val="multilevel"/>
    <w:tmpl w:val="C696FA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6">
    <w:nsid w:val="27564C9E"/>
    <w:multiLevelType w:val="hybridMultilevel"/>
    <w:tmpl w:val="283E1F0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487B89"/>
    <w:multiLevelType w:val="hybridMultilevel"/>
    <w:tmpl w:val="20326C96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1C80B60"/>
    <w:multiLevelType w:val="hybridMultilevel"/>
    <w:tmpl w:val="4A38D0A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D27254"/>
    <w:multiLevelType w:val="hybridMultilevel"/>
    <w:tmpl w:val="DD0EDB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FC10FF"/>
    <w:multiLevelType w:val="hybridMultilevel"/>
    <w:tmpl w:val="72C213C2"/>
    <w:lvl w:ilvl="0" w:tplc="E4182D1A">
      <w:start w:val="1"/>
      <w:numFmt w:val="bullet"/>
      <w:lvlText w:val=""/>
      <w:lvlJc w:val="left"/>
      <w:pPr>
        <w:tabs>
          <w:tab w:val="num" w:pos="2064"/>
        </w:tabs>
        <w:ind w:left="2064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9E10B4"/>
    <w:multiLevelType w:val="hybridMultilevel"/>
    <w:tmpl w:val="1CCE7D44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6C7324"/>
    <w:multiLevelType w:val="hybridMultilevel"/>
    <w:tmpl w:val="10260780"/>
    <w:lvl w:ilvl="0" w:tplc="E4182D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408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08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08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8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08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08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8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08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4">
    <w:nsid w:val="4C466320"/>
    <w:multiLevelType w:val="hybridMultilevel"/>
    <w:tmpl w:val="307C5182"/>
    <w:lvl w:ilvl="0" w:tplc="0096E262">
      <w:start w:val="1"/>
      <w:numFmt w:val="bullet"/>
      <w:lvlText w:val=""/>
      <w:lvlJc w:val="left"/>
      <w:pPr>
        <w:tabs>
          <w:tab w:val="num" w:pos="558"/>
        </w:tabs>
        <w:ind w:left="785" w:hanging="283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8B140F"/>
    <w:multiLevelType w:val="hybridMultilevel"/>
    <w:tmpl w:val="8F2E851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A054C0"/>
    <w:multiLevelType w:val="hybridMultilevel"/>
    <w:tmpl w:val="5E181D8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FC49E1"/>
    <w:multiLevelType w:val="hybridMultilevel"/>
    <w:tmpl w:val="80D85C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56269B"/>
    <w:multiLevelType w:val="hybridMultilevel"/>
    <w:tmpl w:val="956E3E74"/>
    <w:lvl w:ilvl="0" w:tplc="0408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AF5E1C"/>
    <w:multiLevelType w:val="hybridMultilevel"/>
    <w:tmpl w:val="5AC01082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B5515A"/>
    <w:multiLevelType w:val="hybridMultilevel"/>
    <w:tmpl w:val="543CD7E4"/>
    <w:lvl w:ilvl="0" w:tplc="6340F46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9B59D6"/>
    <w:multiLevelType w:val="hybridMultilevel"/>
    <w:tmpl w:val="2852473E"/>
    <w:lvl w:ilvl="0" w:tplc="0408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15172C2"/>
    <w:multiLevelType w:val="hybridMultilevel"/>
    <w:tmpl w:val="9976C58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FF12E9"/>
    <w:multiLevelType w:val="hybridMultilevel"/>
    <w:tmpl w:val="B2FA974A"/>
    <w:lvl w:ilvl="0" w:tplc="7D885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F461BA"/>
    <w:multiLevelType w:val="hybridMultilevel"/>
    <w:tmpl w:val="6C2C331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DE5ED0"/>
    <w:multiLevelType w:val="hybridMultilevel"/>
    <w:tmpl w:val="2E1E82B0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7"/>
  </w:num>
  <w:num w:numId="12">
    <w:abstractNumId w:val="17"/>
  </w:num>
  <w:num w:numId="13">
    <w:abstractNumId w:val="19"/>
  </w:num>
  <w:num w:numId="14">
    <w:abstractNumId w:val="23"/>
  </w:num>
  <w:num w:numId="15">
    <w:abstractNumId w:val="22"/>
  </w:num>
  <w:num w:numId="16">
    <w:abstractNumId w:val="33"/>
  </w:num>
  <w:num w:numId="17">
    <w:abstractNumId w:val="31"/>
  </w:num>
  <w:num w:numId="18">
    <w:abstractNumId w:val="28"/>
  </w:num>
  <w:num w:numId="19">
    <w:abstractNumId w:val="12"/>
  </w:num>
  <w:num w:numId="20">
    <w:abstractNumId w:val="26"/>
  </w:num>
  <w:num w:numId="21">
    <w:abstractNumId w:val="13"/>
  </w:num>
  <w:num w:numId="22">
    <w:abstractNumId w:val="16"/>
  </w:num>
  <w:num w:numId="23">
    <w:abstractNumId w:val="21"/>
  </w:num>
  <w:num w:numId="24">
    <w:abstractNumId w:val="24"/>
  </w:num>
  <w:num w:numId="25">
    <w:abstractNumId w:val="15"/>
  </w:num>
  <w:num w:numId="26">
    <w:abstractNumId w:val="34"/>
  </w:num>
  <w:num w:numId="27">
    <w:abstractNumId w:val="29"/>
  </w:num>
  <w:num w:numId="28">
    <w:abstractNumId w:val="10"/>
  </w:num>
  <w:num w:numId="29">
    <w:abstractNumId w:val="32"/>
  </w:num>
  <w:num w:numId="30">
    <w:abstractNumId w:val="25"/>
  </w:num>
  <w:num w:numId="31">
    <w:abstractNumId w:val="18"/>
  </w:num>
  <w:num w:numId="32">
    <w:abstractNumId w:val="35"/>
  </w:num>
  <w:num w:numId="33">
    <w:abstractNumId w:val="14"/>
  </w:num>
  <w:num w:numId="34">
    <w:abstractNumId w:val="1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07A61"/>
    <w:rsid w:val="00024B64"/>
    <w:rsid w:val="0003610E"/>
    <w:rsid w:val="00036D2D"/>
    <w:rsid w:val="000409DB"/>
    <w:rsid w:val="00046892"/>
    <w:rsid w:val="00051854"/>
    <w:rsid w:val="000717CD"/>
    <w:rsid w:val="00085C8A"/>
    <w:rsid w:val="00091AB8"/>
    <w:rsid w:val="000B0610"/>
    <w:rsid w:val="000C3E91"/>
    <w:rsid w:val="000C6835"/>
    <w:rsid w:val="000E0F81"/>
    <w:rsid w:val="000E33DD"/>
    <w:rsid w:val="000F58FA"/>
    <w:rsid w:val="001303DA"/>
    <w:rsid w:val="00137323"/>
    <w:rsid w:val="001475DE"/>
    <w:rsid w:val="00160B63"/>
    <w:rsid w:val="0016536C"/>
    <w:rsid w:val="00165E7C"/>
    <w:rsid w:val="001B06CD"/>
    <w:rsid w:val="001B2249"/>
    <w:rsid w:val="001B5F52"/>
    <w:rsid w:val="001C1807"/>
    <w:rsid w:val="001C6D06"/>
    <w:rsid w:val="001E0479"/>
    <w:rsid w:val="00210885"/>
    <w:rsid w:val="002327D5"/>
    <w:rsid w:val="00274C20"/>
    <w:rsid w:val="00274EFE"/>
    <w:rsid w:val="00281714"/>
    <w:rsid w:val="00292C77"/>
    <w:rsid w:val="00293459"/>
    <w:rsid w:val="002B76FC"/>
    <w:rsid w:val="002E2966"/>
    <w:rsid w:val="002E2A0C"/>
    <w:rsid w:val="002F483D"/>
    <w:rsid w:val="002F6B20"/>
    <w:rsid w:val="00314CC5"/>
    <w:rsid w:val="00327A43"/>
    <w:rsid w:val="00335C36"/>
    <w:rsid w:val="003468AB"/>
    <w:rsid w:val="00361703"/>
    <w:rsid w:val="003719B9"/>
    <w:rsid w:val="003A109E"/>
    <w:rsid w:val="003B1607"/>
    <w:rsid w:val="003B52B6"/>
    <w:rsid w:val="003C6741"/>
    <w:rsid w:val="003E2A8B"/>
    <w:rsid w:val="003E5FB8"/>
    <w:rsid w:val="003F3790"/>
    <w:rsid w:val="00401462"/>
    <w:rsid w:val="004075B2"/>
    <w:rsid w:val="00407B81"/>
    <w:rsid w:val="004259AA"/>
    <w:rsid w:val="004366D8"/>
    <w:rsid w:val="00463B2A"/>
    <w:rsid w:val="004A4341"/>
    <w:rsid w:val="004A43AE"/>
    <w:rsid w:val="004A498B"/>
    <w:rsid w:val="004B42CF"/>
    <w:rsid w:val="004C00EA"/>
    <w:rsid w:val="004D3695"/>
    <w:rsid w:val="004E789B"/>
    <w:rsid w:val="00505251"/>
    <w:rsid w:val="005115EA"/>
    <w:rsid w:val="005240DA"/>
    <w:rsid w:val="00526ABA"/>
    <w:rsid w:val="005340F0"/>
    <w:rsid w:val="00544A8C"/>
    <w:rsid w:val="00550BC9"/>
    <w:rsid w:val="00555AE6"/>
    <w:rsid w:val="005568AB"/>
    <w:rsid w:val="005714A8"/>
    <w:rsid w:val="00575D43"/>
    <w:rsid w:val="00584895"/>
    <w:rsid w:val="005B1C4E"/>
    <w:rsid w:val="005F3BE2"/>
    <w:rsid w:val="005F3CD2"/>
    <w:rsid w:val="00601DF4"/>
    <w:rsid w:val="00621655"/>
    <w:rsid w:val="00635DD4"/>
    <w:rsid w:val="00645CF8"/>
    <w:rsid w:val="006467C9"/>
    <w:rsid w:val="006557A8"/>
    <w:rsid w:val="0067771A"/>
    <w:rsid w:val="006B54D5"/>
    <w:rsid w:val="006C4194"/>
    <w:rsid w:val="006E0CA1"/>
    <w:rsid w:val="006E5C4C"/>
    <w:rsid w:val="006F71B6"/>
    <w:rsid w:val="00733D72"/>
    <w:rsid w:val="00733E4E"/>
    <w:rsid w:val="0073467F"/>
    <w:rsid w:val="00742FA9"/>
    <w:rsid w:val="00743E4B"/>
    <w:rsid w:val="007604A7"/>
    <w:rsid w:val="0078398C"/>
    <w:rsid w:val="00792B8E"/>
    <w:rsid w:val="007971C2"/>
    <w:rsid w:val="00797403"/>
    <w:rsid w:val="007E0D71"/>
    <w:rsid w:val="007E1112"/>
    <w:rsid w:val="007F3DE3"/>
    <w:rsid w:val="007F797F"/>
    <w:rsid w:val="0080257F"/>
    <w:rsid w:val="00803FB2"/>
    <w:rsid w:val="00820E61"/>
    <w:rsid w:val="00821FC9"/>
    <w:rsid w:val="00835C33"/>
    <w:rsid w:val="0084620C"/>
    <w:rsid w:val="0084622F"/>
    <w:rsid w:val="0085673B"/>
    <w:rsid w:val="008610BD"/>
    <w:rsid w:val="00861613"/>
    <w:rsid w:val="008938E1"/>
    <w:rsid w:val="00893FFB"/>
    <w:rsid w:val="008A1B28"/>
    <w:rsid w:val="008A745F"/>
    <w:rsid w:val="008B492A"/>
    <w:rsid w:val="008C4C6F"/>
    <w:rsid w:val="008D25A8"/>
    <w:rsid w:val="008D67C6"/>
    <w:rsid w:val="008E537B"/>
    <w:rsid w:val="008E7528"/>
    <w:rsid w:val="008E7E45"/>
    <w:rsid w:val="00921352"/>
    <w:rsid w:val="00922830"/>
    <w:rsid w:val="009251A4"/>
    <w:rsid w:val="009256F1"/>
    <w:rsid w:val="00932D0A"/>
    <w:rsid w:val="00955AFC"/>
    <w:rsid w:val="0098751F"/>
    <w:rsid w:val="00991263"/>
    <w:rsid w:val="009A7C43"/>
    <w:rsid w:val="009B50D2"/>
    <w:rsid w:val="009B6EF3"/>
    <w:rsid w:val="009E306E"/>
    <w:rsid w:val="009F07FB"/>
    <w:rsid w:val="00A00035"/>
    <w:rsid w:val="00A163EF"/>
    <w:rsid w:val="00A23289"/>
    <w:rsid w:val="00A2377E"/>
    <w:rsid w:val="00A2487F"/>
    <w:rsid w:val="00A26EDB"/>
    <w:rsid w:val="00A338A8"/>
    <w:rsid w:val="00A55380"/>
    <w:rsid w:val="00A8456D"/>
    <w:rsid w:val="00A84576"/>
    <w:rsid w:val="00A84B76"/>
    <w:rsid w:val="00A878F6"/>
    <w:rsid w:val="00A96239"/>
    <w:rsid w:val="00AA1F2C"/>
    <w:rsid w:val="00AB462A"/>
    <w:rsid w:val="00AB4F94"/>
    <w:rsid w:val="00AC06C2"/>
    <w:rsid w:val="00AC5D97"/>
    <w:rsid w:val="00AD41B1"/>
    <w:rsid w:val="00AE17A1"/>
    <w:rsid w:val="00B079B5"/>
    <w:rsid w:val="00B07A1A"/>
    <w:rsid w:val="00B21FB8"/>
    <w:rsid w:val="00B2692B"/>
    <w:rsid w:val="00B31CBF"/>
    <w:rsid w:val="00B52686"/>
    <w:rsid w:val="00B631B3"/>
    <w:rsid w:val="00B63F4D"/>
    <w:rsid w:val="00B6531E"/>
    <w:rsid w:val="00B83A60"/>
    <w:rsid w:val="00B91902"/>
    <w:rsid w:val="00BD40EF"/>
    <w:rsid w:val="00BF5E8F"/>
    <w:rsid w:val="00C02192"/>
    <w:rsid w:val="00C2561B"/>
    <w:rsid w:val="00C26F76"/>
    <w:rsid w:val="00C3514E"/>
    <w:rsid w:val="00C43A4A"/>
    <w:rsid w:val="00C63FC6"/>
    <w:rsid w:val="00C64EEC"/>
    <w:rsid w:val="00C93BBE"/>
    <w:rsid w:val="00CA2F9B"/>
    <w:rsid w:val="00CA3B5D"/>
    <w:rsid w:val="00CE0E56"/>
    <w:rsid w:val="00CF7B61"/>
    <w:rsid w:val="00D01438"/>
    <w:rsid w:val="00D25097"/>
    <w:rsid w:val="00D31011"/>
    <w:rsid w:val="00D75DFD"/>
    <w:rsid w:val="00D93F7F"/>
    <w:rsid w:val="00DA278A"/>
    <w:rsid w:val="00DC2ED3"/>
    <w:rsid w:val="00DD4BA6"/>
    <w:rsid w:val="00DD5BCA"/>
    <w:rsid w:val="00E014F2"/>
    <w:rsid w:val="00E0415E"/>
    <w:rsid w:val="00E24194"/>
    <w:rsid w:val="00E24991"/>
    <w:rsid w:val="00E3445E"/>
    <w:rsid w:val="00E50BE0"/>
    <w:rsid w:val="00E74EFD"/>
    <w:rsid w:val="00E824C9"/>
    <w:rsid w:val="00E82A91"/>
    <w:rsid w:val="00E91F6C"/>
    <w:rsid w:val="00EB0821"/>
    <w:rsid w:val="00EB5356"/>
    <w:rsid w:val="00EE17CB"/>
    <w:rsid w:val="00F540C6"/>
    <w:rsid w:val="00F8549A"/>
    <w:rsid w:val="00F867EF"/>
    <w:rsid w:val="00F87CA1"/>
    <w:rsid w:val="00FA72EE"/>
    <w:rsid w:val="00FB7DA1"/>
    <w:rsid w:val="00FF7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Web">
    <w:name w:val="Normal (Web)"/>
    <w:basedOn w:val="a"/>
    <w:rsid w:val="0067771A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0">
    <w:name w:val="List Paragraph"/>
    <w:basedOn w:val="a"/>
    <w:uiPriority w:val="34"/>
    <w:qFormat/>
    <w:rsid w:val="00F8549A"/>
    <w:pPr>
      <w:ind w:left="720"/>
      <w:contextualSpacing/>
    </w:pPr>
  </w:style>
  <w:style w:type="character" w:customStyle="1" w:styleId="WW-FootnoteReference17">
    <w:name w:val="WW-Footnote Reference17"/>
    <w:rsid w:val="008E7528"/>
    <w:rPr>
      <w:vertAlign w:val="superscript"/>
    </w:rPr>
  </w:style>
  <w:style w:type="paragraph" w:customStyle="1" w:styleId="27">
    <w:name w:val="Παράγραφος λίστας2"/>
    <w:basedOn w:val="a"/>
    <w:rsid w:val="00A84576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table" w:styleId="aff1">
    <w:name w:val="Table Grid"/>
    <w:basedOn w:val="a1"/>
    <w:rsid w:val="00A845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a"/>
    <w:next w:val="a"/>
    <w:rsid w:val="00742FA9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FA9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FA9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32">
    <w:name w:val="Παράγραφος λίστας3"/>
    <w:basedOn w:val="a"/>
    <w:rsid w:val="009256F1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paragraph" w:customStyle="1" w:styleId="41">
    <w:name w:val="Παράγραφος λίστας4"/>
    <w:basedOn w:val="a"/>
    <w:rsid w:val="00733D72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Web">
    <w:name w:val="Normal (Web)"/>
    <w:basedOn w:val="a"/>
    <w:rsid w:val="0067771A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0">
    <w:name w:val="List Paragraph"/>
    <w:basedOn w:val="a"/>
    <w:uiPriority w:val="34"/>
    <w:qFormat/>
    <w:rsid w:val="00F8549A"/>
    <w:pPr>
      <w:ind w:left="720"/>
      <w:contextualSpacing/>
    </w:pPr>
  </w:style>
  <w:style w:type="character" w:customStyle="1" w:styleId="WW-FootnoteReference17">
    <w:name w:val="WW-Footnote Reference17"/>
    <w:rsid w:val="008E7528"/>
    <w:rPr>
      <w:vertAlign w:val="superscript"/>
    </w:rPr>
  </w:style>
  <w:style w:type="paragraph" w:customStyle="1" w:styleId="27">
    <w:name w:val="Παράγραφος λίστας2"/>
    <w:basedOn w:val="a"/>
    <w:rsid w:val="00A84576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table" w:styleId="aff1">
    <w:name w:val="Table Grid"/>
    <w:basedOn w:val="a1"/>
    <w:rsid w:val="00A845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a"/>
    <w:next w:val="a"/>
    <w:rsid w:val="00742FA9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FA9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FA9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32">
    <w:name w:val="Παράγραφος λίστας3"/>
    <w:basedOn w:val="a"/>
    <w:rsid w:val="009256F1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paragraph" w:customStyle="1" w:styleId="41">
    <w:name w:val="Παράγραφος λίστας4"/>
    <w:basedOn w:val="a"/>
    <w:rsid w:val="00733D72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65825-A0A8-4BFF-8A1B-F6DC31DD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4883</Words>
  <Characters>26372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ΑΓΓΕΛΟΣ ΠΕΤΣΙΜΕΡΗΣ</cp:lastModifiedBy>
  <cp:revision>3</cp:revision>
  <cp:lastPrinted>2019-03-20T08:00:00Z</cp:lastPrinted>
  <dcterms:created xsi:type="dcterms:W3CDTF">2020-04-21T07:01:00Z</dcterms:created>
  <dcterms:modified xsi:type="dcterms:W3CDTF">2020-04-24T08:48:00Z</dcterms:modified>
</cp:coreProperties>
</file>