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2FA9" w:rsidRPr="00FE6746" w:rsidRDefault="00742FA9" w:rsidP="00742FA9">
      <w:pPr>
        <w:jc w:val="center"/>
        <w:rPr>
          <w:b/>
          <w:bCs/>
          <w:sz w:val="24"/>
          <w:lang w:val="el-GR"/>
        </w:rPr>
      </w:pPr>
      <w:r w:rsidRPr="00FE6746">
        <w:rPr>
          <w:b/>
          <w:bCs/>
          <w:lang w:val="el-GR"/>
        </w:rPr>
        <w:t xml:space="preserve">ΤΥΠΟΠΟΙΗΜΕΝΟ ΕΝΤΥΠΟ ΥΠΕΥΘΥΝΗΣ ΔΗΛΩΣΗΣ </w:t>
      </w:r>
      <w:r w:rsidRPr="00FE6746">
        <w:rPr>
          <w:b/>
          <w:bCs/>
          <w:sz w:val="24"/>
          <w:lang w:val="el-GR"/>
        </w:rPr>
        <w:t>(</w:t>
      </w:r>
      <w:r>
        <w:rPr>
          <w:b/>
          <w:bCs/>
          <w:sz w:val="24"/>
        </w:rPr>
        <w:t>TE</w:t>
      </w:r>
      <w:r w:rsidRPr="00FE6746">
        <w:rPr>
          <w:b/>
          <w:bCs/>
          <w:sz w:val="24"/>
          <w:lang w:val="el-GR"/>
        </w:rPr>
        <w:t>ΥΔ)</w:t>
      </w:r>
    </w:p>
    <w:p w:rsidR="00742FA9" w:rsidRPr="00FE6746" w:rsidRDefault="00742FA9" w:rsidP="00742FA9">
      <w:pPr>
        <w:jc w:val="center"/>
        <w:rPr>
          <w:rFonts w:eastAsia="Calibri"/>
          <w:b/>
          <w:bCs/>
          <w:color w:val="669900"/>
          <w:sz w:val="24"/>
          <w:u w:val="single"/>
          <w:lang w:val="el-GR"/>
        </w:rPr>
      </w:pPr>
      <w:r w:rsidRPr="00FE6746">
        <w:rPr>
          <w:b/>
          <w:bCs/>
          <w:sz w:val="24"/>
          <w:lang w:val="el-GR"/>
        </w:rPr>
        <w:t>[άρθρου 79 παρ. 4 ν. 4412/2016 (Α 147)]</w:t>
      </w:r>
    </w:p>
    <w:p w:rsidR="00742FA9" w:rsidRPr="00FE6746" w:rsidRDefault="00742FA9" w:rsidP="00742FA9">
      <w:pPr>
        <w:jc w:val="center"/>
        <w:rPr>
          <w:szCs w:val="22"/>
          <w:lang w:val="el-GR"/>
        </w:rPr>
      </w:pPr>
      <w:r w:rsidRPr="00FE6746">
        <w:rPr>
          <w:rFonts w:eastAsia="Calibri"/>
          <w:b/>
          <w:bCs/>
          <w:color w:val="669900"/>
          <w:sz w:val="24"/>
          <w:u w:val="single"/>
          <w:lang w:val="el-GR"/>
        </w:rPr>
        <w:t xml:space="preserve"> </w:t>
      </w:r>
      <w:r w:rsidRPr="00FE6746">
        <w:rPr>
          <w:rFonts w:eastAsia="Calibri"/>
          <w:b/>
          <w:bCs/>
          <w:color w:val="00000A"/>
          <w:sz w:val="24"/>
          <w:u w:val="single"/>
          <w:lang w:val="el-GR"/>
        </w:rPr>
        <w:t>για διαδικασίες σύναψης δημόσιας σύμβασης κάτω των ορίων των οδηγιών</w:t>
      </w:r>
    </w:p>
    <w:p w:rsidR="00742FA9" w:rsidRPr="00FE6746" w:rsidRDefault="00742FA9" w:rsidP="00742FA9">
      <w:pPr>
        <w:jc w:val="center"/>
        <w:rPr>
          <w:b/>
          <w:bCs/>
          <w:lang w:val="el-GR"/>
        </w:rPr>
      </w:pPr>
      <w:r w:rsidRPr="00FE6746">
        <w:rPr>
          <w:b/>
          <w:bCs/>
          <w:u w:val="single"/>
          <w:lang w:val="el-GR"/>
        </w:rPr>
        <w:t>Μέρος Ι: Πληροφορίες σχετικά με την αναθέτουσα αρχή/αναθέτοντα φορέα  και τη διαδικασία ανάθεσης</w:t>
      </w:r>
    </w:p>
    <w:p w:rsidR="00742FA9" w:rsidRPr="00FE6746" w:rsidRDefault="00742FA9" w:rsidP="00742FA9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rPr>
          <w:b/>
          <w:bCs/>
          <w:lang w:val="el-GR"/>
        </w:rPr>
      </w:pPr>
      <w:r w:rsidRPr="00FE6746">
        <w:rPr>
          <w:b/>
          <w:bCs/>
          <w:lang w:val="el-GR"/>
        </w:rPr>
        <w:t>Παροχή πληροφοριών δημοσίευσης σε εθνικό επίπεδο, με τις οποίες είναι δυνατή η αδιαμφισβήτητη ταυτοποίηση της διαδικασίας σύναψης δημόσιας σύμβασης:</w:t>
      </w:r>
    </w:p>
    <w:tbl>
      <w:tblPr>
        <w:tblW w:w="8955" w:type="dxa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8955"/>
      </w:tblGrid>
      <w:tr w:rsidR="00742FA9" w:rsidRPr="00A26EDB" w:rsidTr="00CA2F9B">
        <w:trPr>
          <w:jc w:val="center"/>
        </w:trPr>
        <w:tc>
          <w:tcPr>
            <w:tcW w:w="89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2B2B2"/>
            <w:hideMark/>
          </w:tcPr>
          <w:p w:rsidR="00742FA9" w:rsidRPr="00FE6746" w:rsidRDefault="00742FA9" w:rsidP="00CA2F9B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b/>
                <w:bCs/>
                <w:lang w:val="el-GR"/>
              </w:rPr>
              <w:t>Α: Ονομασία, διεύθυνση και στοιχεία επικοινωνίας της αναθέτουσας αρχής (αα)/ αναθέτοντα φορέα (αφ)</w:t>
            </w: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- Ονομασία: ΔΗΜΟΣ ΑΡΤΑΙΩΝ</w:t>
            </w: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- Κωδικός  Αναθέτουσας Αρχής / Αναθέτοντα Φορέα ΚΗΜΔΗΣ : 6045</w:t>
            </w: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- Ταχυδρομική διεύθυνση / Πόλη / </w:t>
            </w:r>
            <w:proofErr w:type="spellStart"/>
            <w:r w:rsidRPr="00FE6746">
              <w:rPr>
                <w:lang w:val="el-GR"/>
              </w:rPr>
              <w:t>Ταχ</w:t>
            </w:r>
            <w:proofErr w:type="spellEnd"/>
            <w:r w:rsidRPr="00FE6746">
              <w:rPr>
                <w:lang w:val="el-GR"/>
              </w:rPr>
              <w:t xml:space="preserve">. Κωδικός: </w:t>
            </w:r>
            <w:proofErr w:type="spellStart"/>
            <w:r w:rsidRPr="00FE6746">
              <w:rPr>
                <w:lang w:val="el-GR"/>
              </w:rPr>
              <w:t>Περιφ</w:t>
            </w:r>
            <w:proofErr w:type="spellEnd"/>
            <w:r w:rsidRPr="00FE6746">
              <w:rPr>
                <w:lang w:val="el-GR"/>
              </w:rPr>
              <w:t>. Οδός &amp; Αυξεντίου / Άρτα / 47132</w:t>
            </w: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- Αρμόδιος για πληροφορίες: </w:t>
            </w:r>
            <w:proofErr w:type="spellStart"/>
            <w:r w:rsidRPr="00FE6746">
              <w:rPr>
                <w:lang w:val="el-GR"/>
              </w:rPr>
              <w:t>Πετσιμέρης</w:t>
            </w:r>
            <w:proofErr w:type="spellEnd"/>
            <w:r w:rsidRPr="00FE6746">
              <w:rPr>
                <w:lang w:val="el-GR"/>
              </w:rPr>
              <w:t xml:space="preserve"> Άγγελος</w:t>
            </w: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- Τηλέφωνο: 2681362243</w:t>
            </w: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- </w:t>
            </w:r>
            <w:proofErr w:type="spellStart"/>
            <w:r w:rsidRPr="00FE6746">
              <w:rPr>
                <w:lang w:val="el-GR"/>
              </w:rPr>
              <w:t>Ηλ</w:t>
            </w:r>
            <w:proofErr w:type="spellEnd"/>
            <w:r w:rsidRPr="00FE6746">
              <w:rPr>
                <w:lang w:val="el-GR"/>
              </w:rPr>
              <w:t xml:space="preserve">. ταχυδρομείο: </w:t>
            </w:r>
            <w:proofErr w:type="spellStart"/>
            <w:r>
              <w:rPr>
                <w:lang w:val="en-US"/>
              </w:rPr>
              <w:t>petsimeris</w:t>
            </w:r>
            <w:proofErr w:type="spellEnd"/>
            <w:r w:rsidRPr="00FE6746">
              <w:rPr>
                <w:lang w:val="el-GR"/>
              </w:rPr>
              <w:t>@</w:t>
            </w:r>
            <w:proofErr w:type="spellStart"/>
            <w:r>
              <w:rPr>
                <w:lang w:val="en-US"/>
              </w:rPr>
              <w:t>arta</w:t>
            </w:r>
            <w:proofErr w:type="spellEnd"/>
            <w:r w:rsidRPr="00FE6746">
              <w:rPr>
                <w:lang w:val="el-GR"/>
              </w:rPr>
              <w:t>.</w:t>
            </w:r>
            <w:r>
              <w:rPr>
                <w:lang w:val="en-US"/>
              </w:rPr>
              <w:t>gr</w:t>
            </w:r>
          </w:p>
          <w:p w:rsidR="00742FA9" w:rsidRPr="00FE6746" w:rsidRDefault="00742FA9" w:rsidP="00CA2F9B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- Διεύθυνση στο Διαδίκτυο (διεύθυνση δικτυακού τόπου): </w:t>
            </w:r>
            <w:r>
              <w:rPr>
                <w:lang w:val="en-US"/>
              </w:rPr>
              <w:t>www</w:t>
            </w:r>
            <w:r w:rsidRPr="00FE6746">
              <w:rPr>
                <w:lang w:val="el-GR"/>
              </w:rPr>
              <w:t>.</w:t>
            </w:r>
            <w:proofErr w:type="spellStart"/>
            <w:r>
              <w:rPr>
                <w:lang w:val="en-US"/>
              </w:rPr>
              <w:t>arta</w:t>
            </w:r>
            <w:proofErr w:type="spellEnd"/>
            <w:r w:rsidRPr="00FE6746">
              <w:rPr>
                <w:lang w:val="el-GR"/>
              </w:rPr>
              <w:t>.</w:t>
            </w:r>
            <w:r>
              <w:rPr>
                <w:lang w:val="en-US"/>
              </w:rPr>
              <w:t>gr</w:t>
            </w:r>
          </w:p>
        </w:tc>
      </w:tr>
      <w:tr w:rsidR="00742FA9" w:rsidRPr="00A26EDB" w:rsidTr="00CA2F9B">
        <w:trPr>
          <w:jc w:val="center"/>
        </w:trPr>
        <w:tc>
          <w:tcPr>
            <w:tcW w:w="895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2B2B2"/>
            <w:hideMark/>
          </w:tcPr>
          <w:p w:rsidR="00742FA9" w:rsidRPr="00FE6746" w:rsidRDefault="00742FA9" w:rsidP="00CA2F9B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b/>
                <w:bCs/>
                <w:lang w:val="el-GR"/>
              </w:rPr>
              <w:t>Β: Πληροφορίες σχετικά με τη διαδικασία σύναψης σύμβασης</w:t>
            </w:r>
          </w:p>
          <w:p w:rsidR="00742FA9" w:rsidRPr="00CC0C71" w:rsidRDefault="00742FA9" w:rsidP="00CA2F9B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- Τίτλος ή σύντομη περιγραφή της δημόσιας σύμβασης: </w:t>
            </w:r>
            <w:r w:rsidRPr="00CC0C71">
              <w:rPr>
                <w:lang w:val="el-GR"/>
              </w:rPr>
              <w:t>Καταπολέμηση κουνουπιών, τρωκτικών σε κτίρια και κοινόχρηστους χώρους, επιβλαβών εντόμων σε σχολικά κτίρια  (</w:t>
            </w:r>
            <w:proofErr w:type="spellStart"/>
            <w:r>
              <w:rPr>
                <w:lang w:val="en-US"/>
              </w:rPr>
              <w:t>cpv</w:t>
            </w:r>
            <w:proofErr w:type="spellEnd"/>
            <w:r w:rsidRPr="00CC0C71">
              <w:rPr>
                <w:lang w:val="el-GR"/>
              </w:rPr>
              <w:t>: 90922000-6, 90923000-3, 90922000-6)</w:t>
            </w:r>
          </w:p>
          <w:p w:rsidR="00742FA9" w:rsidRPr="00CC0C71" w:rsidRDefault="00742FA9" w:rsidP="00CA2F9B">
            <w:pPr>
              <w:spacing w:after="0"/>
              <w:rPr>
                <w:lang w:val="el-GR"/>
              </w:rPr>
            </w:pPr>
            <w:r w:rsidRPr="00CC0C71">
              <w:rPr>
                <w:lang w:val="el-GR"/>
              </w:rPr>
              <w:t>- Κωδικός στο ΚΗΜΔΗΣ: [</w:t>
            </w:r>
            <w:r w:rsidR="00A26EDB" w:rsidRPr="00A26EDB">
              <w:rPr>
                <w:lang w:val="el-GR"/>
              </w:rPr>
              <w:t>20PROC006554109</w:t>
            </w:r>
            <w:bookmarkStart w:id="0" w:name="_GoBack"/>
            <w:bookmarkEnd w:id="0"/>
            <w:r w:rsidRPr="00CC0C71">
              <w:rPr>
                <w:lang w:val="el-GR"/>
              </w:rPr>
              <w:t>]</w:t>
            </w:r>
          </w:p>
          <w:p w:rsidR="00742FA9" w:rsidRPr="00CC0C71" w:rsidRDefault="00742FA9" w:rsidP="00CA2F9B">
            <w:pPr>
              <w:spacing w:after="0"/>
              <w:rPr>
                <w:lang w:val="el-GR"/>
              </w:rPr>
            </w:pPr>
            <w:r w:rsidRPr="00CC0C71">
              <w:rPr>
                <w:lang w:val="el-GR"/>
              </w:rPr>
              <w:t>- Η σύμβαση αναφέρεται σε έργα, προμήθειες, ή υπηρεσίες : [Υπηρεσίες]</w:t>
            </w:r>
          </w:p>
          <w:p w:rsidR="00742FA9" w:rsidRPr="00CC0C71" w:rsidRDefault="00742FA9" w:rsidP="00CA2F9B">
            <w:pPr>
              <w:spacing w:after="0"/>
              <w:rPr>
                <w:lang w:val="el-GR"/>
              </w:rPr>
            </w:pPr>
            <w:r w:rsidRPr="00CC0C71">
              <w:rPr>
                <w:lang w:val="el-GR"/>
              </w:rPr>
              <w:t>- Εφόσον υφίστανται, ένδειξη ύπαρξης σχετικών τμημάτων : [</w:t>
            </w:r>
            <w:proofErr w:type="spellStart"/>
            <w:r w:rsidRPr="00CC0C71">
              <w:rPr>
                <w:lang w:val="el-GR"/>
              </w:rPr>
              <w:t>Ναί</w:t>
            </w:r>
            <w:proofErr w:type="spellEnd"/>
            <w:r w:rsidRPr="00CC0C71">
              <w:rPr>
                <w:lang w:val="el-GR"/>
              </w:rPr>
              <w:t>]</w:t>
            </w:r>
          </w:p>
          <w:p w:rsidR="00742FA9" w:rsidRPr="00CC0C71" w:rsidRDefault="00742FA9" w:rsidP="00CA2F9B">
            <w:pPr>
              <w:spacing w:after="0" w:line="276" w:lineRule="auto"/>
              <w:rPr>
                <w:kern w:val="2"/>
                <w:lang w:val="el-GR"/>
              </w:rPr>
            </w:pPr>
            <w:r w:rsidRPr="00CC0C71">
              <w:rPr>
                <w:lang w:val="el-GR"/>
              </w:rPr>
              <w:t>- Αριθμός αναφοράς που αποδίδεται στον φάκελο από την αναθέτουσα αρχή (</w:t>
            </w:r>
            <w:r w:rsidRPr="00CC0C71">
              <w:rPr>
                <w:i/>
                <w:lang w:val="el-GR"/>
              </w:rPr>
              <w:t>εάν υπάρχει</w:t>
            </w:r>
            <w:r w:rsidRPr="00CC0C71">
              <w:rPr>
                <w:lang w:val="el-GR"/>
              </w:rPr>
              <w:t>): [……]</w:t>
            </w:r>
          </w:p>
        </w:tc>
      </w:tr>
    </w:tbl>
    <w:p w:rsidR="00742FA9" w:rsidRPr="00FE6746" w:rsidRDefault="00742FA9" w:rsidP="00742FA9">
      <w:pPr>
        <w:rPr>
          <w:kern w:val="2"/>
          <w:szCs w:val="22"/>
          <w:lang w:val="el-GR"/>
        </w:rPr>
      </w:pPr>
    </w:p>
    <w:p w:rsidR="00742FA9" w:rsidRPr="00FE6746" w:rsidRDefault="00742FA9" w:rsidP="00742FA9">
      <w:pPr>
        <w:shd w:val="clear" w:color="auto" w:fill="B2B2B2"/>
        <w:rPr>
          <w:b/>
          <w:bCs/>
          <w:u w:val="single"/>
          <w:lang w:val="el-GR"/>
        </w:rPr>
      </w:pPr>
      <w:r w:rsidRPr="00FE6746">
        <w:rPr>
          <w:lang w:val="el-GR"/>
        </w:rPr>
        <w:t>ΟΛΕΣ ΟΙ ΥΠΟΛΟΙΠΕΣ ΠΛΗΡΟΦΟΡΙΕΣ ΣΕ ΚΑΘΕ ΕΝΟΤΗΤΑ ΤΟΥ ΤΕΥΔ ΘΑ ΠΡΕΠΕΙ ΝΑ ΣΥΜΠΛΗΡΩΘΟΥΝ ΑΠΟ ΤΟΝ ΟΙΚΟΝΟΜΙΚΟ ΦΟΡΕΑ</w:t>
      </w:r>
    </w:p>
    <w:p w:rsidR="00742FA9" w:rsidRPr="00FE6746" w:rsidRDefault="00742FA9" w:rsidP="00742FA9">
      <w:pPr>
        <w:pageBreakBefore/>
        <w:jc w:val="center"/>
        <w:rPr>
          <w:b/>
          <w:bCs/>
          <w:lang w:val="el-GR"/>
        </w:rPr>
      </w:pPr>
      <w:r w:rsidRPr="00FE6746">
        <w:rPr>
          <w:b/>
          <w:bCs/>
          <w:u w:val="single"/>
          <w:lang w:val="el-GR"/>
        </w:rPr>
        <w:lastRenderedPageBreak/>
        <w:t xml:space="preserve">Μέρος </w:t>
      </w:r>
      <w:r>
        <w:rPr>
          <w:b/>
          <w:bCs/>
          <w:u w:val="single"/>
        </w:rPr>
        <w:t>II</w:t>
      </w:r>
      <w:r w:rsidRPr="00FE6746">
        <w:rPr>
          <w:b/>
          <w:bCs/>
          <w:u w:val="single"/>
          <w:lang w:val="el-GR"/>
        </w:rPr>
        <w:t>: Πληροφορίες σχετικά με τον οικονομικό φορέα</w:t>
      </w:r>
    </w:p>
    <w:p w:rsidR="00742FA9" w:rsidRPr="00FE6746" w:rsidRDefault="00742FA9" w:rsidP="00742FA9">
      <w:pPr>
        <w:jc w:val="center"/>
        <w:rPr>
          <w:b/>
          <w:i/>
          <w:lang w:val="el-GR"/>
        </w:rPr>
      </w:pPr>
      <w:r w:rsidRPr="00FE6746">
        <w:rPr>
          <w:b/>
          <w:bCs/>
          <w:lang w:val="el-GR"/>
        </w:rPr>
        <w:t>Α: Πληροφορίες σχετικά με τον οικονομικό φορέα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742FA9" w:rsidTr="00CA2F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FA9" w:rsidRDefault="00742FA9" w:rsidP="00CA2F9B">
            <w:pPr>
              <w:spacing w:before="120" w:after="0" w:line="276" w:lineRule="auto"/>
              <w:rPr>
                <w:b/>
                <w:i/>
                <w:kern w:val="2"/>
              </w:rPr>
            </w:pPr>
            <w:proofErr w:type="spellStart"/>
            <w:r>
              <w:rPr>
                <w:b/>
                <w:i/>
              </w:rPr>
              <w:t>Στοιχεί</w:t>
            </w:r>
            <w:proofErr w:type="spellEnd"/>
            <w:r>
              <w:rPr>
                <w:b/>
                <w:i/>
              </w:rPr>
              <w:t>α ανα</w:t>
            </w:r>
            <w:proofErr w:type="spellStart"/>
            <w:r>
              <w:rPr>
                <w:b/>
                <w:i/>
              </w:rPr>
              <w:t>γνώρισης</w:t>
            </w:r>
            <w:proofErr w:type="spellEnd"/>
            <w:r>
              <w:rPr>
                <w:b/>
                <w:i/>
              </w:rP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2FA9" w:rsidRDefault="00742FA9" w:rsidP="00CA2F9B">
            <w:pPr>
              <w:spacing w:after="0" w:line="276" w:lineRule="auto"/>
              <w:rPr>
                <w:b/>
                <w:i/>
                <w:kern w:val="2"/>
              </w:rPr>
            </w:pPr>
            <w:r>
              <w:rPr>
                <w:b/>
                <w:i/>
              </w:rPr>
              <w:t>Απ</w:t>
            </w:r>
            <w:proofErr w:type="spellStart"/>
            <w:r>
              <w:rPr>
                <w:b/>
                <w:i/>
              </w:rPr>
              <w:t>άντηση</w:t>
            </w:r>
            <w:proofErr w:type="spellEnd"/>
            <w:r>
              <w:rPr>
                <w:b/>
                <w:i/>
              </w:rPr>
              <w:t>:</w:t>
            </w:r>
          </w:p>
        </w:tc>
      </w:tr>
      <w:tr w:rsidR="00742FA9" w:rsidTr="00CA2F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FA9" w:rsidRDefault="00742FA9" w:rsidP="00CA2F9B">
            <w:pPr>
              <w:spacing w:after="0" w:line="276" w:lineRule="auto"/>
              <w:rPr>
                <w:kern w:val="2"/>
              </w:rPr>
            </w:pPr>
            <w:proofErr w:type="spellStart"/>
            <w:r>
              <w:t>Πλήρης</w:t>
            </w:r>
            <w:proofErr w:type="spellEnd"/>
            <w:r>
              <w:t xml:space="preserve"> Επ</w:t>
            </w:r>
            <w:proofErr w:type="spellStart"/>
            <w:r>
              <w:t>ωνυμί</w:t>
            </w:r>
            <w:proofErr w:type="spellEnd"/>
            <w:r>
              <w:t>α: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2FA9" w:rsidRDefault="00742FA9" w:rsidP="00CA2F9B">
            <w:pPr>
              <w:spacing w:after="0" w:line="276" w:lineRule="auto"/>
              <w:rPr>
                <w:kern w:val="2"/>
              </w:rPr>
            </w:pPr>
            <w:r>
              <w:t>[   ]</w:t>
            </w:r>
          </w:p>
        </w:tc>
      </w:tr>
      <w:tr w:rsidR="00742FA9" w:rsidTr="00CA2F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FA9" w:rsidRPr="00FE6746" w:rsidRDefault="00742FA9" w:rsidP="00CA2F9B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Αριθμός φορολογικού μητρώου (ΑΦΜ):</w:t>
            </w:r>
          </w:p>
          <w:p w:rsidR="00742FA9" w:rsidRPr="00FE6746" w:rsidRDefault="00742FA9" w:rsidP="00CA2F9B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Εάν δεν υπάρχει ΑΦΜ στη χώρα εγκατάστασης του οικονομικού φορέα, αναφέρετε άλλον εθνικό αριθμό ταυτοποίησης, εφόσον απαιτείται και υπάρχει 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2FA9" w:rsidRDefault="00742FA9" w:rsidP="00CA2F9B">
            <w:pPr>
              <w:spacing w:after="0" w:line="276" w:lineRule="auto"/>
              <w:rPr>
                <w:kern w:val="2"/>
              </w:rPr>
            </w:pPr>
            <w:r>
              <w:t>[   ]</w:t>
            </w:r>
          </w:p>
        </w:tc>
      </w:tr>
      <w:tr w:rsidR="00742FA9" w:rsidTr="00CA2F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FA9" w:rsidRDefault="00742FA9" w:rsidP="00CA2F9B">
            <w:pPr>
              <w:spacing w:after="0" w:line="276" w:lineRule="auto"/>
              <w:rPr>
                <w:kern w:val="2"/>
              </w:rPr>
            </w:pPr>
            <w:r>
              <w:t>Τα</w:t>
            </w:r>
            <w:proofErr w:type="spellStart"/>
            <w:r>
              <w:t>χυδρομική</w:t>
            </w:r>
            <w:proofErr w:type="spellEnd"/>
            <w:r>
              <w:t xml:space="preserve"> </w:t>
            </w:r>
            <w:proofErr w:type="spellStart"/>
            <w:r>
              <w:t>διεύθυνση</w:t>
            </w:r>
            <w:proofErr w:type="spellEnd"/>
            <w: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2FA9" w:rsidRDefault="00742FA9" w:rsidP="00CA2F9B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  <w:tr w:rsidR="00742FA9" w:rsidTr="00CA2F9B">
        <w:trPr>
          <w:trHeight w:val="1533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FA9" w:rsidRPr="00FE6746" w:rsidRDefault="00742FA9" w:rsidP="00CA2F9B">
            <w:pPr>
              <w:shd w:val="clear" w:color="auto" w:fill="FFFFFF"/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Αρμόδιος ή αρμόδιοι</w:t>
            </w:r>
            <w:r w:rsidRPr="00FE6746">
              <w:rPr>
                <w:rStyle w:val="a4"/>
                <w:lang w:val="el-GR"/>
              </w:rPr>
              <w:t xml:space="preserve"> </w:t>
            </w:r>
            <w:r w:rsidRPr="00FE6746">
              <w:rPr>
                <w:lang w:val="el-GR"/>
              </w:rPr>
              <w:t>:</w:t>
            </w: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Τηλέφωνο:</w:t>
            </w: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  <w:proofErr w:type="spellStart"/>
            <w:r w:rsidRPr="00FE6746">
              <w:rPr>
                <w:lang w:val="el-GR"/>
              </w:rPr>
              <w:t>Ηλ</w:t>
            </w:r>
            <w:proofErr w:type="spellEnd"/>
            <w:r w:rsidRPr="00FE6746">
              <w:rPr>
                <w:lang w:val="el-GR"/>
              </w:rPr>
              <w:t>. ταχυδρομείο:</w:t>
            </w:r>
          </w:p>
          <w:p w:rsidR="00742FA9" w:rsidRPr="00FE6746" w:rsidRDefault="00742FA9" w:rsidP="00CA2F9B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Διεύθυνση στο Διαδίκτυο (διεύθυνση δικτυακού τόπου) (</w:t>
            </w:r>
            <w:r w:rsidRPr="00FE6746">
              <w:rPr>
                <w:i/>
                <w:lang w:val="el-GR"/>
              </w:rPr>
              <w:t>εάν υπάρχει</w:t>
            </w:r>
            <w:r w:rsidRPr="00FE6746">
              <w:rPr>
                <w:lang w:val="el-GR"/>
              </w:rPr>
              <w:t>):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2FA9" w:rsidRDefault="00742FA9" w:rsidP="00CA2F9B">
            <w:pPr>
              <w:spacing w:after="0"/>
              <w:rPr>
                <w:kern w:val="2"/>
              </w:rPr>
            </w:pPr>
            <w:r>
              <w:t>[……]</w:t>
            </w:r>
          </w:p>
          <w:p w:rsidR="00742FA9" w:rsidRDefault="00742FA9" w:rsidP="00CA2F9B">
            <w:pPr>
              <w:spacing w:after="0"/>
            </w:pPr>
            <w:r>
              <w:t>[……]</w:t>
            </w:r>
          </w:p>
          <w:p w:rsidR="00742FA9" w:rsidRDefault="00742FA9" w:rsidP="00CA2F9B">
            <w:pPr>
              <w:spacing w:after="0"/>
            </w:pPr>
            <w:r>
              <w:t>[……]</w:t>
            </w:r>
          </w:p>
          <w:p w:rsidR="00742FA9" w:rsidRDefault="00742FA9" w:rsidP="00CA2F9B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  <w:tr w:rsidR="00742FA9" w:rsidTr="00CA2F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FA9" w:rsidRDefault="00742FA9" w:rsidP="00CA2F9B">
            <w:pPr>
              <w:spacing w:after="0" w:line="276" w:lineRule="auto"/>
              <w:rPr>
                <w:b/>
                <w:bCs/>
                <w:i/>
                <w:iCs/>
                <w:kern w:val="2"/>
              </w:rPr>
            </w:pPr>
            <w:proofErr w:type="spellStart"/>
            <w:r>
              <w:rPr>
                <w:b/>
                <w:bCs/>
                <w:i/>
                <w:iCs/>
              </w:rPr>
              <w:t>Γενικές</w:t>
            </w:r>
            <w:proofErr w:type="spellEnd"/>
            <w:r>
              <w:rPr>
                <w:b/>
                <w:bCs/>
                <w:i/>
                <w:iCs/>
              </w:rPr>
              <w:t xml:space="preserve"> π</w:t>
            </w:r>
            <w:proofErr w:type="spellStart"/>
            <w:r>
              <w:rPr>
                <w:b/>
                <w:bCs/>
                <w:i/>
                <w:iCs/>
              </w:rPr>
              <w:t>ληροφορίες</w:t>
            </w:r>
            <w:proofErr w:type="spellEnd"/>
            <w:r>
              <w:rPr>
                <w:b/>
                <w:bCs/>
                <w:i/>
                <w:iCs/>
              </w:rP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2FA9" w:rsidRDefault="00742FA9" w:rsidP="00CA2F9B">
            <w:pPr>
              <w:spacing w:after="0" w:line="276" w:lineRule="auto"/>
              <w:rPr>
                <w:kern w:val="2"/>
              </w:rPr>
            </w:pPr>
            <w:r>
              <w:rPr>
                <w:b/>
                <w:bCs/>
                <w:i/>
                <w:iCs/>
              </w:rPr>
              <w:t>Απ</w:t>
            </w:r>
            <w:proofErr w:type="spellStart"/>
            <w:r>
              <w:rPr>
                <w:b/>
                <w:bCs/>
                <w:i/>
                <w:iCs/>
              </w:rPr>
              <w:t>άντηση</w:t>
            </w:r>
            <w:proofErr w:type="spellEnd"/>
            <w:r>
              <w:rPr>
                <w:b/>
                <w:bCs/>
                <w:i/>
                <w:iCs/>
              </w:rPr>
              <w:t>:</w:t>
            </w:r>
          </w:p>
        </w:tc>
      </w:tr>
      <w:tr w:rsidR="00742FA9" w:rsidRPr="00A26EDB" w:rsidTr="00CA2F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FA9" w:rsidRPr="00FE6746" w:rsidRDefault="00742FA9" w:rsidP="00CA2F9B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Ο οικονομικός φορέας είναι πολύ μικρή, μικρή ή μεσαία επιχείρηση;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2FA9" w:rsidRPr="00FE6746" w:rsidRDefault="00742FA9" w:rsidP="00CA2F9B">
            <w:pPr>
              <w:snapToGrid w:val="0"/>
              <w:spacing w:after="0" w:line="276" w:lineRule="auto"/>
              <w:rPr>
                <w:kern w:val="2"/>
                <w:lang w:val="el-GR"/>
              </w:rPr>
            </w:pPr>
          </w:p>
        </w:tc>
      </w:tr>
      <w:tr w:rsidR="00742FA9" w:rsidTr="00CA2F9B">
        <w:trPr>
          <w:jc w:val="center"/>
        </w:trPr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FA9" w:rsidRPr="00FE6746" w:rsidRDefault="00742FA9" w:rsidP="00CA2F9B">
            <w:pPr>
              <w:spacing w:after="0"/>
              <w:rPr>
                <w:b/>
                <w:color w:val="000000"/>
                <w:kern w:val="2"/>
                <w:lang w:val="el-GR"/>
              </w:rPr>
            </w:pPr>
            <w:r w:rsidRPr="00FE6746">
              <w:rPr>
                <w:b/>
                <w:u w:val="single"/>
                <w:lang w:val="el-GR"/>
              </w:rPr>
              <w:t xml:space="preserve">Μόνο σε περίπτωση προμήθειας </w:t>
            </w:r>
            <w:proofErr w:type="spellStart"/>
            <w:r w:rsidRPr="00FE6746">
              <w:rPr>
                <w:b/>
                <w:u w:val="single"/>
                <w:lang w:val="el-GR"/>
              </w:rPr>
              <w:t>κατ᾽</w:t>
            </w:r>
            <w:proofErr w:type="spellEnd"/>
            <w:r w:rsidRPr="00FE6746">
              <w:rPr>
                <w:b/>
                <w:u w:val="single"/>
                <w:lang w:val="el-GR"/>
              </w:rPr>
              <w:t xml:space="preserve"> αποκλειστικότητα, του άρθρου 20:</w:t>
            </w:r>
            <w:r w:rsidRPr="00FE6746">
              <w:rPr>
                <w:b/>
                <w:lang w:val="el-GR"/>
              </w:rPr>
              <w:t xml:space="preserve"> </w:t>
            </w:r>
            <w:r w:rsidRPr="00FE6746">
              <w:rPr>
                <w:lang w:val="el-GR"/>
              </w:rPr>
              <w:t>ο οικονομικός φορέας είναι προστατευόμενο εργαστήριο, «κοινωνική επιχείρηση» ή προβλέπει την εκτέλεση συμβάσεων στο πλαίσιο προγραμμάτων προστατευόμενης απασχόλησης;</w:t>
            </w: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  <w:r w:rsidRPr="00FE6746">
              <w:rPr>
                <w:b/>
                <w:color w:val="000000"/>
                <w:lang w:val="el-GR"/>
              </w:rPr>
              <w:t xml:space="preserve">Εάν </w:t>
            </w:r>
            <w:r w:rsidRPr="00FE6746">
              <w:rPr>
                <w:b/>
                <w:lang w:val="el-GR"/>
              </w:rPr>
              <w:t xml:space="preserve">ναι, </w:t>
            </w:r>
            <w:r w:rsidRPr="00FE6746">
              <w:rPr>
                <w:lang w:val="el-GR"/>
              </w:rPr>
              <w:t xml:space="preserve">ποιο είναι το αντίστοιχο ποσοστό των εργαζομένων με αναπηρία ή </w:t>
            </w:r>
            <w:proofErr w:type="spellStart"/>
            <w:r w:rsidRPr="00FE6746">
              <w:rPr>
                <w:lang w:val="el-GR"/>
              </w:rPr>
              <w:t>μειονεκτούντων</w:t>
            </w:r>
            <w:proofErr w:type="spellEnd"/>
            <w:r w:rsidRPr="00FE6746">
              <w:rPr>
                <w:lang w:val="el-GR"/>
              </w:rPr>
              <w:t xml:space="preserve"> εργαζομένων;</w:t>
            </w:r>
          </w:p>
          <w:p w:rsidR="00742FA9" w:rsidRPr="00FE6746" w:rsidRDefault="00742FA9" w:rsidP="00CA2F9B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Εφόσον απαιτείται, προσδιορίστε σε ποια κατηγορία ή κατηγορίες εργαζομένων με αναπηρία ή </w:t>
            </w:r>
            <w:proofErr w:type="spellStart"/>
            <w:r w:rsidRPr="00FE6746">
              <w:rPr>
                <w:lang w:val="el-GR"/>
              </w:rPr>
              <w:t>μειονεκτούντων</w:t>
            </w:r>
            <w:proofErr w:type="spellEnd"/>
            <w:r w:rsidRPr="00FE6746">
              <w:rPr>
                <w:lang w:val="el-GR"/>
              </w:rPr>
              <w:t xml:space="preserve"> εργαζομένων ανήκουν οι απασχολούμενοι.</w:t>
            </w:r>
          </w:p>
        </w:tc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2FA9" w:rsidRDefault="00742FA9" w:rsidP="00CA2F9B">
            <w:pPr>
              <w:spacing w:after="0"/>
              <w:rPr>
                <w:kern w:val="2"/>
              </w:rPr>
            </w:pPr>
            <w:r>
              <w:t>[</w:t>
            </w:r>
            <w:r>
              <w:rPr>
                <w:lang w:val="en-US"/>
              </w:rPr>
              <w:t xml:space="preserve"> </w:t>
            </w:r>
            <w:r>
              <w:t xml:space="preserve">] Ναι [] </w:t>
            </w:r>
            <w:proofErr w:type="spellStart"/>
            <w:r>
              <w:t>Όχι</w:t>
            </w:r>
            <w:proofErr w:type="spellEnd"/>
          </w:p>
          <w:p w:rsidR="00742FA9" w:rsidRDefault="00742FA9" w:rsidP="00CA2F9B">
            <w:pPr>
              <w:spacing w:after="0"/>
            </w:pPr>
          </w:p>
          <w:p w:rsidR="00742FA9" w:rsidRDefault="00742FA9" w:rsidP="00CA2F9B">
            <w:pPr>
              <w:spacing w:after="0"/>
            </w:pPr>
          </w:p>
          <w:p w:rsidR="00742FA9" w:rsidRDefault="00742FA9" w:rsidP="00CA2F9B">
            <w:pPr>
              <w:spacing w:after="0"/>
            </w:pPr>
          </w:p>
          <w:p w:rsidR="00742FA9" w:rsidRDefault="00742FA9" w:rsidP="00CA2F9B">
            <w:pPr>
              <w:spacing w:after="0"/>
            </w:pPr>
          </w:p>
          <w:p w:rsidR="00742FA9" w:rsidRDefault="00742FA9" w:rsidP="00CA2F9B">
            <w:pPr>
              <w:spacing w:after="0"/>
            </w:pPr>
          </w:p>
          <w:p w:rsidR="00742FA9" w:rsidRDefault="00742FA9" w:rsidP="00CA2F9B">
            <w:pPr>
              <w:spacing w:after="0"/>
            </w:pPr>
          </w:p>
          <w:p w:rsidR="00742FA9" w:rsidRDefault="00742FA9" w:rsidP="00CA2F9B">
            <w:pPr>
              <w:spacing w:after="0"/>
            </w:pPr>
            <w:r>
              <w:t>[...............]</w:t>
            </w:r>
          </w:p>
          <w:p w:rsidR="00742FA9" w:rsidRDefault="00742FA9" w:rsidP="00CA2F9B">
            <w:pPr>
              <w:spacing w:after="0"/>
            </w:pPr>
          </w:p>
          <w:p w:rsidR="00742FA9" w:rsidRDefault="00742FA9" w:rsidP="00CA2F9B">
            <w:pPr>
              <w:spacing w:after="0"/>
            </w:pPr>
          </w:p>
          <w:p w:rsidR="00742FA9" w:rsidRDefault="00742FA9" w:rsidP="00CA2F9B">
            <w:pPr>
              <w:spacing w:after="0"/>
            </w:pPr>
            <w:r>
              <w:t>[…...............]</w:t>
            </w:r>
          </w:p>
          <w:p w:rsidR="00742FA9" w:rsidRDefault="00742FA9" w:rsidP="00CA2F9B">
            <w:pPr>
              <w:spacing w:after="0" w:line="276" w:lineRule="auto"/>
              <w:rPr>
                <w:kern w:val="2"/>
              </w:rPr>
            </w:pPr>
            <w:r>
              <w:t>[….]</w:t>
            </w:r>
          </w:p>
        </w:tc>
      </w:tr>
      <w:tr w:rsidR="00742FA9" w:rsidTr="00CA2F9B">
        <w:trPr>
          <w:jc w:val="center"/>
        </w:trPr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FA9" w:rsidRPr="00FE6746" w:rsidRDefault="00742FA9" w:rsidP="00CA2F9B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Κατά περίπτωση, ο οικονομικός φορέας είναι εγγεγραμμένος σε επίσημο κατάλογο/Μητρώο εγκεκριμένων οικονομικών φορέων ή διαθέτει ισοδύναμο πιστοποιητικό (π.χ. βάσει εθνικού συστήματος (</w:t>
            </w:r>
            <w:proofErr w:type="spellStart"/>
            <w:r w:rsidRPr="00FE6746">
              <w:rPr>
                <w:lang w:val="el-GR"/>
              </w:rPr>
              <w:t>προ)επιλογής</w:t>
            </w:r>
            <w:proofErr w:type="spellEnd"/>
            <w:r w:rsidRPr="00FE6746">
              <w:rPr>
                <w:lang w:val="el-GR"/>
              </w:rPr>
              <w:t>);</w:t>
            </w:r>
          </w:p>
        </w:tc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2FA9" w:rsidRDefault="00742FA9" w:rsidP="00CA2F9B">
            <w:pPr>
              <w:spacing w:after="0" w:line="276" w:lineRule="auto"/>
              <w:rPr>
                <w:kern w:val="2"/>
              </w:rPr>
            </w:pPr>
            <w:r>
              <w:t xml:space="preserve">[] Ναι [] </w:t>
            </w:r>
            <w:proofErr w:type="spellStart"/>
            <w:r>
              <w:t>Όχι</w:t>
            </w:r>
            <w:proofErr w:type="spellEnd"/>
            <w:r>
              <w:t xml:space="preserve"> [] </w:t>
            </w:r>
            <w:proofErr w:type="spellStart"/>
            <w:r>
              <w:t>Άνευ</w:t>
            </w:r>
            <w:proofErr w:type="spellEnd"/>
            <w:r>
              <w:t xml:space="preserve"> α</w:t>
            </w:r>
            <w:proofErr w:type="spellStart"/>
            <w:r>
              <w:t>ντικειμένου</w:t>
            </w:r>
            <w:proofErr w:type="spellEnd"/>
          </w:p>
        </w:tc>
      </w:tr>
      <w:tr w:rsidR="00742FA9" w:rsidTr="00CA2F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FA9" w:rsidRPr="00FE6746" w:rsidRDefault="00742FA9" w:rsidP="00CA2F9B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>Εάν ναι</w:t>
            </w:r>
            <w:r w:rsidRPr="00FE6746">
              <w:rPr>
                <w:lang w:val="el-GR"/>
              </w:rPr>
              <w:t>:</w:t>
            </w: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Απαντήστε στα υπόλοιπα τμήματα της παρούσας ενότητας, στην ενότητα Β και, όπου απαιτείται, στην ενότητα Γ του παρόντος μέρους, συμπληρώστε το μέρος </w:t>
            </w:r>
            <w:r>
              <w:t>V</w:t>
            </w:r>
            <w:r w:rsidRPr="00FE6746">
              <w:rPr>
                <w:lang w:val="el-GR"/>
              </w:rPr>
              <w:t xml:space="preserve"> κατά περίπτωση, και σε κάθε περίπτωση συμπληρώστε και υπογράψτε το μέρος </w:t>
            </w:r>
            <w:r>
              <w:t>VI</w:t>
            </w:r>
            <w:r w:rsidRPr="00FE6746">
              <w:rPr>
                <w:lang w:val="el-GR"/>
              </w:rPr>
              <w:t xml:space="preserve">. </w:t>
            </w: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α) Αναφέρετε την ονομασία του καταλόγου ή του πιστοποιητικού και τον σχετικό αριθμό εγγραφής ή πιστοποίησης, κατά περίπτωση:</w:t>
            </w: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β) Εάν το πιστοποιητικό εγγραφής ή η </w:t>
            </w:r>
            <w:r w:rsidRPr="00FE6746">
              <w:rPr>
                <w:lang w:val="el-GR"/>
              </w:rPr>
              <w:lastRenderedPageBreak/>
              <w:t>πιστοποίηση διατίθεται ηλεκτρονικά, αναφέρετε:</w:t>
            </w: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γ) Αναφέρετε τα δικαιολογητικά στα οποία βασίζεται η εγγραφή ή η πιστοποίηση και, κατά περίπτωση, την κατάταξη στον επίσημο κατάλογο:</w:t>
            </w:r>
          </w:p>
          <w:p w:rsidR="00742FA9" w:rsidRPr="00FE6746" w:rsidRDefault="00742FA9" w:rsidP="00CA2F9B">
            <w:pPr>
              <w:spacing w:after="0"/>
              <w:rPr>
                <w:b/>
                <w:lang w:val="el-GR"/>
              </w:rPr>
            </w:pPr>
            <w:r w:rsidRPr="00FE6746">
              <w:rPr>
                <w:lang w:val="el-GR"/>
              </w:rPr>
              <w:t>δ) Η εγγραφή ή η πιστοποίηση καλύπτει όλα τα απαιτούμενα κριτήρια επιλογής;</w:t>
            </w:r>
          </w:p>
          <w:p w:rsidR="00742FA9" w:rsidRPr="00FE6746" w:rsidRDefault="00742FA9" w:rsidP="00CA2F9B">
            <w:pPr>
              <w:spacing w:after="0"/>
              <w:rPr>
                <w:b/>
                <w:u w:val="single"/>
                <w:lang w:val="el-GR"/>
              </w:rPr>
            </w:pPr>
            <w:r w:rsidRPr="00FE6746">
              <w:rPr>
                <w:b/>
                <w:lang w:val="el-GR"/>
              </w:rPr>
              <w:t>Εάν όχι:</w:t>
            </w: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  <w:r w:rsidRPr="00FE6746">
              <w:rPr>
                <w:b/>
                <w:u w:val="single"/>
                <w:lang w:val="el-GR"/>
              </w:rPr>
              <w:t xml:space="preserve">Επιπροσθέτως, συμπληρώστε τις πληροφορίες που λείπουν στο μέρος </w:t>
            </w:r>
            <w:r>
              <w:rPr>
                <w:b/>
                <w:u w:val="single"/>
              </w:rPr>
              <w:t>IV</w:t>
            </w:r>
            <w:r w:rsidRPr="00FE6746">
              <w:rPr>
                <w:b/>
                <w:u w:val="single"/>
                <w:lang w:val="el-GR"/>
              </w:rPr>
              <w:t>, ενότητες Α, Β, Γ, ή Δ κατά περίπτωση</w:t>
            </w:r>
            <w:r w:rsidRPr="00FE6746">
              <w:rPr>
                <w:lang w:val="el-GR"/>
              </w:rPr>
              <w:t xml:space="preserve"> </w:t>
            </w:r>
            <w:r w:rsidRPr="00FE6746">
              <w:rPr>
                <w:b/>
                <w:i/>
                <w:lang w:val="el-GR"/>
              </w:rPr>
              <w:t>ΜΟΝΟ εφόσον αυτό απαιτείται στη σχετική διακήρυξη ή στα έγγραφα της σύμβασης:</w:t>
            </w: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ε) Ο οικονομικός φορέας θα είναι σε θέση να προσκομίσει </w:t>
            </w:r>
            <w:r w:rsidRPr="00FE6746">
              <w:rPr>
                <w:b/>
                <w:lang w:val="el-GR"/>
              </w:rPr>
              <w:t>βεβαίωση</w:t>
            </w:r>
            <w:r w:rsidRPr="00FE6746">
              <w:rPr>
                <w:lang w:val="el-GR"/>
              </w:rPr>
              <w:t xml:space="preserve">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δωρεάν;</w:t>
            </w:r>
          </w:p>
          <w:p w:rsidR="00742FA9" w:rsidRPr="00FE6746" w:rsidRDefault="00742FA9" w:rsidP="00CA2F9B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Εάν η σχετική τεκμηρίωση διατίθεται ηλεκτρονικά, αναφέρετε: 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2FA9" w:rsidRPr="00FE6746" w:rsidRDefault="00742FA9" w:rsidP="00CA2F9B">
            <w:pPr>
              <w:snapToGrid w:val="0"/>
              <w:spacing w:after="0"/>
              <w:rPr>
                <w:kern w:val="2"/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α) [……]</w:t>
            </w: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  <w:r w:rsidRPr="00FE6746">
              <w:rPr>
                <w:i/>
                <w:lang w:val="el-GR"/>
              </w:rPr>
              <w:t xml:space="preserve">β) (διαδικτυακή διεύθυνση, αρχή ή φορέας </w:t>
            </w:r>
            <w:r w:rsidRPr="00FE6746">
              <w:rPr>
                <w:i/>
                <w:lang w:val="el-GR"/>
              </w:rPr>
              <w:lastRenderedPageBreak/>
              <w:t>έκδοσης, επακριβή στοιχεία αναφοράς των εγγράφων):[……][……][……][……]</w:t>
            </w: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γ) [……]</w:t>
            </w: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δ) [] Ναι [] Όχι</w:t>
            </w: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ε) [] Ναι [] Όχι</w:t>
            </w: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i/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i/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i/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i/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i/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i/>
                <w:lang w:val="el-GR"/>
              </w:rPr>
            </w:pPr>
            <w:r w:rsidRPr="00FE6746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</w:t>
            </w:r>
          </w:p>
          <w:p w:rsidR="00742FA9" w:rsidRDefault="00742FA9" w:rsidP="00CA2F9B">
            <w:pPr>
              <w:spacing w:after="0" w:line="276" w:lineRule="auto"/>
              <w:rPr>
                <w:kern w:val="2"/>
              </w:rPr>
            </w:pPr>
            <w:r>
              <w:rPr>
                <w:i/>
              </w:rPr>
              <w:t>[……][……][……][……]</w:t>
            </w:r>
          </w:p>
        </w:tc>
      </w:tr>
      <w:tr w:rsidR="00742FA9" w:rsidTr="00CA2F9B">
        <w:trPr>
          <w:jc w:val="center"/>
        </w:trPr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FA9" w:rsidRDefault="00742FA9" w:rsidP="00CA2F9B">
            <w:pPr>
              <w:spacing w:before="120" w:after="0" w:line="276" w:lineRule="auto"/>
              <w:rPr>
                <w:b/>
                <w:bCs/>
                <w:i/>
                <w:iCs/>
                <w:kern w:val="2"/>
              </w:rPr>
            </w:pPr>
            <w:proofErr w:type="spellStart"/>
            <w:r>
              <w:rPr>
                <w:b/>
                <w:i/>
              </w:rPr>
              <w:lastRenderedPageBreak/>
              <w:t>Τρό</w:t>
            </w:r>
            <w:proofErr w:type="spellEnd"/>
            <w:r>
              <w:rPr>
                <w:b/>
                <w:i/>
              </w:rPr>
              <w:t xml:space="preserve">πος </w:t>
            </w:r>
            <w:proofErr w:type="spellStart"/>
            <w:r>
              <w:rPr>
                <w:b/>
                <w:i/>
              </w:rPr>
              <w:t>συμμετοχής</w:t>
            </w:r>
            <w:proofErr w:type="spellEnd"/>
            <w:r>
              <w:rPr>
                <w:b/>
                <w:i/>
              </w:rPr>
              <w:t>:</w:t>
            </w:r>
          </w:p>
        </w:tc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2FA9" w:rsidRDefault="00742FA9" w:rsidP="00CA2F9B">
            <w:pPr>
              <w:spacing w:after="0" w:line="276" w:lineRule="auto"/>
              <w:rPr>
                <w:kern w:val="2"/>
              </w:rPr>
            </w:pPr>
            <w:r>
              <w:rPr>
                <w:b/>
                <w:bCs/>
                <w:i/>
                <w:iCs/>
              </w:rPr>
              <w:t>Απ</w:t>
            </w:r>
            <w:proofErr w:type="spellStart"/>
            <w:r>
              <w:rPr>
                <w:b/>
                <w:bCs/>
                <w:i/>
                <w:iCs/>
              </w:rPr>
              <w:t>άντηση</w:t>
            </w:r>
            <w:proofErr w:type="spellEnd"/>
            <w:r>
              <w:rPr>
                <w:b/>
                <w:bCs/>
                <w:i/>
                <w:iCs/>
              </w:rPr>
              <w:t>:</w:t>
            </w:r>
          </w:p>
        </w:tc>
      </w:tr>
      <w:tr w:rsidR="00742FA9" w:rsidTr="00CA2F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FA9" w:rsidRPr="00FE6746" w:rsidRDefault="00742FA9" w:rsidP="00CA2F9B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Ο οικονομικός φορέας συμμετέχει στη διαδικασία σύναψης δημόσιας σύμβασης από κοινού με άλλους;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2FA9" w:rsidRDefault="00742FA9" w:rsidP="00CA2F9B">
            <w:pPr>
              <w:spacing w:after="0" w:line="276" w:lineRule="auto"/>
              <w:rPr>
                <w:kern w:val="2"/>
              </w:rPr>
            </w:pPr>
            <w:r>
              <w:t xml:space="preserve">[] Ναι [] </w:t>
            </w:r>
            <w:proofErr w:type="spellStart"/>
            <w:r>
              <w:t>Όχι</w:t>
            </w:r>
            <w:proofErr w:type="spellEnd"/>
          </w:p>
        </w:tc>
      </w:tr>
      <w:tr w:rsidR="00742FA9" w:rsidRPr="00A26EDB" w:rsidTr="00CA2F9B">
        <w:trPr>
          <w:jc w:val="center"/>
        </w:trPr>
        <w:tc>
          <w:tcPr>
            <w:tcW w:w="4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hideMark/>
          </w:tcPr>
          <w:p w:rsidR="00742FA9" w:rsidRPr="00FE6746" w:rsidRDefault="00742FA9" w:rsidP="00CA2F9B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b/>
                <w:i/>
                <w:lang w:val="el-GR"/>
              </w:rPr>
              <w:t>Εάν ναι</w:t>
            </w:r>
            <w:r w:rsidRPr="00FE6746">
              <w:rPr>
                <w:i/>
                <w:lang w:val="el-GR"/>
              </w:rPr>
              <w:t>, μεριμνήστε για την υποβολή χωριστού εντύπου ΤΕΥΔ από τους άλλους εμπλεκόμενους οικονομικούς φορείς.</w:t>
            </w:r>
          </w:p>
        </w:tc>
      </w:tr>
      <w:tr w:rsidR="00742FA9" w:rsidTr="00CA2F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FA9" w:rsidRPr="00FE6746" w:rsidRDefault="00742FA9" w:rsidP="00CA2F9B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>Εάν ναι</w:t>
            </w:r>
            <w:r w:rsidRPr="00FE6746">
              <w:rPr>
                <w:lang w:val="el-GR"/>
              </w:rPr>
              <w:t>:</w:t>
            </w:r>
          </w:p>
          <w:p w:rsidR="00742FA9" w:rsidRPr="00FE6746" w:rsidRDefault="00742FA9" w:rsidP="00CA2F9B">
            <w:pPr>
              <w:spacing w:after="0"/>
              <w:rPr>
                <w:color w:val="000000"/>
                <w:lang w:val="el-GR"/>
              </w:rPr>
            </w:pPr>
            <w:r w:rsidRPr="00FE6746">
              <w:rPr>
                <w:lang w:val="el-GR"/>
              </w:rPr>
              <w:t>α) Α</w:t>
            </w:r>
            <w:r w:rsidRPr="00FE6746">
              <w:rPr>
                <w:color w:val="000000"/>
                <w:lang w:val="el-GR"/>
              </w:rPr>
              <w:t>ναφέρετε τον ρόλο του οικονομικού φορέα στην ένωση ή κοινοπραξία   (επικεφαλής, υπεύθυνος για συγκεκριμένα καθήκοντα …):</w:t>
            </w: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  <w:r w:rsidRPr="00FE6746">
              <w:rPr>
                <w:color w:val="000000"/>
                <w:lang w:val="el-GR"/>
              </w:rPr>
              <w:t>β) Προσδιορίστε τους άλλους οικονομικούς φορείς που συμμετ</w:t>
            </w:r>
            <w:r w:rsidRPr="00FE6746">
              <w:rPr>
                <w:lang w:val="el-GR"/>
              </w:rPr>
              <w:t>έχουν από κοινού στη διαδικασία σύναψης δημόσιας σύμβασης:</w:t>
            </w:r>
          </w:p>
          <w:p w:rsidR="00742FA9" w:rsidRPr="00FE6746" w:rsidRDefault="00742FA9" w:rsidP="00CA2F9B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γ) Κατά περίπτωση, επωνυμία της συμμετέχουσας ένωσης ή κοινοπραξίας.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2FA9" w:rsidRPr="00FE6746" w:rsidRDefault="00742FA9" w:rsidP="00CA2F9B">
            <w:pPr>
              <w:snapToGrid w:val="0"/>
              <w:spacing w:after="0"/>
              <w:rPr>
                <w:kern w:val="2"/>
                <w:lang w:val="el-GR"/>
              </w:rPr>
            </w:pPr>
          </w:p>
          <w:p w:rsidR="00742FA9" w:rsidRDefault="00742FA9" w:rsidP="00CA2F9B">
            <w:pPr>
              <w:spacing w:after="0"/>
            </w:pPr>
            <w:r>
              <w:t>α) [……]</w:t>
            </w:r>
          </w:p>
          <w:p w:rsidR="00742FA9" w:rsidRDefault="00742FA9" w:rsidP="00CA2F9B">
            <w:pPr>
              <w:spacing w:after="0"/>
            </w:pPr>
          </w:p>
          <w:p w:rsidR="00742FA9" w:rsidRDefault="00742FA9" w:rsidP="00CA2F9B">
            <w:pPr>
              <w:spacing w:after="0"/>
            </w:pPr>
          </w:p>
          <w:p w:rsidR="00742FA9" w:rsidRDefault="00742FA9" w:rsidP="00CA2F9B">
            <w:pPr>
              <w:spacing w:after="0"/>
            </w:pPr>
          </w:p>
          <w:p w:rsidR="00742FA9" w:rsidRDefault="00742FA9" w:rsidP="00CA2F9B">
            <w:pPr>
              <w:spacing w:after="0"/>
            </w:pPr>
            <w:r>
              <w:t>β) [……]</w:t>
            </w:r>
          </w:p>
          <w:p w:rsidR="00742FA9" w:rsidRDefault="00742FA9" w:rsidP="00CA2F9B">
            <w:pPr>
              <w:spacing w:after="0"/>
            </w:pPr>
          </w:p>
          <w:p w:rsidR="00742FA9" w:rsidRDefault="00742FA9" w:rsidP="00CA2F9B">
            <w:pPr>
              <w:spacing w:after="0"/>
            </w:pPr>
          </w:p>
          <w:p w:rsidR="00742FA9" w:rsidRDefault="00742FA9" w:rsidP="00CA2F9B">
            <w:pPr>
              <w:spacing w:after="0" w:line="276" w:lineRule="auto"/>
              <w:rPr>
                <w:kern w:val="2"/>
              </w:rPr>
            </w:pPr>
            <w:r>
              <w:t>γ) [……]</w:t>
            </w:r>
          </w:p>
        </w:tc>
      </w:tr>
      <w:tr w:rsidR="00742FA9" w:rsidTr="00CA2F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FA9" w:rsidRDefault="00742FA9" w:rsidP="00CA2F9B">
            <w:pPr>
              <w:spacing w:after="0" w:line="276" w:lineRule="auto"/>
              <w:rPr>
                <w:b/>
                <w:bCs/>
                <w:i/>
                <w:iCs/>
                <w:kern w:val="2"/>
              </w:rPr>
            </w:pPr>
            <w:proofErr w:type="spellStart"/>
            <w:r>
              <w:rPr>
                <w:b/>
                <w:bCs/>
                <w:i/>
                <w:iCs/>
              </w:rPr>
              <w:t>Τμήμ</w:t>
            </w:r>
            <w:proofErr w:type="spellEnd"/>
            <w:r>
              <w:rPr>
                <w:b/>
                <w:bCs/>
                <w:i/>
                <w:iCs/>
              </w:rPr>
              <w:t>ατα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2FA9" w:rsidRDefault="00742FA9" w:rsidP="00CA2F9B">
            <w:pPr>
              <w:spacing w:after="0" w:line="276" w:lineRule="auto"/>
              <w:rPr>
                <w:kern w:val="2"/>
              </w:rPr>
            </w:pPr>
            <w:r>
              <w:rPr>
                <w:b/>
                <w:bCs/>
                <w:i/>
                <w:iCs/>
              </w:rPr>
              <w:t>Απ</w:t>
            </w:r>
            <w:proofErr w:type="spellStart"/>
            <w:r>
              <w:rPr>
                <w:b/>
                <w:bCs/>
                <w:i/>
                <w:iCs/>
              </w:rPr>
              <w:t>άντηση</w:t>
            </w:r>
            <w:proofErr w:type="spellEnd"/>
            <w:r>
              <w:rPr>
                <w:b/>
                <w:bCs/>
                <w:i/>
                <w:iCs/>
              </w:rPr>
              <w:t>:</w:t>
            </w:r>
          </w:p>
        </w:tc>
      </w:tr>
      <w:tr w:rsidR="00742FA9" w:rsidTr="00CA2F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FA9" w:rsidRPr="00FE6746" w:rsidRDefault="00742FA9" w:rsidP="00CA2F9B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Κατά περίπτωση, αναφορά του τμήματος  ή των τμημάτων για τα οποία ο οικονομικός φορέας επιθυμεί να υποβάλει προσφορά.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2FA9" w:rsidRDefault="00742FA9" w:rsidP="00CA2F9B">
            <w:pPr>
              <w:spacing w:after="0" w:line="276" w:lineRule="auto"/>
              <w:rPr>
                <w:kern w:val="2"/>
              </w:rPr>
            </w:pPr>
            <w:r>
              <w:t>[   ]</w:t>
            </w:r>
          </w:p>
        </w:tc>
      </w:tr>
    </w:tbl>
    <w:p w:rsidR="00742FA9" w:rsidRDefault="00742FA9" w:rsidP="00742FA9">
      <w:pPr>
        <w:rPr>
          <w:kern w:val="2"/>
          <w:szCs w:val="22"/>
        </w:rPr>
      </w:pPr>
    </w:p>
    <w:p w:rsidR="00742FA9" w:rsidRPr="00FE6746" w:rsidRDefault="00742FA9" w:rsidP="00742FA9">
      <w:pPr>
        <w:pageBreakBefore/>
        <w:jc w:val="center"/>
        <w:rPr>
          <w:i/>
          <w:lang w:val="el-GR"/>
        </w:rPr>
      </w:pPr>
      <w:r w:rsidRPr="00FE6746">
        <w:rPr>
          <w:b/>
          <w:bCs/>
          <w:lang w:val="el-GR"/>
        </w:rPr>
        <w:lastRenderedPageBreak/>
        <w:t>Β: Πληροφορίες σχετικά με τους νόμιμους εκπροσώπους του οικονομικού φορέα</w:t>
      </w:r>
    </w:p>
    <w:p w:rsidR="00742FA9" w:rsidRPr="00FE6746" w:rsidRDefault="00742FA9" w:rsidP="00742FA9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FFFFFF"/>
        <w:rPr>
          <w:b/>
          <w:i/>
          <w:lang w:val="el-GR"/>
        </w:rPr>
      </w:pPr>
      <w:r w:rsidRPr="00FE6746">
        <w:rPr>
          <w:i/>
          <w:lang w:val="el-GR"/>
        </w:rPr>
        <w:t>Κατά περίπτωση, αναφέρετε το όνομα και τη διεύθυνση του προσώπου ή των προσώπων που είναι αρμόδια/εξουσιοδοτημένα να εκπροσωπούν τον οικονομικό φορέα για τους σκοπούς της παρούσας διαδικασίας ανάθεσης δημόσιας σύμβασης: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742FA9" w:rsidTr="00CA2F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FA9" w:rsidRDefault="00742FA9" w:rsidP="00CA2F9B">
            <w:pPr>
              <w:spacing w:after="0" w:line="276" w:lineRule="auto"/>
              <w:rPr>
                <w:b/>
                <w:i/>
                <w:kern w:val="2"/>
              </w:rPr>
            </w:pPr>
            <w:proofErr w:type="spellStart"/>
            <w:r>
              <w:rPr>
                <w:b/>
                <w:i/>
              </w:rPr>
              <w:t>Εκ</w:t>
            </w:r>
            <w:proofErr w:type="spellEnd"/>
            <w:r>
              <w:rPr>
                <w:b/>
                <w:i/>
              </w:rPr>
              <w:t xml:space="preserve">προσώπηση, </w:t>
            </w:r>
            <w:proofErr w:type="spellStart"/>
            <w:r>
              <w:rPr>
                <w:b/>
                <w:i/>
              </w:rPr>
              <w:t>εάν</w:t>
            </w:r>
            <w:proofErr w:type="spellEnd"/>
            <w:r>
              <w:rPr>
                <w:b/>
                <w:i/>
              </w:rPr>
              <w:t xml:space="preserve"> υπ</w:t>
            </w:r>
            <w:proofErr w:type="spellStart"/>
            <w:r>
              <w:rPr>
                <w:b/>
                <w:i/>
              </w:rPr>
              <w:t>άρχει</w:t>
            </w:r>
            <w:proofErr w:type="spellEnd"/>
            <w:r>
              <w:rPr>
                <w:b/>
                <w:i/>
              </w:rP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2FA9" w:rsidRDefault="00742FA9" w:rsidP="00CA2F9B">
            <w:pPr>
              <w:spacing w:after="0" w:line="276" w:lineRule="auto"/>
              <w:rPr>
                <w:kern w:val="2"/>
              </w:rPr>
            </w:pPr>
            <w:r>
              <w:rPr>
                <w:b/>
                <w:i/>
              </w:rPr>
              <w:t>Απ</w:t>
            </w:r>
            <w:proofErr w:type="spellStart"/>
            <w:r>
              <w:rPr>
                <w:b/>
                <w:i/>
              </w:rPr>
              <w:t>άντηση</w:t>
            </w:r>
            <w:proofErr w:type="spellEnd"/>
            <w:r>
              <w:rPr>
                <w:b/>
                <w:i/>
              </w:rPr>
              <w:t>:</w:t>
            </w:r>
          </w:p>
        </w:tc>
      </w:tr>
      <w:tr w:rsidR="00742FA9" w:rsidTr="00CA2F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FA9" w:rsidRPr="00FE6746" w:rsidRDefault="00742FA9" w:rsidP="00CA2F9B">
            <w:pPr>
              <w:spacing w:after="0"/>
              <w:rPr>
                <w:color w:val="000000"/>
                <w:kern w:val="2"/>
                <w:lang w:val="el-GR"/>
              </w:rPr>
            </w:pPr>
            <w:r w:rsidRPr="00FE6746">
              <w:rPr>
                <w:lang w:val="el-GR"/>
              </w:rPr>
              <w:t>Ονοματεπώνυμο</w:t>
            </w:r>
          </w:p>
          <w:p w:rsidR="00742FA9" w:rsidRPr="00FE6746" w:rsidRDefault="00742FA9" w:rsidP="00CA2F9B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color w:val="000000"/>
                <w:lang w:val="el-GR"/>
              </w:rPr>
              <w:t>συνοδευόμενο από την ημερομηνία και τον τόπο γέννησης εφόσον απαιτείται: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2FA9" w:rsidRDefault="00742FA9" w:rsidP="00CA2F9B">
            <w:pPr>
              <w:spacing w:after="0"/>
              <w:rPr>
                <w:kern w:val="2"/>
              </w:rPr>
            </w:pPr>
            <w:r>
              <w:t>[……]</w:t>
            </w:r>
          </w:p>
          <w:p w:rsidR="00742FA9" w:rsidRDefault="00742FA9" w:rsidP="00CA2F9B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  <w:tr w:rsidR="00742FA9" w:rsidTr="00CA2F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FA9" w:rsidRPr="00FE6746" w:rsidRDefault="00742FA9" w:rsidP="00CA2F9B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Θέση/Ενεργών υπό την ιδιότητα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2FA9" w:rsidRDefault="00742FA9" w:rsidP="00CA2F9B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  <w:tr w:rsidR="00742FA9" w:rsidTr="00CA2F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FA9" w:rsidRDefault="00742FA9" w:rsidP="00CA2F9B">
            <w:pPr>
              <w:spacing w:after="0" w:line="276" w:lineRule="auto"/>
              <w:rPr>
                <w:kern w:val="2"/>
              </w:rPr>
            </w:pPr>
            <w:r>
              <w:t>Τα</w:t>
            </w:r>
            <w:proofErr w:type="spellStart"/>
            <w:r>
              <w:t>χυδρομική</w:t>
            </w:r>
            <w:proofErr w:type="spellEnd"/>
            <w:r>
              <w:t xml:space="preserve"> </w:t>
            </w:r>
            <w:proofErr w:type="spellStart"/>
            <w:r>
              <w:t>διεύθυνση</w:t>
            </w:r>
            <w:proofErr w:type="spellEnd"/>
            <w: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2FA9" w:rsidRDefault="00742FA9" w:rsidP="00CA2F9B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  <w:tr w:rsidR="00742FA9" w:rsidTr="00CA2F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FA9" w:rsidRDefault="00742FA9" w:rsidP="00CA2F9B">
            <w:pPr>
              <w:spacing w:after="0" w:line="276" w:lineRule="auto"/>
              <w:rPr>
                <w:kern w:val="2"/>
              </w:rPr>
            </w:pPr>
            <w:proofErr w:type="spellStart"/>
            <w:r>
              <w:t>Τηλέφωνο</w:t>
            </w:r>
            <w:proofErr w:type="spellEnd"/>
            <w: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2FA9" w:rsidRDefault="00742FA9" w:rsidP="00CA2F9B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  <w:tr w:rsidR="00742FA9" w:rsidTr="00CA2F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FA9" w:rsidRDefault="00742FA9" w:rsidP="00CA2F9B">
            <w:pPr>
              <w:spacing w:after="0" w:line="276" w:lineRule="auto"/>
              <w:rPr>
                <w:kern w:val="2"/>
              </w:rPr>
            </w:pPr>
            <w:proofErr w:type="spellStart"/>
            <w:r>
              <w:t>Ηλ</w:t>
            </w:r>
            <w:proofErr w:type="spellEnd"/>
            <w:r>
              <w:t>. τα</w:t>
            </w:r>
            <w:proofErr w:type="spellStart"/>
            <w:r>
              <w:t>χυδρομείο</w:t>
            </w:r>
            <w:proofErr w:type="spellEnd"/>
            <w: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2FA9" w:rsidRDefault="00742FA9" w:rsidP="00CA2F9B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  <w:tr w:rsidR="00742FA9" w:rsidTr="00CA2F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FA9" w:rsidRPr="00FE6746" w:rsidRDefault="00742FA9" w:rsidP="00CA2F9B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Εάν χρειάζεται, δώστε λεπτομερή στοιχεία σχετικά με την εκπροσώπηση (τις μορφές της, την έκταση, τον σκοπό …):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2FA9" w:rsidRDefault="00742FA9" w:rsidP="00CA2F9B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</w:tbl>
    <w:p w:rsidR="00742FA9" w:rsidRDefault="00742FA9" w:rsidP="00742FA9">
      <w:pPr>
        <w:pStyle w:val="SectionTitle"/>
        <w:ind w:left="850" w:firstLine="0"/>
      </w:pPr>
    </w:p>
    <w:p w:rsidR="00742FA9" w:rsidRPr="00FE6746" w:rsidRDefault="00742FA9" w:rsidP="00742FA9">
      <w:pPr>
        <w:pageBreakBefore/>
        <w:ind w:left="850"/>
        <w:jc w:val="center"/>
        <w:rPr>
          <w:b/>
          <w:i/>
          <w:lang w:val="el-GR"/>
        </w:rPr>
      </w:pPr>
      <w:r w:rsidRPr="00FE6746">
        <w:rPr>
          <w:b/>
          <w:bCs/>
          <w:lang w:val="el-GR"/>
        </w:rPr>
        <w:lastRenderedPageBreak/>
        <w:t>Γ: Πληροφορίες σχετικά με τη στήριξη στις ικανότητες άλλων ΦΟΡΕΩΝ</w:t>
      </w:r>
      <w:r w:rsidRPr="00FE6746">
        <w:rPr>
          <w:lang w:val="el-GR"/>
        </w:rPr>
        <w:t xml:space="preserve"> 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742FA9" w:rsidTr="00CA2F9B">
        <w:trPr>
          <w:trHeight w:val="343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FA9" w:rsidRDefault="00742FA9" w:rsidP="00CA2F9B">
            <w:pPr>
              <w:spacing w:after="0" w:line="276" w:lineRule="auto"/>
              <w:rPr>
                <w:b/>
                <w:i/>
                <w:kern w:val="2"/>
              </w:rPr>
            </w:pPr>
            <w:proofErr w:type="spellStart"/>
            <w:r>
              <w:rPr>
                <w:b/>
                <w:i/>
              </w:rPr>
              <w:t>Στήριξη</w:t>
            </w:r>
            <w:proofErr w:type="spellEnd"/>
            <w:r>
              <w:rPr>
                <w:b/>
                <w:i/>
              </w:rP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2FA9" w:rsidRDefault="00742FA9" w:rsidP="00CA2F9B">
            <w:pPr>
              <w:spacing w:after="0" w:line="276" w:lineRule="auto"/>
              <w:rPr>
                <w:kern w:val="2"/>
              </w:rPr>
            </w:pPr>
            <w:r>
              <w:rPr>
                <w:b/>
                <w:i/>
              </w:rPr>
              <w:t>Απ</w:t>
            </w:r>
            <w:proofErr w:type="spellStart"/>
            <w:r>
              <w:rPr>
                <w:b/>
                <w:i/>
              </w:rPr>
              <w:t>άντηση</w:t>
            </w:r>
            <w:proofErr w:type="spellEnd"/>
            <w:r>
              <w:rPr>
                <w:b/>
                <w:i/>
              </w:rPr>
              <w:t>:</w:t>
            </w:r>
          </w:p>
        </w:tc>
      </w:tr>
      <w:tr w:rsidR="00742FA9" w:rsidTr="00CA2F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FA9" w:rsidRPr="00FE6746" w:rsidRDefault="00742FA9" w:rsidP="00CA2F9B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</w:t>
            </w:r>
            <w:r>
              <w:t>IV</w:t>
            </w:r>
            <w:r w:rsidRPr="00FE6746">
              <w:rPr>
                <w:lang w:val="el-GR"/>
              </w:rPr>
              <w:t xml:space="preserve"> και στα (τυχόν) κριτήρια και κανόνες που καθορίζονται στο μέρος </w:t>
            </w:r>
            <w:r>
              <w:t>V</w:t>
            </w:r>
            <w:r w:rsidRPr="00FE6746">
              <w:rPr>
                <w:lang w:val="el-GR"/>
              </w:rPr>
              <w:t xml:space="preserve"> κατωτέρω; 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2FA9" w:rsidRDefault="00742FA9" w:rsidP="00CA2F9B">
            <w:pPr>
              <w:spacing w:after="0" w:line="276" w:lineRule="auto"/>
              <w:rPr>
                <w:kern w:val="2"/>
              </w:rPr>
            </w:pPr>
            <w:r>
              <w:t>[]Ναι []</w:t>
            </w:r>
            <w:proofErr w:type="spellStart"/>
            <w:r>
              <w:t>Όχι</w:t>
            </w:r>
            <w:proofErr w:type="spellEnd"/>
          </w:p>
        </w:tc>
      </w:tr>
    </w:tbl>
    <w:p w:rsidR="00742FA9" w:rsidRPr="00FE6746" w:rsidRDefault="00742FA9" w:rsidP="00742FA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i/>
          <w:kern w:val="2"/>
          <w:szCs w:val="22"/>
          <w:lang w:val="el-GR"/>
        </w:rPr>
      </w:pPr>
      <w:r w:rsidRPr="00FE6746">
        <w:rPr>
          <w:b/>
          <w:i/>
          <w:lang w:val="el-GR"/>
        </w:rPr>
        <w:t>Εάν ναι</w:t>
      </w:r>
      <w:r w:rsidRPr="00FE6746">
        <w:rPr>
          <w:i/>
          <w:lang w:val="el-GR"/>
        </w:rPr>
        <w:t xml:space="preserve">, επισυνάψτε χωριστό έντυπο ΤΕΥΔ με τις πληροφορίες που απαιτούνται σύμφωνα με τις </w:t>
      </w:r>
      <w:r w:rsidRPr="00FE6746">
        <w:rPr>
          <w:b/>
          <w:i/>
          <w:lang w:val="el-GR"/>
        </w:rPr>
        <w:t xml:space="preserve">ενότητες Α και Β του παρόντος μέρους και σύμφωνα με το μέρος ΙΙΙ, για κάθε ένα </w:t>
      </w:r>
      <w:r w:rsidRPr="00FE6746">
        <w:rPr>
          <w:i/>
          <w:lang w:val="el-GR"/>
        </w:rPr>
        <w:t xml:space="preserve">από τους σχετικούς φορείς, δεόντως συμπληρωμένο και υπογεγραμμένο από τους νομίμους εκπροσώπους αυτών. </w:t>
      </w:r>
    </w:p>
    <w:p w:rsidR="00742FA9" w:rsidRPr="00FE6746" w:rsidRDefault="00742FA9" w:rsidP="00742FA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i/>
          <w:lang w:val="el-GR"/>
        </w:rPr>
      </w:pPr>
      <w:r w:rsidRPr="00FE6746">
        <w:rPr>
          <w:i/>
          <w:lang w:val="el-GR"/>
        </w:rPr>
        <w:t xml:space="preserve">Επισημαίνεται ότι θα πρέπει να περιλαμβάνονται επίσης το τεχνικό προσωπικό ή οι τεχνικές υπηρεσίες, είτε ανήκουν απευθείας στην επιχείρηση του οικονομικού φορέα είτε όχι, ιδίως οι υπεύθυνοι για τον έλεγχο της ποιότητας και, όταν πρόκειται για δημόσιες συμβάσεις έργων, το τεχνικό προσωπικό ή οι τεχνικές υπηρεσίες που θα έχει στη διάθεσή του ο οικονομικός φορέας για την εκτέλεση της σύμβασης. </w:t>
      </w:r>
    </w:p>
    <w:p w:rsidR="00742FA9" w:rsidRPr="00FE6746" w:rsidRDefault="00742FA9" w:rsidP="00742FA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lang w:val="el-GR"/>
        </w:rPr>
      </w:pPr>
      <w:r w:rsidRPr="00FE6746">
        <w:rPr>
          <w:i/>
          <w:lang w:val="el-GR"/>
        </w:rPr>
        <w:t xml:space="preserve">Εφόσον είναι σχετικές για την ειδική ικανότητα ή ικανότητες στις οποίες στηρίζεται ο οικονομικός φορέας, παρακαλείσθε να συμπεριλάβετε τις πληροφορίες που απαιτούνται σύμφωνα με τα μέρη </w:t>
      </w:r>
      <w:r>
        <w:rPr>
          <w:i/>
        </w:rPr>
        <w:t>IV</w:t>
      </w:r>
      <w:r w:rsidRPr="00FE6746">
        <w:rPr>
          <w:i/>
          <w:lang w:val="el-GR"/>
        </w:rPr>
        <w:t xml:space="preserve"> και </w:t>
      </w:r>
      <w:r>
        <w:rPr>
          <w:i/>
        </w:rPr>
        <w:t>V</w:t>
      </w:r>
      <w:r w:rsidRPr="00FE6746">
        <w:rPr>
          <w:i/>
          <w:lang w:val="el-GR"/>
        </w:rPr>
        <w:t xml:space="preserve"> για κάθε ένα από τους οικονομικούς φορείς.</w:t>
      </w:r>
    </w:p>
    <w:p w:rsidR="00742FA9" w:rsidRPr="00FE6746" w:rsidRDefault="00742FA9" w:rsidP="00742FA9">
      <w:pPr>
        <w:jc w:val="center"/>
        <w:rPr>
          <w:lang w:val="el-GR"/>
        </w:rPr>
      </w:pPr>
    </w:p>
    <w:p w:rsidR="00742FA9" w:rsidRPr="00FE6746" w:rsidRDefault="00742FA9" w:rsidP="00742FA9">
      <w:pPr>
        <w:pageBreakBefore/>
        <w:jc w:val="center"/>
        <w:rPr>
          <w:b/>
          <w:bCs/>
          <w:lang w:val="el-GR"/>
        </w:rPr>
      </w:pPr>
      <w:r w:rsidRPr="00FE6746">
        <w:rPr>
          <w:b/>
          <w:bCs/>
          <w:lang w:val="el-GR"/>
        </w:rPr>
        <w:lastRenderedPageBreak/>
        <w:t xml:space="preserve">Δ: Πληροφορίες σχετικά με υπεργολάβους στην ικανότητα των οποίων </w:t>
      </w:r>
      <w:r w:rsidRPr="00FE6746">
        <w:rPr>
          <w:b/>
          <w:bCs/>
          <w:u w:val="single"/>
          <w:lang w:val="el-GR"/>
        </w:rPr>
        <w:t>δεν στηρίζεται</w:t>
      </w:r>
      <w:r w:rsidRPr="00FE6746">
        <w:rPr>
          <w:b/>
          <w:bCs/>
          <w:lang w:val="el-GR"/>
        </w:rPr>
        <w:t xml:space="preserve"> ο οικονομικός φορέας</w:t>
      </w:r>
      <w:r w:rsidRPr="00FE6746">
        <w:rPr>
          <w:lang w:val="el-GR"/>
        </w:rPr>
        <w:t xml:space="preserve"> </w:t>
      </w:r>
    </w:p>
    <w:p w:rsidR="00742FA9" w:rsidRPr="00FE6746" w:rsidRDefault="00742FA9" w:rsidP="00742FA9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rPr>
          <w:b/>
          <w:i/>
          <w:lang w:val="el-GR"/>
        </w:rPr>
      </w:pPr>
      <w:r w:rsidRPr="00FE6746">
        <w:rPr>
          <w:b/>
          <w:bCs/>
          <w:lang w:val="el-GR"/>
        </w:rPr>
        <w:t xml:space="preserve">(Η παρούσα ενότητα συμπληρώνεται μόνον εφόσον οι σχετικές πληροφορίες απαιτούνται ρητώς από την αναθέτουσα αρχή ή τον αναθέτοντα φορέα) 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742FA9" w:rsidTr="00CA2F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FA9" w:rsidRDefault="00742FA9" w:rsidP="00CA2F9B">
            <w:pPr>
              <w:spacing w:after="0" w:line="276" w:lineRule="auto"/>
              <w:rPr>
                <w:b/>
                <w:i/>
                <w:kern w:val="2"/>
              </w:rPr>
            </w:pPr>
            <w:r>
              <w:rPr>
                <w:b/>
                <w:i/>
              </w:rPr>
              <w:t>Υπ</w:t>
            </w:r>
            <w:proofErr w:type="spellStart"/>
            <w:r>
              <w:rPr>
                <w:b/>
                <w:i/>
              </w:rPr>
              <w:t>εργολ</w:t>
            </w:r>
            <w:proofErr w:type="spellEnd"/>
            <w:r>
              <w:rPr>
                <w:b/>
                <w:i/>
              </w:rPr>
              <w:t>αβική α</w:t>
            </w:r>
            <w:proofErr w:type="spellStart"/>
            <w:r>
              <w:rPr>
                <w:b/>
                <w:i/>
              </w:rPr>
              <w:t>νάθεση</w:t>
            </w:r>
            <w:proofErr w:type="spellEnd"/>
            <w:r>
              <w:rPr>
                <w:b/>
                <w:i/>
              </w:rPr>
              <w:t xml:space="preserve"> 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2FA9" w:rsidRDefault="00742FA9" w:rsidP="00CA2F9B">
            <w:pPr>
              <w:spacing w:after="0" w:line="276" w:lineRule="auto"/>
              <w:rPr>
                <w:kern w:val="2"/>
              </w:rPr>
            </w:pPr>
            <w:r>
              <w:rPr>
                <w:b/>
                <w:i/>
              </w:rPr>
              <w:t>Απ</w:t>
            </w:r>
            <w:proofErr w:type="spellStart"/>
            <w:r>
              <w:rPr>
                <w:b/>
                <w:i/>
              </w:rPr>
              <w:t>άντηση</w:t>
            </w:r>
            <w:proofErr w:type="spellEnd"/>
            <w:r>
              <w:rPr>
                <w:b/>
                <w:i/>
              </w:rPr>
              <w:t>:</w:t>
            </w:r>
          </w:p>
        </w:tc>
      </w:tr>
      <w:tr w:rsidR="00742FA9" w:rsidTr="00CA2F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FA9" w:rsidRPr="00FE6746" w:rsidRDefault="00742FA9" w:rsidP="00CA2F9B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Ο οικονομικός φορέας προτίθεται να αναθέσει οποιοδήποτε μέρος της σύμβασης σε τρίτους υπό μορφή υπεργολαβίας;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2FA9" w:rsidRPr="00FE6746" w:rsidRDefault="00742FA9" w:rsidP="00CA2F9B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[]Ναι []Όχι</w:t>
            </w: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Εάν </w:t>
            </w:r>
            <w:r w:rsidRPr="00FE6746">
              <w:rPr>
                <w:b/>
                <w:lang w:val="el-GR"/>
              </w:rPr>
              <w:t xml:space="preserve">ναι </w:t>
            </w:r>
            <w:r w:rsidRPr="00FE6746">
              <w:rPr>
                <w:lang w:val="el-GR"/>
              </w:rPr>
              <w:t xml:space="preserve">παραθέστε κατάλογο των προτεινόμενων υπεργολάβων και το ποσοστό της σύμβασης που θα αναλάβουν: </w:t>
            </w:r>
          </w:p>
          <w:p w:rsidR="00742FA9" w:rsidRDefault="00742FA9" w:rsidP="00CA2F9B">
            <w:pPr>
              <w:spacing w:after="0" w:line="276" w:lineRule="auto"/>
              <w:rPr>
                <w:kern w:val="2"/>
              </w:rPr>
            </w:pPr>
            <w:r>
              <w:t>[…]</w:t>
            </w:r>
          </w:p>
        </w:tc>
      </w:tr>
    </w:tbl>
    <w:p w:rsidR="00742FA9" w:rsidRDefault="00742FA9" w:rsidP="00742FA9">
      <w:pPr>
        <w:pStyle w:val="ChapterTitle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spacing w:after="120"/>
        <w:jc w:val="both"/>
        <w:rPr>
          <w:bCs/>
          <w:u w:val="single"/>
        </w:rPr>
      </w:pPr>
      <w:r>
        <w:rPr>
          <w:i/>
        </w:rPr>
        <w:t>Εάν</w:t>
      </w:r>
      <w:r>
        <w:rPr>
          <w:i/>
          <w:u w:val="single"/>
        </w:rPr>
        <w:t xml:space="preserve"> η αναθέτουσα αρχή ή ο αναθέτων φορέας ζητούν ρητώς αυτές τις πληροφορίες (κατ' εφαρμογή του άρθρου 131 παρ. 5 ή εφόσον ο προσφέρων / υποψήφιος οικονομικός φορέας  προτίθεται να αναθέσει σε τρίτους υπό μορφή υπεργολαβίας τμήμα της σύμβασης που υπερβαίνει το ποσοστό του 30% της συνολικής αξίας της σύμβασης σύμφωνα με το άρθρο 131 παρ. 6 και 7, </w:t>
      </w:r>
      <w:r>
        <w:rPr>
          <w:b w:val="0"/>
          <w:i/>
        </w:rPr>
        <w:t xml:space="preserve">επιπλέον των πληροφοριών </w:t>
      </w:r>
      <w:r>
        <w:rPr>
          <w:i/>
        </w:rPr>
        <w:t xml:space="preserve">που προβλέπονται στην παρούσα ενότητα, </w:t>
      </w:r>
      <w:r>
        <w:rPr>
          <w:i/>
          <w:u w:val="single"/>
        </w:rPr>
        <w:t xml:space="preserve">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(ή κατηγορία υπεργολάβων). </w:t>
      </w:r>
    </w:p>
    <w:p w:rsidR="00742FA9" w:rsidRPr="00FE6746" w:rsidRDefault="00742FA9" w:rsidP="00742FA9">
      <w:pPr>
        <w:pageBreakBefore/>
        <w:jc w:val="center"/>
        <w:rPr>
          <w:b/>
          <w:bCs/>
          <w:color w:val="000000"/>
          <w:lang w:val="el-GR"/>
        </w:rPr>
      </w:pPr>
      <w:r w:rsidRPr="00FE6746">
        <w:rPr>
          <w:b/>
          <w:bCs/>
          <w:u w:val="single"/>
          <w:lang w:val="el-GR"/>
        </w:rPr>
        <w:lastRenderedPageBreak/>
        <w:t xml:space="preserve">Μέρος </w:t>
      </w:r>
      <w:r>
        <w:rPr>
          <w:b/>
          <w:bCs/>
          <w:u w:val="single"/>
        </w:rPr>
        <w:t>III</w:t>
      </w:r>
      <w:r w:rsidRPr="00FE6746">
        <w:rPr>
          <w:b/>
          <w:bCs/>
          <w:u w:val="single"/>
          <w:lang w:val="el-GR"/>
        </w:rPr>
        <w:t>: Λόγοι αποκλεισμού</w:t>
      </w:r>
    </w:p>
    <w:p w:rsidR="00742FA9" w:rsidRPr="00FE6746" w:rsidRDefault="00742FA9" w:rsidP="00742FA9">
      <w:pPr>
        <w:jc w:val="center"/>
        <w:rPr>
          <w:lang w:val="el-GR"/>
        </w:rPr>
      </w:pPr>
      <w:r w:rsidRPr="00FE6746">
        <w:rPr>
          <w:b/>
          <w:bCs/>
          <w:color w:val="000000"/>
          <w:lang w:val="el-GR"/>
        </w:rPr>
        <w:t>Α: Λόγοι αποκλεισμού που σχετίζονται με ποινικές καταδίκες</w:t>
      </w:r>
    </w:p>
    <w:p w:rsidR="00742FA9" w:rsidRDefault="00742FA9" w:rsidP="00742FA9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jc w:val="left"/>
        <w:rPr>
          <w:color w:val="000000"/>
          <w:lang w:val="el-GR"/>
        </w:rPr>
      </w:pPr>
      <w:r w:rsidRPr="00FE6746">
        <w:rPr>
          <w:lang w:val="el-GR"/>
        </w:rPr>
        <w:t>Στο άρθρο 73 παρ. 1 ορίζονται οι ακόλουθοι λόγοι αποκλεισμού:</w:t>
      </w:r>
    </w:p>
    <w:p w:rsidR="00742FA9" w:rsidRDefault="00742FA9" w:rsidP="00742FA9">
      <w:pPr>
        <w:numPr>
          <w:ilvl w:val="0"/>
          <w:numId w:val="35"/>
        </w:num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tabs>
          <w:tab w:val="num" w:pos="284"/>
        </w:tabs>
        <w:spacing w:after="200" w:line="276" w:lineRule="auto"/>
        <w:ind w:left="0" w:firstLine="0"/>
        <w:jc w:val="left"/>
        <w:rPr>
          <w:b/>
          <w:color w:val="000000"/>
        </w:rPr>
      </w:pPr>
      <w:proofErr w:type="spellStart"/>
      <w:r>
        <w:rPr>
          <w:color w:val="000000"/>
        </w:rPr>
        <w:t>συμμετοχή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σε</w:t>
      </w:r>
      <w:proofErr w:type="spellEnd"/>
      <w:r>
        <w:rPr>
          <w:color w:val="000000"/>
        </w:rPr>
        <w:t xml:space="preserve"> </w:t>
      </w:r>
      <w:proofErr w:type="spellStart"/>
      <w:r>
        <w:rPr>
          <w:b/>
          <w:color w:val="000000"/>
        </w:rPr>
        <w:t>εγκλημ</w:t>
      </w:r>
      <w:proofErr w:type="spellEnd"/>
      <w:r>
        <w:rPr>
          <w:b/>
          <w:color w:val="000000"/>
        </w:rPr>
        <w:t xml:space="preserve">ατική </w:t>
      </w:r>
      <w:proofErr w:type="spellStart"/>
      <w:r>
        <w:rPr>
          <w:b/>
          <w:color w:val="000000"/>
        </w:rPr>
        <w:t>οργάνωση</w:t>
      </w:r>
      <w:proofErr w:type="spellEnd"/>
      <w:r>
        <w:rPr>
          <w:color w:val="000000"/>
        </w:rPr>
        <w:t>·</w:t>
      </w:r>
    </w:p>
    <w:p w:rsidR="00742FA9" w:rsidRDefault="00742FA9" w:rsidP="00742FA9">
      <w:pPr>
        <w:numPr>
          <w:ilvl w:val="0"/>
          <w:numId w:val="35"/>
        </w:num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tabs>
          <w:tab w:val="num" w:pos="284"/>
        </w:tabs>
        <w:spacing w:after="200" w:line="276" w:lineRule="auto"/>
        <w:ind w:left="0" w:firstLine="0"/>
        <w:jc w:val="left"/>
        <w:rPr>
          <w:b/>
          <w:color w:val="000000"/>
        </w:rPr>
      </w:pPr>
      <w:proofErr w:type="spellStart"/>
      <w:r>
        <w:rPr>
          <w:b/>
          <w:color w:val="000000"/>
        </w:rPr>
        <w:t>δωροδοκί</w:t>
      </w:r>
      <w:proofErr w:type="spellEnd"/>
      <w:r>
        <w:rPr>
          <w:b/>
          <w:color w:val="000000"/>
        </w:rPr>
        <w:t>α</w:t>
      </w:r>
      <w:r>
        <w:rPr>
          <w:color w:val="000000"/>
        </w:rPr>
        <w:t>·</w:t>
      </w:r>
    </w:p>
    <w:p w:rsidR="00742FA9" w:rsidRDefault="00742FA9" w:rsidP="00742FA9">
      <w:pPr>
        <w:numPr>
          <w:ilvl w:val="0"/>
          <w:numId w:val="35"/>
        </w:num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tabs>
          <w:tab w:val="num" w:pos="284"/>
        </w:tabs>
        <w:spacing w:after="200" w:line="276" w:lineRule="auto"/>
        <w:ind w:left="0" w:firstLine="0"/>
        <w:jc w:val="left"/>
        <w:rPr>
          <w:b/>
          <w:color w:val="000000"/>
        </w:rPr>
      </w:pPr>
      <w:r>
        <w:rPr>
          <w:b/>
          <w:color w:val="000000"/>
        </w:rPr>
        <w:t>απ</w:t>
      </w:r>
      <w:proofErr w:type="spellStart"/>
      <w:r>
        <w:rPr>
          <w:b/>
          <w:color w:val="000000"/>
        </w:rPr>
        <w:t>άτη</w:t>
      </w:r>
      <w:proofErr w:type="spellEnd"/>
      <w:r>
        <w:rPr>
          <w:color w:val="000000"/>
        </w:rPr>
        <w:t>·</w:t>
      </w:r>
    </w:p>
    <w:p w:rsidR="00742FA9" w:rsidRPr="00FE6746" w:rsidRDefault="00742FA9" w:rsidP="00742FA9">
      <w:pPr>
        <w:numPr>
          <w:ilvl w:val="0"/>
          <w:numId w:val="35"/>
        </w:num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tabs>
          <w:tab w:val="num" w:pos="284"/>
        </w:tabs>
        <w:spacing w:after="200" w:line="276" w:lineRule="auto"/>
        <w:ind w:left="0" w:firstLine="0"/>
        <w:jc w:val="left"/>
        <w:rPr>
          <w:b/>
          <w:color w:val="000000"/>
          <w:lang w:val="el-GR"/>
        </w:rPr>
      </w:pPr>
      <w:r w:rsidRPr="00FE6746">
        <w:rPr>
          <w:b/>
          <w:color w:val="000000"/>
          <w:lang w:val="el-GR"/>
        </w:rPr>
        <w:t>τρομοκρατικά εγκλήματα ή εγκλήματα συνδεόμενα με τρομοκρατικές δραστηριότητες</w:t>
      </w:r>
      <w:r w:rsidRPr="00FE6746">
        <w:rPr>
          <w:rStyle w:val="a4"/>
          <w:color w:val="000000"/>
          <w:lang w:val="el-GR"/>
        </w:rPr>
        <w:t>·</w:t>
      </w:r>
    </w:p>
    <w:p w:rsidR="00742FA9" w:rsidRPr="00FE6746" w:rsidRDefault="00742FA9" w:rsidP="00742FA9">
      <w:pPr>
        <w:numPr>
          <w:ilvl w:val="0"/>
          <w:numId w:val="35"/>
        </w:num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tabs>
          <w:tab w:val="num" w:pos="284"/>
        </w:tabs>
        <w:spacing w:after="200" w:line="276" w:lineRule="auto"/>
        <w:ind w:left="0" w:firstLine="0"/>
        <w:jc w:val="left"/>
        <w:rPr>
          <w:rStyle w:val="a4"/>
          <w:lang w:val="el-GR"/>
        </w:rPr>
      </w:pPr>
      <w:r w:rsidRPr="00FE6746">
        <w:rPr>
          <w:b/>
          <w:color w:val="000000"/>
          <w:lang w:val="el-GR"/>
        </w:rPr>
        <w:t>νομιμοποίηση εσόδων από παράνομες δραστηριότητες ή χρηματοδότηση της τρομοκρατίας</w:t>
      </w:r>
      <w:r w:rsidRPr="00FE6746">
        <w:rPr>
          <w:color w:val="000000"/>
          <w:lang w:val="el-GR"/>
        </w:rPr>
        <w:t>·</w:t>
      </w:r>
    </w:p>
    <w:p w:rsidR="00742FA9" w:rsidRPr="00FE6746" w:rsidRDefault="00742FA9" w:rsidP="00742FA9">
      <w:pPr>
        <w:numPr>
          <w:ilvl w:val="0"/>
          <w:numId w:val="35"/>
        </w:num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tabs>
          <w:tab w:val="num" w:pos="284"/>
        </w:tabs>
        <w:spacing w:after="200" w:line="276" w:lineRule="auto"/>
        <w:ind w:left="0" w:firstLine="0"/>
        <w:jc w:val="left"/>
        <w:rPr>
          <w:bCs/>
          <w:i/>
          <w:iCs/>
          <w:lang w:val="el-GR"/>
        </w:rPr>
      </w:pPr>
      <w:r w:rsidRPr="00FE6746">
        <w:rPr>
          <w:rStyle w:val="a4"/>
          <w:color w:val="000000"/>
          <w:lang w:val="el-GR"/>
        </w:rPr>
        <w:t>παιδική εργασία και άλλες μορφές εμπορίας ανθρώπων.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742FA9" w:rsidTr="00CA2F9B">
        <w:trPr>
          <w:trHeight w:val="855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FA9" w:rsidRPr="00FE6746" w:rsidRDefault="00742FA9" w:rsidP="00CA2F9B">
            <w:pPr>
              <w:spacing w:after="0" w:line="276" w:lineRule="auto"/>
              <w:rPr>
                <w:b/>
                <w:bCs/>
                <w:i/>
                <w:iCs/>
                <w:kern w:val="2"/>
                <w:lang w:val="el-GR"/>
              </w:rPr>
            </w:pPr>
            <w:r w:rsidRPr="00FE6746">
              <w:rPr>
                <w:b/>
                <w:bCs/>
                <w:i/>
                <w:iCs/>
                <w:lang w:val="el-GR"/>
              </w:rPr>
              <w:t>Λόγοι που σχετίζονται με ποινικές καταδίκες: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2FA9" w:rsidRDefault="00742FA9" w:rsidP="00CA2F9B">
            <w:pPr>
              <w:snapToGrid w:val="0"/>
              <w:spacing w:after="0" w:line="276" w:lineRule="auto"/>
              <w:rPr>
                <w:kern w:val="2"/>
              </w:rPr>
            </w:pPr>
            <w:r>
              <w:rPr>
                <w:b/>
                <w:bCs/>
                <w:i/>
                <w:iCs/>
              </w:rPr>
              <w:t>Απ</w:t>
            </w:r>
            <w:proofErr w:type="spellStart"/>
            <w:r>
              <w:rPr>
                <w:b/>
                <w:bCs/>
                <w:i/>
                <w:iCs/>
              </w:rPr>
              <w:t>άντηση</w:t>
            </w:r>
            <w:proofErr w:type="spellEnd"/>
            <w:r>
              <w:rPr>
                <w:b/>
                <w:bCs/>
                <w:i/>
                <w:iCs/>
              </w:rPr>
              <w:t>:</w:t>
            </w:r>
          </w:p>
        </w:tc>
      </w:tr>
      <w:tr w:rsidR="00742FA9" w:rsidTr="00CA2F9B">
        <w:trPr>
          <w:jc w:val="center"/>
        </w:trPr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FA9" w:rsidRPr="00FE6746" w:rsidRDefault="00742FA9" w:rsidP="00CA2F9B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Υπάρχει αμετάκλητη καταδικαστική </w:t>
            </w:r>
            <w:r w:rsidRPr="00FE6746">
              <w:rPr>
                <w:b/>
                <w:lang w:val="el-GR"/>
              </w:rPr>
              <w:t>απόφαση εις βάρος του οικονομικού φορέα</w:t>
            </w:r>
            <w:r w:rsidRPr="00FE6746">
              <w:rPr>
                <w:lang w:val="el-GR"/>
              </w:rPr>
              <w:t xml:space="preserve"> ή </w:t>
            </w:r>
            <w:r w:rsidRPr="00FE6746">
              <w:rPr>
                <w:b/>
                <w:lang w:val="el-GR"/>
              </w:rPr>
              <w:t>οποιουδήποτε</w:t>
            </w:r>
            <w:r w:rsidRPr="00FE6746">
              <w:rPr>
                <w:lang w:val="el-GR"/>
              </w:rPr>
              <w:t xml:space="preserve"> προσώπου το οποίο είναι μέλος του διοικητικού, διευθυντικού ή εποπτικού του οργάνου ή έχει εξουσία εκπροσώπησης, λήψης αποφάσεων ή ελέγχου σε αυτό για έναν από τους λόγους που παρατίθενται ανωτέρω (σημεία 1-6),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ισχύει; </w:t>
            </w:r>
          </w:p>
        </w:tc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2FA9" w:rsidRPr="00FE6746" w:rsidRDefault="00742FA9" w:rsidP="00CA2F9B">
            <w:pPr>
              <w:spacing w:after="0"/>
              <w:rPr>
                <w:i/>
                <w:kern w:val="2"/>
                <w:lang w:val="el-GR"/>
              </w:rPr>
            </w:pPr>
            <w:r w:rsidRPr="00FE6746">
              <w:rPr>
                <w:lang w:val="el-GR"/>
              </w:rPr>
              <w:t>[] Ναι [] Όχι</w:t>
            </w:r>
          </w:p>
          <w:p w:rsidR="00742FA9" w:rsidRPr="00FE6746" w:rsidRDefault="00742FA9" w:rsidP="00CA2F9B">
            <w:pPr>
              <w:spacing w:after="0"/>
              <w:rPr>
                <w:i/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i/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i/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i/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i/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i/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i/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i/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i/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i/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i/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i/>
                <w:lang w:val="el-GR"/>
              </w:rPr>
            </w:pPr>
            <w:r w:rsidRPr="00FE6746">
              <w:rPr>
                <w:i/>
                <w:lang w:val="el-GR"/>
              </w:rPr>
              <w:t>Εάν η σχετική τεκμηρίωση διατίθεται ηλεκτρονικά, αναφέρετε: (διαδικτυακή διεύθυνση, αρχή ή φορέας έκδοσης, επακριβή στοιχεία αναφοράς των εγγράφων):</w:t>
            </w:r>
          </w:p>
          <w:p w:rsidR="00742FA9" w:rsidRDefault="00742FA9" w:rsidP="00CA2F9B">
            <w:pPr>
              <w:spacing w:after="0" w:line="276" w:lineRule="auto"/>
              <w:rPr>
                <w:kern w:val="2"/>
                <w:lang w:val="en-US"/>
              </w:rPr>
            </w:pPr>
            <w:r>
              <w:rPr>
                <w:i/>
              </w:rPr>
              <w:t>[……][……][……][……]</w:t>
            </w:r>
          </w:p>
        </w:tc>
      </w:tr>
      <w:tr w:rsidR="00742FA9" w:rsidTr="00CA2F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FA9" w:rsidRPr="00FE6746" w:rsidRDefault="00742FA9" w:rsidP="00CA2F9B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>Εάν ναι</w:t>
            </w:r>
            <w:r w:rsidRPr="00FE6746">
              <w:rPr>
                <w:lang w:val="el-GR"/>
              </w:rPr>
              <w:t>, αναφέρετε:</w:t>
            </w: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α) Ημερομηνία της καταδικαστικής απόφασης προσδιορίζοντας ποιο από τα σημεία 1 έως 6 αφορά και τον λόγο ή τους λόγους της καταδίκης,</w:t>
            </w:r>
          </w:p>
          <w:p w:rsidR="00742FA9" w:rsidRPr="00FE6746" w:rsidRDefault="00742FA9" w:rsidP="00CA2F9B">
            <w:pPr>
              <w:spacing w:after="0"/>
              <w:jc w:val="left"/>
              <w:rPr>
                <w:lang w:val="el-GR"/>
              </w:rPr>
            </w:pPr>
            <w:r w:rsidRPr="00FE6746">
              <w:rPr>
                <w:lang w:val="el-GR"/>
              </w:rPr>
              <w:t>β) Προσδιορίστε ποιος έχει καταδικαστεί [ ]·</w:t>
            </w:r>
          </w:p>
          <w:p w:rsidR="00742FA9" w:rsidRPr="00FE6746" w:rsidRDefault="00742FA9" w:rsidP="00CA2F9B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 xml:space="preserve">γ) </w:t>
            </w:r>
            <w:r w:rsidRPr="00FE6746">
              <w:rPr>
                <w:b/>
                <w:bCs/>
                <w:lang w:val="el-GR"/>
              </w:rPr>
              <w:t>Εάν ορίζεται απευθείας στην καταδικαστική απόφαση: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2FA9" w:rsidRPr="00FE6746" w:rsidRDefault="00742FA9" w:rsidP="00CA2F9B">
            <w:pPr>
              <w:snapToGrid w:val="0"/>
              <w:spacing w:after="0"/>
              <w:jc w:val="left"/>
              <w:rPr>
                <w:kern w:val="2"/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jc w:val="left"/>
              <w:rPr>
                <w:lang w:val="el-GR"/>
              </w:rPr>
            </w:pPr>
            <w:r w:rsidRPr="00FE6746">
              <w:rPr>
                <w:lang w:val="el-GR"/>
              </w:rPr>
              <w:t xml:space="preserve">α) Ημερομηνία:[   ], </w:t>
            </w:r>
          </w:p>
          <w:p w:rsidR="00742FA9" w:rsidRPr="00FE6746" w:rsidRDefault="00742FA9" w:rsidP="00CA2F9B">
            <w:pPr>
              <w:spacing w:after="0"/>
              <w:jc w:val="left"/>
              <w:rPr>
                <w:lang w:val="el-GR"/>
              </w:rPr>
            </w:pPr>
            <w:r w:rsidRPr="00FE6746">
              <w:rPr>
                <w:lang w:val="el-GR"/>
              </w:rPr>
              <w:t xml:space="preserve">σημείο-(-α): [   ], </w:t>
            </w:r>
          </w:p>
          <w:p w:rsidR="00742FA9" w:rsidRPr="00FE6746" w:rsidRDefault="00742FA9" w:rsidP="00CA2F9B">
            <w:pPr>
              <w:spacing w:after="0"/>
              <w:jc w:val="left"/>
              <w:rPr>
                <w:lang w:val="el-GR"/>
              </w:rPr>
            </w:pPr>
            <w:r w:rsidRPr="00FE6746">
              <w:rPr>
                <w:lang w:val="el-GR"/>
              </w:rPr>
              <w:t>λόγος(-οι):[   ]</w:t>
            </w:r>
          </w:p>
          <w:p w:rsidR="00742FA9" w:rsidRPr="00FE6746" w:rsidRDefault="00742FA9" w:rsidP="00CA2F9B">
            <w:pPr>
              <w:spacing w:after="0"/>
              <w:jc w:val="left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jc w:val="left"/>
              <w:rPr>
                <w:lang w:val="el-GR"/>
              </w:rPr>
            </w:pPr>
            <w:r w:rsidRPr="00FE6746">
              <w:rPr>
                <w:lang w:val="el-GR"/>
              </w:rPr>
              <w:t>β) [……]</w:t>
            </w:r>
          </w:p>
          <w:p w:rsidR="00742FA9" w:rsidRPr="00FE6746" w:rsidRDefault="00742FA9" w:rsidP="00CA2F9B">
            <w:pPr>
              <w:spacing w:after="0"/>
              <w:jc w:val="left"/>
              <w:rPr>
                <w:i/>
                <w:lang w:val="el-GR"/>
              </w:rPr>
            </w:pPr>
            <w:r w:rsidRPr="00FE6746">
              <w:rPr>
                <w:lang w:val="el-GR"/>
              </w:rPr>
              <w:t>γ) Διάρκεια της περιόδου αποκλεισμού [……] και σχετικό(-ά) σημείο(-α) [   ]</w:t>
            </w:r>
          </w:p>
          <w:p w:rsidR="00742FA9" w:rsidRPr="00FE6746" w:rsidRDefault="00742FA9" w:rsidP="00CA2F9B">
            <w:pPr>
              <w:spacing w:after="0"/>
              <w:rPr>
                <w:i/>
                <w:lang w:val="el-GR"/>
              </w:rPr>
            </w:pPr>
            <w:r w:rsidRPr="00FE6746">
              <w:rPr>
                <w:i/>
                <w:lang w:val="el-GR"/>
              </w:rPr>
              <w:t>Εάν η σχετική τεκμηρίωση διατίθεται ηλεκτρονικά, αναφέρετε: (διαδικτυακή διεύθυνση, αρχή ή φορέας έκδοσης, επακριβή στοιχεία αναφοράς των εγγράφων):</w:t>
            </w:r>
          </w:p>
          <w:p w:rsidR="00742FA9" w:rsidRDefault="00742FA9" w:rsidP="00CA2F9B">
            <w:pPr>
              <w:spacing w:after="0" w:line="276" w:lineRule="auto"/>
              <w:rPr>
                <w:kern w:val="2"/>
                <w:lang w:val="en-US"/>
              </w:rPr>
            </w:pPr>
            <w:r>
              <w:rPr>
                <w:i/>
              </w:rPr>
              <w:t>[……][……][……][……]</w:t>
            </w:r>
          </w:p>
        </w:tc>
      </w:tr>
      <w:tr w:rsidR="00742FA9" w:rsidTr="00CA2F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FA9" w:rsidRPr="00FE6746" w:rsidRDefault="00742FA9" w:rsidP="00CA2F9B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Σε περίπτωση καταδικαστικής απόφασης, ο οικονομικός φορέας έχει λάβει μέτρα που να αποδεικνύουν την αξιοπιστία του παρά την ύπαρξη σχετικού λόγου αποκλεισμού </w:t>
            </w:r>
            <w:r w:rsidRPr="00FE6746">
              <w:rPr>
                <w:lang w:val="el-GR"/>
              </w:rPr>
              <w:lastRenderedPageBreak/>
              <w:t>(«</w:t>
            </w:r>
            <w:r>
              <w:rPr>
                <w:rStyle w:val="NormalBoldChar"/>
                <w:rFonts w:eastAsia="Calibri"/>
              </w:rPr>
              <w:t>αυτοκάθαρση»)</w:t>
            </w:r>
            <w:r w:rsidRPr="00FE6746">
              <w:rPr>
                <w:lang w:val="el-GR"/>
              </w:rPr>
              <w:t>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2FA9" w:rsidRDefault="00742FA9" w:rsidP="00CA2F9B">
            <w:pPr>
              <w:spacing w:after="0" w:line="276" w:lineRule="auto"/>
              <w:rPr>
                <w:kern w:val="2"/>
              </w:rPr>
            </w:pPr>
            <w:r>
              <w:lastRenderedPageBreak/>
              <w:t xml:space="preserve">[] Ναι [] </w:t>
            </w:r>
            <w:proofErr w:type="spellStart"/>
            <w:r>
              <w:t>Όχι</w:t>
            </w:r>
            <w:proofErr w:type="spellEnd"/>
            <w:r>
              <w:t xml:space="preserve"> </w:t>
            </w:r>
          </w:p>
        </w:tc>
      </w:tr>
      <w:tr w:rsidR="00742FA9" w:rsidTr="00CA2F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FA9" w:rsidRPr="00FE6746" w:rsidRDefault="00742FA9" w:rsidP="00CA2F9B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lastRenderedPageBreak/>
              <w:t>Εάν ναι,</w:t>
            </w:r>
            <w:r w:rsidRPr="00FE6746">
              <w:rPr>
                <w:lang w:val="el-GR"/>
              </w:rPr>
              <w:t xml:space="preserve"> περιγράψτε τα μέτρα που λήφθηκαν: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2FA9" w:rsidRDefault="00742FA9" w:rsidP="00CA2F9B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</w:tbl>
    <w:p w:rsidR="00742FA9" w:rsidRDefault="00742FA9" w:rsidP="00742FA9">
      <w:pPr>
        <w:pStyle w:val="SectionTitle"/>
      </w:pPr>
    </w:p>
    <w:p w:rsidR="00742FA9" w:rsidRPr="00FE6746" w:rsidRDefault="00742FA9" w:rsidP="00742FA9">
      <w:pPr>
        <w:pageBreakBefore/>
        <w:jc w:val="center"/>
        <w:rPr>
          <w:b/>
          <w:i/>
          <w:lang w:val="el-GR"/>
        </w:rPr>
      </w:pPr>
      <w:r w:rsidRPr="00FE6746">
        <w:rPr>
          <w:b/>
          <w:bCs/>
          <w:lang w:val="el-GR"/>
        </w:rPr>
        <w:lastRenderedPageBreak/>
        <w:t xml:space="preserve">Β: Λόγοι που σχετίζονται με την καταβολή φόρων ή εισφορών κοινωνικής ασφάλισης </w:t>
      </w:r>
    </w:p>
    <w:tbl>
      <w:tblPr>
        <w:tblW w:w="8955" w:type="dxa"/>
        <w:jc w:val="center"/>
        <w:tblInd w:w="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73"/>
        <w:gridCol w:w="4473"/>
        <w:gridCol w:w="9"/>
      </w:tblGrid>
      <w:tr w:rsidR="00742FA9" w:rsidTr="00CA2F9B">
        <w:trPr>
          <w:gridAfter w:val="1"/>
          <w:wAfter w:w="9" w:type="dxa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FA9" w:rsidRPr="00FE6746" w:rsidRDefault="00742FA9" w:rsidP="00CA2F9B">
            <w:pPr>
              <w:spacing w:after="0" w:line="276" w:lineRule="auto"/>
              <w:rPr>
                <w:b/>
                <w:i/>
                <w:kern w:val="2"/>
                <w:lang w:val="el-GR"/>
              </w:rPr>
            </w:pPr>
            <w:r w:rsidRPr="00FE6746">
              <w:rPr>
                <w:b/>
                <w:i/>
                <w:lang w:val="el-GR"/>
              </w:rPr>
              <w:t>Πληρωμή φόρων ή εισφορών κοινωνικής ασφάλισης: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742FA9" w:rsidRDefault="00742FA9" w:rsidP="00CA2F9B">
            <w:pPr>
              <w:spacing w:after="0" w:line="276" w:lineRule="auto"/>
              <w:rPr>
                <w:kern w:val="2"/>
              </w:rPr>
            </w:pPr>
            <w:r>
              <w:rPr>
                <w:b/>
                <w:i/>
              </w:rPr>
              <w:t>Απ</w:t>
            </w:r>
            <w:proofErr w:type="spellStart"/>
            <w:r>
              <w:rPr>
                <w:b/>
                <w:i/>
              </w:rPr>
              <w:t>άντηση</w:t>
            </w:r>
            <w:proofErr w:type="spellEnd"/>
            <w:r>
              <w:rPr>
                <w:b/>
                <w:i/>
              </w:rPr>
              <w:t>:</w:t>
            </w:r>
          </w:p>
        </w:tc>
      </w:tr>
      <w:tr w:rsidR="00742FA9" w:rsidTr="00CA2F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2FA9" w:rsidRPr="00FE6746" w:rsidRDefault="00742FA9" w:rsidP="00CA2F9B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1) Ο οικονομικός φορέας έχει εκπληρώσει όλες </w:t>
            </w:r>
            <w:r w:rsidRPr="00FE6746">
              <w:rPr>
                <w:b/>
                <w:lang w:val="el-GR"/>
              </w:rPr>
              <w:t>τις υποχρεώσεις του όσον αφορά την πληρωμή φόρων ή εισφορών κοινωνικής ασφάλισης,</w:t>
            </w:r>
            <w:r w:rsidRPr="00FE6746">
              <w:rPr>
                <w:lang w:val="el-GR"/>
              </w:rPr>
              <w:t xml:space="preserve"> στην Ελλάδα και στη χώρα στην οποία είναι τυχόν εγκατεστημένος ;</w:t>
            </w:r>
          </w:p>
        </w:tc>
        <w:tc>
          <w:tcPr>
            <w:tcW w:w="4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2FA9" w:rsidRDefault="00742FA9" w:rsidP="00CA2F9B">
            <w:pPr>
              <w:spacing w:after="0" w:line="276" w:lineRule="auto"/>
              <w:rPr>
                <w:kern w:val="2"/>
              </w:rPr>
            </w:pPr>
            <w:r>
              <w:t xml:space="preserve">[] Ναι [] </w:t>
            </w:r>
            <w:proofErr w:type="spellStart"/>
            <w:r>
              <w:t>Όχι</w:t>
            </w:r>
            <w:proofErr w:type="spellEnd"/>
            <w:r>
              <w:t xml:space="preserve"> </w:t>
            </w:r>
          </w:p>
        </w:tc>
      </w:tr>
      <w:tr w:rsidR="00742FA9" w:rsidTr="00CA2F9B">
        <w:trPr>
          <w:trHeight w:val="1977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FA9" w:rsidRPr="00FE6746" w:rsidRDefault="00742FA9" w:rsidP="00CA2F9B">
            <w:pPr>
              <w:snapToGrid w:val="0"/>
              <w:spacing w:after="0"/>
              <w:rPr>
                <w:kern w:val="2"/>
                <w:lang w:val="el-GR"/>
              </w:rPr>
            </w:pPr>
          </w:p>
          <w:p w:rsidR="00742FA9" w:rsidRPr="00FE6746" w:rsidRDefault="00742FA9" w:rsidP="00CA2F9B">
            <w:pPr>
              <w:snapToGrid w:val="0"/>
              <w:spacing w:after="0"/>
              <w:rPr>
                <w:lang w:val="el-GR"/>
              </w:rPr>
            </w:pPr>
          </w:p>
          <w:p w:rsidR="00742FA9" w:rsidRPr="00FE6746" w:rsidRDefault="00742FA9" w:rsidP="00CA2F9B">
            <w:pPr>
              <w:snapToGrid w:val="0"/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Εάν όχι αναφέρετε: </w:t>
            </w:r>
          </w:p>
          <w:p w:rsidR="00742FA9" w:rsidRPr="00FE6746" w:rsidRDefault="00742FA9" w:rsidP="00CA2F9B">
            <w:pPr>
              <w:snapToGrid w:val="0"/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α) Χώρα ή κράτος μέλος για το οποίο πρόκειται:</w:t>
            </w:r>
          </w:p>
          <w:p w:rsidR="00742FA9" w:rsidRPr="00FE6746" w:rsidRDefault="00742FA9" w:rsidP="00CA2F9B">
            <w:pPr>
              <w:snapToGrid w:val="0"/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β) Ποιο είναι το σχετικό ποσό;</w:t>
            </w:r>
          </w:p>
          <w:p w:rsidR="00742FA9" w:rsidRPr="00FE6746" w:rsidRDefault="00742FA9" w:rsidP="00CA2F9B">
            <w:pPr>
              <w:snapToGrid w:val="0"/>
              <w:spacing w:after="0"/>
              <w:rPr>
                <w:lang w:val="el-GR"/>
              </w:rPr>
            </w:pPr>
            <w:proofErr w:type="spellStart"/>
            <w:r w:rsidRPr="00FE6746">
              <w:rPr>
                <w:lang w:val="el-GR"/>
              </w:rPr>
              <w:t>γ)Πως</w:t>
            </w:r>
            <w:proofErr w:type="spellEnd"/>
            <w:r w:rsidRPr="00FE6746">
              <w:rPr>
                <w:lang w:val="el-GR"/>
              </w:rPr>
              <w:t xml:space="preserve"> διαπιστώθηκε η αθέτηση των υποχρεώσεων;</w:t>
            </w:r>
          </w:p>
          <w:p w:rsidR="00742FA9" w:rsidRPr="00FE6746" w:rsidRDefault="00742FA9" w:rsidP="00CA2F9B">
            <w:pPr>
              <w:snapToGrid w:val="0"/>
              <w:spacing w:after="0"/>
              <w:rPr>
                <w:b/>
                <w:lang w:val="el-GR"/>
              </w:rPr>
            </w:pPr>
            <w:r w:rsidRPr="00FE6746">
              <w:rPr>
                <w:lang w:val="el-GR"/>
              </w:rPr>
              <w:t>1) Μέσω δικαστικής ή διοικητικής απόφασης;</w:t>
            </w:r>
          </w:p>
          <w:p w:rsidR="00742FA9" w:rsidRPr="00FE6746" w:rsidRDefault="00742FA9" w:rsidP="00CA2F9B">
            <w:pPr>
              <w:snapToGrid w:val="0"/>
              <w:spacing w:after="0"/>
              <w:rPr>
                <w:lang w:val="el-GR"/>
              </w:rPr>
            </w:pPr>
            <w:r w:rsidRPr="00FE6746">
              <w:rPr>
                <w:b/>
                <w:lang w:val="el-GR"/>
              </w:rPr>
              <w:t xml:space="preserve">- </w:t>
            </w:r>
            <w:r w:rsidRPr="00FE6746">
              <w:rPr>
                <w:lang w:val="el-GR"/>
              </w:rPr>
              <w:t>Η εν λόγω απόφαση είναι τελεσίδικη και δεσμευτική;</w:t>
            </w:r>
          </w:p>
          <w:p w:rsidR="00742FA9" w:rsidRPr="00FE6746" w:rsidRDefault="00742FA9" w:rsidP="00CA2F9B">
            <w:pPr>
              <w:snapToGrid w:val="0"/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- Αναφέρατε την ημερομηνία καταδίκης ή έκδοσης απόφασης</w:t>
            </w:r>
          </w:p>
          <w:p w:rsidR="00742FA9" w:rsidRPr="00FE6746" w:rsidRDefault="00742FA9" w:rsidP="00CA2F9B">
            <w:pPr>
              <w:snapToGrid w:val="0"/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- Σε περίπτωση καταδικαστικής απόφασης, εφόσον ορίζεται απευθείας σε αυτήν, τη διάρκεια της περιόδου αποκλεισμού:</w:t>
            </w:r>
          </w:p>
          <w:p w:rsidR="00742FA9" w:rsidRPr="00FE6746" w:rsidRDefault="00742FA9" w:rsidP="00CA2F9B">
            <w:pPr>
              <w:snapToGrid w:val="0"/>
              <w:spacing w:after="0"/>
              <w:jc w:val="left"/>
              <w:rPr>
                <w:lang w:val="el-GR"/>
              </w:rPr>
            </w:pPr>
            <w:r w:rsidRPr="00FE6746">
              <w:rPr>
                <w:lang w:val="el-GR"/>
              </w:rPr>
              <w:t xml:space="preserve">2) Με άλλα μέσα; </w:t>
            </w:r>
            <w:proofErr w:type="spellStart"/>
            <w:r w:rsidRPr="00FE6746">
              <w:rPr>
                <w:lang w:val="el-GR"/>
              </w:rPr>
              <w:t>Διευκρινήστε</w:t>
            </w:r>
            <w:proofErr w:type="spellEnd"/>
            <w:r w:rsidRPr="00FE6746">
              <w:rPr>
                <w:lang w:val="el-GR"/>
              </w:rPr>
              <w:t>:</w:t>
            </w:r>
          </w:p>
          <w:p w:rsidR="00742FA9" w:rsidRPr="00FE6746" w:rsidRDefault="00742FA9" w:rsidP="00CA2F9B">
            <w:pPr>
              <w:snapToGrid w:val="0"/>
              <w:spacing w:after="0" w:line="276" w:lineRule="auto"/>
              <w:jc w:val="left"/>
              <w:rPr>
                <w:b/>
                <w:bCs/>
                <w:kern w:val="2"/>
                <w:lang w:val="el-GR"/>
              </w:rPr>
            </w:pPr>
            <w:r w:rsidRPr="00FE6746">
              <w:rPr>
                <w:lang w:val="el-GR"/>
              </w:rPr>
              <w:t>δ)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 κατά περίπτωση, των δεδουλευμένων τόκων ή των προστίμων, είτε υπαγόμενος σε δεσμευτικό διακανονισμό για την καταβολή τους ;</w:t>
            </w:r>
          </w:p>
        </w:tc>
        <w:tc>
          <w:tcPr>
            <w:tcW w:w="4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036"/>
              <w:gridCol w:w="2192"/>
            </w:tblGrid>
            <w:tr w:rsidR="00742FA9" w:rsidTr="00CA2F9B">
              <w:tc>
                <w:tcPr>
                  <w:tcW w:w="203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nil"/>
                  </w:tcBorders>
                </w:tcPr>
                <w:p w:rsidR="00742FA9" w:rsidRDefault="00742FA9" w:rsidP="00CA2F9B">
                  <w:pPr>
                    <w:spacing w:after="0"/>
                    <w:jc w:val="left"/>
                    <w:rPr>
                      <w:kern w:val="2"/>
                    </w:rPr>
                  </w:pPr>
                  <w:r>
                    <w:rPr>
                      <w:b/>
                      <w:bCs/>
                    </w:rPr>
                    <w:t>ΦΟΡΟΙ</w:t>
                  </w:r>
                </w:p>
                <w:p w:rsidR="00742FA9" w:rsidRDefault="00742FA9" w:rsidP="00CA2F9B">
                  <w:pPr>
                    <w:spacing w:after="0" w:line="276" w:lineRule="auto"/>
                    <w:rPr>
                      <w:kern w:val="2"/>
                    </w:rPr>
                  </w:pPr>
                </w:p>
              </w:tc>
              <w:tc>
                <w:tcPr>
                  <w:tcW w:w="219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:rsidR="00742FA9" w:rsidRDefault="00742FA9" w:rsidP="00CA2F9B">
                  <w:pPr>
                    <w:spacing w:after="0" w:line="276" w:lineRule="auto"/>
                    <w:jc w:val="left"/>
                    <w:rPr>
                      <w:kern w:val="2"/>
                    </w:rPr>
                  </w:pPr>
                  <w:r>
                    <w:rPr>
                      <w:b/>
                      <w:bCs/>
                    </w:rPr>
                    <w:t>ΕΙΣΦΟΡΕΣ ΚΟΙΝΩΝΙΚΗΣ ΑΣΦΑΛΙΣΗΣ</w:t>
                  </w:r>
                </w:p>
              </w:tc>
            </w:tr>
            <w:tr w:rsidR="00742FA9" w:rsidTr="00CA2F9B">
              <w:tc>
                <w:tcPr>
                  <w:tcW w:w="2036" w:type="dxa"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nil"/>
                  </w:tcBorders>
                </w:tcPr>
                <w:p w:rsidR="00742FA9" w:rsidRPr="00FE6746" w:rsidRDefault="00742FA9" w:rsidP="00CA2F9B">
                  <w:pPr>
                    <w:spacing w:after="0"/>
                    <w:rPr>
                      <w:kern w:val="2"/>
                      <w:lang w:val="el-GR"/>
                    </w:rPr>
                  </w:pPr>
                </w:p>
                <w:p w:rsidR="00742FA9" w:rsidRPr="00FE6746" w:rsidRDefault="00742FA9" w:rsidP="00CA2F9B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>α)[……]·</w:t>
                  </w:r>
                </w:p>
                <w:p w:rsidR="00742FA9" w:rsidRPr="00FE6746" w:rsidRDefault="00742FA9" w:rsidP="00CA2F9B">
                  <w:pPr>
                    <w:spacing w:after="0"/>
                    <w:rPr>
                      <w:lang w:val="el-GR"/>
                    </w:rPr>
                  </w:pPr>
                </w:p>
                <w:p w:rsidR="00742FA9" w:rsidRPr="00FE6746" w:rsidRDefault="00742FA9" w:rsidP="00CA2F9B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>β)[……]</w:t>
                  </w:r>
                </w:p>
                <w:p w:rsidR="00742FA9" w:rsidRPr="00FE6746" w:rsidRDefault="00742FA9" w:rsidP="00CA2F9B">
                  <w:pPr>
                    <w:spacing w:after="0"/>
                    <w:rPr>
                      <w:lang w:val="el-GR"/>
                    </w:rPr>
                  </w:pPr>
                </w:p>
                <w:p w:rsidR="00742FA9" w:rsidRPr="00FE6746" w:rsidRDefault="00742FA9" w:rsidP="00CA2F9B">
                  <w:pPr>
                    <w:spacing w:after="0"/>
                    <w:rPr>
                      <w:lang w:val="el-GR"/>
                    </w:rPr>
                  </w:pPr>
                </w:p>
                <w:p w:rsidR="00742FA9" w:rsidRPr="00FE6746" w:rsidRDefault="00742FA9" w:rsidP="00CA2F9B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 xml:space="preserve">γ.1) [] Ναι [] Όχι </w:t>
                  </w:r>
                </w:p>
                <w:p w:rsidR="00742FA9" w:rsidRPr="00FE6746" w:rsidRDefault="00742FA9" w:rsidP="00CA2F9B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 xml:space="preserve">-[] Ναι [] Όχι </w:t>
                  </w:r>
                </w:p>
                <w:p w:rsidR="00742FA9" w:rsidRPr="00FE6746" w:rsidRDefault="00742FA9" w:rsidP="00CA2F9B">
                  <w:pPr>
                    <w:spacing w:after="0"/>
                    <w:rPr>
                      <w:lang w:val="el-GR"/>
                    </w:rPr>
                  </w:pPr>
                </w:p>
                <w:p w:rsidR="00742FA9" w:rsidRPr="00FE6746" w:rsidRDefault="00742FA9" w:rsidP="00CA2F9B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>-[……]·</w:t>
                  </w:r>
                </w:p>
                <w:p w:rsidR="00742FA9" w:rsidRPr="00FE6746" w:rsidRDefault="00742FA9" w:rsidP="00CA2F9B">
                  <w:pPr>
                    <w:spacing w:after="0"/>
                    <w:rPr>
                      <w:lang w:val="el-GR"/>
                    </w:rPr>
                  </w:pPr>
                </w:p>
                <w:p w:rsidR="00742FA9" w:rsidRPr="00FE6746" w:rsidRDefault="00742FA9" w:rsidP="00CA2F9B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>-[……]·</w:t>
                  </w:r>
                </w:p>
                <w:p w:rsidR="00742FA9" w:rsidRPr="00FE6746" w:rsidRDefault="00742FA9" w:rsidP="00CA2F9B">
                  <w:pPr>
                    <w:spacing w:after="0"/>
                    <w:rPr>
                      <w:lang w:val="el-GR"/>
                    </w:rPr>
                  </w:pPr>
                </w:p>
                <w:p w:rsidR="00742FA9" w:rsidRPr="00FE6746" w:rsidRDefault="00742FA9" w:rsidP="00CA2F9B">
                  <w:pPr>
                    <w:spacing w:after="0"/>
                    <w:rPr>
                      <w:lang w:val="el-GR"/>
                    </w:rPr>
                  </w:pPr>
                </w:p>
                <w:p w:rsidR="00742FA9" w:rsidRPr="00FE6746" w:rsidRDefault="00742FA9" w:rsidP="00CA2F9B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>γ.2)[……]·</w:t>
                  </w:r>
                </w:p>
                <w:p w:rsidR="00742FA9" w:rsidRPr="00FE6746" w:rsidRDefault="00742FA9" w:rsidP="00CA2F9B">
                  <w:pPr>
                    <w:spacing w:after="0"/>
                    <w:rPr>
                      <w:sz w:val="21"/>
                      <w:szCs w:val="21"/>
                      <w:lang w:val="el-GR"/>
                    </w:rPr>
                  </w:pPr>
                  <w:r w:rsidRPr="00FE6746">
                    <w:rPr>
                      <w:lang w:val="el-GR"/>
                    </w:rPr>
                    <w:t xml:space="preserve">δ) [] Ναι [] Όχι </w:t>
                  </w:r>
                </w:p>
                <w:p w:rsidR="00742FA9" w:rsidRPr="00FE6746" w:rsidRDefault="00742FA9" w:rsidP="00CA2F9B">
                  <w:pPr>
                    <w:spacing w:after="0"/>
                    <w:jc w:val="left"/>
                    <w:rPr>
                      <w:lang w:val="el-GR"/>
                    </w:rPr>
                  </w:pPr>
                  <w:r w:rsidRPr="00FE6746">
                    <w:rPr>
                      <w:sz w:val="21"/>
                      <w:szCs w:val="21"/>
                      <w:lang w:val="el-GR"/>
                    </w:rPr>
                    <w:t>Εάν ναι, να αναφερθούν λεπτομερείς πληροφορίες</w:t>
                  </w:r>
                </w:p>
                <w:p w:rsidR="00742FA9" w:rsidRDefault="00742FA9" w:rsidP="00CA2F9B">
                  <w:pPr>
                    <w:spacing w:after="0" w:line="276" w:lineRule="auto"/>
                    <w:rPr>
                      <w:kern w:val="2"/>
                    </w:rPr>
                  </w:pPr>
                  <w:r>
                    <w:t>[……]</w:t>
                  </w:r>
                </w:p>
              </w:tc>
              <w:tc>
                <w:tcPr>
                  <w:tcW w:w="2192" w:type="dxa"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:rsidR="00742FA9" w:rsidRPr="00FE6746" w:rsidRDefault="00742FA9" w:rsidP="00CA2F9B">
                  <w:pPr>
                    <w:spacing w:after="0"/>
                    <w:rPr>
                      <w:kern w:val="2"/>
                      <w:lang w:val="el-GR"/>
                    </w:rPr>
                  </w:pPr>
                </w:p>
                <w:p w:rsidR="00742FA9" w:rsidRPr="00FE6746" w:rsidRDefault="00742FA9" w:rsidP="00CA2F9B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>α)[……]·</w:t>
                  </w:r>
                </w:p>
                <w:p w:rsidR="00742FA9" w:rsidRPr="00FE6746" w:rsidRDefault="00742FA9" w:rsidP="00CA2F9B">
                  <w:pPr>
                    <w:spacing w:after="0"/>
                    <w:rPr>
                      <w:lang w:val="el-GR"/>
                    </w:rPr>
                  </w:pPr>
                </w:p>
                <w:p w:rsidR="00742FA9" w:rsidRPr="00FE6746" w:rsidRDefault="00742FA9" w:rsidP="00CA2F9B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>β)[……]</w:t>
                  </w:r>
                </w:p>
                <w:p w:rsidR="00742FA9" w:rsidRPr="00FE6746" w:rsidRDefault="00742FA9" w:rsidP="00CA2F9B">
                  <w:pPr>
                    <w:spacing w:after="0"/>
                    <w:rPr>
                      <w:lang w:val="el-GR"/>
                    </w:rPr>
                  </w:pPr>
                </w:p>
                <w:p w:rsidR="00742FA9" w:rsidRPr="00FE6746" w:rsidRDefault="00742FA9" w:rsidP="00CA2F9B">
                  <w:pPr>
                    <w:spacing w:after="0"/>
                    <w:rPr>
                      <w:lang w:val="el-GR"/>
                    </w:rPr>
                  </w:pPr>
                </w:p>
                <w:p w:rsidR="00742FA9" w:rsidRPr="00FE6746" w:rsidRDefault="00742FA9" w:rsidP="00CA2F9B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 xml:space="preserve">γ.1) [] Ναι [] Όχι </w:t>
                  </w:r>
                </w:p>
                <w:p w:rsidR="00742FA9" w:rsidRPr="00FE6746" w:rsidRDefault="00742FA9" w:rsidP="00CA2F9B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 xml:space="preserve">-[] Ναι [] Όχι </w:t>
                  </w:r>
                </w:p>
                <w:p w:rsidR="00742FA9" w:rsidRPr="00FE6746" w:rsidRDefault="00742FA9" w:rsidP="00CA2F9B">
                  <w:pPr>
                    <w:spacing w:after="0"/>
                    <w:rPr>
                      <w:lang w:val="el-GR"/>
                    </w:rPr>
                  </w:pPr>
                </w:p>
                <w:p w:rsidR="00742FA9" w:rsidRPr="00FE6746" w:rsidRDefault="00742FA9" w:rsidP="00CA2F9B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>-[……]·</w:t>
                  </w:r>
                </w:p>
                <w:p w:rsidR="00742FA9" w:rsidRPr="00FE6746" w:rsidRDefault="00742FA9" w:rsidP="00CA2F9B">
                  <w:pPr>
                    <w:spacing w:after="0"/>
                    <w:rPr>
                      <w:lang w:val="el-GR"/>
                    </w:rPr>
                  </w:pPr>
                </w:p>
                <w:p w:rsidR="00742FA9" w:rsidRPr="00FE6746" w:rsidRDefault="00742FA9" w:rsidP="00CA2F9B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>-[……]·</w:t>
                  </w:r>
                </w:p>
                <w:p w:rsidR="00742FA9" w:rsidRPr="00FE6746" w:rsidRDefault="00742FA9" w:rsidP="00CA2F9B">
                  <w:pPr>
                    <w:spacing w:after="0"/>
                    <w:rPr>
                      <w:lang w:val="el-GR"/>
                    </w:rPr>
                  </w:pPr>
                </w:p>
                <w:p w:rsidR="00742FA9" w:rsidRPr="00FE6746" w:rsidRDefault="00742FA9" w:rsidP="00CA2F9B">
                  <w:pPr>
                    <w:spacing w:after="0"/>
                    <w:rPr>
                      <w:lang w:val="el-GR"/>
                    </w:rPr>
                  </w:pPr>
                </w:p>
                <w:p w:rsidR="00742FA9" w:rsidRPr="00FE6746" w:rsidRDefault="00742FA9" w:rsidP="00CA2F9B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>γ.2)[……]·</w:t>
                  </w:r>
                </w:p>
                <w:p w:rsidR="00742FA9" w:rsidRPr="00FE6746" w:rsidRDefault="00742FA9" w:rsidP="00CA2F9B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 xml:space="preserve">δ) [] Ναι [] Όχι </w:t>
                  </w:r>
                </w:p>
                <w:p w:rsidR="00742FA9" w:rsidRPr="00FE6746" w:rsidRDefault="00742FA9" w:rsidP="00CA2F9B">
                  <w:pPr>
                    <w:spacing w:after="0"/>
                    <w:jc w:val="left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>Εάν ναι, να αναφερθούν λεπτομερείς πληροφορίες</w:t>
                  </w:r>
                </w:p>
                <w:p w:rsidR="00742FA9" w:rsidRDefault="00742FA9" w:rsidP="00CA2F9B">
                  <w:pPr>
                    <w:spacing w:after="0" w:line="276" w:lineRule="auto"/>
                    <w:rPr>
                      <w:kern w:val="2"/>
                    </w:rPr>
                  </w:pPr>
                  <w:r>
                    <w:t>[……]</w:t>
                  </w:r>
                </w:p>
              </w:tc>
            </w:tr>
          </w:tbl>
          <w:p w:rsidR="00742FA9" w:rsidRDefault="00742FA9" w:rsidP="00CA2F9B">
            <w:pPr>
              <w:spacing w:after="0" w:line="276" w:lineRule="auto"/>
              <w:jc w:val="left"/>
              <w:rPr>
                <w:kern w:val="2"/>
              </w:rPr>
            </w:pPr>
          </w:p>
        </w:tc>
      </w:tr>
      <w:tr w:rsidR="00742FA9" w:rsidTr="00CA2F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2FA9" w:rsidRPr="00FE6746" w:rsidRDefault="00742FA9" w:rsidP="00CA2F9B">
            <w:pPr>
              <w:spacing w:after="0" w:line="276" w:lineRule="auto"/>
              <w:rPr>
                <w:i/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Εάν η σχετική τεκμηρίωση όσον αφορά την καταβολή των φόρων ή εισφορών κοινωνικής ασφάλισης διατίθεται ηλεκτρονικά, αναφέρετε:</w:t>
            </w:r>
          </w:p>
        </w:tc>
        <w:tc>
          <w:tcPr>
            <w:tcW w:w="4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2FA9" w:rsidRPr="00FE6746" w:rsidRDefault="00742FA9" w:rsidP="00CA2F9B">
            <w:pPr>
              <w:spacing w:after="0"/>
              <w:jc w:val="left"/>
              <w:rPr>
                <w:i/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</w:t>
            </w:r>
            <w:r w:rsidRPr="00FE6746">
              <w:rPr>
                <w:rStyle w:val="a4"/>
                <w:i/>
                <w:lang w:val="el-GR"/>
              </w:rPr>
              <w:t xml:space="preserve"> </w:t>
            </w:r>
          </w:p>
          <w:p w:rsidR="00742FA9" w:rsidRDefault="00742FA9" w:rsidP="00CA2F9B">
            <w:pPr>
              <w:spacing w:after="0" w:line="276" w:lineRule="auto"/>
              <w:jc w:val="left"/>
              <w:rPr>
                <w:kern w:val="2"/>
              </w:rPr>
            </w:pPr>
            <w:r>
              <w:rPr>
                <w:i/>
              </w:rPr>
              <w:t>[……][……][……]</w:t>
            </w:r>
          </w:p>
        </w:tc>
      </w:tr>
    </w:tbl>
    <w:p w:rsidR="00742FA9" w:rsidRDefault="00742FA9" w:rsidP="00742FA9">
      <w:pPr>
        <w:pStyle w:val="SectionTitle"/>
        <w:ind w:firstLine="0"/>
      </w:pPr>
    </w:p>
    <w:p w:rsidR="00742FA9" w:rsidRPr="00FE6746" w:rsidRDefault="00742FA9" w:rsidP="00742FA9">
      <w:pPr>
        <w:pageBreakBefore/>
        <w:jc w:val="center"/>
        <w:rPr>
          <w:b/>
          <w:i/>
          <w:lang w:val="el-GR"/>
        </w:rPr>
      </w:pPr>
      <w:r w:rsidRPr="00FE6746">
        <w:rPr>
          <w:b/>
          <w:bCs/>
          <w:lang w:val="el-GR"/>
        </w:rPr>
        <w:lastRenderedPageBreak/>
        <w:t>Γ: Λόγοι που σχετίζονται με αφερεγγυότητα, σύγκρουση συμφερόντων ή επαγγελματικό παράπτωμα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742FA9" w:rsidTr="00CA2F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FA9" w:rsidRPr="00FE6746" w:rsidRDefault="00742FA9" w:rsidP="00CA2F9B">
            <w:pPr>
              <w:spacing w:after="0" w:line="276" w:lineRule="auto"/>
              <w:rPr>
                <w:b/>
                <w:i/>
                <w:kern w:val="2"/>
                <w:lang w:val="el-GR"/>
              </w:rPr>
            </w:pPr>
            <w:r w:rsidRPr="00FE6746">
              <w:rPr>
                <w:b/>
                <w:i/>
                <w:lang w:val="el-GR"/>
              </w:rPr>
              <w:t>Πληροφορίες σχετικά με πιθανή αφερεγγυότητα, σύγκρουση συμφερόντων ή επαγγελματικό παράπτωμα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2FA9" w:rsidRDefault="00742FA9" w:rsidP="00CA2F9B">
            <w:pPr>
              <w:spacing w:after="0" w:line="276" w:lineRule="auto"/>
              <w:rPr>
                <w:kern w:val="2"/>
              </w:rPr>
            </w:pPr>
            <w:r>
              <w:rPr>
                <w:b/>
                <w:i/>
              </w:rPr>
              <w:t>Απ</w:t>
            </w:r>
            <w:proofErr w:type="spellStart"/>
            <w:r>
              <w:rPr>
                <w:b/>
                <w:i/>
              </w:rPr>
              <w:t>άντηση</w:t>
            </w:r>
            <w:proofErr w:type="spellEnd"/>
            <w:r>
              <w:rPr>
                <w:b/>
                <w:i/>
              </w:rPr>
              <w:t>:</w:t>
            </w:r>
          </w:p>
        </w:tc>
      </w:tr>
      <w:tr w:rsidR="00742FA9" w:rsidTr="00CA2F9B">
        <w:trPr>
          <w:jc w:val="center"/>
        </w:trPr>
        <w:tc>
          <w:tcPr>
            <w:tcW w:w="44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FA9" w:rsidRPr="00FE6746" w:rsidRDefault="00742FA9" w:rsidP="00CA2F9B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Ο οικονομικός φορέας έχει,</w:t>
            </w:r>
            <w:r w:rsidRPr="00FE6746">
              <w:rPr>
                <w:b/>
                <w:lang w:val="el-GR"/>
              </w:rPr>
              <w:t xml:space="preserve"> εν γνώσει του</w:t>
            </w:r>
            <w:r w:rsidRPr="00FE6746">
              <w:rPr>
                <w:lang w:val="el-GR"/>
              </w:rPr>
              <w:t xml:space="preserve">, αθετήσει </w:t>
            </w:r>
            <w:r w:rsidRPr="00FE6746">
              <w:rPr>
                <w:b/>
                <w:lang w:val="el-GR"/>
              </w:rPr>
              <w:t xml:space="preserve">τις υποχρεώσεις του </w:t>
            </w:r>
            <w:r w:rsidRPr="00FE6746">
              <w:rPr>
                <w:lang w:val="el-GR"/>
              </w:rPr>
              <w:t xml:space="preserve">στους τομείς του </w:t>
            </w:r>
            <w:r w:rsidRPr="00FE6746">
              <w:rPr>
                <w:b/>
                <w:lang w:val="el-GR"/>
              </w:rPr>
              <w:t>περιβαλλοντικού, κοινωνικού και εργατικού δικαίου;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2FA9" w:rsidRDefault="00742FA9" w:rsidP="00CA2F9B">
            <w:pPr>
              <w:spacing w:after="0" w:line="276" w:lineRule="auto"/>
              <w:rPr>
                <w:kern w:val="2"/>
              </w:rPr>
            </w:pPr>
            <w:r>
              <w:t xml:space="preserve">[] Ναι [] </w:t>
            </w:r>
            <w:proofErr w:type="spellStart"/>
            <w:r>
              <w:t>Όχι</w:t>
            </w:r>
            <w:proofErr w:type="spellEnd"/>
          </w:p>
        </w:tc>
      </w:tr>
      <w:tr w:rsidR="00742FA9" w:rsidRPr="00A26EDB" w:rsidTr="00CA2F9B">
        <w:trPr>
          <w:trHeight w:val="405"/>
          <w:jc w:val="center"/>
        </w:trPr>
        <w:tc>
          <w:tcPr>
            <w:tcW w:w="4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2FA9" w:rsidRDefault="00742FA9" w:rsidP="00CA2F9B">
            <w:pPr>
              <w:suppressAutoHyphens w:val="0"/>
              <w:spacing w:after="0"/>
              <w:jc w:val="left"/>
              <w:rPr>
                <w:kern w:val="2"/>
              </w:rPr>
            </w:pP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2FA9" w:rsidRPr="00FE6746" w:rsidRDefault="00742FA9" w:rsidP="00CA2F9B">
            <w:pPr>
              <w:spacing w:after="0"/>
              <w:jc w:val="left"/>
              <w:rPr>
                <w:b/>
                <w:kern w:val="2"/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jc w:val="left"/>
              <w:rPr>
                <w:b/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jc w:val="left"/>
              <w:rPr>
                <w:lang w:val="el-GR"/>
              </w:rPr>
            </w:pPr>
            <w:r w:rsidRPr="00FE6746">
              <w:rPr>
                <w:b/>
                <w:lang w:val="el-GR"/>
              </w:rPr>
              <w:t>Εάν ναι</w:t>
            </w:r>
            <w:r w:rsidRPr="00FE6746">
              <w:rPr>
                <w:lang w:val="el-GR"/>
              </w:rPr>
              <w:t>, ο οικονομικός φορέας έχει λάβει μέτρα που να αποδεικνύουν την αξιοπιστία του παρά την ύπαρξη αυτού του λόγου αποκλεισμού («αυτοκάθαρση»);</w:t>
            </w:r>
          </w:p>
          <w:p w:rsidR="00742FA9" w:rsidRPr="00FE6746" w:rsidRDefault="00742FA9" w:rsidP="00CA2F9B">
            <w:pPr>
              <w:spacing w:after="0"/>
              <w:jc w:val="left"/>
              <w:rPr>
                <w:b/>
                <w:lang w:val="el-GR"/>
              </w:rPr>
            </w:pPr>
            <w:r w:rsidRPr="00FE6746">
              <w:rPr>
                <w:lang w:val="el-GR"/>
              </w:rPr>
              <w:t>[] Ναι [] Όχι</w:t>
            </w:r>
          </w:p>
          <w:p w:rsidR="00742FA9" w:rsidRPr="00FE6746" w:rsidRDefault="00742FA9" w:rsidP="00CA2F9B">
            <w:pPr>
              <w:spacing w:after="0" w:line="276" w:lineRule="auto"/>
              <w:jc w:val="left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>Εάν το έχει πράξει,</w:t>
            </w:r>
            <w:r w:rsidRPr="00FE6746">
              <w:rPr>
                <w:lang w:val="el-GR"/>
              </w:rPr>
              <w:t xml:space="preserve"> περιγράψτε τα μέτρα που λήφθηκαν: […….............]</w:t>
            </w:r>
          </w:p>
        </w:tc>
      </w:tr>
      <w:tr w:rsidR="00742FA9" w:rsidRPr="00A26EDB" w:rsidTr="00CA2F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FA9" w:rsidRPr="00FE6746" w:rsidRDefault="00742FA9" w:rsidP="00CA2F9B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Βρίσκεται ο οικονομικός φορέας σε οποιαδήποτε από τις ακόλουθες καταστάσεις:</w:t>
            </w: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α) πτώχευση, ή </w:t>
            </w: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β) διαδικασία εξυγίανσης, ή</w:t>
            </w: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γ) ειδική εκκαθάριση, ή</w:t>
            </w: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δ) αναγκαστική διαχείριση από εκκαθαριστή ή από το δικαστήριο, ή</w:t>
            </w: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ε) έχει υπαχθεί σε διαδικασία πτωχευτικού συμβιβασμού, ή </w:t>
            </w:r>
          </w:p>
          <w:p w:rsidR="00742FA9" w:rsidRPr="00FE6746" w:rsidRDefault="00742FA9" w:rsidP="00CA2F9B">
            <w:pPr>
              <w:spacing w:after="0"/>
              <w:rPr>
                <w:color w:val="000000"/>
                <w:lang w:val="el-GR"/>
              </w:rPr>
            </w:pPr>
            <w:r w:rsidRPr="00FE6746">
              <w:rPr>
                <w:lang w:val="el-GR"/>
              </w:rPr>
              <w:t xml:space="preserve">στ) αναστολή επιχειρηματικών δραστηριοτήτων, ή </w:t>
            </w: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  <w:r w:rsidRPr="00FE6746">
              <w:rPr>
                <w:color w:val="000000"/>
                <w:lang w:val="el-GR"/>
              </w:rPr>
              <w:t>ζ) σε οποιαδήποτε ανάλογη κατάσταση προκύπτουσα από παρόμοια διαδικασία προβλεπόμενη σε εθνικές διατάξεις νόμου</w:t>
            </w: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Εάν ναι:</w:t>
            </w: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- Παραθέστε λεπτομερή στοιχεία:</w:t>
            </w: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- Διευκρινίστε τους λόγους για τους οποίους ωστόσο ο οικονομικός φορέας, θα δύναται να εκτελέσει τη σύμβαση, λαμβανόμενης υπόψη της εφαρμοστέας εθνικής νομοθεσίας και των μέτρων σχετικά με τη </w:t>
            </w:r>
            <w:proofErr w:type="spellStart"/>
            <w:r w:rsidRPr="00FE6746">
              <w:rPr>
                <w:lang w:val="el-GR"/>
              </w:rPr>
              <w:t>συνέχε</w:t>
            </w:r>
            <w:proofErr w:type="spellEnd"/>
            <w:r w:rsidRPr="00FE6746">
              <w:rPr>
                <w:lang w:val="el-GR"/>
              </w:rPr>
              <w:t xml:space="preserve"> συνέχιση της επιχειρηματικής του λειτουργίας υπό αυτές </w:t>
            </w:r>
            <w:proofErr w:type="spellStart"/>
            <w:r w:rsidRPr="00FE6746">
              <w:rPr>
                <w:lang w:val="el-GR"/>
              </w:rPr>
              <w:t>αυτές</w:t>
            </w:r>
            <w:proofErr w:type="spellEnd"/>
            <w:r w:rsidRPr="00FE6746">
              <w:rPr>
                <w:lang w:val="el-GR"/>
              </w:rPr>
              <w:t xml:space="preserve"> τις περιστάσεις</w:t>
            </w:r>
          </w:p>
          <w:p w:rsidR="00742FA9" w:rsidRPr="00FE6746" w:rsidRDefault="00742FA9" w:rsidP="00CA2F9B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2FA9" w:rsidRPr="00FE6746" w:rsidRDefault="00742FA9" w:rsidP="00CA2F9B">
            <w:pPr>
              <w:snapToGrid w:val="0"/>
              <w:spacing w:after="0"/>
              <w:jc w:val="left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[] Ναι [] Όχι</w:t>
            </w:r>
          </w:p>
          <w:p w:rsidR="00742FA9" w:rsidRPr="00FE6746" w:rsidRDefault="00742FA9" w:rsidP="00CA2F9B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742FA9" w:rsidRPr="00FE6746" w:rsidRDefault="00742FA9" w:rsidP="00CA2F9B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742FA9" w:rsidRPr="00FE6746" w:rsidRDefault="00742FA9" w:rsidP="00CA2F9B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742FA9" w:rsidRPr="00FE6746" w:rsidRDefault="00742FA9" w:rsidP="00CA2F9B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742FA9" w:rsidRPr="00FE6746" w:rsidRDefault="00742FA9" w:rsidP="00CA2F9B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742FA9" w:rsidRPr="00FE6746" w:rsidRDefault="00742FA9" w:rsidP="00CA2F9B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742FA9" w:rsidRPr="00FE6746" w:rsidRDefault="00742FA9" w:rsidP="00CA2F9B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742FA9" w:rsidRPr="00FE6746" w:rsidRDefault="00742FA9" w:rsidP="00CA2F9B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742FA9" w:rsidRPr="00FE6746" w:rsidRDefault="00742FA9" w:rsidP="00CA2F9B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742FA9" w:rsidRPr="00FE6746" w:rsidRDefault="00742FA9" w:rsidP="00CA2F9B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742FA9" w:rsidRPr="00FE6746" w:rsidRDefault="00742FA9" w:rsidP="00CA2F9B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jc w:val="left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jc w:val="left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jc w:val="left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jc w:val="left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jc w:val="left"/>
              <w:rPr>
                <w:lang w:val="el-GR"/>
              </w:rPr>
            </w:pPr>
            <w:r w:rsidRPr="00FE6746">
              <w:rPr>
                <w:lang w:val="el-GR"/>
              </w:rPr>
              <w:t>-[.......................]</w:t>
            </w:r>
          </w:p>
          <w:p w:rsidR="00742FA9" w:rsidRPr="00FE6746" w:rsidRDefault="00742FA9" w:rsidP="00CA2F9B">
            <w:pPr>
              <w:spacing w:after="0"/>
              <w:jc w:val="left"/>
              <w:rPr>
                <w:lang w:val="el-GR"/>
              </w:rPr>
            </w:pPr>
            <w:r w:rsidRPr="00FE6746">
              <w:rPr>
                <w:lang w:val="el-GR"/>
              </w:rPr>
              <w:t>-[.......................]</w:t>
            </w:r>
          </w:p>
          <w:p w:rsidR="00742FA9" w:rsidRPr="00FE6746" w:rsidRDefault="00742FA9" w:rsidP="00CA2F9B">
            <w:pPr>
              <w:spacing w:after="0"/>
              <w:jc w:val="left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jc w:val="left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jc w:val="left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jc w:val="left"/>
              <w:rPr>
                <w:i/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jc w:val="left"/>
              <w:rPr>
                <w:i/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jc w:val="left"/>
              <w:rPr>
                <w:i/>
                <w:lang w:val="el-GR"/>
              </w:rPr>
            </w:pPr>
          </w:p>
          <w:p w:rsidR="00742FA9" w:rsidRPr="00FE6746" w:rsidRDefault="00742FA9" w:rsidP="00CA2F9B">
            <w:pPr>
              <w:spacing w:after="0" w:line="276" w:lineRule="auto"/>
              <w:jc w:val="left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  <w:tr w:rsidR="00742FA9" w:rsidTr="00CA2F9B">
        <w:trPr>
          <w:trHeight w:val="257"/>
          <w:jc w:val="center"/>
        </w:trPr>
        <w:tc>
          <w:tcPr>
            <w:tcW w:w="44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FA9" w:rsidRPr="00FE6746" w:rsidRDefault="00742FA9" w:rsidP="00CA2F9B">
            <w:pPr>
              <w:spacing w:after="0"/>
              <w:rPr>
                <w:b/>
                <w:kern w:val="2"/>
                <w:lang w:val="el-GR"/>
              </w:rPr>
            </w:pPr>
            <w:r>
              <w:rPr>
                <w:rStyle w:val="NormalBoldChar"/>
                <w:rFonts w:eastAsia="Calibri"/>
              </w:rPr>
              <w:t xml:space="preserve">Έχει διαπράξει ο </w:t>
            </w:r>
            <w:r w:rsidRPr="00FE6746">
              <w:rPr>
                <w:lang w:val="el-GR"/>
              </w:rPr>
              <w:t xml:space="preserve">οικονομικός φορέας </w:t>
            </w:r>
            <w:r w:rsidRPr="00FE6746">
              <w:rPr>
                <w:b/>
                <w:lang w:val="el-GR"/>
              </w:rPr>
              <w:t>σοβαρό επαγγελματικό παράπτωμα</w:t>
            </w:r>
            <w:r w:rsidRPr="00FE6746">
              <w:rPr>
                <w:lang w:val="el-GR"/>
              </w:rPr>
              <w:t>;</w:t>
            </w:r>
          </w:p>
          <w:p w:rsidR="00742FA9" w:rsidRPr="00FE6746" w:rsidRDefault="00742FA9" w:rsidP="00CA2F9B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>Εάν ναι</w:t>
            </w:r>
            <w:r w:rsidRPr="00FE6746">
              <w:rPr>
                <w:lang w:val="el-GR"/>
              </w:rPr>
              <w:t>, να αναφερθούν λεπτομερείς πληροφορίες: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2FA9" w:rsidRDefault="00742FA9" w:rsidP="00CA2F9B">
            <w:pPr>
              <w:spacing w:after="0"/>
              <w:jc w:val="left"/>
              <w:rPr>
                <w:kern w:val="2"/>
              </w:rPr>
            </w:pPr>
            <w:r>
              <w:t xml:space="preserve">[] Ναι [] </w:t>
            </w:r>
            <w:proofErr w:type="spellStart"/>
            <w:r>
              <w:t>Όχι</w:t>
            </w:r>
            <w:proofErr w:type="spellEnd"/>
          </w:p>
          <w:p w:rsidR="00742FA9" w:rsidRDefault="00742FA9" w:rsidP="00CA2F9B">
            <w:pPr>
              <w:spacing w:after="0"/>
            </w:pPr>
          </w:p>
          <w:p w:rsidR="00742FA9" w:rsidRDefault="00742FA9" w:rsidP="00CA2F9B">
            <w:pPr>
              <w:spacing w:after="0" w:line="276" w:lineRule="auto"/>
              <w:rPr>
                <w:kern w:val="2"/>
              </w:rPr>
            </w:pPr>
            <w:r>
              <w:t>[.......................]</w:t>
            </w:r>
          </w:p>
        </w:tc>
      </w:tr>
      <w:tr w:rsidR="00742FA9" w:rsidTr="00CA2F9B">
        <w:trPr>
          <w:trHeight w:val="257"/>
          <w:jc w:val="center"/>
        </w:trPr>
        <w:tc>
          <w:tcPr>
            <w:tcW w:w="4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2FA9" w:rsidRDefault="00742FA9" w:rsidP="00CA2F9B">
            <w:pPr>
              <w:suppressAutoHyphens w:val="0"/>
              <w:spacing w:after="0"/>
              <w:jc w:val="left"/>
              <w:rPr>
                <w:kern w:val="2"/>
              </w:rPr>
            </w:pPr>
          </w:p>
        </w:tc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2FA9" w:rsidRPr="00FE6746" w:rsidRDefault="00742FA9" w:rsidP="00CA2F9B">
            <w:pPr>
              <w:spacing w:after="0"/>
              <w:rPr>
                <w:b/>
                <w:kern w:val="2"/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  <w:r w:rsidRPr="00FE6746">
              <w:rPr>
                <w:b/>
                <w:lang w:val="el-GR"/>
              </w:rPr>
              <w:t>Εάν ναι</w:t>
            </w:r>
            <w:r w:rsidRPr="00FE6746">
              <w:rPr>
                <w:lang w:val="el-GR"/>
              </w:rPr>
              <w:t xml:space="preserve">, έχει λάβει ο οικονομικός φορέας μέτρα αυτοκάθαρσης; </w:t>
            </w:r>
          </w:p>
          <w:p w:rsidR="00742FA9" w:rsidRPr="00FE6746" w:rsidRDefault="00742FA9" w:rsidP="00CA2F9B">
            <w:pPr>
              <w:spacing w:after="0"/>
              <w:jc w:val="left"/>
              <w:rPr>
                <w:b/>
                <w:lang w:val="el-GR"/>
              </w:rPr>
            </w:pPr>
            <w:r w:rsidRPr="00FE6746">
              <w:rPr>
                <w:lang w:val="el-GR"/>
              </w:rPr>
              <w:t>[] Ναι [] Όχι</w:t>
            </w:r>
          </w:p>
          <w:p w:rsidR="00742FA9" w:rsidRPr="00FE6746" w:rsidRDefault="00742FA9" w:rsidP="00CA2F9B">
            <w:pPr>
              <w:spacing w:after="0"/>
              <w:jc w:val="left"/>
              <w:rPr>
                <w:lang w:val="el-GR"/>
              </w:rPr>
            </w:pPr>
            <w:r w:rsidRPr="00FE6746">
              <w:rPr>
                <w:b/>
                <w:lang w:val="el-GR"/>
              </w:rPr>
              <w:t>Εάν το έχει πράξει,</w:t>
            </w:r>
            <w:r w:rsidRPr="00FE6746">
              <w:rPr>
                <w:lang w:val="el-GR"/>
              </w:rPr>
              <w:t xml:space="preserve"> περιγράψτε τα μέτρα που λήφθηκαν: </w:t>
            </w:r>
          </w:p>
          <w:p w:rsidR="00742FA9" w:rsidRDefault="00742FA9" w:rsidP="00CA2F9B">
            <w:pPr>
              <w:spacing w:after="0" w:line="276" w:lineRule="auto"/>
              <w:jc w:val="left"/>
              <w:rPr>
                <w:kern w:val="2"/>
              </w:rPr>
            </w:pPr>
            <w:r>
              <w:t>[..........……]</w:t>
            </w:r>
          </w:p>
        </w:tc>
      </w:tr>
      <w:tr w:rsidR="00742FA9" w:rsidTr="00CA2F9B">
        <w:trPr>
          <w:trHeight w:val="1544"/>
          <w:jc w:val="center"/>
        </w:trPr>
        <w:tc>
          <w:tcPr>
            <w:tcW w:w="447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FA9" w:rsidRPr="00FE6746" w:rsidRDefault="00742FA9" w:rsidP="00CA2F9B">
            <w:pPr>
              <w:spacing w:after="0"/>
              <w:rPr>
                <w:b/>
                <w:kern w:val="2"/>
                <w:lang w:val="el-GR"/>
              </w:rPr>
            </w:pPr>
            <w:r>
              <w:rPr>
                <w:rStyle w:val="NormalBoldChar"/>
                <w:rFonts w:eastAsia="Calibri"/>
              </w:rPr>
              <w:lastRenderedPageBreak/>
              <w:t>Έχει συνάψει</w:t>
            </w:r>
            <w:r w:rsidRPr="00FE6746">
              <w:rPr>
                <w:lang w:val="el-GR"/>
              </w:rPr>
              <w:t xml:space="preserve"> ο οικονομικός φορέας </w:t>
            </w:r>
            <w:r w:rsidRPr="00FE6746">
              <w:rPr>
                <w:b/>
                <w:lang w:val="el-GR"/>
              </w:rPr>
              <w:t>συμφωνίες</w:t>
            </w:r>
            <w:r w:rsidRPr="00FE6746">
              <w:rPr>
                <w:lang w:val="el-GR"/>
              </w:rPr>
              <w:t xml:space="preserve"> με άλλους οικονομικούς φορείς </w:t>
            </w:r>
            <w:r w:rsidRPr="00FE6746">
              <w:rPr>
                <w:b/>
                <w:lang w:val="el-GR"/>
              </w:rPr>
              <w:t>με σκοπό τη στρέβλωση του ανταγωνισμού</w:t>
            </w:r>
            <w:r w:rsidRPr="00FE6746">
              <w:rPr>
                <w:lang w:val="el-GR"/>
              </w:rPr>
              <w:t>;</w:t>
            </w:r>
          </w:p>
          <w:p w:rsidR="00742FA9" w:rsidRPr="00FE6746" w:rsidRDefault="00742FA9" w:rsidP="00CA2F9B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>Εάν ναι</w:t>
            </w:r>
            <w:r w:rsidRPr="00FE6746">
              <w:rPr>
                <w:lang w:val="el-GR"/>
              </w:rPr>
              <w:t>, να αναφερθούν λεπτομερείς πληροφορίες:</w:t>
            </w:r>
          </w:p>
        </w:tc>
        <w:tc>
          <w:tcPr>
            <w:tcW w:w="447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42FA9" w:rsidRDefault="00742FA9" w:rsidP="00CA2F9B">
            <w:pPr>
              <w:spacing w:after="0"/>
              <w:jc w:val="left"/>
              <w:rPr>
                <w:kern w:val="2"/>
              </w:rPr>
            </w:pPr>
            <w:r>
              <w:t xml:space="preserve">[] Ναι [] </w:t>
            </w:r>
            <w:proofErr w:type="spellStart"/>
            <w:r>
              <w:t>Όχι</w:t>
            </w:r>
            <w:proofErr w:type="spellEnd"/>
          </w:p>
          <w:p w:rsidR="00742FA9" w:rsidRDefault="00742FA9" w:rsidP="00CA2F9B">
            <w:pPr>
              <w:spacing w:after="0"/>
              <w:jc w:val="left"/>
            </w:pPr>
          </w:p>
          <w:p w:rsidR="00742FA9" w:rsidRDefault="00742FA9" w:rsidP="00CA2F9B">
            <w:pPr>
              <w:spacing w:after="0"/>
              <w:jc w:val="left"/>
            </w:pPr>
          </w:p>
          <w:p w:rsidR="00742FA9" w:rsidRDefault="00742FA9" w:rsidP="00CA2F9B">
            <w:pPr>
              <w:spacing w:after="0" w:line="276" w:lineRule="auto"/>
              <w:jc w:val="left"/>
              <w:rPr>
                <w:kern w:val="2"/>
              </w:rPr>
            </w:pPr>
            <w:r>
              <w:t>[…...........]</w:t>
            </w:r>
          </w:p>
        </w:tc>
      </w:tr>
      <w:tr w:rsidR="00742FA9" w:rsidTr="00CA2F9B">
        <w:trPr>
          <w:trHeight w:val="514"/>
          <w:jc w:val="center"/>
        </w:trPr>
        <w:tc>
          <w:tcPr>
            <w:tcW w:w="447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2FA9" w:rsidRDefault="00742FA9" w:rsidP="00CA2F9B">
            <w:pPr>
              <w:suppressAutoHyphens w:val="0"/>
              <w:spacing w:after="0"/>
              <w:jc w:val="left"/>
              <w:rPr>
                <w:kern w:val="2"/>
              </w:rPr>
            </w:pP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2FA9" w:rsidRPr="00FE6746" w:rsidRDefault="00742FA9" w:rsidP="00CA2F9B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>Εάν ναι</w:t>
            </w:r>
            <w:r w:rsidRPr="00FE6746">
              <w:rPr>
                <w:lang w:val="el-GR"/>
              </w:rPr>
              <w:t xml:space="preserve">, έχει λάβει ο οικονομικός φορέας μέτρα αυτοκάθαρσης; </w:t>
            </w:r>
          </w:p>
          <w:p w:rsidR="00742FA9" w:rsidRPr="00FE6746" w:rsidRDefault="00742FA9" w:rsidP="00CA2F9B">
            <w:pPr>
              <w:spacing w:after="0"/>
              <w:jc w:val="left"/>
              <w:rPr>
                <w:b/>
                <w:lang w:val="el-GR"/>
              </w:rPr>
            </w:pPr>
            <w:r w:rsidRPr="00FE6746">
              <w:rPr>
                <w:lang w:val="el-GR"/>
              </w:rPr>
              <w:t>[] Ναι [] Όχι</w:t>
            </w:r>
          </w:p>
          <w:p w:rsidR="00742FA9" w:rsidRPr="00FE6746" w:rsidRDefault="00742FA9" w:rsidP="00CA2F9B">
            <w:pPr>
              <w:spacing w:after="0"/>
              <w:jc w:val="left"/>
              <w:rPr>
                <w:lang w:val="el-GR"/>
              </w:rPr>
            </w:pPr>
            <w:r w:rsidRPr="00FE6746">
              <w:rPr>
                <w:b/>
                <w:lang w:val="el-GR"/>
              </w:rPr>
              <w:t>Εάν το έχει πράξει,</w:t>
            </w:r>
            <w:r w:rsidRPr="00FE6746">
              <w:rPr>
                <w:lang w:val="el-GR"/>
              </w:rPr>
              <w:t xml:space="preserve"> περιγράψτε τα μέτρα που λήφθηκαν:</w:t>
            </w:r>
          </w:p>
          <w:p w:rsidR="00742FA9" w:rsidRDefault="00742FA9" w:rsidP="00CA2F9B">
            <w:pPr>
              <w:spacing w:after="0" w:line="276" w:lineRule="auto"/>
              <w:jc w:val="left"/>
              <w:rPr>
                <w:kern w:val="2"/>
              </w:rPr>
            </w:pPr>
            <w:r>
              <w:t>[……]</w:t>
            </w:r>
          </w:p>
        </w:tc>
      </w:tr>
      <w:tr w:rsidR="00742FA9" w:rsidTr="00CA2F9B">
        <w:trPr>
          <w:trHeight w:val="1316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FA9" w:rsidRPr="00FE6746" w:rsidRDefault="00742FA9" w:rsidP="00CA2F9B">
            <w:pPr>
              <w:spacing w:after="0"/>
              <w:rPr>
                <w:b/>
                <w:kern w:val="2"/>
                <w:lang w:val="el-GR"/>
              </w:rPr>
            </w:pPr>
            <w:r>
              <w:rPr>
                <w:rStyle w:val="NormalBoldChar"/>
                <w:rFonts w:eastAsia="Calibri"/>
              </w:rPr>
              <w:t xml:space="preserve">Γνωρίζει ο οικονομικός φορέας την ύπαρξη τυχόν </w:t>
            </w:r>
            <w:r w:rsidRPr="00FE6746">
              <w:rPr>
                <w:b/>
                <w:lang w:val="el-GR"/>
              </w:rPr>
              <w:t>σύγκρουσης συμφερόντων</w:t>
            </w:r>
            <w:r w:rsidRPr="00FE6746">
              <w:rPr>
                <w:lang w:val="el-GR"/>
              </w:rPr>
              <w:t>, λόγω της συμμετοχής του στη διαδικασία ανάθεσης της σύμβασης;</w:t>
            </w:r>
          </w:p>
          <w:p w:rsidR="00742FA9" w:rsidRPr="00FE6746" w:rsidRDefault="00742FA9" w:rsidP="00CA2F9B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>Εάν ναι</w:t>
            </w:r>
            <w:r w:rsidRPr="00FE6746">
              <w:rPr>
                <w:lang w:val="el-GR"/>
              </w:rPr>
              <w:t>, να αναφερθούν λεπτομερείς πληροφορίες: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2FA9" w:rsidRDefault="00742FA9" w:rsidP="00CA2F9B">
            <w:pPr>
              <w:spacing w:after="0"/>
              <w:jc w:val="left"/>
              <w:rPr>
                <w:kern w:val="2"/>
              </w:rPr>
            </w:pPr>
            <w:r>
              <w:t xml:space="preserve">[] Ναι [] </w:t>
            </w:r>
            <w:proofErr w:type="spellStart"/>
            <w:r>
              <w:t>Όχι</w:t>
            </w:r>
            <w:proofErr w:type="spellEnd"/>
          </w:p>
          <w:p w:rsidR="00742FA9" w:rsidRDefault="00742FA9" w:rsidP="00CA2F9B">
            <w:pPr>
              <w:spacing w:after="0"/>
              <w:jc w:val="left"/>
            </w:pPr>
          </w:p>
          <w:p w:rsidR="00742FA9" w:rsidRDefault="00742FA9" w:rsidP="00CA2F9B">
            <w:pPr>
              <w:spacing w:after="0"/>
              <w:jc w:val="left"/>
            </w:pPr>
          </w:p>
          <w:p w:rsidR="00742FA9" w:rsidRDefault="00742FA9" w:rsidP="00CA2F9B">
            <w:pPr>
              <w:spacing w:after="0"/>
              <w:jc w:val="left"/>
            </w:pPr>
          </w:p>
          <w:p w:rsidR="00742FA9" w:rsidRDefault="00742FA9" w:rsidP="00CA2F9B">
            <w:pPr>
              <w:spacing w:after="0" w:line="276" w:lineRule="auto"/>
              <w:jc w:val="left"/>
              <w:rPr>
                <w:kern w:val="2"/>
              </w:rPr>
            </w:pPr>
            <w:r>
              <w:t>[.........…]</w:t>
            </w:r>
          </w:p>
        </w:tc>
      </w:tr>
      <w:tr w:rsidR="00742FA9" w:rsidTr="00CA2F9B">
        <w:trPr>
          <w:trHeight w:val="416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FA9" w:rsidRPr="00FE6746" w:rsidRDefault="00742FA9" w:rsidP="00CA2F9B">
            <w:pPr>
              <w:spacing w:after="0"/>
              <w:rPr>
                <w:b/>
                <w:kern w:val="2"/>
                <w:lang w:val="el-GR"/>
              </w:rPr>
            </w:pPr>
            <w:r>
              <w:rPr>
                <w:rStyle w:val="NormalBoldChar"/>
                <w:rFonts w:eastAsia="Calibri"/>
              </w:rPr>
              <w:t xml:space="preserve">Έχει παράσχει ο οικονομικός φορέας ή </w:t>
            </w:r>
            <w:r w:rsidRPr="00FE6746">
              <w:rPr>
                <w:lang w:val="el-GR"/>
              </w:rPr>
              <w:t xml:space="preserve">επιχείρηση συνδεδεμένη με αυτόν </w:t>
            </w:r>
            <w:r w:rsidRPr="00FE6746">
              <w:rPr>
                <w:b/>
                <w:lang w:val="el-GR"/>
              </w:rPr>
              <w:t>συμβουλές</w:t>
            </w:r>
            <w:r w:rsidRPr="00FE6746">
              <w:rPr>
                <w:lang w:val="el-GR"/>
              </w:rPr>
              <w:t xml:space="preserve"> στην αναθέτουσα αρχή ή στον αναθέτοντα φορέα ή έχει με άλλο τρόπο </w:t>
            </w:r>
            <w:r w:rsidRPr="00FE6746">
              <w:rPr>
                <w:b/>
                <w:lang w:val="el-GR"/>
              </w:rPr>
              <w:t>αναμειχθεί στην προετοιμασία</w:t>
            </w:r>
            <w:r w:rsidRPr="00FE6746">
              <w:rPr>
                <w:lang w:val="el-GR"/>
              </w:rPr>
              <w:t xml:space="preserve"> της διαδικασίας σύναψης της σύμβασης;</w:t>
            </w:r>
          </w:p>
          <w:p w:rsidR="00742FA9" w:rsidRPr="00FE6746" w:rsidRDefault="00742FA9" w:rsidP="00CA2F9B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>Εάν ναι</w:t>
            </w:r>
            <w:r w:rsidRPr="00FE6746">
              <w:rPr>
                <w:lang w:val="el-GR"/>
              </w:rPr>
              <w:t>, να αναφερθούν λεπτομερείς πληροφορίες: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2FA9" w:rsidRDefault="00742FA9" w:rsidP="00CA2F9B">
            <w:pPr>
              <w:spacing w:after="0"/>
              <w:jc w:val="left"/>
              <w:rPr>
                <w:kern w:val="2"/>
              </w:rPr>
            </w:pPr>
            <w:r>
              <w:t xml:space="preserve">[] Ναι [] </w:t>
            </w:r>
            <w:proofErr w:type="spellStart"/>
            <w:r>
              <w:t>Όχι</w:t>
            </w:r>
            <w:proofErr w:type="spellEnd"/>
          </w:p>
          <w:p w:rsidR="00742FA9" w:rsidRDefault="00742FA9" w:rsidP="00CA2F9B">
            <w:pPr>
              <w:spacing w:after="0"/>
              <w:jc w:val="left"/>
            </w:pPr>
          </w:p>
          <w:p w:rsidR="00742FA9" w:rsidRDefault="00742FA9" w:rsidP="00CA2F9B">
            <w:pPr>
              <w:spacing w:after="0"/>
              <w:jc w:val="left"/>
            </w:pPr>
          </w:p>
          <w:p w:rsidR="00742FA9" w:rsidRDefault="00742FA9" w:rsidP="00CA2F9B">
            <w:pPr>
              <w:spacing w:after="0"/>
              <w:jc w:val="left"/>
            </w:pPr>
          </w:p>
          <w:p w:rsidR="00742FA9" w:rsidRDefault="00742FA9" w:rsidP="00CA2F9B">
            <w:pPr>
              <w:spacing w:after="0"/>
              <w:jc w:val="left"/>
            </w:pPr>
          </w:p>
          <w:p w:rsidR="00742FA9" w:rsidRDefault="00742FA9" w:rsidP="00CA2F9B">
            <w:pPr>
              <w:spacing w:after="0"/>
              <w:jc w:val="left"/>
            </w:pPr>
          </w:p>
          <w:p w:rsidR="00742FA9" w:rsidRDefault="00742FA9" w:rsidP="00CA2F9B">
            <w:pPr>
              <w:spacing w:after="0" w:line="276" w:lineRule="auto"/>
              <w:jc w:val="left"/>
              <w:rPr>
                <w:kern w:val="2"/>
              </w:rPr>
            </w:pPr>
            <w:r>
              <w:t>[...................…]</w:t>
            </w:r>
          </w:p>
        </w:tc>
      </w:tr>
      <w:tr w:rsidR="00742FA9" w:rsidTr="00CA2F9B">
        <w:trPr>
          <w:trHeight w:val="932"/>
          <w:jc w:val="center"/>
        </w:trPr>
        <w:tc>
          <w:tcPr>
            <w:tcW w:w="44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FA9" w:rsidRPr="00FE6746" w:rsidRDefault="00742FA9" w:rsidP="00CA2F9B">
            <w:pPr>
              <w:spacing w:after="0"/>
              <w:rPr>
                <w:b/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Έχει επιδείξει ο οικονομικός φορέας σοβαρή ή επαναλαμβανόμενη πλημμέλεια κατά την εκτέλεση ουσιώδους απαίτησης στο πλαίσιο προηγούμενης δημόσιας σύμβασης,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, αποζημιώσεις ή άλλες παρόμοιες κυρώσεις; </w:t>
            </w:r>
          </w:p>
          <w:p w:rsidR="00742FA9" w:rsidRPr="00FE6746" w:rsidRDefault="00742FA9" w:rsidP="00CA2F9B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>Εάν ναι</w:t>
            </w:r>
            <w:r w:rsidRPr="00FE6746">
              <w:rPr>
                <w:lang w:val="el-GR"/>
              </w:rPr>
              <w:t>, να αναφερθούν λεπτομερείς πληροφορίες: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2FA9" w:rsidRDefault="00742FA9" w:rsidP="00CA2F9B">
            <w:pPr>
              <w:spacing w:after="0"/>
              <w:jc w:val="left"/>
              <w:rPr>
                <w:kern w:val="2"/>
              </w:rPr>
            </w:pPr>
            <w:r>
              <w:t xml:space="preserve">[] Ναι [] </w:t>
            </w:r>
            <w:proofErr w:type="spellStart"/>
            <w:r>
              <w:t>Όχι</w:t>
            </w:r>
            <w:proofErr w:type="spellEnd"/>
          </w:p>
          <w:p w:rsidR="00742FA9" w:rsidRDefault="00742FA9" w:rsidP="00CA2F9B">
            <w:pPr>
              <w:spacing w:after="0"/>
              <w:jc w:val="left"/>
            </w:pPr>
          </w:p>
          <w:p w:rsidR="00742FA9" w:rsidRDefault="00742FA9" w:rsidP="00CA2F9B">
            <w:pPr>
              <w:spacing w:after="0"/>
              <w:jc w:val="left"/>
            </w:pPr>
          </w:p>
          <w:p w:rsidR="00742FA9" w:rsidRDefault="00742FA9" w:rsidP="00CA2F9B">
            <w:pPr>
              <w:spacing w:after="0"/>
              <w:jc w:val="left"/>
            </w:pPr>
          </w:p>
          <w:p w:rsidR="00742FA9" w:rsidRDefault="00742FA9" w:rsidP="00CA2F9B">
            <w:pPr>
              <w:spacing w:after="0"/>
              <w:jc w:val="left"/>
            </w:pPr>
          </w:p>
          <w:p w:rsidR="00742FA9" w:rsidRDefault="00742FA9" w:rsidP="00CA2F9B">
            <w:pPr>
              <w:spacing w:after="0"/>
              <w:jc w:val="left"/>
            </w:pPr>
          </w:p>
          <w:p w:rsidR="00742FA9" w:rsidRDefault="00742FA9" w:rsidP="00CA2F9B">
            <w:pPr>
              <w:spacing w:after="0"/>
              <w:jc w:val="left"/>
            </w:pPr>
          </w:p>
          <w:p w:rsidR="00742FA9" w:rsidRDefault="00742FA9" w:rsidP="00CA2F9B">
            <w:pPr>
              <w:spacing w:after="0"/>
              <w:jc w:val="left"/>
            </w:pPr>
          </w:p>
          <w:p w:rsidR="00742FA9" w:rsidRDefault="00742FA9" w:rsidP="00CA2F9B">
            <w:pPr>
              <w:spacing w:after="0"/>
              <w:jc w:val="left"/>
            </w:pPr>
          </w:p>
          <w:p w:rsidR="00742FA9" w:rsidRDefault="00742FA9" w:rsidP="00CA2F9B">
            <w:pPr>
              <w:spacing w:after="0"/>
              <w:jc w:val="left"/>
            </w:pPr>
          </w:p>
          <w:p w:rsidR="00742FA9" w:rsidRDefault="00742FA9" w:rsidP="00CA2F9B">
            <w:pPr>
              <w:spacing w:after="0" w:line="276" w:lineRule="auto"/>
              <w:jc w:val="left"/>
              <w:rPr>
                <w:kern w:val="2"/>
              </w:rPr>
            </w:pPr>
            <w:r>
              <w:t>[….................]</w:t>
            </w:r>
          </w:p>
        </w:tc>
      </w:tr>
      <w:tr w:rsidR="00742FA9" w:rsidTr="00CA2F9B">
        <w:trPr>
          <w:trHeight w:val="931"/>
          <w:jc w:val="center"/>
        </w:trPr>
        <w:tc>
          <w:tcPr>
            <w:tcW w:w="4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2FA9" w:rsidRDefault="00742FA9" w:rsidP="00CA2F9B">
            <w:pPr>
              <w:suppressAutoHyphens w:val="0"/>
              <w:spacing w:after="0"/>
              <w:jc w:val="left"/>
              <w:rPr>
                <w:kern w:val="2"/>
              </w:rPr>
            </w:pP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2FA9" w:rsidRPr="00FE6746" w:rsidRDefault="00742FA9" w:rsidP="00CA2F9B">
            <w:pPr>
              <w:spacing w:after="0"/>
              <w:jc w:val="left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>Εάν ναι</w:t>
            </w:r>
            <w:r w:rsidRPr="00FE6746">
              <w:rPr>
                <w:lang w:val="el-GR"/>
              </w:rPr>
              <w:t xml:space="preserve">, έχει λάβει ο οικονομικός φορέας μέτρα αυτοκάθαρσης; </w:t>
            </w:r>
          </w:p>
          <w:p w:rsidR="00742FA9" w:rsidRPr="00FE6746" w:rsidRDefault="00742FA9" w:rsidP="00CA2F9B">
            <w:pPr>
              <w:spacing w:after="0"/>
              <w:jc w:val="left"/>
              <w:rPr>
                <w:b/>
                <w:lang w:val="el-GR"/>
              </w:rPr>
            </w:pPr>
            <w:r w:rsidRPr="00FE6746">
              <w:rPr>
                <w:lang w:val="el-GR"/>
              </w:rPr>
              <w:t>[] Ναι [] Όχι</w:t>
            </w:r>
          </w:p>
          <w:p w:rsidR="00742FA9" w:rsidRPr="00FE6746" w:rsidRDefault="00742FA9" w:rsidP="00CA2F9B">
            <w:pPr>
              <w:spacing w:after="0"/>
              <w:jc w:val="left"/>
              <w:rPr>
                <w:lang w:val="el-GR"/>
              </w:rPr>
            </w:pPr>
            <w:r w:rsidRPr="00FE6746">
              <w:rPr>
                <w:b/>
                <w:lang w:val="el-GR"/>
              </w:rPr>
              <w:t>Εάν το έχει πράξει,</w:t>
            </w:r>
            <w:r w:rsidRPr="00FE6746">
              <w:rPr>
                <w:lang w:val="el-GR"/>
              </w:rPr>
              <w:t xml:space="preserve"> περιγράψτε τα μέτρα που λήφθηκαν:</w:t>
            </w:r>
          </w:p>
          <w:p w:rsidR="00742FA9" w:rsidRDefault="00742FA9" w:rsidP="00CA2F9B">
            <w:pPr>
              <w:spacing w:after="0" w:line="276" w:lineRule="auto"/>
              <w:jc w:val="left"/>
              <w:rPr>
                <w:kern w:val="2"/>
              </w:rPr>
            </w:pPr>
            <w:r>
              <w:t>[……]</w:t>
            </w:r>
          </w:p>
        </w:tc>
      </w:tr>
      <w:tr w:rsidR="00742FA9" w:rsidTr="00CA2F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FA9" w:rsidRPr="00FE6746" w:rsidRDefault="00742FA9" w:rsidP="00CA2F9B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Μπορεί ο οικονομικός φορέας να επιβεβαιώσει ότι:</w:t>
            </w: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α) δεν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επιλογής,</w:t>
            </w: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β) δεν έχει αποκρύψει τις πληροφορίες αυτές,</w:t>
            </w: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γ) ήταν σε θέση να υποβάλλει χωρίς καθυστέρηση τα δικαιολογητικά που </w:t>
            </w:r>
            <w:r w:rsidRPr="00FE6746">
              <w:rPr>
                <w:lang w:val="el-GR"/>
              </w:rPr>
              <w:lastRenderedPageBreak/>
              <w:t xml:space="preserve">απαιτούνται από την αναθέτουσα αρχή/αναθέτοντα φορέα </w:t>
            </w:r>
          </w:p>
          <w:p w:rsidR="00742FA9" w:rsidRPr="00FE6746" w:rsidRDefault="00742FA9" w:rsidP="00CA2F9B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δ) δεν έχει επιχειρήσει να επηρεάσει με αθέμιτο τρόπο τη διαδικασία λήψης αποφάσεων της αναθέτουσας αρχής ή του αναθέτοντα φορέα,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αποκλεισμό, την επιλογή ή την ανάθεση; 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2FA9" w:rsidRDefault="00742FA9" w:rsidP="00CA2F9B">
            <w:pPr>
              <w:spacing w:after="0" w:line="276" w:lineRule="auto"/>
              <w:jc w:val="left"/>
              <w:rPr>
                <w:kern w:val="2"/>
              </w:rPr>
            </w:pPr>
            <w:r>
              <w:lastRenderedPageBreak/>
              <w:t xml:space="preserve">[] Ναι [] </w:t>
            </w:r>
            <w:proofErr w:type="spellStart"/>
            <w:r>
              <w:t>Όχι</w:t>
            </w:r>
            <w:proofErr w:type="spellEnd"/>
          </w:p>
        </w:tc>
      </w:tr>
    </w:tbl>
    <w:p w:rsidR="00742FA9" w:rsidRDefault="00742FA9" w:rsidP="00742FA9">
      <w:pPr>
        <w:pStyle w:val="ChapterTitle"/>
      </w:pPr>
    </w:p>
    <w:p w:rsidR="00742FA9" w:rsidRDefault="00742FA9" w:rsidP="00742FA9">
      <w:pPr>
        <w:jc w:val="center"/>
        <w:rPr>
          <w:b/>
          <w:bCs/>
        </w:rPr>
      </w:pPr>
    </w:p>
    <w:p w:rsidR="00742FA9" w:rsidRDefault="00742FA9" w:rsidP="00742FA9">
      <w:pPr>
        <w:pageBreakBefore/>
        <w:jc w:val="center"/>
        <w:rPr>
          <w:b/>
          <w:i/>
        </w:rPr>
      </w:pPr>
      <w:r>
        <w:rPr>
          <w:b/>
          <w:bCs/>
        </w:rPr>
        <w:lastRenderedPageBreak/>
        <w:t xml:space="preserve">Δ. ΑΛΛΟΙ ΛΟΓΟΙ ΑΠΟΚΛΕΙΣΜΟΥ 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742FA9" w:rsidTr="00CA2F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FA9" w:rsidRPr="00FE6746" w:rsidRDefault="00742FA9" w:rsidP="00CA2F9B">
            <w:pPr>
              <w:spacing w:after="0" w:line="276" w:lineRule="auto"/>
              <w:rPr>
                <w:b/>
                <w:i/>
                <w:kern w:val="2"/>
                <w:lang w:val="el-GR"/>
              </w:rPr>
            </w:pPr>
            <w:r w:rsidRPr="00FE6746">
              <w:rPr>
                <w:b/>
                <w:i/>
                <w:lang w:val="el-GR"/>
              </w:rPr>
              <w:t>Ονομαστικοποίηση μετοχών εταιρειών που συνάπτουν δημόσιες συμβάσεις Άρθρο 8 παρ. 4 ν. 3310/2005: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2FA9" w:rsidRDefault="00742FA9" w:rsidP="00CA2F9B">
            <w:pPr>
              <w:spacing w:after="0" w:line="276" w:lineRule="auto"/>
              <w:rPr>
                <w:kern w:val="2"/>
              </w:rPr>
            </w:pPr>
            <w:r>
              <w:rPr>
                <w:b/>
                <w:i/>
              </w:rPr>
              <w:t>Απ</w:t>
            </w:r>
            <w:proofErr w:type="spellStart"/>
            <w:r>
              <w:rPr>
                <w:b/>
                <w:i/>
              </w:rPr>
              <w:t>άντηση</w:t>
            </w:r>
            <w:proofErr w:type="spellEnd"/>
            <w:r>
              <w:rPr>
                <w:b/>
                <w:i/>
              </w:rPr>
              <w:t>:</w:t>
            </w:r>
          </w:p>
        </w:tc>
      </w:tr>
      <w:tr w:rsidR="00742FA9" w:rsidTr="00CA2F9B">
        <w:trPr>
          <w:trHeight w:val="2199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FA9" w:rsidRPr="00FE6746" w:rsidRDefault="00742FA9" w:rsidP="00CA2F9B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Συντρέχουν οι προϋποθέσεις εφαρμογής της παρ. 4 του άρθρου 8 του ν. 3310/2005 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2FA9" w:rsidRPr="00FE6746" w:rsidRDefault="00742FA9" w:rsidP="00CA2F9B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[] Ναι [] Όχι </w:t>
            </w: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jc w:val="left"/>
              <w:rPr>
                <w:b/>
                <w:i/>
                <w:lang w:val="el-GR"/>
              </w:rPr>
            </w:pPr>
            <w:r w:rsidRPr="00FE6746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  <w:p w:rsidR="00742FA9" w:rsidRPr="00FE6746" w:rsidRDefault="00742FA9" w:rsidP="00CA2F9B">
            <w:pPr>
              <w:spacing w:after="0"/>
              <w:jc w:val="left"/>
              <w:rPr>
                <w:i/>
                <w:lang w:val="el-GR"/>
              </w:rPr>
            </w:pPr>
            <w:r w:rsidRPr="00FE6746">
              <w:rPr>
                <w:b/>
                <w:i/>
                <w:lang w:val="el-GR"/>
              </w:rPr>
              <w:t>Εάν ναι</w:t>
            </w:r>
            <w:r w:rsidRPr="00FE6746">
              <w:rPr>
                <w:i/>
                <w:lang w:val="el-GR"/>
              </w:rPr>
              <w:t xml:space="preserve">, έχει λάβει ο οικονομικός φορέας μέτρα αυτοκάθαρσης; </w:t>
            </w:r>
          </w:p>
          <w:p w:rsidR="00742FA9" w:rsidRPr="00FE6746" w:rsidRDefault="00742FA9" w:rsidP="00CA2F9B">
            <w:pPr>
              <w:spacing w:after="0"/>
              <w:jc w:val="left"/>
              <w:rPr>
                <w:b/>
                <w:i/>
                <w:lang w:val="el-GR"/>
              </w:rPr>
            </w:pPr>
            <w:r w:rsidRPr="00FE6746">
              <w:rPr>
                <w:i/>
                <w:lang w:val="el-GR"/>
              </w:rPr>
              <w:t>[] Ναι [] Όχι</w:t>
            </w:r>
          </w:p>
          <w:p w:rsidR="00742FA9" w:rsidRPr="00FE6746" w:rsidRDefault="00742FA9" w:rsidP="00CA2F9B">
            <w:pPr>
              <w:spacing w:after="0"/>
              <w:jc w:val="left"/>
              <w:rPr>
                <w:i/>
                <w:lang w:val="el-GR"/>
              </w:rPr>
            </w:pPr>
            <w:r w:rsidRPr="00FE6746">
              <w:rPr>
                <w:b/>
                <w:i/>
                <w:lang w:val="el-GR"/>
              </w:rPr>
              <w:t>Εάν το έχει πράξει,</w:t>
            </w:r>
            <w:r w:rsidRPr="00FE6746">
              <w:rPr>
                <w:i/>
                <w:lang w:val="el-GR"/>
              </w:rPr>
              <w:t xml:space="preserve"> περιγράψτε τα μέτρα που λήφθηκαν: </w:t>
            </w:r>
          </w:p>
          <w:p w:rsidR="00742FA9" w:rsidRDefault="00742FA9" w:rsidP="00CA2F9B">
            <w:pPr>
              <w:spacing w:after="0" w:line="276" w:lineRule="auto"/>
              <w:jc w:val="left"/>
              <w:rPr>
                <w:kern w:val="2"/>
              </w:rPr>
            </w:pPr>
            <w:r>
              <w:rPr>
                <w:i/>
              </w:rPr>
              <w:t>[……]</w:t>
            </w:r>
          </w:p>
        </w:tc>
      </w:tr>
    </w:tbl>
    <w:p w:rsidR="00742FA9" w:rsidRDefault="00742FA9" w:rsidP="00742FA9">
      <w:pPr>
        <w:pageBreakBefore/>
        <w:jc w:val="center"/>
        <w:rPr>
          <w:kern w:val="2"/>
          <w:szCs w:val="22"/>
        </w:rPr>
      </w:pPr>
      <w:proofErr w:type="spellStart"/>
      <w:r>
        <w:rPr>
          <w:b/>
          <w:bCs/>
          <w:u w:val="single"/>
        </w:rPr>
        <w:lastRenderedPageBreak/>
        <w:t>Μέρος</w:t>
      </w:r>
      <w:proofErr w:type="spellEnd"/>
      <w:r>
        <w:rPr>
          <w:b/>
          <w:bCs/>
          <w:u w:val="single"/>
        </w:rPr>
        <w:t xml:space="preserve"> IV: </w:t>
      </w:r>
      <w:proofErr w:type="spellStart"/>
      <w:r>
        <w:rPr>
          <w:b/>
          <w:bCs/>
          <w:u w:val="single"/>
        </w:rPr>
        <w:t>Κριτήρι</w:t>
      </w:r>
      <w:proofErr w:type="spellEnd"/>
      <w:r>
        <w:rPr>
          <w:b/>
          <w:bCs/>
          <w:u w:val="single"/>
        </w:rPr>
        <w:t>α επ</w:t>
      </w:r>
      <w:proofErr w:type="spellStart"/>
      <w:r>
        <w:rPr>
          <w:b/>
          <w:bCs/>
          <w:u w:val="single"/>
        </w:rPr>
        <w:t>ιλογής</w:t>
      </w:r>
      <w:proofErr w:type="spellEnd"/>
    </w:p>
    <w:p w:rsidR="00742FA9" w:rsidRPr="00FE6746" w:rsidRDefault="00742FA9" w:rsidP="00742FA9">
      <w:pPr>
        <w:rPr>
          <w:b/>
          <w:bCs/>
          <w:lang w:val="el-GR"/>
        </w:rPr>
      </w:pPr>
      <w:r w:rsidRPr="00FE6746">
        <w:rPr>
          <w:lang w:val="el-GR"/>
        </w:rPr>
        <w:t xml:space="preserve">Όσον αφορά τα κριτήρια επιλογής (ενότητα </w:t>
      </w:r>
      <w:r>
        <w:rPr>
          <w:rFonts w:ascii="Symbol" w:hAnsi="Symbol" w:cs="Symbol"/>
        </w:rPr>
        <w:t></w:t>
      </w:r>
      <w:r w:rsidRPr="00FE6746">
        <w:rPr>
          <w:lang w:val="el-GR"/>
        </w:rPr>
        <w:t xml:space="preserve"> ή ενότητες Α έως Δ του παρόντος μέρους), ο οικονομικός φορέας δηλώνει ότι: </w:t>
      </w:r>
    </w:p>
    <w:p w:rsidR="00742FA9" w:rsidRPr="00FE6746" w:rsidRDefault="00742FA9" w:rsidP="00742FA9">
      <w:pPr>
        <w:jc w:val="center"/>
        <w:rPr>
          <w:b/>
          <w:i/>
          <w:sz w:val="21"/>
          <w:szCs w:val="21"/>
          <w:lang w:val="el-GR"/>
        </w:rPr>
      </w:pPr>
      <w:r w:rsidRPr="00FE6746">
        <w:rPr>
          <w:b/>
          <w:bCs/>
          <w:lang w:val="el-GR"/>
        </w:rPr>
        <w:t>α: Γενική ένδειξη για όλα τα κριτήρια επιλογής</w:t>
      </w:r>
    </w:p>
    <w:p w:rsidR="00742FA9" w:rsidRPr="00FE6746" w:rsidRDefault="00742FA9" w:rsidP="00742FA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b/>
          <w:i/>
          <w:szCs w:val="22"/>
          <w:lang w:val="el-GR"/>
        </w:rPr>
      </w:pPr>
      <w:r w:rsidRPr="00FE6746">
        <w:rPr>
          <w:b/>
          <w:i/>
          <w:sz w:val="21"/>
          <w:szCs w:val="21"/>
          <w:lang w:val="el-GR"/>
        </w:rPr>
        <w:t xml:space="preserve">Ο οικονομικός φορέας πρέπει να συμπληρώσει αυτό το πεδίο </w:t>
      </w:r>
      <w:r w:rsidRPr="00FE6746">
        <w:rPr>
          <w:b/>
          <w:sz w:val="21"/>
          <w:szCs w:val="21"/>
          <w:u w:val="single"/>
          <w:lang w:val="el-GR"/>
        </w:rPr>
        <w:t>μόνο</w:t>
      </w:r>
      <w:r w:rsidRPr="00FE6746">
        <w:rPr>
          <w:b/>
          <w:i/>
          <w:sz w:val="21"/>
          <w:szCs w:val="21"/>
          <w:lang w:val="el-GR"/>
        </w:rPr>
        <w:t xml:space="preserve">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διακήρυξη, ότι ο οικονομικός φορέας μπορεί να συμπληρώσει μόνο την Ενότητα </w:t>
      </w:r>
      <w:r>
        <w:rPr>
          <w:b/>
          <w:i/>
          <w:sz w:val="21"/>
          <w:szCs w:val="21"/>
          <w:lang w:val="en-US"/>
        </w:rPr>
        <w:t>a</w:t>
      </w:r>
      <w:r w:rsidRPr="00FE6746">
        <w:rPr>
          <w:b/>
          <w:i/>
          <w:sz w:val="21"/>
          <w:szCs w:val="21"/>
          <w:lang w:val="el-GR"/>
        </w:rPr>
        <w:t xml:space="preserve"> του Μέρους Ι</w:t>
      </w:r>
      <w:r>
        <w:rPr>
          <w:b/>
          <w:i/>
          <w:sz w:val="21"/>
          <w:szCs w:val="21"/>
          <w:lang w:val="en-US"/>
        </w:rPr>
        <w:t>V</w:t>
      </w:r>
      <w:r w:rsidRPr="00FE6746">
        <w:rPr>
          <w:b/>
          <w:i/>
          <w:sz w:val="21"/>
          <w:szCs w:val="21"/>
          <w:lang w:val="el-GR"/>
        </w:rPr>
        <w:t xml:space="preserve"> χωρίς να υποχρεούται να συμπληρώσει οποιαδήποτε άλλη ενότητα του Μέρους Ι</w:t>
      </w:r>
      <w:r>
        <w:rPr>
          <w:b/>
          <w:i/>
          <w:sz w:val="21"/>
          <w:szCs w:val="21"/>
          <w:lang w:val="en-US"/>
        </w:rPr>
        <w:t>V</w:t>
      </w:r>
      <w:r w:rsidRPr="00FE6746">
        <w:rPr>
          <w:b/>
          <w:i/>
          <w:sz w:val="21"/>
          <w:szCs w:val="21"/>
          <w:lang w:val="el-GR"/>
        </w:rPr>
        <w:t>: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742FA9" w:rsidTr="00CA2F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FA9" w:rsidRPr="00FE6746" w:rsidRDefault="00742FA9" w:rsidP="00CA2F9B">
            <w:pPr>
              <w:spacing w:after="0" w:line="276" w:lineRule="auto"/>
              <w:rPr>
                <w:b/>
                <w:i/>
                <w:kern w:val="2"/>
                <w:lang w:val="el-GR"/>
              </w:rPr>
            </w:pPr>
            <w:r w:rsidRPr="00FE6746">
              <w:rPr>
                <w:b/>
                <w:i/>
                <w:lang w:val="el-GR"/>
              </w:rPr>
              <w:t>Εκπλήρωση όλων των απαιτούμενων κριτηρίων επιλογής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2FA9" w:rsidRDefault="00742FA9" w:rsidP="00CA2F9B">
            <w:pPr>
              <w:spacing w:after="0" w:line="276" w:lineRule="auto"/>
              <w:rPr>
                <w:kern w:val="2"/>
              </w:rPr>
            </w:pPr>
            <w:r>
              <w:rPr>
                <w:b/>
                <w:i/>
              </w:rPr>
              <w:t>Απ</w:t>
            </w:r>
            <w:proofErr w:type="spellStart"/>
            <w:r>
              <w:rPr>
                <w:b/>
                <w:i/>
              </w:rPr>
              <w:t>άντηση</w:t>
            </w:r>
            <w:proofErr w:type="spellEnd"/>
          </w:p>
        </w:tc>
      </w:tr>
      <w:tr w:rsidR="00742FA9" w:rsidTr="00CA2F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FA9" w:rsidRPr="00FE6746" w:rsidRDefault="00742FA9" w:rsidP="00CA2F9B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Πληροί όλα τα απαιτούμενα κριτήρια επιλογής;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2FA9" w:rsidRDefault="00742FA9" w:rsidP="00CA2F9B">
            <w:pPr>
              <w:spacing w:after="0" w:line="276" w:lineRule="auto"/>
              <w:rPr>
                <w:kern w:val="2"/>
              </w:rPr>
            </w:pPr>
            <w:r>
              <w:t xml:space="preserve">[] Ναι [] </w:t>
            </w:r>
            <w:proofErr w:type="spellStart"/>
            <w:r>
              <w:t>Όχι</w:t>
            </w:r>
            <w:proofErr w:type="spellEnd"/>
          </w:p>
        </w:tc>
      </w:tr>
    </w:tbl>
    <w:p w:rsidR="00742FA9" w:rsidRDefault="00742FA9" w:rsidP="00742FA9">
      <w:pPr>
        <w:pStyle w:val="SectionTitle"/>
        <w:rPr>
          <w:sz w:val="22"/>
        </w:rPr>
      </w:pPr>
    </w:p>
    <w:p w:rsidR="00742FA9" w:rsidRDefault="00742FA9" w:rsidP="00742FA9">
      <w:pPr>
        <w:jc w:val="center"/>
        <w:rPr>
          <w:b/>
          <w:i/>
          <w:sz w:val="21"/>
          <w:szCs w:val="21"/>
        </w:rPr>
      </w:pPr>
      <w:r>
        <w:rPr>
          <w:b/>
          <w:bCs/>
        </w:rPr>
        <w:t>Α: Κατα</w:t>
      </w:r>
      <w:proofErr w:type="spellStart"/>
      <w:r>
        <w:rPr>
          <w:b/>
          <w:bCs/>
        </w:rPr>
        <w:t>λληλότητ</w:t>
      </w:r>
      <w:proofErr w:type="spellEnd"/>
      <w:r>
        <w:rPr>
          <w:b/>
          <w:bCs/>
        </w:rPr>
        <w:t>α</w:t>
      </w:r>
    </w:p>
    <w:p w:rsidR="00742FA9" w:rsidRPr="00FE6746" w:rsidRDefault="00742FA9" w:rsidP="00742FA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b/>
          <w:i/>
          <w:szCs w:val="22"/>
          <w:lang w:val="el-GR"/>
        </w:rPr>
      </w:pPr>
      <w:r w:rsidRPr="00FE6746">
        <w:rPr>
          <w:b/>
          <w:i/>
          <w:sz w:val="21"/>
          <w:szCs w:val="21"/>
          <w:lang w:val="el-GR"/>
        </w:rPr>
        <w:t xml:space="preserve">Ο οικονομικός φορέας πρέπει να  παράσχει πληροφορίες </w:t>
      </w:r>
      <w:r w:rsidRPr="00FE6746">
        <w:rPr>
          <w:b/>
          <w:i/>
          <w:sz w:val="21"/>
          <w:szCs w:val="21"/>
          <w:u w:val="single"/>
          <w:lang w:val="el-GR"/>
        </w:rPr>
        <w:t>μόνον</w:t>
      </w:r>
      <w:r w:rsidRPr="00FE6746">
        <w:rPr>
          <w:b/>
          <w:i/>
          <w:sz w:val="21"/>
          <w:szCs w:val="21"/>
          <w:lang w:val="el-GR"/>
        </w:rPr>
        <w:t xml:space="preserve">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διακήρυξη. 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742FA9" w:rsidTr="00CA2F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FA9" w:rsidRDefault="00742FA9" w:rsidP="00CA2F9B">
            <w:pPr>
              <w:spacing w:after="0" w:line="276" w:lineRule="auto"/>
              <w:rPr>
                <w:b/>
                <w:i/>
                <w:kern w:val="2"/>
              </w:rPr>
            </w:pPr>
            <w:r>
              <w:rPr>
                <w:b/>
                <w:i/>
              </w:rPr>
              <w:t>Κατα</w:t>
            </w:r>
            <w:proofErr w:type="spellStart"/>
            <w:r>
              <w:rPr>
                <w:b/>
                <w:i/>
              </w:rPr>
              <w:t>λληλότητ</w:t>
            </w:r>
            <w:proofErr w:type="spellEnd"/>
            <w:r>
              <w:rPr>
                <w:b/>
                <w:i/>
              </w:rPr>
              <w:t>α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2FA9" w:rsidRDefault="00742FA9" w:rsidP="00CA2F9B">
            <w:pPr>
              <w:spacing w:after="0" w:line="276" w:lineRule="auto"/>
              <w:rPr>
                <w:kern w:val="2"/>
              </w:rPr>
            </w:pPr>
            <w:r>
              <w:rPr>
                <w:b/>
                <w:i/>
              </w:rPr>
              <w:t>Απ</w:t>
            </w:r>
            <w:proofErr w:type="spellStart"/>
            <w:r>
              <w:rPr>
                <w:b/>
                <w:i/>
              </w:rPr>
              <w:t>άντηση</w:t>
            </w:r>
            <w:proofErr w:type="spellEnd"/>
          </w:p>
        </w:tc>
      </w:tr>
      <w:tr w:rsidR="00742FA9" w:rsidTr="00CA2F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FA9" w:rsidRPr="00FE6746" w:rsidRDefault="00742FA9" w:rsidP="00CA2F9B">
            <w:pPr>
              <w:spacing w:after="0"/>
              <w:rPr>
                <w:i/>
                <w:kern w:val="2"/>
                <w:sz w:val="21"/>
                <w:szCs w:val="21"/>
                <w:lang w:val="el-GR"/>
              </w:rPr>
            </w:pPr>
            <w:r w:rsidRPr="00FE6746">
              <w:rPr>
                <w:b/>
                <w:sz w:val="21"/>
                <w:szCs w:val="21"/>
                <w:lang w:val="el-GR"/>
              </w:rPr>
              <w:t>1) Ο οικονομικός φορέας είναι εγγεγραμμένος στα σχετικά επαγγελματικά ή εμπορικά μητρώα</w:t>
            </w:r>
            <w:r w:rsidRPr="00FE6746">
              <w:rPr>
                <w:sz w:val="21"/>
                <w:szCs w:val="21"/>
                <w:lang w:val="el-GR"/>
              </w:rPr>
              <w:t xml:space="preserve"> που τηρούνται στην Ελλάδα ή στο κράτος μέλος εγκατάστασής</w:t>
            </w:r>
            <w:r w:rsidRPr="00FE6746">
              <w:rPr>
                <w:sz w:val="20"/>
                <w:szCs w:val="20"/>
                <w:lang w:val="el-GR"/>
              </w:rPr>
              <w:t>;</w:t>
            </w:r>
            <w:r w:rsidRPr="00FE6746">
              <w:rPr>
                <w:sz w:val="21"/>
                <w:szCs w:val="21"/>
                <w:lang w:val="el-GR"/>
              </w:rPr>
              <w:t xml:space="preserve"> του:</w:t>
            </w:r>
          </w:p>
          <w:p w:rsidR="00742FA9" w:rsidRPr="00FE6746" w:rsidRDefault="00742FA9" w:rsidP="00CA2F9B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sz w:val="21"/>
                <w:szCs w:val="21"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2FA9" w:rsidRPr="00FE6746" w:rsidRDefault="00742FA9" w:rsidP="00CA2F9B">
            <w:pPr>
              <w:spacing w:after="0"/>
              <w:jc w:val="left"/>
              <w:rPr>
                <w:i/>
                <w:kern w:val="2"/>
                <w:sz w:val="21"/>
                <w:szCs w:val="21"/>
                <w:lang w:val="el-GR"/>
              </w:rPr>
            </w:pPr>
            <w:r w:rsidRPr="00FE6746">
              <w:rPr>
                <w:lang w:val="el-GR"/>
              </w:rPr>
              <w:t>[…]</w:t>
            </w:r>
          </w:p>
          <w:p w:rsidR="00742FA9" w:rsidRPr="00FE6746" w:rsidRDefault="00742FA9" w:rsidP="00CA2F9B">
            <w:pPr>
              <w:spacing w:after="0"/>
              <w:jc w:val="left"/>
              <w:rPr>
                <w:i/>
                <w:sz w:val="21"/>
                <w:szCs w:val="21"/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jc w:val="left"/>
              <w:rPr>
                <w:i/>
                <w:sz w:val="21"/>
                <w:szCs w:val="21"/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jc w:val="left"/>
              <w:rPr>
                <w:i/>
                <w:sz w:val="21"/>
                <w:szCs w:val="21"/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jc w:val="left"/>
              <w:rPr>
                <w:i/>
                <w:sz w:val="21"/>
                <w:szCs w:val="21"/>
                <w:lang w:val="el-GR"/>
              </w:rPr>
            </w:pPr>
            <w:r w:rsidRPr="00FE6746">
              <w:rPr>
                <w:i/>
                <w:sz w:val="21"/>
                <w:szCs w:val="21"/>
                <w:lang w:val="el-GR"/>
              </w:rPr>
              <w:t xml:space="preserve">(διαδικτυακή διεύθυνση, αρχή ή φορέας έκδοσης, επακριβή στοιχεία αναφοράς των εγγράφων): </w:t>
            </w:r>
          </w:p>
          <w:p w:rsidR="00742FA9" w:rsidRDefault="00742FA9" w:rsidP="00CA2F9B">
            <w:pPr>
              <w:spacing w:after="0" w:line="276" w:lineRule="auto"/>
              <w:jc w:val="left"/>
              <w:rPr>
                <w:kern w:val="2"/>
              </w:rPr>
            </w:pPr>
            <w:r>
              <w:rPr>
                <w:i/>
                <w:sz w:val="21"/>
                <w:szCs w:val="21"/>
              </w:rPr>
              <w:t>[……][……][……]</w:t>
            </w:r>
          </w:p>
        </w:tc>
      </w:tr>
      <w:tr w:rsidR="00742FA9" w:rsidRPr="00A26EDB" w:rsidTr="00CA2F9B">
        <w:trPr>
          <w:trHeight w:val="1018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2FA9" w:rsidRPr="00FE6746" w:rsidRDefault="00742FA9" w:rsidP="00CA2F9B">
            <w:pPr>
              <w:spacing w:after="0"/>
              <w:rPr>
                <w:kern w:val="2"/>
                <w:sz w:val="20"/>
                <w:szCs w:val="20"/>
                <w:lang w:val="el-GR"/>
              </w:rPr>
            </w:pPr>
            <w:r w:rsidRPr="00FE6746">
              <w:rPr>
                <w:b/>
                <w:sz w:val="20"/>
                <w:szCs w:val="20"/>
                <w:lang w:val="el-GR"/>
              </w:rPr>
              <w:t>2) Για συμβάσεις υπηρεσιών:</w:t>
            </w: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  <w:r w:rsidRPr="00FE6746">
              <w:rPr>
                <w:sz w:val="20"/>
                <w:szCs w:val="20"/>
                <w:lang w:val="el-GR"/>
              </w:rPr>
              <w:t xml:space="preserve">Χρειάζεται ειδική </w:t>
            </w:r>
            <w:r w:rsidRPr="00FE6746">
              <w:rPr>
                <w:b/>
                <w:sz w:val="20"/>
                <w:szCs w:val="20"/>
                <w:lang w:val="el-GR"/>
              </w:rPr>
              <w:t>έγκριση ή να είναι ο οικονομικός φορέας μέλος</w:t>
            </w:r>
            <w:r w:rsidRPr="00FE6746">
              <w:rPr>
                <w:sz w:val="20"/>
                <w:szCs w:val="20"/>
                <w:lang w:val="el-GR"/>
              </w:rPr>
              <w:t xml:space="preserve"> συγκεκριμένου οργανισμού για να έχει τη δυνατότητα να παράσχει τις σχετικές υπηρεσίες στη χώρα εγκατάστασής του</w:t>
            </w: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 w:line="276" w:lineRule="auto"/>
              <w:rPr>
                <w:kern w:val="2"/>
                <w:sz w:val="20"/>
                <w:szCs w:val="20"/>
                <w:lang w:val="el-GR"/>
              </w:rPr>
            </w:pPr>
            <w:r w:rsidRPr="00FE6746">
              <w:rPr>
                <w:i/>
                <w:sz w:val="20"/>
                <w:szCs w:val="20"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2FA9" w:rsidRPr="00FE6746" w:rsidRDefault="00742FA9" w:rsidP="00CA2F9B">
            <w:pPr>
              <w:snapToGrid w:val="0"/>
              <w:spacing w:after="0"/>
              <w:jc w:val="left"/>
              <w:rPr>
                <w:kern w:val="2"/>
                <w:sz w:val="20"/>
                <w:szCs w:val="20"/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jc w:val="left"/>
              <w:rPr>
                <w:sz w:val="20"/>
                <w:szCs w:val="20"/>
                <w:lang w:val="el-GR"/>
              </w:rPr>
            </w:pPr>
            <w:r w:rsidRPr="00FE6746">
              <w:rPr>
                <w:sz w:val="20"/>
                <w:szCs w:val="20"/>
                <w:lang w:val="el-GR"/>
              </w:rPr>
              <w:t>[] Ναι [] Όχι</w:t>
            </w:r>
          </w:p>
          <w:p w:rsidR="00742FA9" w:rsidRPr="00FE6746" w:rsidRDefault="00742FA9" w:rsidP="00CA2F9B">
            <w:pPr>
              <w:spacing w:after="0"/>
              <w:jc w:val="left"/>
              <w:rPr>
                <w:sz w:val="20"/>
                <w:szCs w:val="20"/>
                <w:lang w:val="el-GR"/>
              </w:rPr>
            </w:pPr>
            <w:r w:rsidRPr="00FE6746">
              <w:rPr>
                <w:sz w:val="20"/>
                <w:szCs w:val="20"/>
                <w:lang w:val="el-GR"/>
              </w:rPr>
              <w:t xml:space="preserve">Εάν ναι, διευκρινίστε για ποια πρόκειται και δηλώστε αν τη διαθέτει ο οικονομικός φορέας: </w:t>
            </w:r>
          </w:p>
          <w:p w:rsidR="00742FA9" w:rsidRPr="00FE6746" w:rsidRDefault="00742FA9" w:rsidP="00CA2F9B">
            <w:pPr>
              <w:spacing w:after="0"/>
              <w:jc w:val="left"/>
              <w:rPr>
                <w:i/>
                <w:sz w:val="20"/>
                <w:szCs w:val="20"/>
                <w:lang w:val="el-GR"/>
              </w:rPr>
            </w:pPr>
            <w:r w:rsidRPr="00FE6746">
              <w:rPr>
                <w:sz w:val="20"/>
                <w:szCs w:val="20"/>
                <w:lang w:val="el-GR"/>
              </w:rPr>
              <w:t>[ …] [] Ναι [] Όχι</w:t>
            </w:r>
          </w:p>
          <w:p w:rsidR="00742FA9" w:rsidRPr="00FE6746" w:rsidRDefault="00742FA9" w:rsidP="00CA2F9B">
            <w:pPr>
              <w:spacing w:after="0"/>
              <w:jc w:val="left"/>
              <w:rPr>
                <w:i/>
                <w:sz w:val="20"/>
                <w:szCs w:val="20"/>
                <w:lang w:val="el-GR"/>
              </w:rPr>
            </w:pPr>
          </w:p>
          <w:p w:rsidR="00742FA9" w:rsidRPr="00FE6746" w:rsidRDefault="00742FA9" w:rsidP="00CA2F9B">
            <w:pPr>
              <w:spacing w:after="0" w:line="276" w:lineRule="auto"/>
              <w:jc w:val="left"/>
              <w:rPr>
                <w:kern w:val="2"/>
                <w:lang w:val="el-GR"/>
              </w:rPr>
            </w:pPr>
            <w:r w:rsidRPr="00FE6746">
              <w:rPr>
                <w:i/>
                <w:sz w:val="20"/>
                <w:szCs w:val="20"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</w:tbl>
    <w:p w:rsidR="00742FA9" w:rsidRPr="00FE6746" w:rsidRDefault="00742FA9" w:rsidP="00742FA9">
      <w:pPr>
        <w:jc w:val="center"/>
        <w:rPr>
          <w:b/>
          <w:bCs/>
          <w:kern w:val="2"/>
          <w:szCs w:val="22"/>
          <w:lang w:val="el-GR"/>
        </w:rPr>
      </w:pPr>
    </w:p>
    <w:p w:rsidR="00742FA9" w:rsidRPr="00FE6746" w:rsidRDefault="00742FA9" w:rsidP="00742FA9">
      <w:pPr>
        <w:jc w:val="center"/>
        <w:rPr>
          <w:b/>
          <w:bCs/>
          <w:lang w:val="el-GR"/>
        </w:rPr>
      </w:pPr>
    </w:p>
    <w:p w:rsidR="00742FA9" w:rsidRPr="00FE6746" w:rsidRDefault="00742FA9" w:rsidP="00742FA9">
      <w:pPr>
        <w:pageBreakBefore/>
        <w:jc w:val="center"/>
        <w:rPr>
          <w:b/>
          <w:i/>
          <w:lang w:val="el-GR"/>
        </w:rPr>
      </w:pPr>
      <w:r w:rsidRPr="00FE6746">
        <w:rPr>
          <w:b/>
          <w:bCs/>
          <w:lang w:val="el-GR"/>
        </w:rPr>
        <w:lastRenderedPageBreak/>
        <w:t>Β: Οικονομική και χρηματοοικονομική επάρκεια</w:t>
      </w:r>
    </w:p>
    <w:p w:rsidR="00742FA9" w:rsidRPr="00FE6746" w:rsidRDefault="00742FA9" w:rsidP="00742FA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b/>
          <w:i/>
          <w:lang w:val="el-GR"/>
        </w:rPr>
      </w:pPr>
      <w:r w:rsidRPr="00FE6746">
        <w:rPr>
          <w:b/>
          <w:i/>
          <w:lang w:val="el-GR"/>
        </w:rPr>
        <w:t xml:space="preserve">Ο οικονομικός φορέας πρέπει να παράσχει πληροφορίες </w:t>
      </w:r>
      <w:r w:rsidRPr="00FE6746">
        <w:rPr>
          <w:b/>
          <w:u w:val="single"/>
          <w:lang w:val="el-GR"/>
        </w:rPr>
        <w:t>μόνον</w:t>
      </w:r>
      <w:r w:rsidRPr="00FE6746">
        <w:rPr>
          <w:b/>
          <w:i/>
          <w:lang w:val="el-GR"/>
        </w:rPr>
        <w:t xml:space="preserve">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διακήρυξη. 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742FA9" w:rsidTr="00CA2F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FA9" w:rsidRDefault="00742FA9" w:rsidP="00CA2F9B">
            <w:pPr>
              <w:spacing w:after="0" w:line="276" w:lineRule="auto"/>
              <w:rPr>
                <w:b/>
                <w:i/>
                <w:kern w:val="2"/>
              </w:rPr>
            </w:pPr>
            <w:proofErr w:type="spellStart"/>
            <w:r>
              <w:rPr>
                <w:b/>
                <w:i/>
              </w:rPr>
              <w:t>Οικονομική</w:t>
            </w:r>
            <w:proofErr w:type="spellEnd"/>
            <w:r>
              <w:rPr>
                <w:b/>
                <w:i/>
              </w:rPr>
              <w:t xml:space="preserve"> και </w:t>
            </w:r>
            <w:proofErr w:type="spellStart"/>
            <w:r>
              <w:rPr>
                <w:b/>
                <w:i/>
              </w:rPr>
              <w:t>χρημ</w:t>
            </w:r>
            <w:proofErr w:type="spellEnd"/>
            <w:r>
              <w:rPr>
                <w:b/>
                <w:i/>
              </w:rPr>
              <w:t>ατοοικονομική επ</w:t>
            </w:r>
            <w:proofErr w:type="spellStart"/>
            <w:r>
              <w:rPr>
                <w:b/>
                <w:i/>
              </w:rPr>
              <w:t>άρκει</w:t>
            </w:r>
            <w:proofErr w:type="spellEnd"/>
            <w:r>
              <w:rPr>
                <w:b/>
                <w:i/>
              </w:rPr>
              <w:t>α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2FA9" w:rsidRDefault="00742FA9" w:rsidP="00CA2F9B">
            <w:pPr>
              <w:spacing w:after="0" w:line="276" w:lineRule="auto"/>
              <w:rPr>
                <w:kern w:val="2"/>
              </w:rPr>
            </w:pPr>
            <w:r>
              <w:rPr>
                <w:b/>
                <w:i/>
              </w:rPr>
              <w:t>Απ</w:t>
            </w:r>
            <w:proofErr w:type="spellStart"/>
            <w:r>
              <w:rPr>
                <w:b/>
                <w:i/>
              </w:rPr>
              <w:t>άντηση</w:t>
            </w:r>
            <w:proofErr w:type="spellEnd"/>
            <w:r>
              <w:rPr>
                <w:b/>
                <w:i/>
              </w:rPr>
              <w:t>:</w:t>
            </w:r>
          </w:p>
        </w:tc>
      </w:tr>
      <w:tr w:rsidR="00742FA9" w:rsidTr="00CA2F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FA9" w:rsidRPr="00FE6746" w:rsidRDefault="00742FA9" w:rsidP="00CA2F9B">
            <w:pPr>
              <w:spacing w:after="0"/>
              <w:rPr>
                <w:b/>
                <w:bCs/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1α) Ο («γενικός») </w:t>
            </w:r>
            <w:r w:rsidRPr="00FE6746">
              <w:rPr>
                <w:b/>
                <w:lang w:val="el-GR"/>
              </w:rPr>
              <w:t>ετήσιος κύκλος εργασιών</w:t>
            </w:r>
            <w:r w:rsidRPr="00FE6746">
              <w:rPr>
                <w:lang w:val="el-GR"/>
              </w:rPr>
              <w:t xml:space="preserve"> του οικονομικού φορέα για τον αριθμό οικονομικών ετών που απαιτούνται στη σχετική διακήρυξη ή στην πρόσκληση ή στα έγγραφα της σύμβασης </w:t>
            </w:r>
            <w:r w:rsidRPr="00FE6746">
              <w:rPr>
                <w:b/>
                <w:lang w:val="el-GR"/>
              </w:rPr>
              <w:t>:</w:t>
            </w: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  <w:r w:rsidRPr="00FE6746">
              <w:rPr>
                <w:b/>
                <w:bCs/>
                <w:lang w:val="el-GR"/>
              </w:rPr>
              <w:t>και/ή,</w:t>
            </w:r>
          </w:p>
          <w:p w:rsidR="00742FA9" w:rsidRPr="00FE6746" w:rsidRDefault="00742FA9" w:rsidP="00CA2F9B">
            <w:pPr>
              <w:spacing w:after="0"/>
              <w:rPr>
                <w:i/>
                <w:lang w:val="el-GR"/>
              </w:rPr>
            </w:pPr>
            <w:r w:rsidRPr="00FE6746">
              <w:rPr>
                <w:lang w:val="el-GR"/>
              </w:rPr>
              <w:t xml:space="preserve">1β) Ο </w:t>
            </w:r>
            <w:r w:rsidRPr="00FE6746">
              <w:rPr>
                <w:b/>
                <w:lang w:val="el-GR"/>
              </w:rPr>
              <w:t>μέσος</w:t>
            </w:r>
            <w:r w:rsidRPr="00FE6746">
              <w:rPr>
                <w:lang w:val="el-GR"/>
              </w:rPr>
              <w:t xml:space="preserve"> ετήσιος </w:t>
            </w:r>
            <w:r w:rsidRPr="00FE6746">
              <w:rPr>
                <w:b/>
                <w:lang w:val="el-GR"/>
              </w:rPr>
              <w:t>κύκλος εργασιών του οικονομικού φορέα για τον αριθμό ετών που απαιτούνται στη σχετική διακήρυξη ή στην πρόσκληση ή στα έγγραφα της σύμβασης είναι ο εξής:</w:t>
            </w:r>
          </w:p>
          <w:p w:rsidR="00742FA9" w:rsidRPr="00FE6746" w:rsidRDefault="00742FA9" w:rsidP="00CA2F9B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2FA9" w:rsidRPr="00FE6746" w:rsidRDefault="00742FA9" w:rsidP="00CA2F9B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έτος: [……] κύκλος </w:t>
            </w:r>
            <w:proofErr w:type="spellStart"/>
            <w:r w:rsidRPr="00FE6746">
              <w:rPr>
                <w:lang w:val="el-GR"/>
              </w:rPr>
              <w:t>εργασιών:[……][…]νόμισμα</w:t>
            </w:r>
            <w:proofErr w:type="spellEnd"/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έτος: [……] κύκλος </w:t>
            </w:r>
            <w:proofErr w:type="spellStart"/>
            <w:r w:rsidRPr="00FE6746">
              <w:rPr>
                <w:lang w:val="el-GR"/>
              </w:rPr>
              <w:t>εργασιών:[……][…]νόμισμα</w:t>
            </w:r>
            <w:proofErr w:type="spellEnd"/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έτος: [……] κύκλος </w:t>
            </w:r>
            <w:proofErr w:type="spellStart"/>
            <w:r w:rsidRPr="00FE6746">
              <w:rPr>
                <w:lang w:val="el-GR"/>
              </w:rPr>
              <w:t>εργασιών:[……][…]νόμισμα</w:t>
            </w:r>
            <w:proofErr w:type="spellEnd"/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(αριθμός ετών, μέσος κύκλος εργασιών)</w:t>
            </w:r>
            <w:r w:rsidRPr="00FE6746">
              <w:rPr>
                <w:b/>
                <w:lang w:val="el-GR"/>
              </w:rPr>
              <w:t>:</w:t>
            </w:r>
            <w:r w:rsidRPr="00FE6746">
              <w:rPr>
                <w:lang w:val="el-GR"/>
              </w:rPr>
              <w:t xml:space="preserve"> </w:t>
            </w: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[……],[……][…]νόμισμα</w:t>
            </w: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i/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i/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i/>
                <w:lang w:val="el-GR"/>
              </w:rPr>
            </w:pPr>
            <w:r w:rsidRPr="00FE6746">
              <w:rPr>
                <w:i/>
                <w:lang w:val="el-GR"/>
              </w:rPr>
              <w:t xml:space="preserve">(διαδικτυακή διεύθυνση, αρχή ή φορέας έκδοσης, επακριβή στοιχεία αναφοράς των εγγράφων): </w:t>
            </w:r>
          </w:p>
          <w:p w:rsidR="00742FA9" w:rsidRDefault="00742FA9" w:rsidP="00CA2F9B">
            <w:pPr>
              <w:spacing w:after="0" w:line="276" w:lineRule="auto"/>
              <w:rPr>
                <w:kern w:val="2"/>
              </w:rPr>
            </w:pPr>
            <w:r>
              <w:rPr>
                <w:i/>
              </w:rPr>
              <w:t>[……][……][……]</w:t>
            </w:r>
          </w:p>
        </w:tc>
      </w:tr>
      <w:tr w:rsidR="00742FA9" w:rsidTr="00CA2F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FA9" w:rsidRPr="00FE6746" w:rsidRDefault="00742FA9" w:rsidP="00CA2F9B">
            <w:pPr>
              <w:spacing w:after="0"/>
              <w:rPr>
                <w:b/>
                <w:bCs/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2α) Ο ετήσιος («ειδικός») </w:t>
            </w:r>
            <w:r w:rsidRPr="00FE6746">
              <w:rPr>
                <w:b/>
                <w:lang w:val="el-GR"/>
              </w:rPr>
              <w:t>κύκλος εργασιών του οικονομικού φορέα στον επιχειρηματικό τομέα που καλύπτεται από τη σύμβαση</w:t>
            </w:r>
            <w:r w:rsidRPr="00FE6746">
              <w:rPr>
                <w:lang w:val="el-GR"/>
              </w:rPr>
              <w:t xml:space="preserve"> και προσδιορίζεται στη σχετική διακήρυξη  ή στην πρόσκληση ή στα έγγραφα της σύμβασης για τον αριθμό οικονομικών ετών που απαιτούνται είναι ο εξής:</w:t>
            </w: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  <w:r w:rsidRPr="00FE6746">
              <w:rPr>
                <w:b/>
                <w:bCs/>
                <w:lang w:val="el-GR"/>
              </w:rPr>
              <w:t>και/ή,</w:t>
            </w:r>
          </w:p>
          <w:p w:rsidR="00742FA9" w:rsidRPr="00FE6746" w:rsidRDefault="00742FA9" w:rsidP="00CA2F9B">
            <w:pPr>
              <w:spacing w:after="0"/>
              <w:rPr>
                <w:i/>
                <w:lang w:val="el-GR"/>
              </w:rPr>
            </w:pPr>
            <w:r w:rsidRPr="00FE6746">
              <w:rPr>
                <w:lang w:val="el-GR"/>
              </w:rPr>
              <w:t xml:space="preserve">2β) Ο </w:t>
            </w:r>
            <w:r w:rsidRPr="00FE6746">
              <w:rPr>
                <w:b/>
                <w:lang w:val="el-GR"/>
              </w:rPr>
              <w:t>μέσος</w:t>
            </w:r>
            <w:r w:rsidRPr="00FE6746">
              <w:rPr>
                <w:lang w:val="el-GR"/>
              </w:rPr>
              <w:t xml:space="preserve"> ετήσιος </w:t>
            </w:r>
            <w:r w:rsidRPr="00FE6746">
              <w:rPr>
                <w:b/>
                <w:lang w:val="el-GR"/>
              </w:rPr>
              <w:t>κύκλος εργασιών του οικονομικού φορέα στον τομέα και για τον αριθμό ετών που απαιτούνται στη σχετική διακήρυξη ή στην πρόσκληση ή στα έγγραφα της σύμβασης είναι ο εξής</w:t>
            </w:r>
            <w:r w:rsidRPr="00FE6746">
              <w:rPr>
                <w:lang w:val="el-GR"/>
              </w:rPr>
              <w:t>:</w:t>
            </w:r>
          </w:p>
          <w:p w:rsidR="00742FA9" w:rsidRPr="00FE6746" w:rsidRDefault="00742FA9" w:rsidP="00CA2F9B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2FA9" w:rsidRPr="00FE6746" w:rsidRDefault="00742FA9" w:rsidP="00CA2F9B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έτος: [……] κύκλος εργασιών: [……][…] νόμισμα</w:t>
            </w: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έτος: [……] κύκλος εργασιών: [……][…] νόμισμα</w:t>
            </w: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έτος: [……] κύκλος εργασιών: [……][…] νόμισμα</w:t>
            </w: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(αριθμός ετών, μέσος κύκλος εργασιών)</w:t>
            </w:r>
            <w:r w:rsidRPr="00FE6746">
              <w:rPr>
                <w:b/>
                <w:lang w:val="el-GR"/>
              </w:rPr>
              <w:t>:</w:t>
            </w:r>
            <w:r w:rsidRPr="00FE6746">
              <w:rPr>
                <w:lang w:val="el-GR"/>
              </w:rPr>
              <w:t xml:space="preserve"> </w:t>
            </w:r>
          </w:p>
          <w:p w:rsidR="00742FA9" w:rsidRPr="00FE6746" w:rsidRDefault="00742FA9" w:rsidP="00CA2F9B">
            <w:pPr>
              <w:spacing w:after="0"/>
              <w:rPr>
                <w:i/>
                <w:lang w:val="el-GR"/>
              </w:rPr>
            </w:pPr>
            <w:r w:rsidRPr="00FE6746">
              <w:rPr>
                <w:lang w:val="el-GR"/>
              </w:rPr>
              <w:t>[……],[……][…] νόμισμα</w:t>
            </w:r>
          </w:p>
          <w:p w:rsidR="00742FA9" w:rsidRPr="00FE6746" w:rsidRDefault="00742FA9" w:rsidP="00CA2F9B">
            <w:pPr>
              <w:spacing w:after="0"/>
              <w:rPr>
                <w:i/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i/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i/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i/>
                <w:lang w:val="el-GR"/>
              </w:rPr>
            </w:pPr>
            <w:r w:rsidRPr="00FE6746">
              <w:rPr>
                <w:i/>
                <w:lang w:val="el-GR"/>
              </w:rPr>
              <w:t xml:space="preserve">(διαδικτυακή διεύθυνση, αρχή ή φορέας έκδοσης, επακριβή στοιχεία αναφοράς των εγγράφων): </w:t>
            </w:r>
          </w:p>
          <w:p w:rsidR="00742FA9" w:rsidRDefault="00742FA9" w:rsidP="00CA2F9B">
            <w:pPr>
              <w:spacing w:after="0" w:line="276" w:lineRule="auto"/>
              <w:rPr>
                <w:kern w:val="2"/>
              </w:rPr>
            </w:pPr>
            <w:r>
              <w:rPr>
                <w:i/>
              </w:rPr>
              <w:t>[……][……][……]</w:t>
            </w:r>
          </w:p>
        </w:tc>
      </w:tr>
      <w:tr w:rsidR="00742FA9" w:rsidTr="00CA2F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FA9" w:rsidRPr="00FE6746" w:rsidRDefault="00742FA9" w:rsidP="00CA2F9B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3) Σε περίπτωση που οι πληροφορίες σχετικά με τον κύκλο εργασιών (γενικό ή ειδικό) δεν είναι διαθέσιμες για ολόκληρη την απαιτούμενη περίοδο, αναφέρετε την ημερομηνία που ιδρύθηκε ή άρχισε τις δραστηριότητές του ο οικονομικός φορέας: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2FA9" w:rsidRDefault="00742FA9" w:rsidP="00CA2F9B">
            <w:pPr>
              <w:spacing w:after="0" w:line="276" w:lineRule="auto"/>
              <w:rPr>
                <w:kern w:val="2"/>
              </w:rPr>
            </w:pPr>
            <w:r>
              <w:t>[…................................…]</w:t>
            </w:r>
          </w:p>
        </w:tc>
      </w:tr>
      <w:tr w:rsidR="00742FA9" w:rsidTr="00CA2F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FA9" w:rsidRPr="00FE6746" w:rsidRDefault="00742FA9" w:rsidP="00CA2F9B">
            <w:pPr>
              <w:snapToGrid w:val="0"/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4)Όσον αφορά τις χρηματοοικονομικές αναλογίες που ορίζονται στη σχετική διακήρυξη ή στην πρόσκληση ή στα έγγραφα της σύμβασης, ο οικονομικός φορέας δηλώνει ότι οι πραγματικές τιμές των απαιτούμενων αναλογιών έχουν ως εξής:</w:t>
            </w:r>
          </w:p>
          <w:p w:rsidR="00742FA9" w:rsidRPr="00FE6746" w:rsidRDefault="00742FA9" w:rsidP="00CA2F9B">
            <w:pPr>
              <w:snapToGrid w:val="0"/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2FA9" w:rsidRPr="00FE6746" w:rsidRDefault="00742FA9" w:rsidP="00CA2F9B">
            <w:pPr>
              <w:snapToGrid w:val="0"/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(προσδιορισμός της απαιτούμενης αναλογίας-αναλογία μεταξύ </w:t>
            </w:r>
            <w:r>
              <w:rPr>
                <w:lang w:val="en-US"/>
              </w:rPr>
              <w:t>x</w:t>
            </w:r>
            <w:r w:rsidRPr="00FE6746">
              <w:rPr>
                <w:lang w:val="el-GR"/>
              </w:rPr>
              <w:t xml:space="preserve"> και </w:t>
            </w:r>
            <w:r>
              <w:rPr>
                <w:lang w:val="en-US"/>
              </w:rPr>
              <w:t>y</w:t>
            </w:r>
            <w:r w:rsidRPr="00FE6746">
              <w:rPr>
                <w:lang w:val="el-GR"/>
              </w:rPr>
              <w:t xml:space="preserve"> -και η αντίστοιχη αξία)</w:t>
            </w:r>
          </w:p>
          <w:p w:rsidR="00742FA9" w:rsidRPr="00FE6746" w:rsidRDefault="00742FA9" w:rsidP="00CA2F9B">
            <w:pPr>
              <w:snapToGrid w:val="0"/>
              <w:spacing w:after="0"/>
              <w:rPr>
                <w:lang w:val="el-GR"/>
              </w:rPr>
            </w:pPr>
          </w:p>
          <w:p w:rsidR="00742FA9" w:rsidRPr="00FE6746" w:rsidRDefault="00742FA9" w:rsidP="00CA2F9B">
            <w:pPr>
              <w:snapToGrid w:val="0"/>
              <w:spacing w:after="0"/>
              <w:rPr>
                <w:lang w:val="el-GR"/>
              </w:rPr>
            </w:pPr>
          </w:p>
          <w:p w:rsidR="00742FA9" w:rsidRPr="00FE6746" w:rsidRDefault="00742FA9" w:rsidP="00CA2F9B">
            <w:pPr>
              <w:snapToGrid w:val="0"/>
              <w:spacing w:after="0"/>
              <w:rPr>
                <w:i/>
                <w:lang w:val="el-GR"/>
              </w:rPr>
            </w:pPr>
          </w:p>
          <w:p w:rsidR="00742FA9" w:rsidRPr="00FE6746" w:rsidRDefault="00742FA9" w:rsidP="00CA2F9B">
            <w:pPr>
              <w:snapToGrid w:val="0"/>
              <w:spacing w:after="0"/>
              <w:rPr>
                <w:i/>
                <w:lang w:val="el-GR"/>
              </w:rPr>
            </w:pPr>
            <w:r w:rsidRPr="00FE6746">
              <w:rPr>
                <w:i/>
                <w:lang w:val="el-GR"/>
              </w:rPr>
              <w:t xml:space="preserve">(διαδικτυακή διεύθυνση, αρχή ή φορέας έκδοσης, επακριβή στοιχεία αναφοράς των εγγράφων): </w:t>
            </w:r>
          </w:p>
          <w:p w:rsidR="00742FA9" w:rsidRDefault="00742FA9" w:rsidP="00CA2F9B">
            <w:pPr>
              <w:snapToGrid w:val="0"/>
              <w:spacing w:after="0" w:line="276" w:lineRule="auto"/>
              <w:rPr>
                <w:kern w:val="2"/>
              </w:rPr>
            </w:pPr>
            <w:r>
              <w:rPr>
                <w:i/>
              </w:rPr>
              <w:lastRenderedPageBreak/>
              <w:t>[……][……][……]</w:t>
            </w:r>
          </w:p>
        </w:tc>
      </w:tr>
      <w:tr w:rsidR="00742FA9" w:rsidTr="00CA2F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FA9" w:rsidRDefault="00742FA9" w:rsidP="00CA2F9B">
            <w:pPr>
              <w:spacing w:after="0"/>
              <w:rPr>
                <w:rStyle w:val="NormalBoldChar"/>
                <w:rFonts w:eastAsia="Calibri"/>
                <w:b w:val="0"/>
                <w:i/>
                <w:kern w:val="2"/>
              </w:rPr>
            </w:pPr>
            <w:r w:rsidRPr="00FE6746">
              <w:rPr>
                <w:lang w:val="el-GR"/>
              </w:rPr>
              <w:lastRenderedPageBreak/>
              <w:t xml:space="preserve">5) Το ασφαλισμένο ποσό στην </w:t>
            </w:r>
            <w:r w:rsidRPr="00FE6746">
              <w:rPr>
                <w:b/>
                <w:lang w:val="el-GR"/>
              </w:rPr>
              <w:t>ασφαλιστική κάλυψη επαγγελματικών κινδύνων</w:t>
            </w:r>
            <w:r w:rsidRPr="00FE6746">
              <w:rPr>
                <w:lang w:val="el-GR"/>
              </w:rPr>
              <w:t xml:space="preserve"> του οικονομικού φορέα είναι το εξής:</w:t>
            </w:r>
          </w:p>
          <w:p w:rsidR="00742FA9" w:rsidRPr="00FE6746" w:rsidRDefault="00742FA9" w:rsidP="00CA2F9B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Εάν οι εν λόγω πληροφορίες διατίθενται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2FA9" w:rsidRPr="00FE6746" w:rsidRDefault="00742FA9" w:rsidP="00CA2F9B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[……][…]νόμισμα</w:t>
            </w: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i/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i/>
                <w:lang w:val="el-GR"/>
              </w:rPr>
            </w:pPr>
            <w:r w:rsidRPr="00FE6746">
              <w:rPr>
                <w:i/>
                <w:lang w:val="el-GR"/>
              </w:rPr>
              <w:t xml:space="preserve">(διαδικτυακή διεύθυνση, αρχή ή φορέας έκδοσης, επακριβή στοιχεία αναφοράς των εγγράφων): </w:t>
            </w:r>
          </w:p>
          <w:p w:rsidR="00742FA9" w:rsidRDefault="00742FA9" w:rsidP="00CA2F9B">
            <w:pPr>
              <w:spacing w:after="0" w:line="276" w:lineRule="auto"/>
              <w:rPr>
                <w:kern w:val="2"/>
              </w:rPr>
            </w:pPr>
            <w:r>
              <w:rPr>
                <w:i/>
              </w:rPr>
              <w:t>[……][……][……]</w:t>
            </w:r>
          </w:p>
        </w:tc>
      </w:tr>
      <w:tr w:rsidR="00742FA9" w:rsidTr="00CA2F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FA9" w:rsidRPr="00FE6746" w:rsidRDefault="00742FA9" w:rsidP="00CA2F9B">
            <w:pPr>
              <w:spacing w:after="0"/>
              <w:rPr>
                <w:i/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6) Όσον αφορά τις </w:t>
            </w:r>
            <w:r w:rsidRPr="00FE6746">
              <w:rPr>
                <w:b/>
                <w:lang w:val="el-GR"/>
              </w:rPr>
              <w:t>λοιπές οικονομικές ή χρηματοοικονομικές απαιτήσεις,</w:t>
            </w:r>
            <w:r w:rsidRPr="00FE6746">
              <w:rPr>
                <w:lang w:val="el-GR"/>
              </w:rPr>
              <w:t xml:space="preserve"> οι οποίες (ενδέχεται να) έχουν προσδιοριστεί στη σχετική διακήρυξη ή στην πρόσκληση ή στα έγγραφα της σύμβασης, ο οικονομικός φορέας δηλώνει ότι:</w:t>
            </w:r>
          </w:p>
          <w:p w:rsidR="00742FA9" w:rsidRPr="00FE6746" w:rsidRDefault="00742FA9" w:rsidP="00CA2F9B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 xml:space="preserve">Εάν η σχετική τεκμηρίωση που </w:t>
            </w:r>
            <w:r w:rsidRPr="00FE6746">
              <w:rPr>
                <w:b/>
                <w:i/>
                <w:lang w:val="el-GR"/>
              </w:rPr>
              <w:t>ενδέχεται</w:t>
            </w:r>
            <w:r w:rsidRPr="00FE6746">
              <w:rPr>
                <w:i/>
                <w:lang w:val="el-GR"/>
              </w:rPr>
              <w:t xml:space="preserve"> να έχει προσδιοριστεί στη σχετική προκήρυξη ή στα έγγραφα της σύμβασης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2FA9" w:rsidRPr="00FE6746" w:rsidRDefault="00742FA9" w:rsidP="00CA2F9B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[……..........]</w:t>
            </w: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i/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i/>
                <w:lang w:val="el-GR"/>
              </w:rPr>
            </w:pPr>
            <w:r w:rsidRPr="00FE6746">
              <w:rPr>
                <w:i/>
                <w:lang w:val="el-GR"/>
              </w:rPr>
              <w:t xml:space="preserve">(διαδικτυακή διεύθυνση, αρχή ή φορέας έκδοσης, επακριβή στοιχεία αναφοράς των εγγράφων): </w:t>
            </w:r>
          </w:p>
          <w:p w:rsidR="00742FA9" w:rsidRDefault="00742FA9" w:rsidP="00CA2F9B">
            <w:pPr>
              <w:spacing w:after="0" w:line="276" w:lineRule="auto"/>
              <w:rPr>
                <w:kern w:val="2"/>
              </w:rPr>
            </w:pPr>
            <w:r>
              <w:rPr>
                <w:i/>
              </w:rPr>
              <w:t>[……][……][……]</w:t>
            </w:r>
          </w:p>
        </w:tc>
      </w:tr>
    </w:tbl>
    <w:p w:rsidR="00742FA9" w:rsidRDefault="00742FA9" w:rsidP="00742FA9">
      <w:pPr>
        <w:pStyle w:val="SectionTitle"/>
        <w:ind w:firstLine="0"/>
      </w:pPr>
    </w:p>
    <w:p w:rsidR="00742FA9" w:rsidRDefault="00742FA9" w:rsidP="00742FA9">
      <w:pPr>
        <w:pageBreakBefore/>
        <w:jc w:val="center"/>
        <w:rPr>
          <w:b/>
          <w:sz w:val="21"/>
          <w:szCs w:val="21"/>
        </w:rPr>
      </w:pPr>
      <w:r>
        <w:rPr>
          <w:b/>
          <w:bCs/>
        </w:rPr>
        <w:lastRenderedPageBreak/>
        <w:t xml:space="preserve">Γ: </w:t>
      </w:r>
      <w:proofErr w:type="spellStart"/>
      <w:r>
        <w:rPr>
          <w:b/>
          <w:bCs/>
        </w:rPr>
        <w:t>Τεχνική</w:t>
      </w:r>
      <w:proofErr w:type="spellEnd"/>
      <w:r>
        <w:rPr>
          <w:b/>
          <w:bCs/>
        </w:rPr>
        <w:t xml:space="preserve"> και επα</w:t>
      </w:r>
      <w:proofErr w:type="spellStart"/>
      <w:r>
        <w:rPr>
          <w:b/>
          <w:bCs/>
        </w:rPr>
        <w:t>γγελμ</w:t>
      </w:r>
      <w:proofErr w:type="spellEnd"/>
      <w:r>
        <w:rPr>
          <w:b/>
          <w:bCs/>
        </w:rPr>
        <w:t xml:space="preserve">ατική </w:t>
      </w:r>
      <w:proofErr w:type="spellStart"/>
      <w:r>
        <w:rPr>
          <w:b/>
          <w:bCs/>
        </w:rPr>
        <w:t>ικ</w:t>
      </w:r>
      <w:proofErr w:type="spellEnd"/>
      <w:r>
        <w:rPr>
          <w:b/>
          <w:bCs/>
        </w:rPr>
        <w:t>ανότητα</w:t>
      </w:r>
    </w:p>
    <w:p w:rsidR="00742FA9" w:rsidRPr="00FE6746" w:rsidRDefault="00742FA9" w:rsidP="00742FA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b/>
          <w:i/>
          <w:szCs w:val="22"/>
          <w:lang w:val="el-GR"/>
        </w:rPr>
      </w:pPr>
      <w:r w:rsidRPr="00FE6746">
        <w:rPr>
          <w:b/>
          <w:sz w:val="21"/>
          <w:szCs w:val="21"/>
          <w:lang w:val="el-GR"/>
        </w:rPr>
        <w:t>Ο οικονομικός φορέας πρέπει να παράσχε</w:t>
      </w:r>
      <w:r w:rsidRPr="00FE6746">
        <w:rPr>
          <w:b/>
          <w:i/>
          <w:sz w:val="21"/>
          <w:szCs w:val="21"/>
          <w:lang w:val="el-GR"/>
        </w:rPr>
        <w:t>ι</w:t>
      </w:r>
      <w:r w:rsidRPr="00FE6746">
        <w:rPr>
          <w:b/>
          <w:sz w:val="21"/>
          <w:szCs w:val="21"/>
          <w:lang w:val="el-GR"/>
        </w:rPr>
        <w:t xml:space="preserve"> πληροφορίες </w:t>
      </w:r>
      <w:r w:rsidRPr="00FE6746">
        <w:rPr>
          <w:b/>
          <w:sz w:val="21"/>
          <w:szCs w:val="21"/>
          <w:u w:val="single"/>
          <w:lang w:val="el-GR"/>
        </w:rPr>
        <w:t>μόνον</w:t>
      </w:r>
      <w:r w:rsidRPr="00FE6746">
        <w:rPr>
          <w:b/>
          <w:sz w:val="21"/>
          <w:szCs w:val="21"/>
          <w:lang w:val="el-GR"/>
        </w:rPr>
        <w:t xml:space="preserve"> όταν τα σχετικά κριτήρια επιλογής έχουν οριστεί από την αναθέτουσα αρχή ή τον αναθέτοντα φορέα  </w:t>
      </w:r>
      <w:r w:rsidRPr="00FE6746">
        <w:rPr>
          <w:b/>
          <w:bCs/>
          <w:sz w:val="21"/>
          <w:szCs w:val="21"/>
          <w:lang w:val="el-GR"/>
        </w:rPr>
        <w:t>στη σχετική διακήρυξη ή στην πρόσκληση ή στα έγγραφα της σύμβασης που αναφέρονται στη διακήρυξη .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742FA9" w:rsidTr="00CA2F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FA9" w:rsidRDefault="00742FA9" w:rsidP="00CA2F9B">
            <w:pPr>
              <w:spacing w:after="0" w:line="276" w:lineRule="auto"/>
              <w:rPr>
                <w:b/>
                <w:i/>
                <w:kern w:val="2"/>
              </w:rPr>
            </w:pPr>
            <w:proofErr w:type="spellStart"/>
            <w:r>
              <w:rPr>
                <w:b/>
                <w:i/>
              </w:rPr>
              <w:t>Τεχνική</w:t>
            </w:r>
            <w:proofErr w:type="spellEnd"/>
            <w:r>
              <w:rPr>
                <w:b/>
                <w:i/>
              </w:rPr>
              <w:t xml:space="preserve"> και επα</w:t>
            </w:r>
            <w:proofErr w:type="spellStart"/>
            <w:r>
              <w:rPr>
                <w:b/>
                <w:i/>
              </w:rPr>
              <w:t>γγελμ</w:t>
            </w:r>
            <w:proofErr w:type="spellEnd"/>
            <w:r>
              <w:rPr>
                <w:b/>
                <w:i/>
              </w:rPr>
              <w:t xml:space="preserve">ατική </w:t>
            </w:r>
            <w:proofErr w:type="spellStart"/>
            <w:r>
              <w:rPr>
                <w:b/>
                <w:i/>
              </w:rPr>
              <w:t>ικ</w:t>
            </w:r>
            <w:proofErr w:type="spellEnd"/>
            <w:r>
              <w:rPr>
                <w:b/>
                <w:i/>
              </w:rPr>
              <w:t>ανότητα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2FA9" w:rsidRDefault="00742FA9" w:rsidP="00CA2F9B">
            <w:pPr>
              <w:spacing w:after="0" w:line="276" w:lineRule="auto"/>
              <w:rPr>
                <w:kern w:val="2"/>
              </w:rPr>
            </w:pPr>
            <w:r>
              <w:rPr>
                <w:b/>
                <w:i/>
              </w:rPr>
              <w:t>Απ</w:t>
            </w:r>
            <w:proofErr w:type="spellStart"/>
            <w:r>
              <w:rPr>
                <w:b/>
                <w:i/>
              </w:rPr>
              <w:t>άντηση</w:t>
            </w:r>
            <w:proofErr w:type="spellEnd"/>
            <w:r>
              <w:rPr>
                <w:b/>
                <w:i/>
              </w:rPr>
              <w:t>:</w:t>
            </w:r>
          </w:p>
        </w:tc>
      </w:tr>
      <w:tr w:rsidR="00742FA9" w:rsidTr="00CA2F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2FA9" w:rsidRPr="00FE6746" w:rsidRDefault="00742FA9" w:rsidP="00CA2F9B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1α) Μόνο για τις </w:t>
            </w:r>
            <w:r w:rsidRPr="00FE6746">
              <w:rPr>
                <w:b/>
                <w:i/>
                <w:lang w:val="el-GR"/>
              </w:rPr>
              <w:t>δημόσιες συμβάσεις έργων</w:t>
            </w:r>
            <w:r w:rsidRPr="00FE6746">
              <w:rPr>
                <w:lang w:val="el-GR"/>
              </w:rPr>
              <w:t>:</w:t>
            </w:r>
          </w:p>
          <w:p w:rsidR="00742FA9" w:rsidRPr="00FE6746" w:rsidRDefault="00742FA9" w:rsidP="00CA2F9B">
            <w:pPr>
              <w:spacing w:after="0"/>
              <w:rPr>
                <w:i/>
                <w:lang w:val="el-GR"/>
              </w:rPr>
            </w:pPr>
            <w:r w:rsidRPr="00FE6746">
              <w:rPr>
                <w:lang w:val="el-GR"/>
              </w:rPr>
              <w:t xml:space="preserve">Κατά τη διάρκεια της περιόδου αναφοράς, ο οικονομικός φορέας έχει </w:t>
            </w:r>
            <w:r w:rsidRPr="00FE6746">
              <w:rPr>
                <w:b/>
                <w:lang w:val="el-GR"/>
              </w:rPr>
              <w:t>εκτελέσει τα ακόλουθα έργα του είδους που έχει προσδιοριστεί</w:t>
            </w:r>
            <w:r w:rsidRPr="00FE6746">
              <w:rPr>
                <w:lang w:val="el-GR"/>
              </w:rPr>
              <w:t>:</w:t>
            </w:r>
          </w:p>
          <w:p w:rsidR="00742FA9" w:rsidRPr="00FE6746" w:rsidRDefault="00742FA9" w:rsidP="00CA2F9B">
            <w:pPr>
              <w:spacing w:after="0"/>
              <w:rPr>
                <w:i/>
                <w:lang w:val="el-GR"/>
              </w:rPr>
            </w:pPr>
          </w:p>
          <w:p w:rsidR="00742FA9" w:rsidRPr="00FE6746" w:rsidRDefault="00742FA9" w:rsidP="00CA2F9B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Εάν η σχετική τεκμηρίωση όσον αφορά την καλή  εκτέλεση και ολοκλήρωση των σημαντικότερων εργασιών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2FA9" w:rsidRPr="00FE6746" w:rsidRDefault="00742FA9" w:rsidP="00CA2F9B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Αριθμός ετών (η περίοδος αυτή προσδιορίζεται στη σχετική διακήρυξη ή στην πρόσκληση ή στα έγγραφα της σύμβασης που αναφέρονται στην διακήρυξη):</w:t>
            </w: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[…]</w:t>
            </w:r>
          </w:p>
          <w:p w:rsidR="00742FA9" w:rsidRPr="00FE6746" w:rsidRDefault="00742FA9" w:rsidP="00CA2F9B">
            <w:pPr>
              <w:spacing w:after="0"/>
              <w:rPr>
                <w:i/>
                <w:lang w:val="el-GR"/>
              </w:rPr>
            </w:pPr>
            <w:r w:rsidRPr="00FE6746">
              <w:rPr>
                <w:lang w:val="el-GR"/>
              </w:rPr>
              <w:t>Έργα: [……]</w:t>
            </w:r>
          </w:p>
          <w:p w:rsidR="00742FA9" w:rsidRPr="00FE6746" w:rsidRDefault="00742FA9" w:rsidP="00CA2F9B">
            <w:pPr>
              <w:spacing w:after="0"/>
              <w:rPr>
                <w:rFonts w:eastAsia="Calibri"/>
                <w:i/>
                <w:lang w:val="el-GR"/>
              </w:rPr>
            </w:pPr>
            <w:r w:rsidRPr="00FE6746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</w:t>
            </w:r>
          </w:p>
          <w:p w:rsidR="00742FA9" w:rsidRDefault="00742FA9" w:rsidP="00CA2F9B">
            <w:pPr>
              <w:spacing w:after="0" w:line="276" w:lineRule="auto"/>
              <w:rPr>
                <w:kern w:val="2"/>
              </w:rPr>
            </w:pPr>
            <w:r w:rsidRPr="00FE6746">
              <w:rPr>
                <w:rFonts w:eastAsia="Calibri"/>
                <w:i/>
                <w:lang w:val="el-GR"/>
              </w:rPr>
              <w:t xml:space="preserve"> </w:t>
            </w:r>
            <w:r>
              <w:rPr>
                <w:i/>
              </w:rPr>
              <w:t>[……][……][……]</w:t>
            </w:r>
          </w:p>
        </w:tc>
      </w:tr>
      <w:tr w:rsidR="00742FA9" w:rsidTr="00CA2F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FA9" w:rsidRPr="00FE6746" w:rsidRDefault="00742FA9" w:rsidP="00CA2F9B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1β) Μόνο για </w:t>
            </w:r>
            <w:r w:rsidRPr="00FE6746">
              <w:rPr>
                <w:b/>
                <w:i/>
                <w:lang w:val="el-GR"/>
              </w:rPr>
              <w:t>δημόσιες συμβάσεις προμηθειών και δημόσιες συμβάσεις υπηρεσιών</w:t>
            </w:r>
            <w:r w:rsidRPr="00FE6746">
              <w:rPr>
                <w:lang w:val="el-GR"/>
              </w:rPr>
              <w:t>:</w:t>
            </w: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Κατά τη διάρκεια της περιόδου αναφοράς, ο οικονομικός φορέας έχει </w:t>
            </w:r>
            <w:r w:rsidRPr="00FE6746">
              <w:rPr>
                <w:b/>
                <w:lang w:val="el-GR"/>
              </w:rPr>
              <w:t>προβεί στις ακόλουθες κυριότερες παραδόσεις αγαθών του είδους που έχει προσδιοριστεί ή έχει παράσχει τις ακόλουθες κυριότερες υπηρεσίες του είδους που έχει προσδιοριστεί:</w:t>
            </w:r>
          </w:p>
          <w:p w:rsidR="00742FA9" w:rsidRPr="00FE6746" w:rsidRDefault="00742FA9" w:rsidP="00CA2F9B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Κατά τη σύνταξη του σχετικού καταλόγου αναφέρετε τα ποσά, τις ημερομηνίες και τους παραλήπτες δημόσιους ή ιδιωτικούς: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2FA9" w:rsidRPr="00FE6746" w:rsidRDefault="00742FA9" w:rsidP="00CA2F9B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Αριθμός ετών (η περίοδος αυτή προσδιορίζεται στη σχετική διακήρυξη ή στην πρόσκληση ή στα έγγραφα της σύμβασης που αναφέρονται στην διακήρυξη): </w:t>
            </w:r>
          </w:p>
          <w:p w:rsidR="00742FA9" w:rsidRDefault="00742FA9" w:rsidP="00CA2F9B">
            <w:pPr>
              <w:spacing w:after="0"/>
              <w:rPr>
                <w:sz w:val="14"/>
                <w:szCs w:val="14"/>
              </w:rPr>
            </w:pPr>
            <w:r>
              <w:t>[…...........]</w:t>
            </w:r>
          </w:p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57"/>
              <w:gridCol w:w="1052"/>
              <w:gridCol w:w="1052"/>
              <w:gridCol w:w="1155"/>
            </w:tblGrid>
            <w:tr w:rsidR="00742FA9" w:rsidTr="00CA2F9B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:rsidR="00742FA9" w:rsidRDefault="00742FA9" w:rsidP="00CA2F9B">
                  <w:pPr>
                    <w:spacing w:after="0" w:line="276" w:lineRule="auto"/>
                    <w:rPr>
                      <w:kern w:val="2"/>
                      <w:sz w:val="14"/>
                      <w:szCs w:val="14"/>
                    </w:rPr>
                  </w:pPr>
                  <w:proofErr w:type="spellStart"/>
                  <w:r>
                    <w:rPr>
                      <w:sz w:val="14"/>
                      <w:szCs w:val="14"/>
                    </w:rPr>
                    <w:t>Περιγρ</w:t>
                  </w:r>
                  <w:proofErr w:type="spellEnd"/>
                  <w:r>
                    <w:rPr>
                      <w:sz w:val="14"/>
                      <w:szCs w:val="14"/>
                    </w:rPr>
                    <w:t>αφή</w:t>
                  </w:r>
                </w:p>
              </w:tc>
              <w:tc>
                <w:tcPr>
                  <w:tcW w:w="1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:rsidR="00742FA9" w:rsidRDefault="00742FA9" w:rsidP="00CA2F9B">
                  <w:pPr>
                    <w:spacing w:after="0" w:line="276" w:lineRule="auto"/>
                    <w:rPr>
                      <w:kern w:val="2"/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π</w:t>
                  </w:r>
                  <w:proofErr w:type="spellStart"/>
                  <w:r>
                    <w:rPr>
                      <w:sz w:val="14"/>
                      <w:szCs w:val="14"/>
                    </w:rPr>
                    <w:t>οσά</w:t>
                  </w:r>
                  <w:proofErr w:type="spellEnd"/>
                </w:p>
              </w:tc>
              <w:tc>
                <w:tcPr>
                  <w:tcW w:w="1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:rsidR="00742FA9" w:rsidRDefault="00742FA9" w:rsidP="00CA2F9B">
                  <w:pPr>
                    <w:spacing w:after="0" w:line="276" w:lineRule="auto"/>
                    <w:rPr>
                      <w:kern w:val="2"/>
                      <w:sz w:val="14"/>
                      <w:szCs w:val="14"/>
                    </w:rPr>
                  </w:pPr>
                  <w:proofErr w:type="spellStart"/>
                  <w:r>
                    <w:rPr>
                      <w:sz w:val="14"/>
                      <w:szCs w:val="14"/>
                    </w:rPr>
                    <w:t>ημερομηνίες</w:t>
                  </w:r>
                  <w:proofErr w:type="spellEnd"/>
                </w:p>
              </w:tc>
              <w:tc>
                <w:tcPr>
                  <w:tcW w:w="11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42FA9" w:rsidRDefault="00742FA9" w:rsidP="00CA2F9B">
                  <w:pPr>
                    <w:spacing w:after="0" w:line="276" w:lineRule="auto"/>
                    <w:rPr>
                      <w:kern w:val="2"/>
                    </w:rPr>
                  </w:pPr>
                  <w:r>
                    <w:rPr>
                      <w:sz w:val="14"/>
                      <w:szCs w:val="14"/>
                    </w:rPr>
                    <w:t>παρα</w:t>
                  </w:r>
                  <w:proofErr w:type="spellStart"/>
                  <w:r>
                    <w:rPr>
                      <w:sz w:val="14"/>
                      <w:szCs w:val="14"/>
                    </w:rPr>
                    <w:t>λή</w:t>
                  </w:r>
                  <w:proofErr w:type="spellEnd"/>
                  <w:r>
                    <w:rPr>
                      <w:sz w:val="14"/>
                      <w:szCs w:val="14"/>
                    </w:rPr>
                    <w:t>πτες</w:t>
                  </w:r>
                </w:p>
              </w:tc>
            </w:tr>
            <w:tr w:rsidR="00742FA9" w:rsidTr="00CA2F9B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742FA9" w:rsidRDefault="00742FA9" w:rsidP="00CA2F9B">
                  <w:pPr>
                    <w:snapToGrid w:val="0"/>
                    <w:spacing w:after="0" w:line="276" w:lineRule="auto"/>
                    <w:ind w:firstLine="397"/>
                    <w:rPr>
                      <w:kern w:val="2"/>
                    </w:rPr>
                  </w:pPr>
                </w:p>
              </w:tc>
              <w:tc>
                <w:tcPr>
                  <w:tcW w:w="1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742FA9" w:rsidRDefault="00742FA9" w:rsidP="00CA2F9B">
                  <w:pPr>
                    <w:snapToGrid w:val="0"/>
                    <w:spacing w:after="0" w:line="276" w:lineRule="auto"/>
                    <w:ind w:firstLine="397"/>
                    <w:rPr>
                      <w:kern w:val="2"/>
                    </w:rPr>
                  </w:pPr>
                </w:p>
              </w:tc>
              <w:tc>
                <w:tcPr>
                  <w:tcW w:w="1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742FA9" w:rsidRDefault="00742FA9" w:rsidP="00CA2F9B">
                  <w:pPr>
                    <w:snapToGrid w:val="0"/>
                    <w:spacing w:after="0" w:line="276" w:lineRule="auto"/>
                    <w:ind w:firstLine="397"/>
                    <w:rPr>
                      <w:kern w:val="2"/>
                    </w:rPr>
                  </w:pPr>
                </w:p>
              </w:tc>
              <w:tc>
                <w:tcPr>
                  <w:tcW w:w="11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42FA9" w:rsidRDefault="00742FA9" w:rsidP="00CA2F9B">
                  <w:pPr>
                    <w:snapToGrid w:val="0"/>
                    <w:spacing w:after="0" w:line="276" w:lineRule="auto"/>
                    <w:ind w:firstLine="397"/>
                    <w:rPr>
                      <w:kern w:val="2"/>
                    </w:rPr>
                  </w:pPr>
                </w:p>
              </w:tc>
            </w:tr>
          </w:tbl>
          <w:p w:rsidR="00742FA9" w:rsidRDefault="00742FA9" w:rsidP="00CA2F9B">
            <w:pPr>
              <w:spacing w:after="0" w:line="276" w:lineRule="auto"/>
              <w:ind w:firstLine="397"/>
              <w:rPr>
                <w:kern w:val="2"/>
              </w:rPr>
            </w:pPr>
          </w:p>
        </w:tc>
      </w:tr>
      <w:tr w:rsidR="00742FA9" w:rsidTr="00CA2F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FA9" w:rsidRPr="00FE6746" w:rsidRDefault="00742FA9" w:rsidP="00CA2F9B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2) Ο οικονομικός φορέας μπορεί να χρησιμοποιήσει το ακόλουθο </w:t>
            </w:r>
            <w:r w:rsidRPr="00FE6746">
              <w:rPr>
                <w:b/>
                <w:lang w:val="el-GR"/>
              </w:rPr>
              <w:t>τεχνικό προσωπικό ή τις ακόλουθες τεχνικές υπηρεσίες</w:t>
            </w:r>
            <w:r w:rsidRPr="00FE6746">
              <w:rPr>
                <w:lang w:val="el-GR"/>
              </w:rPr>
              <w:t>, ιδίως τους υπεύθυνους για τον έλεγχο της ποιότητας:</w:t>
            </w:r>
          </w:p>
          <w:p w:rsidR="00742FA9" w:rsidRPr="00FE6746" w:rsidRDefault="00742FA9" w:rsidP="00CA2F9B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Στην περίπτωση δημόσιων συμβάσεων έργων, ο οικονομικός φορέας θα μπορεί να χρησιμοποιήσει το ακόλουθο τεχνικό προσωπικό ή τις ακόλουθες τεχνικές υπηρεσίες για την εκτέλεση του έργου: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2FA9" w:rsidRDefault="00742FA9" w:rsidP="00CA2F9B">
            <w:pPr>
              <w:spacing w:after="0"/>
              <w:rPr>
                <w:kern w:val="2"/>
              </w:rPr>
            </w:pPr>
            <w:r>
              <w:t>[……..........................]</w:t>
            </w:r>
          </w:p>
          <w:p w:rsidR="00742FA9" w:rsidRDefault="00742FA9" w:rsidP="00CA2F9B">
            <w:pPr>
              <w:spacing w:after="0"/>
            </w:pPr>
          </w:p>
          <w:p w:rsidR="00742FA9" w:rsidRDefault="00742FA9" w:rsidP="00CA2F9B">
            <w:pPr>
              <w:spacing w:after="0"/>
            </w:pPr>
          </w:p>
          <w:p w:rsidR="00742FA9" w:rsidRDefault="00742FA9" w:rsidP="00CA2F9B">
            <w:pPr>
              <w:spacing w:after="0"/>
            </w:pPr>
          </w:p>
          <w:p w:rsidR="00742FA9" w:rsidRDefault="00742FA9" w:rsidP="00CA2F9B">
            <w:pPr>
              <w:spacing w:after="0"/>
            </w:pPr>
          </w:p>
          <w:p w:rsidR="00742FA9" w:rsidRDefault="00742FA9" w:rsidP="00CA2F9B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  <w:tr w:rsidR="00742FA9" w:rsidTr="00CA2F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FA9" w:rsidRPr="00FE6746" w:rsidRDefault="00742FA9" w:rsidP="00CA2F9B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3) Ο οικονομικός φορέας χρησιμοποιεί τον ακόλουθο </w:t>
            </w:r>
            <w:r w:rsidRPr="00FE6746">
              <w:rPr>
                <w:b/>
                <w:lang w:val="el-GR"/>
              </w:rPr>
              <w:t>τεχνικό εξοπλισμό και λαμβάνει τα ακόλουθα μέτρα για την διασφάλιση της ποιότητας</w:t>
            </w:r>
            <w:r w:rsidRPr="00FE6746">
              <w:rPr>
                <w:lang w:val="el-GR"/>
              </w:rPr>
              <w:t xml:space="preserve"> και τα </w:t>
            </w:r>
            <w:r w:rsidRPr="00FE6746">
              <w:rPr>
                <w:b/>
                <w:lang w:val="el-GR"/>
              </w:rPr>
              <w:t>μέσα μελέτης και έρευνας</w:t>
            </w:r>
            <w:r w:rsidRPr="00FE6746">
              <w:rPr>
                <w:lang w:val="el-GR"/>
              </w:rPr>
              <w:t xml:space="preserve"> που διαθέτει είναι τα ακόλουθα: 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2FA9" w:rsidRDefault="00742FA9" w:rsidP="00CA2F9B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  <w:tr w:rsidR="00742FA9" w:rsidTr="00CA2F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FA9" w:rsidRPr="00FE6746" w:rsidRDefault="00742FA9" w:rsidP="00CA2F9B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4) Ο οικονομικός φορέας θα μπορεί να εφαρμόσει τα ακόλουθα συστήματα </w:t>
            </w:r>
            <w:r w:rsidRPr="00FE6746">
              <w:rPr>
                <w:b/>
                <w:lang w:val="el-GR"/>
              </w:rPr>
              <w:t>διαχείρισης της αλυσίδας εφοδιασμού</w:t>
            </w:r>
            <w:r w:rsidRPr="00FE6746">
              <w:rPr>
                <w:lang w:val="el-GR"/>
              </w:rPr>
              <w:t xml:space="preserve"> και ανίχνευσης κατά την εκτέλεση της σύμβασης: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2FA9" w:rsidRDefault="00742FA9" w:rsidP="00CA2F9B">
            <w:pPr>
              <w:spacing w:after="0" w:line="276" w:lineRule="auto"/>
              <w:rPr>
                <w:kern w:val="2"/>
              </w:rPr>
            </w:pPr>
            <w:r>
              <w:t>[....……]</w:t>
            </w:r>
          </w:p>
        </w:tc>
      </w:tr>
      <w:tr w:rsidR="00742FA9" w:rsidTr="00CA2F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FA9" w:rsidRPr="00FE6746" w:rsidRDefault="00742FA9" w:rsidP="00CA2F9B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b/>
                <w:i/>
                <w:lang w:val="el-GR"/>
              </w:rPr>
              <w:t xml:space="preserve">5) Για σύνθετα προϊόντα ή υπηρεσίες που θα παρασχεθούν ή, κατ’ εξαίρεση, για προϊόντα ή υπηρεσίες που πρέπει να ανταποκρίνονται </w:t>
            </w:r>
            <w:r w:rsidRPr="00FE6746">
              <w:rPr>
                <w:b/>
                <w:i/>
                <w:lang w:val="el-GR"/>
              </w:rPr>
              <w:lastRenderedPageBreak/>
              <w:t>σε κάποιον ιδιαίτερο σκοπό:</w:t>
            </w:r>
          </w:p>
          <w:p w:rsidR="00742FA9" w:rsidRPr="00FE6746" w:rsidRDefault="00742FA9" w:rsidP="00CA2F9B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Ο οικονομικός φορέας </w:t>
            </w:r>
            <w:r w:rsidRPr="00FE6746">
              <w:rPr>
                <w:b/>
                <w:lang w:val="el-GR"/>
              </w:rPr>
              <w:t>θα</w:t>
            </w:r>
            <w:r w:rsidRPr="00FE6746">
              <w:rPr>
                <w:lang w:val="el-GR"/>
              </w:rPr>
              <w:t xml:space="preserve"> επιτρέπει τη διενέργεια </w:t>
            </w:r>
            <w:r w:rsidRPr="00FE6746">
              <w:rPr>
                <w:b/>
                <w:lang w:val="el-GR"/>
              </w:rPr>
              <w:t>ελέγχων</w:t>
            </w:r>
            <w:r w:rsidRPr="00FE6746">
              <w:rPr>
                <w:lang w:val="el-GR"/>
              </w:rPr>
              <w:t xml:space="preserve"> όσον αφορά το </w:t>
            </w:r>
            <w:r w:rsidRPr="00FE6746">
              <w:rPr>
                <w:b/>
                <w:lang w:val="el-GR"/>
              </w:rPr>
              <w:t>παραγωγικό δυναμικό</w:t>
            </w:r>
            <w:r w:rsidRPr="00FE6746">
              <w:rPr>
                <w:lang w:val="el-GR"/>
              </w:rPr>
              <w:t xml:space="preserve"> ή τις </w:t>
            </w:r>
            <w:r w:rsidRPr="00FE6746">
              <w:rPr>
                <w:b/>
                <w:lang w:val="el-GR"/>
              </w:rPr>
              <w:t>τεχνικές ικανότητες</w:t>
            </w:r>
            <w:r w:rsidRPr="00FE6746">
              <w:rPr>
                <w:lang w:val="el-GR"/>
              </w:rPr>
              <w:t xml:space="preserve"> του οικονομικού φορέα και, εφόσον κρίνεται αναγκαίο, όσον αφορά τα </w:t>
            </w:r>
            <w:r w:rsidRPr="00FE6746">
              <w:rPr>
                <w:b/>
                <w:lang w:val="el-GR"/>
              </w:rPr>
              <w:t>μέσα μελέτης και έρευνας</w:t>
            </w:r>
            <w:r w:rsidRPr="00FE6746">
              <w:rPr>
                <w:lang w:val="el-GR"/>
              </w:rPr>
              <w:t xml:space="preserve"> που αυτός διαθέτει καθώς και τα </w:t>
            </w:r>
            <w:r w:rsidRPr="00FE6746">
              <w:rPr>
                <w:b/>
                <w:lang w:val="el-GR"/>
              </w:rPr>
              <w:t>μέτρα που λαμβάνει για τον έλεγχο της ποιότητας;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2FA9" w:rsidRPr="00FE6746" w:rsidRDefault="00742FA9" w:rsidP="00CA2F9B">
            <w:pPr>
              <w:snapToGrid w:val="0"/>
              <w:spacing w:after="0"/>
              <w:rPr>
                <w:kern w:val="2"/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</w:p>
          <w:p w:rsidR="00742FA9" w:rsidRDefault="00742FA9" w:rsidP="00CA2F9B">
            <w:pPr>
              <w:spacing w:after="0" w:line="276" w:lineRule="auto"/>
              <w:rPr>
                <w:kern w:val="2"/>
              </w:rPr>
            </w:pPr>
            <w:r>
              <w:t xml:space="preserve">[] Ναι [] </w:t>
            </w:r>
            <w:proofErr w:type="spellStart"/>
            <w:r>
              <w:t>Όχι</w:t>
            </w:r>
            <w:proofErr w:type="spellEnd"/>
          </w:p>
        </w:tc>
      </w:tr>
      <w:tr w:rsidR="00742FA9" w:rsidTr="00CA2F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FA9" w:rsidRPr="00FE6746" w:rsidRDefault="00742FA9" w:rsidP="00CA2F9B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lastRenderedPageBreak/>
              <w:t xml:space="preserve">6) Οι ακόλουθοι </w:t>
            </w:r>
            <w:r w:rsidRPr="00FE6746">
              <w:rPr>
                <w:b/>
                <w:lang w:val="el-GR"/>
              </w:rPr>
              <w:t>τίτλοι σπουδών και επαγγελματικών προσόντων</w:t>
            </w:r>
            <w:r w:rsidRPr="00FE6746">
              <w:rPr>
                <w:lang w:val="el-GR"/>
              </w:rPr>
              <w:t xml:space="preserve"> διατίθενται από:</w:t>
            </w:r>
          </w:p>
          <w:p w:rsidR="00742FA9" w:rsidRPr="00FE6746" w:rsidRDefault="00742FA9" w:rsidP="00CA2F9B">
            <w:pPr>
              <w:spacing w:after="0"/>
              <w:rPr>
                <w:b/>
                <w:i/>
                <w:lang w:val="el-GR"/>
              </w:rPr>
            </w:pPr>
            <w:r w:rsidRPr="00FE6746">
              <w:rPr>
                <w:lang w:val="el-GR"/>
              </w:rPr>
              <w:t xml:space="preserve">α) τον ίδιο τον </w:t>
            </w:r>
            <w:proofErr w:type="spellStart"/>
            <w:r w:rsidRPr="00FE6746">
              <w:rPr>
                <w:lang w:val="el-GR"/>
              </w:rPr>
              <w:t>πάροχο</w:t>
            </w:r>
            <w:proofErr w:type="spellEnd"/>
            <w:r w:rsidRPr="00FE6746">
              <w:rPr>
                <w:lang w:val="el-GR"/>
              </w:rPr>
              <w:t xml:space="preserve"> υπηρεσιών ή τον εργολάβο,</w:t>
            </w: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  <w:r w:rsidRPr="00FE6746">
              <w:rPr>
                <w:b/>
                <w:i/>
                <w:lang w:val="el-GR"/>
              </w:rPr>
              <w:t>και/ή</w:t>
            </w:r>
            <w:r w:rsidRPr="00FE6746">
              <w:rPr>
                <w:lang w:val="el-GR"/>
              </w:rPr>
              <w:t xml:space="preserve"> (ανάλογα με τις απαιτήσεις που ορίζονται στη σχετική πρόσκληση ή διακήρυξη ή στα έγγραφα της σύμβασης)</w:t>
            </w:r>
          </w:p>
          <w:p w:rsidR="00742FA9" w:rsidRPr="00FE6746" w:rsidRDefault="00742FA9" w:rsidP="00CA2F9B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β) τα διευθυντικά στελέχη του: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2FA9" w:rsidRPr="00FE6746" w:rsidRDefault="00742FA9" w:rsidP="00CA2F9B">
            <w:pPr>
              <w:snapToGrid w:val="0"/>
              <w:spacing w:after="0"/>
              <w:rPr>
                <w:kern w:val="2"/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</w:p>
          <w:p w:rsidR="00742FA9" w:rsidRDefault="00742FA9" w:rsidP="00CA2F9B">
            <w:pPr>
              <w:spacing w:after="0"/>
            </w:pPr>
            <w:r>
              <w:t>α)[......................................……]</w:t>
            </w:r>
          </w:p>
          <w:p w:rsidR="00742FA9" w:rsidRDefault="00742FA9" w:rsidP="00CA2F9B">
            <w:pPr>
              <w:spacing w:after="0"/>
            </w:pPr>
          </w:p>
          <w:p w:rsidR="00742FA9" w:rsidRDefault="00742FA9" w:rsidP="00CA2F9B">
            <w:pPr>
              <w:spacing w:after="0"/>
            </w:pPr>
          </w:p>
          <w:p w:rsidR="00742FA9" w:rsidRDefault="00742FA9" w:rsidP="00CA2F9B">
            <w:pPr>
              <w:spacing w:after="0"/>
            </w:pPr>
          </w:p>
          <w:p w:rsidR="00742FA9" w:rsidRDefault="00742FA9" w:rsidP="00CA2F9B">
            <w:pPr>
              <w:spacing w:after="0"/>
            </w:pPr>
          </w:p>
          <w:p w:rsidR="00742FA9" w:rsidRDefault="00742FA9" w:rsidP="00CA2F9B">
            <w:pPr>
              <w:spacing w:after="0" w:line="276" w:lineRule="auto"/>
              <w:rPr>
                <w:kern w:val="2"/>
              </w:rPr>
            </w:pPr>
            <w:r>
              <w:t>β) [……]</w:t>
            </w:r>
          </w:p>
        </w:tc>
      </w:tr>
      <w:tr w:rsidR="00742FA9" w:rsidTr="00CA2F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FA9" w:rsidRPr="00FE6746" w:rsidRDefault="00742FA9" w:rsidP="00CA2F9B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7) Ο οικονομικός φορέας θα μπορεί να εφαρμόζει τα ακόλουθα </w:t>
            </w:r>
            <w:r w:rsidRPr="00FE6746">
              <w:rPr>
                <w:b/>
                <w:lang w:val="el-GR"/>
              </w:rPr>
              <w:t>μέτρα περιβαλλοντικής διαχείρισης</w:t>
            </w:r>
            <w:r w:rsidRPr="00FE6746">
              <w:rPr>
                <w:lang w:val="el-GR"/>
              </w:rPr>
              <w:t xml:space="preserve"> κατά την εκτέλεση της σύμβασης: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2FA9" w:rsidRDefault="00742FA9" w:rsidP="00CA2F9B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  <w:tr w:rsidR="00742FA9" w:rsidTr="00CA2F9B">
        <w:trPr>
          <w:trHeight w:val="2683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FA9" w:rsidRPr="00FE6746" w:rsidRDefault="00742FA9" w:rsidP="00CA2F9B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8) Το </w:t>
            </w:r>
            <w:r w:rsidRPr="00FE6746">
              <w:rPr>
                <w:b/>
                <w:bCs/>
                <w:lang w:val="el-GR"/>
              </w:rPr>
              <w:t xml:space="preserve">μέσο ετήσιο εργατοϋπαλληλικό δυναμικό </w:t>
            </w:r>
            <w:r w:rsidRPr="00FE6746">
              <w:rPr>
                <w:lang w:val="el-GR"/>
              </w:rPr>
              <w:t xml:space="preserve">του οικονομικού φορέα και ο αριθμός των διευθυντικών στελεχών του κατά τα τελευταία τρία έτη ήταν τα εξής: 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2FA9" w:rsidRPr="00FE6746" w:rsidRDefault="00742FA9" w:rsidP="00CA2F9B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Έτος, μέσο ετήσιο εργατοϋπαλληλικό προσωπικό: </w:t>
            </w:r>
          </w:p>
          <w:p w:rsidR="00742FA9" w:rsidRDefault="00742FA9" w:rsidP="00CA2F9B">
            <w:pPr>
              <w:spacing w:after="0"/>
            </w:pPr>
            <w:r>
              <w:t xml:space="preserve">[........], [.........] </w:t>
            </w:r>
          </w:p>
          <w:p w:rsidR="00742FA9" w:rsidRDefault="00742FA9" w:rsidP="00CA2F9B">
            <w:pPr>
              <w:spacing w:after="0"/>
            </w:pPr>
            <w:r>
              <w:t xml:space="preserve">[........], [.........] </w:t>
            </w:r>
          </w:p>
          <w:p w:rsidR="00742FA9" w:rsidRDefault="00742FA9" w:rsidP="00CA2F9B">
            <w:pPr>
              <w:spacing w:after="0"/>
            </w:pPr>
            <w:r>
              <w:t xml:space="preserve">[........], [.........] </w:t>
            </w:r>
          </w:p>
          <w:p w:rsidR="00742FA9" w:rsidRDefault="00742FA9" w:rsidP="00CA2F9B">
            <w:pPr>
              <w:spacing w:after="0"/>
            </w:pPr>
            <w:proofErr w:type="spellStart"/>
            <w:r>
              <w:t>Έτος</w:t>
            </w:r>
            <w:proofErr w:type="spellEnd"/>
            <w:r>
              <w:t>, α</w:t>
            </w:r>
            <w:proofErr w:type="spellStart"/>
            <w:r>
              <w:t>ριθμός</w:t>
            </w:r>
            <w:proofErr w:type="spellEnd"/>
            <w:r>
              <w:t xml:space="preserve"> </w:t>
            </w:r>
            <w:proofErr w:type="spellStart"/>
            <w:r>
              <w:t>διευθυντικών</w:t>
            </w:r>
            <w:proofErr w:type="spellEnd"/>
            <w:r>
              <w:t xml:space="preserve"> </w:t>
            </w:r>
            <w:proofErr w:type="spellStart"/>
            <w:r>
              <w:t>στελεχών</w:t>
            </w:r>
            <w:proofErr w:type="spellEnd"/>
            <w:r>
              <w:t>:</w:t>
            </w:r>
          </w:p>
          <w:p w:rsidR="00742FA9" w:rsidRDefault="00742FA9" w:rsidP="00CA2F9B">
            <w:pPr>
              <w:spacing w:after="0"/>
            </w:pPr>
            <w:r>
              <w:t xml:space="preserve">[........], [.........] </w:t>
            </w:r>
          </w:p>
          <w:p w:rsidR="00742FA9" w:rsidRDefault="00742FA9" w:rsidP="00CA2F9B">
            <w:pPr>
              <w:spacing w:after="0"/>
            </w:pPr>
            <w:r>
              <w:t xml:space="preserve">[........], [.........] </w:t>
            </w:r>
          </w:p>
          <w:p w:rsidR="00742FA9" w:rsidRDefault="00742FA9" w:rsidP="00CA2F9B">
            <w:pPr>
              <w:spacing w:after="0" w:line="276" w:lineRule="auto"/>
              <w:rPr>
                <w:kern w:val="2"/>
              </w:rPr>
            </w:pPr>
            <w:r>
              <w:t xml:space="preserve">[........], [.........] </w:t>
            </w:r>
          </w:p>
        </w:tc>
      </w:tr>
      <w:tr w:rsidR="00742FA9" w:rsidTr="00CA2F9B">
        <w:trPr>
          <w:jc w:val="center"/>
        </w:trPr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FA9" w:rsidRPr="00FE6746" w:rsidRDefault="00742FA9" w:rsidP="00CA2F9B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9) Ο οικονομικός φορέας θα έχει στη διάθεσή του τα ακόλουθα </w:t>
            </w:r>
            <w:r w:rsidRPr="00FE6746">
              <w:rPr>
                <w:b/>
                <w:lang w:val="el-GR"/>
              </w:rPr>
              <w:t xml:space="preserve">μηχανήματα, εγκαταστάσεις και τεχνικό εξοπλισμό </w:t>
            </w:r>
            <w:r w:rsidRPr="00FE6746">
              <w:rPr>
                <w:lang w:val="el-GR"/>
              </w:rPr>
              <w:t>για την εκτέλεση της σύμβασης:</w:t>
            </w:r>
          </w:p>
        </w:tc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2FA9" w:rsidRDefault="00742FA9" w:rsidP="00CA2F9B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  <w:tr w:rsidR="00742FA9" w:rsidTr="00CA2F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FA9" w:rsidRPr="00FE6746" w:rsidRDefault="00742FA9" w:rsidP="00CA2F9B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10) Ο οικονομικός φορέας </w:t>
            </w:r>
            <w:r w:rsidRPr="00FE6746">
              <w:rPr>
                <w:b/>
                <w:lang w:val="el-GR"/>
              </w:rPr>
              <w:t>προτίθεται, να αναθέσει σε τρίτους υπό μορφή υπεργολαβίας</w:t>
            </w:r>
            <w:r w:rsidRPr="00FE6746">
              <w:rPr>
                <w:lang w:val="el-GR"/>
              </w:rPr>
              <w:t xml:space="preserve"> το ακόλουθο</w:t>
            </w:r>
            <w:r w:rsidRPr="00FE6746">
              <w:rPr>
                <w:b/>
                <w:lang w:val="el-GR"/>
              </w:rPr>
              <w:t xml:space="preserve"> τμήμα (δηλ. ποσοστό)</w:t>
            </w:r>
            <w:r w:rsidRPr="00FE6746">
              <w:rPr>
                <w:lang w:val="el-GR"/>
              </w:rPr>
              <w:t xml:space="preserve"> της σύμβασης: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2FA9" w:rsidRDefault="00742FA9" w:rsidP="00CA2F9B">
            <w:pPr>
              <w:spacing w:after="0" w:line="276" w:lineRule="auto"/>
              <w:rPr>
                <w:kern w:val="2"/>
              </w:rPr>
            </w:pPr>
            <w:r>
              <w:t>[....……]</w:t>
            </w:r>
          </w:p>
        </w:tc>
      </w:tr>
      <w:tr w:rsidR="00742FA9" w:rsidRPr="00A26EDB" w:rsidTr="00CA2F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FA9" w:rsidRPr="00FE6746" w:rsidRDefault="00742FA9" w:rsidP="00CA2F9B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11) Για </w:t>
            </w:r>
            <w:r w:rsidRPr="00FE6746">
              <w:rPr>
                <w:b/>
                <w:i/>
                <w:lang w:val="el-GR"/>
              </w:rPr>
              <w:t xml:space="preserve">δημόσιες συμβάσεις προμηθειών </w:t>
            </w:r>
            <w:r w:rsidRPr="00FE6746">
              <w:rPr>
                <w:lang w:val="el-GR"/>
              </w:rPr>
              <w:t>:</w:t>
            </w: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Ο οικονομικός φορέας θα παράσχει τα απαιτούμενα δείγματα, περιγραφές ή φωτογραφίες των προϊόντων που θα προμηθεύσει, τα οποία δεν χρειάζεται να συνοδεύονται από πιστοποιητικά γνησιότητας·</w:t>
            </w:r>
          </w:p>
          <w:p w:rsidR="00742FA9" w:rsidRPr="00FE6746" w:rsidRDefault="00742FA9" w:rsidP="00CA2F9B">
            <w:pPr>
              <w:spacing w:after="0"/>
              <w:rPr>
                <w:i/>
                <w:lang w:val="el-GR"/>
              </w:rPr>
            </w:pPr>
            <w:r w:rsidRPr="00FE6746">
              <w:rPr>
                <w:lang w:val="el-GR"/>
              </w:rPr>
              <w:t>Κατά περίπτωση, ο οικονομικός φορέας δηλώνει περαιτέρω ότι θα προσκομίσει τα απαιτούμενα πιστοποιητικά γνησιότητας.</w:t>
            </w:r>
          </w:p>
          <w:p w:rsidR="00742FA9" w:rsidRPr="00FE6746" w:rsidRDefault="00742FA9" w:rsidP="00CA2F9B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2FA9" w:rsidRPr="00FE6746" w:rsidRDefault="00742FA9" w:rsidP="00CA2F9B">
            <w:pPr>
              <w:snapToGrid w:val="0"/>
              <w:spacing w:after="0"/>
              <w:rPr>
                <w:kern w:val="2"/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[] Ναι [] Όχι</w:t>
            </w: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i/>
                <w:lang w:val="el-GR"/>
              </w:rPr>
            </w:pPr>
            <w:r w:rsidRPr="00FE6746">
              <w:rPr>
                <w:lang w:val="el-GR"/>
              </w:rPr>
              <w:t>[] Ναι [] Όχι</w:t>
            </w:r>
          </w:p>
          <w:p w:rsidR="00742FA9" w:rsidRPr="00FE6746" w:rsidRDefault="00742FA9" w:rsidP="00CA2F9B">
            <w:pPr>
              <w:spacing w:after="0"/>
              <w:rPr>
                <w:i/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i/>
                <w:lang w:val="el-GR"/>
              </w:rPr>
            </w:pPr>
          </w:p>
          <w:p w:rsidR="00742FA9" w:rsidRPr="00FE6746" w:rsidRDefault="00742FA9" w:rsidP="00CA2F9B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 xml:space="preserve">(διαδικτυακή διεύθυνση, αρχή ή φορέας </w:t>
            </w:r>
            <w:r w:rsidRPr="00FE6746">
              <w:rPr>
                <w:i/>
                <w:lang w:val="el-GR"/>
              </w:rPr>
              <w:lastRenderedPageBreak/>
              <w:t>έκδοσης, επακριβή στοιχεία αναφοράς των εγγράφων): [……][……][……]</w:t>
            </w:r>
          </w:p>
        </w:tc>
      </w:tr>
      <w:tr w:rsidR="00742FA9" w:rsidRPr="00A26EDB" w:rsidTr="00CA2F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FA9" w:rsidRPr="00FE6746" w:rsidRDefault="00742FA9" w:rsidP="00CA2F9B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lastRenderedPageBreak/>
              <w:t xml:space="preserve">12) Για </w:t>
            </w:r>
            <w:r w:rsidRPr="00FE6746">
              <w:rPr>
                <w:b/>
                <w:i/>
                <w:lang w:val="el-GR"/>
              </w:rPr>
              <w:t>δημόσιες συμβάσεις προμηθειών</w:t>
            </w:r>
            <w:r w:rsidRPr="00FE6746">
              <w:rPr>
                <w:lang w:val="el-GR"/>
              </w:rPr>
              <w:t>:</w:t>
            </w:r>
          </w:p>
          <w:p w:rsidR="00742FA9" w:rsidRPr="00FE6746" w:rsidRDefault="00742FA9" w:rsidP="00CA2F9B">
            <w:pPr>
              <w:spacing w:after="0"/>
              <w:rPr>
                <w:b/>
                <w:lang w:val="el-GR"/>
              </w:rPr>
            </w:pPr>
            <w:r w:rsidRPr="00FE6746">
              <w:rPr>
                <w:lang w:val="el-GR"/>
              </w:rPr>
              <w:t xml:space="preserve">Μπορεί ο οικονομικός φορέας να προσκομίσει τα απαιτούμενα </w:t>
            </w:r>
            <w:r w:rsidRPr="00FE6746">
              <w:rPr>
                <w:b/>
                <w:lang w:val="el-GR"/>
              </w:rPr>
              <w:t>πιστοποιητικά</w:t>
            </w:r>
            <w:r w:rsidRPr="00FE6746">
              <w:rPr>
                <w:lang w:val="el-GR"/>
              </w:rPr>
              <w:t xml:space="preserve"> που έχουν εκδοθεί από επίσημα </w:t>
            </w:r>
            <w:r w:rsidRPr="00FE6746">
              <w:rPr>
                <w:b/>
                <w:lang w:val="el-GR"/>
              </w:rPr>
              <w:t>ινστιτούτα ελέγχου ποιότητας</w:t>
            </w:r>
            <w:r w:rsidRPr="00FE6746">
              <w:rPr>
                <w:lang w:val="el-GR"/>
              </w:rPr>
              <w:t xml:space="preserve"> ή υπηρεσίες αναγνωρισμένων ικανοτήτων, με τα οποία βεβαιώνεται η καταλληλότητα των προϊόντων, </w:t>
            </w:r>
            <w:proofErr w:type="spellStart"/>
            <w:r w:rsidRPr="00FE6746">
              <w:rPr>
                <w:lang w:val="el-GR"/>
              </w:rPr>
              <w:t>επαληθευόμενη</w:t>
            </w:r>
            <w:proofErr w:type="spellEnd"/>
            <w:r w:rsidRPr="00FE6746">
              <w:rPr>
                <w:lang w:val="el-GR"/>
              </w:rPr>
              <w:t xml:space="preserve"> με παραπομπές στις τεχνικές προδιαγραφές ή σε πρότυπα, και τα οποία ορίζονται στη σχετική διακήρυξη ή στην πρόσκληση ή στα έγγραφα της σύμβασης που αναφέρονται στη διακήρυξη;</w:t>
            </w:r>
          </w:p>
          <w:p w:rsidR="00742FA9" w:rsidRPr="00FE6746" w:rsidRDefault="00742FA9" w:rsidP="00CA2F9B">
            <w:pPr>
              <w:spacing w:after="0"/>
              <w:rPr>
                <w:i/>
                <w:lang w:val="el-GR"/>
              </w:rPr>
            </w:pPr>
            <w:r w:rsidRPr="00FE6746">
              <w:rPr>
                <w:b/>
                <w:lang w:val="el-GR"/>
              </w:rPr>
              <w:t>Εάν όχι</w:t>
            </w:r>
            <w:r w:rsidRPr="00FE6746">
              <w:rPr>
                <w:lang w:val="el-GR"/>
              </w:rPr>
              <w:t>, εξηγήστε τους λόγους και αναφέρετε ποια άλλα αποδεικτικά μέσα μπορούν να προσκομιστούν:</w:t>
            </w:r>
          </w:p>
          <w:p w:rsidR="00742FA9" w:rsidRPr="00FE6746" w:rsidRDefault="00742FA9" w:rsidP="00CA2F9B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2FA9" w:rsidRPr="00FE6746" w:rsidRDefault="00742FA9" w:rsidP="00CA2F9B">
            <w:pPr>
              <w:snapToGrid w:val="0"/>
              <w:spacing w:after="0"/>
              <w:rPr>
                <w:kern w:val="2"/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[] Ναι [] Όχι</w:t>
            </w: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[….............................................]</w:t>
            </w: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i/>
                <w:lang w:val="el-GR"/>
              </w:rPr>
            </w:pPr>
          </w:p>
          <w:p w:rsidR="00742FA9" w:rsidRPr="00FE6746" w:rsidRDefault="00742FA9" w:rsidP="00CA2F9B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</w:tbl>
    <w:p w:rsidR="00742FA9" w:rsidRDefault="00742FA9" w:rsidP="00742FA9">
      <w:pPr>
        <w:pStyle w:val="SectionTitle"/>
        <w:ind w:firstLine="0"/>
      </w:pPr>
    </w:p>
    <w:p w:rsidR="00742FA9" w:rsidRPr="00FE6746" w:rsidRDefault="00742FA9" w:rsidP="00742FA9">
      <w:pPr>
        <w:jc w:val="center"/>
        <w:rPr>
          <w:b/>
          <w:bCs/>
          <w:lang w:val="el-GR"/>
        </w:rPr>
      </w:pPr>
    </w:p>
    <w:p w:rsidR="00742FA9" w:rsidRPr="00FE6746" w:rsidRDefault="00742FA9" w:rsidP="00742FA9">
      <w:pPr>
        <w:pageBreakBefore/>
        <w:jc w:val="center"/>
        <w:rPr>
          <w:b/>
          <w:i/>
          <w:lang w:val="el-GR"/>
        </w:rPr>
      </w:pPr>
      <w:r w:rsidRPr="00FE6746">
        <w:rPr>
          <w:b/>
          <w:bCs/>
          <w:lang w:val="el-GR"/>
        </w:rPr>
        <w:lastRenderedPageBreak/>
        <w:t>Δ: Συστήματα διασφάλισης ποιότητας και πρότυπα περιβαλλοντικής διαχείρισης</w:t>
      </w:r>
    </w:p>
    <w:p w:rsidR="00742FA9" w:rsidRPr="00FE6746" w:rsidRDefault="00742FA9" w:rsidP="00742FA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b/>
          <w:i/>
          <w:lang w:val="el-GR"/>
        </w:rPr>
      </w:pPr>
      <w:r w:rsidRPr="00FE6746">
        <w:rPr>
          <w:b/>
          <w:i/>
          <w:lang w:val="el-GR"/>
        </w:rPr>
        <w:t xml:space="preserve">Ο οικονομικός φορέας πρέπει να παράσχει πληροφορίες </w:t>
      </w:r>
      <w:r w:rsidRPr="00FE6746">
        <w:rPr>
          <w:b/>
          <w:u w:val="single"/>
          <w:lang w:val="el-GR"/>
        </w:rPr>
        <w:t>μόνον</w:t>
      </w:r>
      <w:r w:rsidRPr="00FE6746">
        <w:rPr>
          <w:b/>
          <w:i/>
          <w:lang w:val="el-GR"/>
        </w:rPr>
        <w:t xml:space="preserve"> όταν τα συστήματα διασφάλισης ποιότητας και/ή τα πρότυπα περιβαλλοντικής διαχείρισης έχουν ζητηθεί από την αναθέτουσα αρχή ή τον αναθέτοντα φορέα στη σχετική διακήρυξη ή στην πρόσκληση ή στα έγγραφα της σύμβασης.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742FA9" w:rsidTr="00CA2F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FA9" w:rsidRPr="00FE6746" w:rsidRDefault="00742FA9" w:rsidP="00CA2F9B">
            <w:pPr>
              <w:spacing w:after="0" w:line="276" w:lineRule="auto"/>
              <w:rPr>
                <w:b/>
                <w:i/>
                <w:kern w:val="2"/>
                <w:lang w:val="el-GR"/>
              </w:rPr>
            </w:pPr>
            <w:r w:rsidRPr="00FE6746">
              <w:rPr>
                <w:b/>
                <w:i/>
                <w:lang w:val="el-GR"/>
              </w:rPr>
              <w:t>Συστήματα διασφάλισης ποιότητας και πρότυπα περιβαλλοντικής διαχείρισης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2FA9" w:rsidRDefault="00742FA9" w:rsidP="00CA2F9B">
            <w:pPr>
              <w:spacing w:after="0" w:line="276" w:lineRule="auto"/>
              <w:rPr>
                <w:kern w:val="2"/>
              </w:rPr>
            </w:pPr>
            <w:r>
              <w:rPr>
                <w:b/>
                <w:i/>
              </w:rPr>
              <w:t>Απ</w:t>
            </w:r>
            <w:proofErr w:type="spellStart"/>
            <w:r>
              <w:rPr>
                <w:b/>
                <w:i/>
              </w:rPr>
              <w:t>άντηση</w:t>
            </w:r>
            <w:proofErr w:type="spellEnd"/>
            <w:r>
              <w:rPr>
                <w:b/>
                <w:i/>
              </w:rPr>
              <w:t>:</w:t>
            </w:r>
          </w:p>
        </w:tc>
      </w:tr>
      <w:tr w:rsidR="00742FA9" w:rsidRPr="00A26EDB" w:rsidTr="00CA2F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FA9" w:rsidRPr="00FE6746" w:rsidRDefault="00742FA9" w:rsidP="00CA2F9B">
            <w:pPr>
              <w:spacing w:after="0"/>
              <w:rPr>
                <w:b/>
                <w:color w:val="000000"/>
                <w:kern w:val="2"/>
                <w:lang w:val="el-GR"/>
              </w:rPr>
            </w:pPr>
            <w:r w:rsidRPr="00FE6746">
              <w:rPr>
                <w:color w:val="000000"/>
                <w:lang w:val="el-GR"/>
              </w:rPr>
              <w:t xml:space="preserve">Θα είναι σε θέση ο οικονομικός φορέας να προσκομίσει </w:t>
            </w:r>
            <w:r w:rsidRPr="00FE6746">
              <w:rPr>
                <w:b/>
                <w:color w:val="000000"/>
                <w:lang w:val="el-GR"/>
              </w:rPr>
              <w:t>πιστοποιητικά</w:t>
            </w:r>
            <w:r w:rsidRPr="00FE6746">
              <w:rPr>
                <w:color w:val="000000"/>
                <w:lang w:val="el-GR"/>
              </w:rPr>
              <w:t xml:space="preserve"> που έχουν εκδοθεί από ανεξάρτητους οργανισμούς που βεβαιώνουν ότι ο οικονομικός φορέας συμμορφώνεται με τα απαιτούμενα </w:t>
            </w:r>
            <w:r w:rsidRPr="00FE6746">
              <w:rPr>
                <w:b/>
                <w:color w:val="000000"/>
                <w:lang w:val="el-GR"/>
              </w:rPr>
              <w:t>πρότυπα διασφάλισης ποιότητας</w:t>
            </w:r>
            <w:r w:rsidRPr="00FE6746">
              <w:rPr>
                <w:color w:val="000000"/>
                <w:lang w:val="el-GR"/>
              </w:rPr>
              <w:t>, συμπεριλαμβανομένης της προσβασιμότητας για άτομα με ειδικές ανάγκες;</w:t>
            </w:r>
          </w:p>
          <w:p w:rsidR="00742FA9" w:rsidRPr="00FE6746" w:rsidRDefault="00742FA9" w:rsidP="00CA2F9B">
            <w:pPr>
              <w:spacing w:after="0"/>
              <w:rPr>
                <w:i/>
                <w:color w:val="000000"/>
                <w:lang w:val="el-GR"/>
              </w:rPr>
            </w:pPr>
            <w:r w:rsidRPr="00FE6746">
              <w:rPr>
                <w:b/>
                <w:color w:val="000000"/>
                <w:lang w:val="el-GR"/>
              </w:rPr>
              <w:t>Εάν όχι</w:t>
            </w:r>
            <w:r w:rsidRPr="00FE6746">
              <w:rPr>
                <w:color w:val="000000"/>
                <w:lang w:val="el-GR"/>
              </w:rPr>
              <w:t>, εξηγήστε τους λόγους και διευκρινίστε ποια άλλα αποδεικτικά μέσα μπορούν να προσκομιστούν όσον αφορά το σύστημα διασφάλισης ποιότητας:</w:t>
            </w:r>
          </w:p>
          <w:p w:rsidR="00742FA9" w:rsidRPr="00FE6746" w:rsidRDefault="00742FA9" w:rsidP="00CA2F9B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color w:val="000000"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2FA9" w:rsidRPr="00FE6746" w:rsidRDefault="00742FA9" w:rsidP="00CA2F9B">
            <w:pPr>
              <w:spacing w:after="0"/>
              <w:jc w:val="left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[] Ναι [] Όχι</w:t>
            </w:r>
          </w:p>
          <w:p w:rsidR="00742FA9" w:rsidRPr="00FE6746" w:rsidRDefault="00742FA9" w:rsidP="00CA2F9B">
            <w:pPr>
              <w:spacing w:after="0"/>
              <w:jc w:val="left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jc w:val="left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jc w:val="left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jc w:val="left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jc w:val="left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jc w:val="left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jc w:val="left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jc w:val="left"/>
              <w:rPr>
                <w:i/>
                <w:lang w:val="el-GR"/>
              </w:rPr>
            </w:pPr>
            <w:r w:rsidRPr="00FE6746">
              <w:rPr>
                <w:lang w:val="el-GR"/>
              </w:rPr>
              <w:t>[……] [……]</w:t>
            </w:r>
          </w:p>
          <w:p w:rsidR="00742FA9" w:rsidRPr="00FE6746" w:rsidRDefault="00742FA9" w:rsidP="00CA2F9B">
            <w:pPr>
              <w:spacing w:after="0"/>
              <w:jc w:val="left"/>
              <w:rPr>
                <w:i/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jc w:val="left"/>
              <w:rPr>
                <w:i/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jc w:val="left"/>
              <w:rPr>
                <w:i/>
                <w:lang w:val="el-GR"/>
              </w:rPr>
            </w:pPr>
          </w:p>
          <w:p w:rsidR="00742FA9" w:rsidRPr="00FE6746" w:rsidRDefault="00742FA9" w:rsidP="00CA2F9B">
            <w:pPr>
              <w:spacing w:after="0" w:line="276" w:lineRule="auto"/>
              <w:jc w:val="left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  <w:tr w:rsidR="00742FA9" w:rsidRPr="00A26EDB" w:rsidTr="00CA2F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2FA9" w:rsidRPr="00FE6746" w:rsidRDefault="00742FA9" w:rsidP="00CA2F9B">
            <w:pPr>
              <w:spacing w:after="0"/>
              <w:rPr>
                <w:b/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Θα είναι σε θέση ο οικονομικός φορέας να προσκομίσει </w:t>
            </w:r>
            <w:r w:rsidRPr="00FE6746">
              <w:rPr>
                <w:b/>
                <w:lang w:val="el-GR"/>
              </w:rPr>
              <w:t>πιστοποιητικά</w:t>
            </w:r>
            <w:r w:rsidRPr="00FE6746">
              <w:rPr>
                <w:lang w:val="el-GR"/>
              </w:rPr>
              <w:t xml:space="preserve"> που έχουν εκδοθεί από ανεξάρτητους οργανισμούς που βεβαιώνουν ότι ο οικονομικός φορέας συμμορφώνεται με τα απαιτούμενα </w:t>
            </w:r>
            <w:r w:rsidRPr="00FE6746">
              <w:rPr>
                <w:b/>
                <w:lang w:val="el-GR"/>
              </w:rPr>
              <w:t>συστήματα ή πρότυπα περιβαλλοντικής διαχείρισης</w:t>
            </w:r>
            <w:r w:rsidRPr="00FE6746">
              <w:rPr>
                <w:lang w:val="el-GR"/>
              </w:rPr>
              <w:t>;</w:t>
            </w: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  <w:r w:rsidRPr="00FE6746">
              <w:rPr>
                <w:b/>
                <w:lang w:val="el-GR"/>
              </w:rPr>
              <w:t>Εάν όχι</w:t>
            </w:r>
            <w:r w:rsidRPr="00FE6746">
              <w:rPr>
                <w:lang w:val="el-GR"/>
              </w:rPr>
              <w:t xml:space="preserve">, εξηγήστε τους λόγους και διευκρινίστε ποια άλλα αποδεικτικά μέσα μπορούν να προσκομιστούν όσον αφορά τα </w:t>
            </w:r>
            <w:r w:rsidRPr="00FE6746">
              <w:rPr>
                <w:b/>
                <w:lang w:val="el-GR"/>
              </w:rPr>
              <w:t>συστήματα ή πρότυπα περιβαλλοντικής διαχείρισης</w:t>
            </w:r>
            <w:r w:rsidRPr="00FE6746">
              <w:rPr>
                <w:lang w:val="el-GR"/>
              </w:rPr>
              <w:t>:</w:t>
            </w: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2FA9" w:rsidRPr="00FE6746" w:rsidRDefault="00742FA9" w:rsidP="00CA2F9B">
            <w:pPr>
              <w:spacing w:after="0"/>
              <w:jc w:val="left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[] Ναι [] Όχι</w:t>
            </w:r>
          </w:p>
          <w:p w:rsidR="00742FA9" w:rsidRPr="00FE6746" w:rsidRDefault="00742FA9" w:rsidP="00CA2F9B">
            <w:pPr>
              <w:spacing w:after="0"/>
              <w:jc w:val="left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jc w:val="left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jc w:val="left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jc w:val="left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jc w:val="left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jc w:val="left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jc w:val="left"/>
              <w:rPr>
                <w:i/>
                <w:lang w:val="el-GR"/>
              </w:rPr>
            </w:pPr>
            <w:r w:rsidRPr="00FE6746">
              <w:rPr>
                <w:lang w:val="el-GR"/>
              </w:rPr>
              <w:t>[……] [……]</w:t>
            </w:r>
          </w:p>
          <w:p w:rsidR="00742FA9" w:rsidRPr="00FE6746" w:rsidRDefault="00742FA9" w:rsidP="00CA2F9B">
            <w:pPr>
              <w:spacing w:after="0"/>
              <w:jc w:val="left"/>
              <w:rPr>
                <w:i/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jc w:val="left"/>
              <w:rPr>
                <w:i/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jc w:val="left"/>
              <w:rPr>
                <w:i/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jc w:val="left"/>
              <w:rPr>
                <w:i/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jc w:val="left"/>
              <w:rPr>
                <w:i/>
                <w:lang w:val="el-GR"/>
              </w:rPr>
            </w:pPr>
          </w:p>
          <w:p w:rsidR="00742FA9" w:rsidRPr="00FE6746" w:rsidRDefault="00742FA9" w:rsidP="00CA2F9B">
            <w:pPr>
              <w:spacing w:after="0" w:line="276" w:lineRule="auto"/>
              <w:jc w:val="left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</w:tbl>
    <w:p w:rsidR="00742FA9" w:rsidRPr="00FE6746" w:rsidRDefault="00742FA9" w:rsidP="00742FA9">
      <w:pPr>
        <w:jc w:val="center"/>
        <w:rPr>
          <w:kern w:val="2"/>
          <w:szCs w:val="22"/>
          <w:lang w:val="el-GR"/>
        </w:rPr>
      </w:pPr>
    </w:p>
    <w:p w:rsidR="00742FA9" w:rsidRPr="00FE6746" w:rsidRDefault="00742FA9" w:rsidP="00742FA9">
      <w:pPr>
        <w:pageBreakBefore/>
        <w:jc w:val="center"/>
        <w:rPr>
          <w:b/>
          <w:i/>
          <w:lang w:val="el-GR"/>
        </w:rPr>
      </w:pPr>
      <w:r w:rsidRPr="00FE6746">
        <w:rPr>
          <w:b/>
          <w:bCs/>
          <w:lang w:val="el-GR"/>
        </w:rPr>
        <w:lastRenderedPageBreak/>
        <w:t xml:space="preserve">Μέρος </w:t>
      </w:r>
      <w:r>
        <w:rPr>
          <w:b/>
          <w:bCs/>
        </w:rPr>
        <w:t>V</w:t>
      </w:r>
      <w:r w:rsidRPr="00FE6746">
        <w:rPr>
          <w:b/>
          <w:bCs/>
          <w:lang w:val="el-GR"/>
        </w:rPr>
        <w:t xml:space="preserve">: Περιορισμός του αριθμού των </w:t>
      </w:r>
      <w:proofErr w:type="spellStart"/>
      <w:r w:rsidRPr="00FE6746">
        <w:rPr>
          <w:b/>
          <w:bCs/>
          <w:lang w:val="el-GR"/>
        </w:rPr>
        <w:t>πληρούντων</w:t>
      </w:r>
      <w:proofErr w:type="spellEnd"/>
      <w:r w:rsidRPr="00FE6746">
        <w:rPr>
          <w:b/>
          <w:bCs/>
          <w:lang w:val="el-GR"/>
        </w:rPr>
        <w:t xml:space="preserve"> τα κριτήρια επιλογής υποψηφίων</w:t>
      </w:r>
    </w:p>
    <w:p w:rsidR="00742FA9" w:rsidRPr="00FE6746" w:rsidRDefault="00742FA9" w:rsidP="00742FA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b/>
          <w:i/>
          <w:u w:val="single"/>
          <w:lang w:val="el-GR"/>
        </w:rPr>
      </w:pPr>
      <w:r w:rsidRPr="00FE6746">
        <w:rPr>
          <w:b/>
          <w:i/>
          <w:lang w:val="el-GR"/>
        </w:rPr>
        <w:t xml:space="preserve">Ο οικονομικός φορέας πρέπει να παράσχει πληροφορίες </w:t>
      </w:r>
      <w:r w:rsidRPr="00FE6746">
        <w:rPr>
          <w:b/>
          <w:u w:val="single"/>
          <w:lang w:val="el-GR"/>
        </w:rPr>
        <w:t>μόνον</w:t>
      </w:r>
      <w:r w:rsidRPr="00FE6746">
        <w:rPr>
          <w:b/>
          <w:i/>
          <w:lang w:val="el-GR"/>
        </w:rPr>
        <w:t xml:space="preserve"> όταν η αναθέτουσα αρχή ή ο αναθέτων φορέας έχει προσδιορίσει αντικειμενικά και χωρίς διακρίσεις κριτήρια ή κανόνες που πρόκειται να εφαρμοστούν για τον περιορισμό του αριθμού των υποψηφίων που θα προσκληθούν να υποβάλουν προσφορά ή να συμμετάσχουν στον διάλογο. Οι πληροφορίες αυτές, οι οποίες μπορούν να συνοδεύονται από απαιτήσεις όσον αφορά τα πιστοποιητικά (ή το είδος τους) ή τις μορφές αποδεικτικών εγγράφων, </w:t>
      </w:r>
      <w:r w:rsidRPr="00FE6746">
        <w:rPr>
          <w:b/>
          <w:lang w:val="el-GR"/>
        </w:rPr>
        <w:t>εφόσον συντρέχει περίπτωση</w:t>
      </w:r>
      <w:r w:rsidRPr="00FE6746">
        <w:rPr>
          <w:b/>
          <w:i/>
          <w:lang w:val="el-GR"/>
        </w:rPr>
        <w:t>,</w:t>
      </w:r>
      <w:r w:rsidRPr="00FE6746">
        <w:rPr>
          <w:b/>
          <w:i/>
          <w:u w:val="single"/>
          <w:lang w:val="el-GR"/>
        </w:rPr>
        <w:t xml:space="preserve"> </w:t>
      </w:r>
      <w:r w:rsidRPr="00FE6746">
        <w:rPr>
          <w:b/>
          <w:i/>
          <w:lang w:val="el-GR"/>
        </w:rPr>
        <w:t>που θα πρέπει να προσκομιστούν, ορίζονται στη σχετική διακήρυξη  ή στην πρόσκληση ή στα έγγραφα της σύμβασης.</w:t>
      </w:r>
    </w:p>
    <w:p w:rsidR="00742FA9" w:rsidRPr="00FE6746" w:rsidRDefault="00742FA9" w:rsidP="00742FA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b/>
          <w:lang w:val="el-GR"/>
        </w:rPr>
      </w:pPr>
      <w:r w:rsidRPr="00FE6746">
        <w:rPr>
          <w:b/>
          <w:i/>
          <w:u w:val="single"/>
          <w:lang w:val="el-GR"/>
        </w:rPr>
        <w:t>Για κλειστές διαδικασίες, ανταγωνιστικές διαδικασίες με διαπραγμάτευση, διαδικασίες ανταγωνιστικού διαλόγου και συμπράξεις καινοτομίας μόνον:</w:t>
      </w:r>
    </w:p>
    <w:p w:rsidR="00742FA9" w:rsidRPr="00FE6746" w:rsidRDefault="00742FA9" w:rsidP="00742FA9">
      <w:pPr>
        <w:rPr>
          <w:b/>
          <w:i/>
          <w:lang w:val="el-GR"/>
        </w:rPr>
      </w:pPr>
      <w:r w:rsidRPr="00FE6746">
        <w:rPr>
          <w:b/>
          <w:lang w:val="el-GR"/>
        </w:rPr>
        <w:t>Ο οικονομικός φορέας δηλώνει ότι: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742FA9" w:rsidTr="00CA2F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FA9" w:rsidRDefault="00742FA9" w:rsidP="00CA2F9B">
            <w:pPr>
              <w:spacing w:after="0" w:line="276" w:lineRule="auto"/>
              <w:rPr>
                <w:b/>
                <w:i/>
                <w:kern w:val="2"/>
              </w:rPr>
            </w:pPr>
            <w:proofErr w:type="spellStart"/>
            <w:r>
              <w:rPr>
                <w:b/>
                <w:i/>
              </w:rPr>
              <w:t>Περιορισμός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του</w:t>
            </w:r>
            <w:proofErr w:type="spellEnd"/>
            <w:r>
              <w:rPr>
                <w:b/>
                <w:i/>
              </w:rPr>
              <w:t xml:space="preserve"> α</w:t>
            </w:r>
            <w:proofErr w:type="spellStart"/>
            <w:r>
              <w:rPr>
                <w:b/>
                <w:i/>
              </w:rPr>
              <w:t>ριθμού</w:t>
            </w:r>
            <w:proofErr w:type="spellEnd"/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2FA9" w:rsidRDefault="00742FA9" w:rsidP="00CA2F9B">
            <w:pPr>
              <w:spacing w:after="0" w:line="276" w:lineRule="auto"/>
              <w:rPr>
                <w:kern w:val="2"/>
              </w:rPr>
            </w:pPr>
            <w:r>
              <w:rPr>
                <w:b/>
                <w:i/>
              </w:rPr>
              <w:t>Απ</w:t>
            </w:r>
            <w:proofErr w:type="spellStart"/>
            <w:r>
              <w:rPr>
                <w:b/>
                <w:i/>
              </w:rPr>
              <w:t>άντηση</w:t>
            </w:r>
            <w:proofErr w:type="spellEnd"/>
            <w:r>
              <w:rPr>
                <w:b/>
                <w:i/>
              </w:rPr>
              <w:t>:</w:t>
            </w:r>
          </w:p>
        </w:tc>
      </w:tr>
      <w:tr w:rsidR="00742FA9" w:rsidRPr="00A26EDB" w:rsidTr="00CA2F9B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42FA9" w:rsidRPr="00FE6746" w:rsidRDefault="00742FA9" w:rsidP="00CA2F9B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>Πληροί</w:t>
            </w:r>
            <w:r w:rsidRPr="00FE6746">
              <w:rPr>
                <w:lang w:val="el-GR"/>
              </w:rPr>
              <w:t xml:space="preserve"> τα αντικειμενικά και χωρίς διακρίσεις κριτήρια ή κανόνες που πρόκειται να εφαρμοστούν για τον περιορισμό του αριθμού των υποψηφίων με τον ακόλουθο τρόπο:</w:t>
            </w:r>
          </w:p>
          <w:p w:rsidR="00742FA9" w:rsidRPr="00FE6746" w:rsidRDefault="00742FA9" w:rsidP="00CA2F9B">
            <w:pPr>
              <w:spacing w:after="0"/>
              <w:rPr>
                <w:i/>
                <w:lang w:val="el-GR"/>
              </w:rPr>
            </w:pPr>
            <w:r w:rsidRPr="00FE6746">
              <w:rPr>
                <w:lang w:val="el-GR"/>
              </w:rPr>
              <w:t xml:space="preserve">Εφόσον ζητούνται ορισμένα πιστοποιητικά ή λοιπές μορφές αποδεικτικών εγγράφων, αναφέρετε για </w:t>
            </w:r>
            <w:r w:rsidRPr="00FE6746">
              <w:rPr>
                <w:b/>
                <w:lang w:val="el-GR"/>
              </w:rPr>
              <w:t>καθένα από αυτά</w:t>
            </w:r>
            <w:r w:rsidRPr="00FE6746">
              <w:rPr>
                <w:lang w:val="el-GR"/>
              </w:rPr>
              <w:t xml:space="preserve"> αν ο οικονομικός φορέας διαθέτει τα απαιτούμενα έγγραφα:</w:t>
            </w:r>
          </w:p>
          <w:p w:rsidR="00742FA9" w:rsidRPr="00FE6746" w:rsidRDefault="00742FA9" w:rsidP="00CA2F9B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 xml:space="preserve">Εάν ορισμένα από τα εν λόγω πιστοποιητικά ή λοιπές μορφές αποδεικτικών στοιχείων διατίθενται ηλεκτρονικά, αναφέρετε για το </w:t>
            </w:r>
            <w:r w:rsidRPr="00FE6746">
              <w:rPr>
                <w:b/>
                <w:i/>
                <w:lang w:val="el-GR"/>
              </w:rPr>
              <w:t>καθένα: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2FA9" w:rsidRPr="00FE6746" w:rsidRDefault="00742FA9" w:rsidP="00CA2F9B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[….]</w:t>
            </w: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[] Ναι [] Όχι</w:t>
            </w:r>
          </w:p>
          <w:p w:rsidR="00742FA9" w:rsidRDefault="00742FA9" w:rsidP="00CA2F9B">
            <w:pPr>
              <w:spacing w:after="0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lang w:val="el-GR"/>
              </w:rPr>
            </w:pPr>
          </w:p>
          <w:p w:rsidR="00742FA9" w:rsidRPr="00FE6746" w:rsidRDefault="00742FA9" w:rsidP="00CA2F9B">
            <w:pPr>
              <w:spacing w:after="0"/>
              <w:rPr>
                <w:i/>
                <w:lang w:val="el-GR"/>
              </w:rPr>
            </w:pPr>
          </w:p>
          <w:p w:rsidR="00742FA9" w:rsidRPr="00FE6746" w:rsidRDefault="00742FA9" w:rsidP="00CA2F9B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</w:tbl>
    <w:p w:rsidR="00742FA9" w:rsidRDefault="00742FA9" w:rsidP="00742FA9">
      <w:pPr>
        <w:pStyle w:val="ChapterTitle"/>
      </w:pPr>
    </w:p>
    <w:p w:rsidR="00742FA9" w:rsidRDefault="00742FA9" w:rsidP="00742FA9">
      <w:pPr>
        <w:pStyle w:val="ChapterTitle"/>
        <w:rPr>
          <w:i/>
        </w:rPr>
      </w:pPr>
      <w:r>
        <w:rPr>
          <w:b w:val="0"/>
        </w:rPr>
        <w:br w:type="page"/>
      </w:r>
      <w:r>
        <w:rPr>
          <w:bCs/>
        </w:rPr>
        <w:lastRenderedPageBreak/>
        <w:t>Μέρος VI: Τελικές δηλώσεις</w:t>
      </w:r>
    </w:p>
    <w:p w:rsidR="00742FA9" w:rsidRPr="00FE6746" w:rsidRDefault="00742FA9" w:rsidP="00742FA9">
      <w:pPr>
        <w:rPr>
          <w:i/>
          <w:lang w:val="el-GR"/>
        </w:rPr>
      </w:pPr>
      <w:r w:rsidRPr="00FE6746">
        <w:rPr>
          <w:i/>
          <w:lang w:val="el-GR"/>
        </w:rPr>
        <w:t xml:space="preserve">Ο κάτωθι υπογεγραμμένος, δηλώνω επισήμως ότι τα στοιχεία που έχω αναφέρει σύμφωνα με τα μέρη Ι – </w:t>
      </w:r>
      <w:r>
        <w:rPr>
          <w:i/>
        </w:rPr>
        <w:t>IV</w:t>
      </w:r>
      <w:r w:rsidRPr="00FE6746">
        <w:rPr>
          <w:i/>
          <w:lang w:val="el-GR"/>
        </w:rPr>
        <w:t xml:space="preserve"> ανωτέρω είναι ακριβή και ορθά και ότι έχω πλήρη επίγνωση των συνεπειών σε περίπτωση σοβαρών ψευδών δηλώσεων.</w:t>
      </w:r>
    </w:p>
    <w:p w:rsidR="00742FA9" w:rsidRPr="00FE6746" w:rsidRDefault="00742FA9" w:rsidP="00742FA9">
      <w:pPr>
        <w:rPr>
          <w:i/>
          <w:lang w:val="el-GR"/>
        </w:rPr>
      </w:pPr>
      <w:r w:rsidRPr="00FE6746">
        <w:rPr>
          <w:i/>
          <w:lang w:val="el-GR"/>
        </w:rPr>
        <w:t xml:space="preserve">Ο κάτωθι υπογεγραμμένος, δηλώνω επισήμως ότι </w:t>
      </w:r>
      <w:proofErr w:type="spellStart"/>
      <w:r w:rsidRPr="00FE6746">
        <w:rPr>
          <w:i/>
          <w:lang w:val="el-GR"/>
        </w:rPr>
        <w:t>είμαισε</w:t>
      </w:r>
      <w:proofErr w:type="spellEnd"/>
      <w:r w:rsidRPr="00FE6746">
        <w:rPr>
          <w:i/>
          <w:lang w:val="el-GR"/>
        </w:rPr>
        <w:t xml:space="preserve"> θέση, κατόπιν αιτήματος και χωρίς καθυστέρηση, να προσκομίσω τα πιστοποιητικά και τις λοιπές μορφές αποδεικτικών εγγράφων που αναφέρονται, εκτός εάν :</w:t>
      </w:r>
    </w:p>
    <w:p w:rsidR="00742FA9" w:rsidRPr="00FE6746" w:rsidRDefault="00742FA9" w:rsidP="00742FA9">
      <w:pPr>
        <w:rPr>
          <w:rStyle w:val="a4"/>
          <w:lang w:val="el-GR"/>
        </w:rPr>
      </w:pPr>
      <w:r w:rsidRPr="00FE6746">
        <w:rPr>
          <w:i/>
          <w:lang w:val="el-GR"/>
        </w:rPr>
        <w:t>α)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</w:t>
      </w:r>
      <w:r w:rsidRPr="00FE6746">
        <w:rPr>
          <w:rStyle w:val="a4"/>
          <w:i/>
          <w:lang w:val="el-GR"/>
        </w:rPr>
        <w:t>.</w:t>
      </w:r>
    </w:p>
    <w:p w:rsidR="00742FA9" w:rsidRPr="00FE6746" w:rsidRDefault="00742FA9" w:rsidP="00742FA9">
      <w:pPr>
        <w:rPr>
          <w:lang w:val="el-GR"/>
        </w:rPr>
      </w:pPr>
      <w:r w:rsidRPr="00FE6746">
        <w:rPr>
          <w:rStyle w:val="a4"/>
          <w:i/>
          <w:lang w:val="el-GR"/>
        </w:rPr>
        <w:t>β) η αναθέτουσα αρχή ή ο αναθέτων φορέας έχουν ήδη στην κατοχή τους τα σχετικά έγγραφα.</w:t>
      </w:r>
    </w:p>
    <w:p w:rsidR="00742FA9" w:rsidRPr="00FE6746" w:rsidRDefault="00742FA9" w:rsidP="00742FA9">
      <w:pPr>
        <w:rPr>
          <w:i/>
          <w:lang w:val="el-GR"/>
        </w:rPr>
      </w:pPr>
      <w:r w:rsidRPr="00FE6746">
        <w:rPr>
          <w:i/>
          <w:lang w:val="el-GR"/>
        </w:rPr>
        <w:t xml:space="preserve">Ο κάτωθι υπογεγραμμένος δίδω επισήμως τη συγκατάθεσή μου στ... [προσδιορισμός της αναθέτουσας αρχής ή του αναθέτοντα φορέα, όπως καθορίζεται στο μέρος Ι, ενότητα Α], προκειμένου να αποκτήσει πρόσβαση σε δικαιολογητικά των πληροφοριών τις οποίες έχω υποβάλλει στ... [να προσδιοριστεί το αντίστοιχο μέρος/ενότητα/σημείο] του παρόντος Τυποποιημένου Εντύπου Υπεύθυνης </w:t>
      </w:r>
      <w:proofErr w:type="spellStart"/>
      <w:r w:rsidRPr="00FE6746">
        <w:rPr>
          <w:i/>
          <w:lang w:val="el-GR"/>
        </w:rPr>
        <w:t>Δήλώσης</w:t>
      </w:r>
      <w:proofErr w:type="spellEnd"/>
      <w:r w:rsidRPr="00FE6746">
        <w:rPr>
          <w:i/>
          <w:lang w:val="el-GR"/>
        </w:rPr>
        <w:t xml:space="preserve"> για τους σκοπούς τ... </w:t>
      </w:r>
      <w:r w:rsidRPr="00FE6746">
        <w:rPr>
          <w:lang w:val="el-GR"/>
        </w:rPr>
        <w:t>[προσδιορισμός της διαδικασίας προμήθειας: (συνοπτική περιγραφή, παραπομπή στη δημοσίευση στον εθνικό τύπο, έντυπο και ηλεκτρονικό, αριθμός αναφοράς)]</w:t>
      </w:r>
      <w:r w:rsidRPr="00FE6746">
        <w:rPr>
          <w:i/>
          <w:lang w:val="el-GR"/>
        </w:rPr>
        <w:t>.</w:t>
      </w:r>
    </w:p>
    <w:p w:rsidR="00742FA9" w:rsidRPr="00FE6746" w:rsidRDefault="00742FA9" w:rsidP="00742FA9">
      <w:pPr>
        <w:rPr>
          <w:i/>
          <w:lang w:val="el-GR"/>
        </w:rPr>
      </w:pPr>
    </w:p>
    <w:p w:rsidR="00742FA9" w:rsidRPr="00FE6746" w:rsidRDefault="00742FA9" w:rsidP="00742FA9">
      <w:pPr>
        <w:rPr>
          <w:i/>
          <w:lang w:val="el-GR"/>
        </w:rPr>
      </w:pPr>
      <w:r w:rsidRPr="00FE6746">
        <w:rPr>
          <w:i/>
          <w:lang w:val="el-GR"/>
        </w:rPr>
        <w:t>Ημερομηνία, τόπος και, όπου ζητείται ή είναι απαραίτητο, υπογραφή(-</w:t>
      </w:r>
      <w:proofErr w:type="spellStart"/>
      <w:r w:rsidRPr="00FE6746">
        <w:rPr>
          <w:i/>
          <w:lang w:val="el-GR"/>
        </w:rPr>
        <w:t>ές</w:t>
      </w:r>
      <w:proofErr w:type="spellEnd"/>
      <w:r w:rsidRPr="00FE6746">
        <w:rPr>
          <w:i/>
          <w:lang w:val="el-GR"/>
        </w:rPr>
        <w:t xml:space="preserve">): [……]   </w:t>
      </w:r>
    </w:p>
    <w:p w:rsidR="00742FA9" w:rsidRPr="00FE6746" w:rsidRDefault="00742FA9" w:rsidP="00742FA9">
      <w:pPr>
        <w:rPr>
          <w:lang w:val="el-GR"/>
        </w:rPr>
      </w:pPr>
    </w:p>
    <w:p w:rsidR="00742FA9" w:rsidRPr="001348B6" w:rsidRDefault="00742FA9" w:rsidP="00742FA9">
      <w:pPr>
        <w:pStyle w:val="normalwithoutspacing"/>
        <w:rPr>
          <w:rFonts w:ascii="Times New Roman" w:hAnsi="Times New Roman" w:cs="Times New Roman"/>
          <w:sz w:val="24"/>
        </w:rPr>
      </w:pPr>
    </w:p>
    <w:p w:rsidR="00742FA9" w:rsidRPr="001774FC" w:rsidRDefault="00742FA9" w:rsidP="00742FA9">
      <w:pPr>
        <w:rPr>
          <w:lang w:val="el-GR"/>
        </w:rPr>
      </w:pPr>
    </w:p>
    <w:p w:rsidR="00742FA9" w:rsidRPr="00742FA9" w:rsidRDefault="00742FA9" w:rsidP="00742FA9">
      <w:pPr>
        <w:rPr>
          <w:lang w:val="el-GR"/>
        </w:rPr>
      </w:pPr>
    </w:p>
    <w:sectPr w:rsidR="00742FA9" w:rsidRPr="00742FA9" w:rsidSect="00E014F2">
      <w:footerReference w:type="default" r:id="rId9"/>
      <w:footerReference w:type="first" r:id="rId10"/>
      <w:pgSz w:w="11906" w:h="16838"/>
      <w:pgMar w:top="1134" w:right="1134" w:bottom="1134" w:left="1134" w:header="720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1FC9" w:rsidRDefault="00821FC9" w:rsidP="00635DD4">
      <w:pPr>
        <w:spacing w:after="0"/>
      </w:pPr>
      <w:r>
        <w:separator/>
      </w:r>
    </w:p>
  </w:endnote>
  <w:endnote w:type="continuationSeparator" w:id="0">
    <w:p w:rsidR="00821FC9" w:rsidRDefault="00821FC9" w:rsidP="00635DD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A1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A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ebuchet MS">
    <w:panose1 w:val="020B0603020202020204"/>
    <w:charset w:val="A1"/>
    <w:family w:val="swiss"/>
    <w:pitch w:val="variable"/>
    <w:sig w:usb0="00000687" w:usb1="00000000" w:usb2="00000000" w:usb3="00000000" w:csb0="0000009F" w:csb1="00000000"/>
  </w:font>
  <w:font w:name="Andale Sans UI">
    <w:altName w:val="Arial Unicode MS"/>
    <w:charset w:val="A1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5C8A" w:rsidRDefault="00085C8A">
    <w:pPr>
      <w:pStyle w:val="af2"/>
      <w:spacing w:after="0"/>
      <w:jc w:val="center"/>
      <w:rPr>
        <w:sz w:val="12"/>
        <w:szCs w:val="12"/>
        <w:lang w:val="el-GR"/>
      </w:rPr>
    </w:pPr>
  </w:p>
  <w:p w:rsidR="00085C8A" w:rsidRDefault="00085C8A">
    <w:pPr>
      <w:pStyle w:val="af2"/>
      <w:spacing w:after="0"/>
      <w:jc w:val="center"/>
    </w:pPr>
    <w:r>
      <w:rPr>
        <w:sz w:val="20"/>
        <w:szCs w:val="20"/>
        <w:lang w:val="el-GR"/>
      </w:rPr>
      <w:t xml:space="preserve">Σελίδα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</w:instrText>
    </w:r>
    <w:r>
      <w:rPr>
        <w:sz w:val="20"/>
        <w:szCs w:val="20"/>
      </w:rPr>
      <w:fldChar w:fldCharType="separate"/>
    </w:r>
    <w:r w:rsidR="00A26EDB">
      <w:rPr>
        <w:noProof/>
        <w:sz w:val="20"/>
        <w:szCs w:val="20"/>
      </w:rPr>
      <w:t>22</w:t>
    </w:r>
    <w:r>
      <w:rPr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5C8A" w:rsidRDefault="00085C8A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1FC9" w:rsidRDefault="00821FC9" w:rsidP="00635DD4">
      <w:pPr>
        <w:spacing w:after="0"/>
      </w:pPr>
      <w:r>
        <w:separator/>
      </w:r>
    </w:p>
  </w:footnote>
  <w:footnote w:type="continuationSeparator" w:id="0">
    <w:p w:rsidR="00821FC9" w:rsidRDefault="00821FC9" w:rsidP="00635DD4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lowerLetter"/>
      <w:lvlText w:val="()%5"/>
      <w:lvlJc w:val="left"/>
      <w:pPr>
        <w:tabs>
          <w:tab w:val="num" w:pos="3050"/>
        </w:tabs>
        <w:ind w:left="3050" w:hanging="850"/>
      </w:pPr>
      <w:rPr>
        <w:rFonts w:ascii="Arial" w:hAnsi="Arial" w:cs="Times New Roman"/>
        <w:b w:val="0"/>
        <w:i w:val="0"/>
        <w:sz w:val="20"/>
        <w:szCs w:val="20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lowerLetter"/>
      <w:lvlText w:val="()%5"/>
      <w:lvlJc w:val="left"/>
      <w:pPr>
        <w:tabs>
          <w:tab w:val="num" w:pos="3050"/>
        </w:tabs>
        <w:ind w:left="3050" w:hanging="850"/>
      </w:pPr>
      <w:rPr>
        <w:rFonts w:ascii="Arial" w:hAnsi="Arial" w:cs="Times New Roman"/>
        <w:b w:val="0"/>
        <w:i w:val="0"/>
        <w:sz w:val="20"/>
        <w:szCs w:val="20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/>
        <w:lang w:val="el-GR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lang w:val="el-GR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bullet"/>
      <w:lvlText w:val=""/>
      <w:lvlJc w:val="left"/>
      <w:pPr>
        <w:tabs>
          <w:tab w:val="num" w:pos="397"/>
        </w:tabs>
        <w:ind w:left="397" w:hanging="397"/>
      </w:pPr>
      <w:rPr>
        <w:rFonts w:ascii="Webdings" w:hAnsi="Webdings" w:cs="Webdings"/>
        <w:color w:val="333399"/>
        <w:sz w:val="16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trike/>
        <w:color w:val="0070C0"/>
        <w:kern w:val="1"/>
        <w:position w:val="0"/>
        <w:sz w:val="24"/>
        <w:vertAlign w:val="baseline"/>
        <w:lang w:val="el-GR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hd w:val="clear" w:color="auto" w:fill="C0C0C0"/>
        <w:lang w:val="el-GR"/>
      </w:r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szCs w:val="22"/>
        <w:lang w:val="el-GR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szCs w:val="22"/>
        <w:lang w:val="el-GR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eastAsia="Calibri"/>
        <w:lang w:val="el-GR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0000000A"/>
    <w:multiLevelType w:val="multilevel"/>
    <w:tmpl w:val="0000000A"/>
    <w:name w:val="WW8Num1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5B9BD5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color w:val="5B9BD5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color w:val="5B9BD5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5B9BD5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color w:val="5B9BD5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color w:val="5B9BD5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5B9BD5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color w:val="5B9BD5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  <w:color w:val="5B9BD5"/>
      </w:rPr>
    </w:lvl>
  </w:abstractNum>
  <w:abstractNum w:abstractNumId="10">
    <w:nsid w:val="022F623A"/>
    <w:multiLevelType w:val="hybridMultilevel"/>
    <w:tmpl w:val="0C36CD42"/>
    <w:lvl w:ilvl="0" w:tplc="E4182D1A">
      <w:start w:val="1"/>
      <w:numFmt w:val="bullet"/>
      <w:lvlText w:val=""/>
      <w:lvlJc w:val="left"/>
      <w:pPr>
        <w:tabs>
          <w:tab w:val="num" w:pos="862"/>
        </w:tabs>
        <w:ind w:left="862" w:hanging="360"/>
      </w:pPr>
      <w:rPr>
        <w:rFonts w:ascii="Wingdings" w:hAnsi="Wingdings" w:hint="default"/>
        <w:b w:val="0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09A1217A"/>
    <w:multiLevelType w:val="hybridMultilevel"/>
    <w:tmpl w:val="17743BB6"/>
    <w:lvl w:ilvl="0" w:tplc="E4182D1A">
      <w:start w:val="1"/>
      <w:numFmt w:val="bullet"/>
      <w:lvlText w:val=""/>
      <w:lvlJc w:val="left"/>
      <w:pPr>
        <w:tabs>
          <w:tab w:val="num" w:pos="862"/>
        </w:tabs>
        <w:ind w:left="862" w:hanging="360"/>
      </w:pPr>
      <w:rPr>
        <w:rFonts w:ascii="Wingdings" w:hAnsi="Wingdings" w:hint="default"/>
        <w:b w:val="0"/>
      </w:rPr>
    </w:lvl>
    <w:lvl w:ilvl="1" w:tplc="0408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5C8B3F4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EB907ED"/>
    <w:multiLevelType w:val="hybridMultilevel"/>
    <w:tmpl w:val="13646120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5C8B3F4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6161060"/>
    <w:multiLevelType w:val="hybridMultilevel"/>
    <w:tmpl w:val="ACB0568C"/>
    <w:lvl w:ilvl="0" w:tplc="04080003">
      <w:start w:val="1"/>
      <w:numFmt w:val="bullet"/>
      <w:lvlText w:val="o"/>
      <w:lvlJc w:val="left"/>
      <w:pPr>
        <w:tabs>
          <w:tab w:val="num" w:pos="513"/>
        </w:tabs>
        <w:ind w:left="513" w:hanging="360"/>
      </w:pPr>
      <w:rPr>
        <w:rFonts w:ascii="Courier New" w:hAnsi="Courier New" w:cs="Courier New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233"/>
        </w:tabs>
        <w:ind w:left="1233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953"/>
        </w:tabs>
        <w:ind w:left="1953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673"/>
        </w:tabs>
        <w:ind w:left="2673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393"/>
        </w:tabs>
        <w:ind w:left="3393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113"/>
        </w:tabs>
        <w:ind w:left="4113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833"/>
        </w:tabs>
        <w:ind w:left="4833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553"/>
        </w:tabs>
        <w:ind w:left="5553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273"/>
        </w:tabs>
        <w:ind w:left="6273" w:hanging="360"/>
      </w:pPr>
      <w:rPr>
        <w:rFonts w:ascii="Wingdings" w:hAnsi="Wingdings" w:hint="default"/>
      </w:rPr>
    </w:lvl>
  </w:abstractNum>
  <w:abstractNum w:abstractNumId="14">
    <w:nsid w:val="188B51BB"/>
    <w:multiLevelType w:val="hybridMultilevel"/>
    <w:tmpl w:val="85A8F454"/>
    <w:lvl w:ilvl="0" w:tplc="E4182D1A">
      <w:start w:val="1"/>
      <w:numFmt w:val="bullet"/>
      <w:lvlText w:val=""/>
      <w:lvlJc w:val="left"/>
      <w:pPr>
        <w:tabs>
          <w:tab w:val="num" w:pos="862"/>
        </w:tabs>
        <w:ind w:left="862" w:hanging="360"/>
      </w:pPr>
      <w:rPr>
        <w:rFonts w:ascii="Wingdings" w:hAnsi="Wingdings" w:hint="default"/>
        <w:b w:val="0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EE457EA"/>
    <w:multiLevelType w:val="multilevel"/>
    <w:tmpl w:val="C696FA7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0"/>
        </w:tabs>
        <w:ind w:left="342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6">
    <w:nsid w:val="27564C9E"/>
    <w:multiLevelType w:val="hybridMultilevel"/>
    <w:tmpl w:val="283E1F0E"/>
    <w:lvl w:ilvl="0" w:tplc="0408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9487B89"/>
    <w:multiLevelType w:val="hybridMultilevel"/>
    <w:tmpl w:val="20326C96"/>
    <w:lvl w:ilvl="0" w:tplc="0408000F">
      <w:start w:val="1"/>
      <w:numFmt w:val="decimal"/>
      <w:lvlText w:val="%1."/>
      <w:lvlJc w:val="left"/>
      <w:pPr>
        <w:ind w:left="1287" w:hanging="360"/>
      </w:pPr>
    </w:lvl>
    <w:lvl w:ilvl="1" w:tplc="04080019" w:tentative="1">
      <w:start w:val="1"/>
      <w:numFmt w:val="lowerLetter"/>
      <w:lvlText w:val="%2."/>
      <w:lvlJc w:val="left"/>
      <w:pPr>
        <w:ind w:left="2007" w:hanging="360"/>
      </w:pPr>
    </w:lvl>
    <w:lvl w:ilvl="2" w:tplc="0408001B" w:tentative="1">
      <w:start w:val="1"/>
      <w:numFmt w:val="lowerRoman"/>
      <w:lvlText w:val="%3."/>
      <w:lvlJc w:val="right"/>
      <w:pPr>
        <w:ind w:left="2727" w:hanging="180"/>
      </w:pPr>
    </w:lvl>
    <w:lvl w:ilvl="3" w:tplc="0408000F" w:tentative="1">
      <w:start w:val="1"/>
      <w:numFmt w:val="decimal"/>
      <w:lvlText w:val="%4."/>
      <w:lvlJc w:val="left"/>
      <w:pPr>
        <w:ind w:left="3447" w:hanging="360"/>
      </w:pPr>
    </w:lvl>
    <w:lvl w:ilvl="4" w:tplc="04080019" w:tentative="1">
      <w:start w:val="1"/>
      <w:numFmt w:val="lowerLetter"/>
      <w:lvlText w:val="%5."/>
      <w:lvlJc w:val="left"/>
      <w:pPr>
        <w:ind w:left="4167" w:hanging="360"/>
      </w:pPr>
    </w:lvl>
    <w:lvl w:ilvl="5" w:tplc="0408001B" w:tentative="1">
      <w:start w:val="1"/>
      <w:numFmt w:val="lowerRoman"/>
      <w:lvlText w:val="%6."/>
      <w:lvlJc w:val="right"/>
      <w:pPr>
        <w:ind w:left="4887" w:hanging="180"/>
      </w:pPr>
    </w:lvl>
    <w:lvl w:ilvl="6" w:tplc="0408000F" w:tentative="1">
      <w:start w:val="1"/>
      <w:numFmt w:val="decimal"/>
      <w:lvlText w:val="%7."/>
      <w:lvlJc w:val="left"/>
      <w:pPr>
        <w:ind w:left="5607" w:hanging="360"/>
      </w:pPr>
    </w:lvl>
    <w:lvl w:ilvl="7" w:tplc="04080019" w:tentative="1">
      <w:start w:val="1"/>
      <w:numFmt w:val="lowerLetter"/>
      <w:lvlText w:val="%8."/>
      <w:lvlJc w:val="left"/>
      <w:pPr>
        <w:ind w:left="6327" w:hanging="360"/>
      </w:pPr>
    </w:lvl>
    <w:lvl w:ilvl="8" w:tplc="0408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>
    <w:nsid w:val="31C80B60"/>
    <w:multiLevelType w:val="hybridMultilevel"/>
    <w:tmpl w:val="4A38D0AC"/>
    <w:lvl w:ilvl="0" w:tplc="E4182D1A">
      <w:start w:val="1"/>
      <w:numFmt w:val="bullet"/>
      <w:lvlText w:val=""/>
      <w:lvlJc w:val="left"/>
      <w:pPr>
        <w:tabs>
          <w:tab w:val="num" w:pos="862"/>
        </w:tabs>
        <w:ind w:left="862" w:hanging="360"/>
      </w:pPr>
      <w:rPr>
        <w:rFonts w:ascii="Wingdings" w:hAnsi="Wingdings" w:hint="default"/>
        <w:b w:val="0"/>
      </w:rPr>
    </w:lvl>
    <w:lvl w:ilvl="1" w:tplc="0408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5C8B3F4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1D27254"/>
    <w:multiLevelType w:val="hybridMultilevel"/>
    <w:tmpl w:val="DD0EDB7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3404D31"/>
    <w:multiLevelType w:val="hybridMultilevel"/>
    <w:tmpl w:val="35E0403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AFC10FF"/>
    <w:multiLevelType w:val="hybridMultilevel"/>
    <w:tmpl w:val="72C213C2"/>
    <w:lvl w:ilvl="0" w:tplc="E4182D1A">
      <w:start w:val="1"/>
      <w:numFmt w:val="bullet"/>
      <w:lvlText w:val=""/>
      <w:lvlJc w:val="left"/>
      <w:pPr>
        <w:tabs>
          <w:tab w:val="num" w:pos="2064"/>
        </w:tabs>
        <w:ind w:left="2064" w:hanging="360"/>
      </w:pPr>
      <w:rPr>
        <w:rFonts w:ascii="Wingdings" w:hAnsi="Wingdings" w:hint="default"/>
        <w:b w:val="0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D9E10B4"/>
    <w:multiLevelType w:val="hybridMultilevel"/>
    <w:tmpl w:val="1CCE7D44"/>
    <w:lvl w:ilvl="0" w:tplc="0408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56C7324"/>
    <w:multiLevelType w:val="hybridMultilevel"/>
    <w:tmpl w:val="10260780"/>
    <w:lvl w:ilvl="0" w:tplc="E4182D1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 w:val="0"/>
      </w:rPr>
    </w:lvl>
    <w:lvl w:ilvl="1" w:tplc="04080003">
      <w:start w:val="1"/>
      <w:numFmt w:val="decimal"/>
      <w:lvlText w:val="%2."/>
      <w:lvlJc w:val="left"/>
      <w:pPr>
        <w:tabs>
          <w:tab w:val="num" w:pos="1298"/>
        </w:tabs>
        <w:ind w:left="1298" w:hanging="360"/>
      </w:pPr>
    </w:lvl>
    <w:lvl w:ilvl="2" w:tplc="04080005">
      <w:start w:val="1"/>
      <w:numFmt w:val="decimal"/>
      <w:lvlText w:val="%3."/>
      <w:lvlJc w:val="left"/>
      <w:pPr>
        <w:tabs>
          <w:tab w:val="num" w:pos="2018"/>
        </w:tabs>
        <w:ind w:left="2018" w:hanging="360"/>
      </w:pPr>
    </w:lvl>
    <w:lvl w:ilvl="3" w:tplc="0408000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080003">
      <w:start w:val="1"/>
      <w:numFmt w:val="decimal"/>
      <w:lvlText w:val="%5."/>
      <w:lvlJc w:val="left"/>
      <w:pPr>
        <w:tabs>
          <w:tab w:val="num" w:pos="3458"/>
        </w:tabs>
        <w:ind w:left="3458" w:hanging="360"/>
      </w:pPr>
    </w:lvl>
    <w:lvl w:ilvl="5" w:tplc="04080005">
      <w:start w:val="1"/>
      <w:numFmt w:val="decimal"/>
      <w:lvlText w:val="%6."/>
      <w:lvlJc w:val="left"/>
      <w:pPr>
        <w:tabs>
          <w:tab w:val="num" w:pos="4178"/>
        </w:tabs>
        <w:ind w:left="4178" w:hanging="360"/>
      </w:pPr>
    </w:lvl>
    <w:lvl w:ilvl="6" w:tplc="0408000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080003">
      <w:start w:val="1"/>
      <w:numFmt w:val="decimal"/>
      <w:lvlText w:val="%8."/>
      <w:lvlJc w:val="left"/>
      <w:pPr>
        <w:tabs>
          <w:tab w:val="num" w:pos="5618"/>
        </w:tabs>
        <w:ind w:left="5618" w:hanging="360"/>
      </w:pPr>
    </w:lvl>
    <w:lvl w:ilvl="8" w:tplc="04080005">
      <w:start w:val="1"/>
      <w:numFmt w:val="decimal"/>
      <w:lvlText w:val="%9."/>
      <w:lvlJc w:val="left"/>
      <w:pPr>
        <w:tabs>
          <w:tab w:val="num" w:pos="6338"/>
        </w:tabs>
        <w:ind w:left="6338" w:hanging="360"/>
      </w:pPr>
    </w:lvl>
  </w:abstractNum>
  <w:abstractNum w:abstractNumId="24">
    <w:nsid w:val="4C466320"/>
    <w:multiLevelType w:val="hybridMultilevel"/>
    <w:tmpl w:val="307C5182"/>
    <w:lvl w:ilvl="0" w:tplc="0096E262">
      <w:start w:val="1"/>
      <w:numFmt w:val="bullet"/>
      <w:lvlText w:val=""/>
      <w:lvlJc w:val="left"/>
      <w:pPr>
        <w:tabs>
          <w:tab w:val="num" w:pos="558"/>
        </w:tabs>
        <w:ind w:left="785" w:hanging="283"/>
      </w:pPr>
      <w:rPr>
        <w:rFonts w:ascii="Symbol" w:hAnsi="Symbol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48B140F"/>
    <w:multiLevelType w:val="hybridMultilevel"/>
    <w:tmpl w:val="8F2E851C"/>
    <w:lvl w:ilvl="0" w:tplc="E4182D1A">
      <w:start w:val="1"/>
      <w:numFmt w:val="bullet"/>
      <w:lvlText w:val=""/>
      <w:lvlJc w:val="left"/>
      <w:pPr>
        <w:tabs>
          <w:tab w:val="num" w:pos="862"/>
        </w:tabs>
        <w:ind w:left="862" w:hanging="360"/>
      </w:pPr>
      <w:rPr>
        <w:rFonts w:ascii="Wingdings" w:hAnsi="Wingdings" w:hint="default"/>
        <w:b w:val="0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7A054C0"/>
    <w:multiLevelType w:val="hybridMultilevel"/>
    <w:tmpl w:val="5E181D88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DFC49E1"/>
    <w:multiLevelType w:val="hybridMultilevel"/>
    <w:tmpl w:val="80D85C9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356269B"/>
    <w:multiLevelType w:val="hybridMultilevel"/>
    <w:tmpl w:val="956E3E74"/>
    <w:lvl w:ilvl="0" w:tplc="0408000B">
      <w:start w:val="1"/>
      <w:numFmt w:val="bullet"/>
      <w:lvlText w:val=""/>
      <w:lvlJc w:val="left"/>
      <w:pPr>
        <w:tabs>
          <w:tab w:val="num" w:pos="862"/>
        </w:tabs>
        <w:ind w:left="862" w:hanging="360"/>
      </w:pPr>
      <w:rPr>
        <w:rFonts w:ascii="Wingdings" w:hAnsi="Wingdings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8AF5E1C"/>
    <w:multiLevelType w:val="hybridMultilevel"/>
    <w:tmpl w:val="5AC01082"/>
    <w:lvl w:ilvl="0" w:tplc="E4182D1A">
      <w:start w:val="1"/>
      <w:numFmt w:val="bullet"/>
      <w:lvlText w:val=""/>
      <w:lvlJc w:val="left"/>
      <w:pPr>
        <w:tabs>
          <w:tab w:val="num" w:pos="862"/>
        </w:tabs>
        <w:ind w:left="862" w:hanging="360"/>
      </w:pPr>
      <w:rPr>
        <w:rFonts w:ascii="Wingdings" w:hAnsi="Wingdings" w:hint="default"/>
        <w:b w:val="0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BB5515A"/>
    <w:multiLevelType w:val="hybridMultilevel"/>
    <w:tmpl w:val="543CD7E4"/>
    <w:lvl w:ilvl="0" w:tplc="6340F46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F9B59D6"/>
    <w:multiLevelType w:val="hybridMultilevel"/>
    <w:tmpl w:val="2852473E"/>
    <w:lvl w:ilvl="0" w:tplc="0408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2">
    <w:nsid w:val="715172C2"/>
    <w:multiLevelType w:val="hybridMultilevel"/>
    <w:tmpl w:val="9976C58C"/>
    <w:lvl w:ilvl="0" w:tplc="E4182D1A">
      <w:start w:val="1"/>
      <w:numFmt w:val="bullet"/>
      <w:lvlText w:val=""/>
      <w:lvlJc w:val="left"/>
      <w:pPr>
        <w:tabs>
          <w:tab w:val="num" w:pos="862"/>
        </w:tabs>
        <w:ind w:left="862" w:hanging="360"/>
      </w:pPr>
      <w:rPr>
        <w:rFonts w:ascii="Wingdings" w:hAnsi="Wingdings" w:hint="default"/>
        <w:b w:val="0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5FF12E9"/>
    <w:multiLevelType w:val="hybridMultilevel"/>
    <w:tmpl w:val="B2FA974A"/>
    <w:lvl w:ilvl="0" w:tplc="7D885ED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8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9F461BA"/>
    <w:multiLevelType w:val="hybridMultilevel"/>
    <w:tmpl w:val="6C2C331E"/>
    <w:lvl w:ilvl="0" w:tplc="0408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ADE5ED0"/>
    <w:multiLevelType w:val="hybridMultilevel"/>
    <w:tmpl w:val="2E1E82B0"/>
    <w:lvl w:ilvl="0" w:tplc="E4182D1A">
      <w:start w:val="1"/>
      <w:numFmt w:val="bullet"/>
      <w:lvlText w:val=""/>
      <w:lvlJc w:val="left"/>
      <w:pPr>
        <w:tabs>
          <w:tab w:val="num" w:pos="862"/>
        </w:tabs>
        <w:ind w:left="862" w:hanging="360"/>
      </w:pPr>
      <w:rPr>
        <w:rFonts w:ascii="Wingdings" w:hAnsi="Wingdings" w:hint="default"/>
        <w:b w:val="0"/>
      </w:rPr>
    </w:lvl>
    <w:lvl w:ilvl="1" w:tplc="0408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5C8B3F4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27"/>
  </w:num>
  <w:num w:numId="12">
    <w:abstractNumId w:val="17"/>
  </w:num>
  <w:num w:numId="13">
    <w:abstractNumId w:val="19"/>
  </w:num>
  <w:num w:numId="14">
    <w:abstractNumId w:val="23"/>
  </w:num>
  <w:num w:numId="15">
    <w:abstractNumId w:val="22"/>
  </w:num>
  <w:num w:numId="16">
    <w:abstractNumId w:val="33"/>
  </w:num>
  <w:num w:numId="17">
    <w:abstractNumId w:val="31"/>
  </w:num>
  <w:num w:numId="18">
    <w:abstractNumId w:val="28"/>
  </w:num>
  <w:num w:numId="19">
    <w:abstractNumId w:val="12"/>
  </w:num>
  <w:num w:numId="20">
    <w:abstractNumId w:val="26"/>
  </w:num>
  <w:num w:numId="21">
    <w:abstractNumId w:val="13"/>
  </w:num>
  <w:num w:numId="22">
    <w:abstractNumId w:val="16"/>
  </w:num>
  <w:num w:numId="23">
    <w:abstractNumId w:val="21"/>
  </w:num>
  <w:num w:numId="24">
    <w:abstractNumId w:val="24"/>
  </w:num>
  <w:num w:numId="25">
    <w:abstractNumId w:val="15"/>
  </w:num>
  <w:num w:numId="26">
    <w:abstractNumId w:val="34"/>
  </w:num>
  <w:num w:numId="27">
    <w:abstractNumId w:val="29"/>
  </w:num>
  <w:num w:numId="28">
    <w:abstractNumId w:val="10"/>
  </w:num>
  <w:num w:numId="29">
    <w:abstractNumId w:val="32"/>
  </w:num>
  <w:num w:numId="30">
    <w:abstractNumId w:val="25"/>
  </w:num>
  <w:num w:numId="31">
    <w:abstractNumId w:val="18"/>
  </w:num>
  <w:num w:numId="32">
    <w:abstractNumId w:val="35"/>
  </w:num>
  <w:num w:numId="33">
    <w:abstractNumId w:val="14"/>
  </w:num>
  <w:num w:numId="34">
    <w:abstractNumId w:val="11"/>
  </w:num>
  <w:num w:numId="3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0"/>
  </w:num>
  <w:num w:numId="3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5DD4"/>
    <w:rsid w:val="00007A61"/>
    <w:rsid w:val="00024B64"/>
    <w:rsid w:val="0003610E"/>
    <w:rsid w:val="00036D2D"/>
    <w:rsid w:val="000409DB"/>
    <w:rsid w:val="00046892"/>
    <w:rsid w:val="00051854"/>
    <w:rsid w:val="000717CD"/>
    <w:rsid w:val="00085C8A"/>
    <w:rsid w:val="000B0610"/>
    <w:rsid w:val="000C6835"/>
    <w:rsid w:val="000E0F81"/>
    <w:rsid w:val="000E33DD"/>
    <w:rsid w:val="000F58FA"/>
    <w:rsid w:val="001303DA"/>
    <w:rsid w:val="00137323"/>
    <w:rsid w:val="001475DE"/>
    <w:rsid w:val="00160B63"/>
    <w:rsid w:val="0016536C"/>
    <w:rsid w:val="00165E7C"/>
    <w:rsid w:val="001B06CD"/>
    <w:rsid w:val="001B2249"/>
    <w:rsid w:val="001B5F52"/>
    <w:rsid w:val="001C1807"/>
    <w:rsid w:val="001C6D06"/>
    <w:rsid w:val="001E0479"/>
    <w:rsid w:val="00210885"/>
    <w:rsid w:val="002327D5"/>
    <w:rsid w:val="00274C20"/>
    <w:rsid w:val="00274EFE"/>
    <w:rsid w:val="00281714"/>
    <w:rsid w:val="00292C77"/>
    <w:rsid w:val="00293459"/>
    <w:rsid w:val="002B76FC"/>
    <w:rsid w:val="002E2966"/>
    <w:rsid w:val="002E2A0C"/>
    <w:rsid w:val="002F483D"/>
    <w:rsid w:val="002F6B20"/>
    <w:rsid w:val="00314CC5"/>
    <w:rsid w:val="00327A43"/>
    <w:rsid w:val="00335C36"/>
    <w:rsid w:val="003468AB"/>
    <w:rsid w:val="00361703"/>
    <w:rsid w:val="003719B9"/>
    <w:rsid w:val="003A109E"/>
    <w:rsid w:val="003B1607"/>
    <w:rsid w:val="003B52B6"/>
    <w:rsid w:val="003C6741"/>
    <w:rsid w:val="003E2A8B"/>
    <w:rsid w:val="003E5FB8"/>
    <w:rsid w:val="003F3790"/>
    <w:rsid w:val="00401462"/>
    <w:rsid w:val="004075B2"/>
    <w:rsid w:val="00407B81"/>
    <w:rsid w:val="004259AA"/>
    <w:rsid w:val="004366D8"/>
    <w:rsid w:val="00463B2A"/>
    <w:rsid w:val="004A4341"/>
    <w:rsid w:val="004A43AE"/>
    <w:rsid w:val="004A498B"/>
    <w:rsid w:val="004B42CF"/>
    <w:rsid w:val="004C00EA"/>
    <w:rsid w:val="004D3695"/>
    <w:rsid w:val="004E789B"/>
    <w:rsid w:val="00505251"/>
    <w:rsid w:val="005115EA"/>
    <w:rsid w:val="005240DA"/>
    <w:rsid w:val="00526ABA"/>
    <w:rsid w:val="005340F0"/>
    <w:rsid w:val="00544A8C"/>
    <w:rsid w:val="00550BC9"/>
    <w:rsid w:val="00555AE6"/>
    <w:rsid w:val="005568AB"/>
    <w:rsid w:val="005714A8"/>
    <w:rsid w:val="00575D43"/>
    <w:rsid w:val="00584895"/>
    <w:rsid w:val="005B1C4E"/>
    <w:rsid w:val="005F3BE2"/>
    <w:rsid w:val="005F3CD2"/>
    <w:rsid w:val="00601DF4"/>
    <w:rsid w:val="00621655"/>
    <w:rsid w:val="00635DD4"/>
    <w:rsid w:val="00645CF8"/>
    <w:rsid w:val="006467C9"/>
    <w:rsid w:val="006557A8"/>
    <w:rsid w:val="0067771A"/>
    <w:rsid w:val="006B54D5"/>
    <w:rsid w:val="006C4194"/>
    <w:rsid w:val="006E0CA1"/>
    <w:rsid w:val="006E5C4C"/>
    <w:rsid w:val="006F71B6"/>
    <w:rsid w:val="00733D72"/>
    <w:rsid w:val="00733E4E"/>
    <w:rsid w:val="00742FA9"/>
    <w:rsid w:val="00743E4B"/>
    <w:rsid w:val="007604A7"/>
    <w:rsid w:val="0078398C"/>
    <w:rsid w:val="00792B8E"/>
    <w:rsid w:val="007971C2"/>
    <w:rsid w:val="00797403"/>
    <w:rsid w:val="007E0D71"/>
    <w:rsid w:val="007E1112"/>
    <w:rsid w:val="007F3DE3"/>
    <w:rsid w:val="007F797F"/>
    <w:rsid w:val="0080257F"/>
    <w:rsid w:val="00803FB2"/>
    <w:rsid w:val="00820E61"/>
    <w:rsid w:val="00821FC9"/>
    <w:rsid w:val="00835C33"/>
    <w:rsid w:val="0084620C"/>
    <w:rsid w:val="0084622F"/>
    <w:rsid w:val="0085673B"/>
    <w:rsid w:val="008610BD"/>
    <w:rsid w:val="00861613"/>
    <w:rsid w:val="008938E1"/>
    <w:rsid w:val="00893FFB"/>
    <w:rsid w:val="008A1B28"/>
    <w:rsid w:val="008A745F"/>
    <w:rsid w:val="008B492A"/>
    <w:rsid w:val="008C4C6F"/>
    <w:rsid w:val="008D25A8"/>
    <w:rsid w:val="008D67C6"/>
    <w:rsid w:val="008E537B"/>
    <w:rsid w:val="008E7528"/>
    <w:rsid w:val="008E7E45"/>
    <w:rsid w:val="00921352"/>
    <w:rsid w:val="00922830"/>
    <w:rsid w:val="009251A4"/>
    <w:rsid w:val="009256F1"/>
    <w:rsid w:val="00932D0A"/>
    <w:rsid w:val="00955AFC"/>
    <w:rsid w:val="0098751F"/>
    <w:rsid w:val="00991263"/>
    <w:rsid w:val="009A7C43"/>
    <w:rsid w:val="009B50D2"/>
    <w:rsid w:val="009B6EF3"/>
    <w:rsid w:val="009E306E"/>
    <w:rsid w:val="009F07FB"/>
    <w:rsid w:val="00A00035"/>
    <w:rsid w:val="00A163EF"/>
    <w:rsid w:val="00A23289"/>
    <w:rsid w:val="00A2377E"/>
    <w:rsid w:val="00A2487F"/>
    <w:rsid w:val="00A26EDB"/>
    <w:rsid w:val="00A338A8"/>
    <w:rsid w:val="00A55380"/>
    <w:rsid w:val="00A8456D"/>
    <w:rsid w:val="00A84576"/>
    <w:rsid w:val="00A84B76"/>
    <w:rsid w:val="00A878F6"/>
    <w:rsid w:val="00A96239"/>
    <w:rsid w:val="00AA1F2C"/>
    <w:rsid w:val="00AB462A"/>
    <w:rsid w:val="00AB4F94"/>
    <w:rsid w:val="00AC06C2"/>
    <w:rsid w:val="00AC5D97"/>
    <w:rsid w:val="00AE17A1"/>
    <w:rsid w:val="00B079B5"/>
    <w:rsid w:val="00B07A1A"/>
    <w:rsid w:val="00B21FB8"/>
    <w:rsid w:val="00B2692B"/>
    <w:rsid w:val="00B31CBF"/>
    <w:rsid w:val="00B52686"/>
    <w:rsid w:val="00B631B3"/>
    <w:rsid w:val="00B63F4D"/>
    <w:rsid w:val="00B6531E"/>
    <w:rsid w:val="00B83A60"/>
    <w:rsid w:val="00B91902"/>
    <w:rsid w:val="00BD40EF"/>
    <w:rsid w:val="00BF5E8F"/>
    <w:rsid w:val="00C02192"/>
    <w:rsid w:val="00C2561B"/>
    <w:rsid w:val="00C26F76"/>
    <w:rsid w:val="00C3514E"/>
    <w:rsid w:val="00C43A4A"/>
    <w:rsid w:val="00C63FC6"/>
    <w:rsid w:val="00C64EEC"/>
    <w:rsid w:val="00C93BBE"/>
    <w:rsid w:val="00CA2F9B"/>
    <w:rsid w:val="00CA3B5D"/>
    <w:rsid w:val="00CE0E56"/>
    <w:rsid w:val="00CF7B61"/>
    <w:rsid w:val="00D01438"/>
    <w:rsid w:val="00D25097"/>
    <w:rsid w:val="00D31011"/>
    <w:rsid w:val="00D75DFD"/>
    <w:rsid w:val="00D93F7F"/>
    <w:rsid w:val="00DA278A"/>
    <w:rsid w:val="00DC2ED3"/>
    <w:rsid w:val="00DD4BA6"/>
    <w:rsid w:val="00DD5BCA"/>
    <w:rsid w:val="00E014F2"/>
    <w:rsid w:val="00E0415E"/>
    <w:rsid w:val="00E24194"/>
    <w:rsid w:val="00E24991"/>
    <w:rsid w:val="00E3445E"/>
    <w:rsid w:val="00E50BE0"/>
    <w:rsid w:val="00E74EFD"/>
    <w:rsid w:val="00E824C9"/>
    <w:rsid w:val="00E82A91"/>
    <w:rsid w:val="00E91F6C"/>
    <w:rsid w:val="00EB0821"/>
    <w:rsid w:val="00EB5356"/>
    <w:rsid w:val="00EE17CB"/>
    <w:rsid w:val="00F540C6"/>
    <w:rsid w:val="00F8549A"/>
    <w:rsid w:val="00F867EF"/>
    <w:rsid w:val="00F87CA1"/>
    <w:rsid w:val="00FA72EE"/>
    <w:rsid w:val="00FB7DA1"/>
    <w:rsid w:val="00FF70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DD4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paragraph" w:styleId="1">
    <w:name w:val="heading 1"/>
    <w:basedOn w:val="a"/>
    <w:next w:val="a"/>
    <w:link w:val="1Char"/>
    <w:qFormat/>
    <w:rsid w:val="00635DD4"/>
    <w:pPr>
      <w:keepNext/>
      <w:pageBreakBefore/>
      <w:pBdr>
        <w:top w:val="none" w:sz="0" w:space="0" w:color="000000"/>
        <w:left w:val="none" w:sz="0" w:space="0" w:color="000000"/>
        <w:bottom w:val="single" w:sz="18" w:space="1" w:color="000080"/>
        <w:right w:val="none" w:sz="0" w:space="0" w:color="000000"/>
      </w:pBdr>
      <w:spacing w:before="320" w:after="160"/>
      <w:outlineLvl w:val="0"/>
    </w:pPr>
    <w:rPr>
      <w:rFonts w:ascii="Arial" w:hAnsi="Arial" w:cs="Arial"/>
      <w:b/>
      <w:bCs/>
      <w:color w:val="333399"/>
      <w:sz w:val="28"/>
      <w:szCs w:val="32"/>
      <w:lang w:val="en-US"/>
    </w:rPr>
  </w:style>
  <w:style w:type="paragraph" w:styleId="2">
    <w:name w:val="heading 2"/>
    <w:basedOn w:val="1"/>
    <w:next w:val="a"/>
    <w:link w:val="2Char"/>
    <w:qFormat/>
    <w:rsid w:val="00635DD4"/>
    <w:pPr>
      <w:pageBreakBefore w:val="0"/>
      <w:pBdr>
        <w:bottom w:val="single" w:sz="12" w:space="1" w:color="000080"/>
      </w:pBdr>
      <w:tabs>
        <w:tab w:val="left" w:pos="567"/>
      </w:tabs>
      <w:spacing w:before="240" w:after="80"/>
      <w:ind w:left="567" w:hanging="567"/>
      <w:outlineLvl w:val="1"/>
    </w:pPr>
    <w:rPr>
      <w:bCs w:val="0"/>
      <w:color w:val="002060"/>
      <w:sz w:val="24"/>
      <w:szCs w:val="22"/>
      <w:lang w:val="en-GB"/>
    </w:rPr>
  </w:style>
  <w:style w:type="paragraph" w:styleId="3">
    <w:name w:val="heading 3"/>
    <w:basedOn w:val="a"/>
    <w:next w:val="a"/>
    <w:link w:val="3Char"/>
    <w:qFormat/>
    <w:rsid w:val="00635DD4"/>
    <w:pPr>
      <w:keepNext/>
      <w:spacing w:before="240" w:after="60"/>
      <w:ind w:left="567" w:hanging="567"/>
      <w:outlineLvl w:val="2"/>
    </w:pPr>
    <w:rPr>
      <w:rFonts w:ascii="Arial" w:hAnsi="Arial" w:cs="Times New Roman"/>
      <w:b/>
      <w:bCs/>
      <w:szCs w:val="26"/>
    </w:rPr>
  </w:style>
  <w:style w:type="paragraph" w:styleId="4">
    <w:name w:val="heading 4"/>
    <w:basedOn w:val="a"/>
    <w:next w:val="a"/>
    <w:link w:val="4Char"/>
    <w:qFormat/>
    <w:rsid w:val="00635DD4"/>
    <w:pPr>
      <w:keepNext/>
      <w:spacing w:before="240" w:after="60"/>
      <w:outlineLvl w:val="3"/>
    </w:pPr>
    <w:rPr>
      <w:rFonts w:ascii="Arial" w:hAnsi="Arial" w:cs="Times New Roman"/>
      <w:b/>
      <w:bCs/>
      <w:szCs w:val="28"/>
    </w:rPr>
  </w:style>
  <w:style w:type="paragraph" w:styleId="5">
    <w:name w:val="heading 5"/>
    <w:basedOn w:val="a"/>
    <w:next w:val="a"/>
    <w:link w:val="5Char"/>
    <w:qFormat/>
    <w:rsid w:val="00635DD4"/>
    <w:pPr>
      <w:tabs>
        <w:tab w:val="num" w:pos="3050"/>
      </w:tabs>
      <w:spacing w:before="200" w:after="200" w:line="280" w:lineRule="exact"/>
      <w:ind w:left="3050" w:hanging="850"/>
      <w:outlineLvl w:val="4"/>
    </w:pPr>
    <w:rPr>
      <w:rFonts w:ascii="Lucida Sans" w:hAnsi="Lucida Sans" w:cs="Lucida Sans"/>
      <w:b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635DD4"/>
    <w:rPr>
      <w:rFonts w:ascii="Arial" w:eastAsia="Times New Roman" w:hAnsi="Arial" w:cs="Arial"/>
      <w:b/>
      <w:bCs/>
      <w:color w:val="333399"/>
      <w:sz w:val="28"/>
      <w:szCs w:val="32"/>
      <w:lang w:val="en-US" w:eastAsia="zh-CN"/>
    </w:rPr>
  </w:style>
  <w:style w:type="character" w:customStyle="1" w:styleId="2Char">
    <w:name w:val="Επικεφαλίδα 2 Char"/>
    <w:basedOn w:val="a0"/>
    <w:link w:val="2"/>
    <w:rsid w:val="00635DD4"/>
    <w:rPr>
      <w:rFonts w:ascii="Arial" w:eastAsia="Times New Roman" w:hAnsi="Arial" w:cs="Arial"/>
      <w:b/>
      <w:color w:val="002060"/>
      <w:sz w:val="24"/>
      <w:lang w:val="en-GB" w:eastAsia="zh-CN"/>
    </w:rPr>
  </w:style>
  <w:style w:type="character" w:customStyle="1" w:styleId="3Char">
    <w:name w:val="Επικεφαλίδα 3 Char"/>
    <w:basedOn w:val="a0"/>
    <w:link w:val="3"/>
    <w:rsid w:val="00635DD4"/>
    <w:rPr>
      <w:rFonts w:ascii="Arial" w:eastAsia="Times New Roman" w:hAnsi="Arial" w:cs="Times New Roman"/>
      <w:b/>
      <w:bCs/>
      <w:szCs w:val="26"/>
      <w:lang w:val="en-GB" w:eastAsia="zh-CN"/>
    </w:rPr>
  </w:style>
  <w:style w:type="character" w:customStyle="1" w:styleId="4Char">
    <w:name w:val="Επικεφαλίδα 4 Char"/>
    <w:basedOn w:val="a0"/>
    <w:link w:val="4"/>
    <w:rsid w:val="00635DD4"/>
    <w:rPr>
      <w:rFonts w:ascii="Arial" w:eastAsia="Times New Roman" w:hAnsi="Arial" w:cs="Times New Roman"/>
      <w:b/>
      <w:bCs/>
      <w:szCs w:val="28"/>
      <w:lang w:val="en-GB" w:eastAsia="zh-CN"/>
    </w:rPr>
  </w:style>
  <w:style w:type="character" w:customStyle="1" w:styleId="5Char">
    <w:name w:val="Επικεφαλίδα 5 Char"/>
    <w:basedOn w:val="a0"/>
    <w:link w:val="5"/>
    <w:rsid w:val="00635DD4"/>
    <w:rPr>
      <w:rFonts w:ascii="Lucida Sans" w:eastAsia="Times New Roman" w:hAnsi="Lucida Sans" w:cs="Lucida Sans"/>
      <w:b/>
      <w:szCs w:val="20"/>
      <w:lang w:val="en-US" w:eastAsia="zh-CN"/>
    </w:rPr>
  </w:style>
  <w:style w:type="character" w:customStyle="1" w:styleId="WW8Num1z0">
    <w:name w:val="WW8Num1z0"/>
    <w:rsid w:val="00635DD4"/>
  </w:style>
  <w:style w:type="character" w:customStyle="1" w:styleId="WW8Num1z1">
    <w:name w:val="WW8Num1z1"/>
    <w:rsid w:val="00635DD4"/>
  </w:style>
  <w:style w:type="character" w:customStyle="1" w:styleId="WW8Num1z2">
    <w:name w:val="WW8Num1z2"/>
    <w:rsid w:val="00635DD4"/>
  </w:style>
  <w:style w:type="character" w:customStyle="1" w:styleId="WW8Num1z3">
    <w:name w:val="WW8Num1z3"/>
    <w:rsid w:val="00635DD4"/>
  </w:style>
  <w:style w:type="character" w:customStyle="1" w:styleId="WW8Num1z4">
    <w:name w:val="WW8Num1z4"/>
    <w:rsid w:val="00635DD4"/>
    <w:rPr>
      <w:rFonts w:ascii="Arial" w:hAnsi="Arial" w:cs="Times New Roman"/>
      <w:b w:val="0"/>
      <w:i w:val="0"/>
      <w:sz w:val="20"/>
      <w:szCs w:val="20"/>
    </w:rPr>
  </w:style>
  <w:style w:type="character" w:customStyle="1" w:styleId="WW8Num1z5">
    <w:name w:val="WW8Num1z5"/>
    <w:rsid w:val="00635DD4"/>
  </w:style>
  <w:style w:type="character" w:customStyle="1" w:styleId="WW8Num1z6">
    <w:name w:val="WW8Num1z6"/>
    <w:rsid w:val="00635DD4"/>
  </w:style>
  <w:style w:type="character" w:customStyle="1" w:styleId="WW8Num1z7">
    <w:name w:val="WW8Num1z7"/>
    <w:rsid w:val="00635DD4"/>
  </w:style>
  <w:style w:type="character" w:customStyle="1" w:styleId="WW8Num1z8">
    <w:name w:val="WW8Num1z8"/>
    <w:rsid w:val="00635DD4"/>
  </w:style>
  <w:style w:type="character" w:customStyle="1" w:styleId="WW8Num2z0">
    <w:name w:val="WW8Num2z0"/>
    <w:rsid w:val="00635DD4"/>
  </w:style>
  <w:style w:type="character" w:customStyle="1" w:styleId="WW8Num2z1">
    <w:name w:val="WW8Num2z1"/>
    <w:rsid w:val="00635DD4"/>
  </w:style>
  <w:style w:type="character" w:customStyle="1" w:styleId="WW8Num2z2">
    <w:name w:val="WW8Num2z2"/>
    <w:rsid w:val="00635DD4"/>
  </w:style>
  <w:style w:type="character" w:customStyle="1" w:styleId="WW8Num2z3">
    <w:name w:val="WW8Num2z3"/>
    <w:rsid w:val="00635DD4"/>
  </w:style>
  <w:style w:type="character" w:customStyle="1" w:styleId="WW8Num2z4">
    <w:name w:val="WW8Num2z4"/>
    <w:rsid w:val="00635DD4"/>
    <w:rPr>
      <w:rFonts w:ascii="Arial" w:hAnsi="Arial" w:cs="Times New Roman"/>
      <w:b w:val="0"/>
      <w:i w:val="0"/>
      <w:sz w:val="20"/>
      <w:szCs w:val="20"/>
    </w:rPr>
  </w:style>
  <w:style w:type="character" w:customStyle="1" w:styleId="WW8Num2z5">
    <w:name w:val="WW8Num2z5"/>
    <w:rsid w:val="00635DD4"/>
  </w:style>
  <w:style w:type="character" w:customStyle="1" w:styleId="WW8Num2z6">
    <w:name w:val="WW8Num2z6"/>
    <w:rsid w:val="00635DD4"/>
  </w:style>
  <w:style w:type="character" w:customStyle="1" w:styleId="WW8Num2z7">
    <w:name w:val="WW8Num2z7"/>
    <w:rsid w:val="00635DD4"/>
  </w:style>
  <w:style w:type="character" w:customStyle="1" w:styleId="WW8Num2z8">
    <w:name w:val="WW8Num2z8"/>
    <w:rsid w:val="00635DD4"/>
  </w:style>
  <w:style w:type="character" w:customStyle="1" w:styleId="WW8Num3z0">
    <w:name w:val="WW8Num3z0"/>
    <w:rsid w:val="00635DD4"/>
    <w:rPr>
      <w:rFonts w:ascii="Symbol" w:hAnsi="Symbol" w:cs="Symbol"/>
      <w:lang w:val="el-GR"/>
    </w:rPr>
  </w:style>
  <w:style w:type="character" w:customStyle="1" w:styleId="WW8Num4z0">
    <w:name w:val="WW8Num4z0"/>
    <w:rsid w:val="00635DD4"/>
    <w:rPr>
      <w:lang w:val="el-GR"/>
    </w:rPr>
  </w:style>
  <w:style w:type="character" w:customStyle="1" w:styleId="WW8Num5z0">
    <w:name w:val="WW8Num5z0"/>
    <w:rsid w:val="00635DD4"/>
    <w:rPr>
      <w:rFonts w:ascii="Webdings" w:hAnsi="Webdings" w:cs="Webdings"/>
      <w:color w:val="333399"/>
      <w:sz w:val="16"/>
    </w:rPr>
  </w:style>
  <w:style w:type="character" w:customStyle="1" w:styleId="WW8Num6z0">
    <w:name w:val="WW8Num6z0"/>
    <w:rsid w:val="00635DD4"/>
    <w:rPr>
      <w:rFonts w:ascii="Symbol" w:hAnsi="Symbol" w:cs="Symbol"/>
      <w:strike/>
      <w:color w:val="0070C0"/>
      <w:kern w:val="1"/>
      <w:position w:val="0"/>
      <w:sz w:val="24"/>
      <w:vertAlign w:val="baseline"/>
      <w:lang w:val="el-GR"/>
    </w:rPr>
  </w:style>
  <w:style w:type="character" w:customStyle="1" w:styleId="WW8Num7z0">
    <w:name w:val="WW8Num7z0"/>
    <w:rsid w:val="00635DD4"/>
    <w:rPr>
      <w:rFonts w:ascii="Symbol" w:hAnsi="Symbol" w:cs="Symbol"/>
      <w:shd w:val="clear" w:color="auto" w:fill="C0C0C0"/>
      <w:lang w:val="el-GR"/>
    </w:rPr>
  </w:style>
  <w:style w:type="character" w:customStyle="1" w:styleId="WW8Num8z0">
    <w:name w:val="WW8Num8z0"/>
    <w:rsid w:val="00635DD4"/>
    <w:rPr>
      <w:b/>
      <w:bCs/>
      <w:szCs w:val="22"/>
      <w:lang w:val="el-GR"/>
    </w:rPr>
  </w:style>
  <w:style w:type="character" w:customStyle="1" w:styleId="WW8Num8z1">
    <w:name w:val="WW8Num8z1"/>
    <w:rsid w:val="00635DD4"/>
  </w:style>
  <w:style w:type="character" w:customStyle="1" w:styleId="WW8Num8z2">
    <w:name w:val="WW8Num8z2"/>
    <w:rsid w:val="00635DD4"/>
  </w:style>
  <w:style w:type="character" w:customStyle="1" w:styleId="WW8Num8z3">
    <w:name w:val="WW8Num8z3"/>
    <w:rsid w:val="00635DD4"/>
  </w:style>
  <w:style w:type="character" w:customStyle="1" w:styleId="WW8Num8z4">
    <w:name w:val="WW8Num8z4"/>
    <w:rsid w:val="00635DD4"/>
  </w:style>
  <w:style w:type="character" w:customStyle="1" w:styleId="WW8Num8z5">
    <w:name w:val="WW8Num8z5"/>
    <w:rsid w:val="00635DD4"/>
  </w:style>
  <w:style w:type="character" w:customStyle="1" w:styleId="WW8Num8z6">
    <w:name w:val="WW8Num8z6"/>
    <w:rsid w:val="00635DD4"/>
  </w:style>
  <w:style w:type="character" w:customStyle="1" w:styleId="WW8Num8z7">
    <w:name w:val="WW8Num8z7"/>
    <w:rsid w:val="00635DD4"/>
  </w:style>
  <w:style w:type="character" w:customStyle="1" w:styleId="WW8Num8z8">
    <w:name w:val="WW8Num8z8"/>
    <w:rsid w:val="00635DD4"/>
  </w:style>
  <w:style w:type="character" w:customStyle="1" w:styleId="WW8Num9z0">
    <w:name w:val="WW8Num9z0"/>
    <w:rsid w:val="00635DD4"/>
    <w:rPr>
      <w:b/>
      <w:bCs/>
      <w:szCs w:val="22"/>
      <w:lang w:val="el-GR"/>
    </w:rPr>
  </w:style>
  <w:style w:type="character" w:customStyle="1" w:styleId="WW8Num9z1">
    <w:name w:val="WW8Num9z1"/>
    <w:rsid w:val="00635DD4"/>
    <w:rPr>
      <w:rFonts w:eastAsia="Calibri"/>
      <w:lang w:val="el-GR"/>
    </w:rPr>
  </w:style>
  <w:style w:type="character" w:customStyle="1" w:styleId="WW8Num9z2">
    <w:name w:val="WW8Num9z2"/>
    <w:rsid w:val="00635DD4"/>
  </w:style>
  <w:style w:type="character" w:customStyle="1" w:styleId="WW8Num9z3">
    <w:name w:val="WW8Num9z3"/>
    <w:rsid w:val="00635DD4"/>
  </w:style>
  <w:style w:type="character" w:customStyle="1" w:styleId="WW8Num9z4">
    <w:name w:val="WW8Num9z4"/>
    <w:rsid w:val="00635DD4"/>
  </w:style>
  <w:style w:type="character" w:customStyle="1" w:styleId="WW8Num9z5">
    <w:name w:val="WW8Num9z5"/>
    <w:rsid w:val="00635DD4"/>
  </w:style>
  <w:style w:type="character" w:customStyle="1" w:styleId="WW8Num9z6">
    <w:name w:val="WW8Num9z6"/>
    <w:rsid w:val="00635DD4"/>
  </w:style>
  <w:style w:type="character" w:customStyle="1" w:styleId="WW8Num9z7">
    <w:name w:val="WW8Num9z7"/>
    <w:rsid w:val="00635DD4"/>
  </w:style>
  <w:style w:type="character" w:customStyle="1" w:styleId="WW8Num9z8">
    <w:name w:val="WW8Num9z8"/>
    <w:rsid w:val="00635DD4"/>
  </w:style>
  <w:style w:type="character" w:customStyle="1" w:styleId="WW8Num10z0">
    <w:name w:val="WW8Num10z0"/>
    <w:rsid w:val="00635DD4"/>
    <w:rPr>
      <w:rFonts w:ascii="Symbol" w:hAnsi="Symbol" w:cs="OpenSymbol"/>
      <w:color w:val="5B9BD5"/>
    </w:rPr>
  </w:style>
  <w:style w:type="character" w:customStyle="1" w:styleId="WW8Num7z1">
    <w:name w:val="WW8Num7z1"/>
    <w:rsid w:val="00635DD4"/>
  </w:style>
  <w:style w:type="character" w:customStyle="1" w:styleId="WW8Num7z2">
    <w:name w:val="WW8Num7z2"/>
    <w:rsid w:val="00635DD4"/>
  </w:style>
  <w:style w:type="character" w:customStyle="1" w:styleId="WW8Num7z3">
    <w:name w:val="WW8Num7z3"/>
    <w:rsid w:val="00635DD4"/>
  </w:style>
  <w:style w:type="character" w:customStyle="1" w:styleId="WW8Num7z4">
    <w:name w:val="WW8Num7z4"/>
    <w:rsid w:val="00635DD4"/>
  </w:style>
  <w:style w:type="character" w:customStyle="1" w:styleId="WW8Num7z5">
    <w:name w:val="WW8Num7z5"/>
    <w:rsid w:val="00635DD4"/>
  </w:style>
  <w:style w:type="character" w:customStyle="1" w:styleId="WW8Num7z6">
    <w:name w:val="WW8Num7z6"/>
    <w:rsid w:val="00635DD4"/>
  </w:style>
  <w:style w:type="character" w:customStyle="1" w:styleId="WW8Num7z7">
    <w:name w:val="WW8Num7z7"/>
    <w:rsid w:val="00635DD4"/>
  </w:style>
  <w:style w:type="character" w:customStyle="1" w:styleId="WW8Num7z8">
    <w:name w:val="WW8Num7z8"/>
    <w:rsid w:val="00635DD4"/>
  </w:style>
  <w:style w:type="character" w:customStyle="1" w:styleId="10">
    <w:name w:val="Προεπιλεγμένη γραμματοσειρά1"/>
    <w:rsid w:val="00635DD4"/>
  </w:style>
  <w:style w:type="character" w:customStyle="1" w:styleId="WW-DefaultParagraphFont">
    <w:name w:val="WW-Default Paragraph Font"/>
    <w:rsid w:val="00635DD4"/>
  </w:style>
  <w:style w:type="character" w:customStyle="1" w:styleId="30">
    <w:name w:val="Προεπιλεγμένη γραμματοσειρά3"/>
    <w:rsid w:val="00635DD4"/>
  </w:style>
  <w:style w:type="character" w:customStyle="1" w:styleId="WW-DefaultParagraphFont1">
    <w:name w:val="WW-Default Paragraph Font1"/>
    <w:rsid w:val="00635DD4"/>
  </w:style>
  <w:style w:type="character" w:customStyle="1" w:styleId="WW8Num10z1">
    <w:name w:val="WW8Num10z1"/>
    <w:rsid w:val="00635DD4"/>
    <w:rPr>
      <w:rFonts w:eastAsia="Calibri"/>
      <w:lang w:val="el-GR"/>
    </w:rPr>
  </w:style>
  <w:style w:type="character" w:customStyle="1" w:styleId="WW8Num10z2">
    <w:name w:val="WW8Num10z2"/>
    <w:rsid w:val="00635DD4"/>
  </w:style>
  <w:style w:type="character" w:customStyle="1" w:styleId="WW8Num10z3">
    <w:name w:val="WW8Num10z3"/>
    <w:rsid w:val="00635DD4"/>
  </w:style>
  <w:style w:type="character" w:customStyle="1" w:styleId="WW8Num10z4">
    <w:name w:val="WW8Num10z4"/>
    <w:rsid w:val="00635DD4"/>
  </w:style>
  <w:style w:type="character" w:customStyle="1" w:styleId="WW8Num10z5">
    <w:name w:val="WW8Num10z5"/>
    <w:rsid w:val="00635DD4"/>
  </w:style>
  <w:style w:type="character" w:customStyle="1" w:styleId="WW8Num10z6">
    <w:name w:val="WW8Num10z6"/>
    <w:rsid w:val="00635DD4"/>
  </w:style>
  <w:style w:type="character" w:customStyle="1" w:styleId="WW8Num10z7">
    <w:name w:val="WW8Num10z7"/>
    <w:rsid w:val="00635DD4"/>
  </w:style>
  <w:style w:type="character" w:customStyle="1" w:styleId="WW8Num10z8">
    <w:name w:val="WW8Num10z8"/>
    <w:rsid w:val="00635DD4"/>
  </w:style>
  <w:style w:type="character" w:customStyle="1" w:styleId="WW8Num11z0">
    <w:name w:val="WW8Num11z0"/>
    <w:rsid w:val="00635DD4"/>
    <w:rPr>
      <w:rFonts w:ascii="Symbol" w:hAnsi="Symbol" w:cs="OpenSymbol"/>
    </w:rPr>
  </w:style>
  <w:style w:type="character" w:customStyle="1" w:styleId="DefaultParagraphFont2">
    <w:name w:val="Default Paragraph Font2"/>
    <w:rsid w:val="00635DD4"/>
  </w:style>
  <w:style w:type="character" w:customStyle="1" w:styleId="WW8Num11z1">
    <w:name w:val="WW8Num11z1"/>
    <w:rsid w:val="00635DD4"/>
  </w:style>
  <w:style w:type="character" w:customStyle="1" w:styleId="WW8Num11z2">
    <w:name w:val="WW8Num11z2"/>
    <w:rsid w:val="00635DD4"/>
  </w:style>
  <w:style w:type="character" w:customStyle="1" w:styleId="WW8Num11z3">
    <w:name w:val="WW8Num11z3"/>
    <w:rsid w:val="00635DD4"/>
  </w:style>
  <w:style w:type="character" w:customStyle="1" w:styleId="WW8Num11z4">
    <w:name w:val="WW8Num11z4"/>
    <w:rsid w:val="00635DD4"/>
  </w:style>
  <w:style w:type="character" w:customStyle="1" w:styleId="WW8Num11z5">
    <w:name w:val="WW8Num11z5"/>
    <w:rsid w:val="00635DD4"/>
  </w:style>
  <w:style w:type="character" w:customStyle="1" w:styleId="WW8Num11z6">
    <w:name w:val="WW8Num11z6"/>
    <w:rsid w:val="00635DD4"/>
  </w:style>
  <w:style w:type="character" w:customStyle="1" w:styleId="WW8Num11z7">
    <w:name w:val="WW8Num11z7"/>
    <w:rsid w:val="00635DD4"/>
  </w:style>
  <w:style w:type="character" w:customStyle="1" w:styleId="WW8Num11z8">
    <w:name w:val="WW8Num11z8"/>
    <w:rsid w:val="00635DD4"/>
  </w:style>
  <w:style w:type="character" w:customStyle="1" w:styleId="WW8Num12z0">
    <w:name w:val="WW8Num12z0"/>
    <w:rsid w:val="00635DD4"/>
    <w:rPr>
      <w:b/>
      <w:bCs/>
      <w:szCs w:val="22"/>
      <w:lang w:val="el-GR"/>
    </w:rPr>
  </w:style>
  <w:style w:type="character" w:customStyle="1" w:styleId="WW8Num12z1">
    <w:name w:val="WW8Num12z1"/>
    <w:rsid w:val="00635DD4"/>
    <w:rPr>
      <w:rFonts w:eastAsia="Calibri"/>
      <w:lang w:val="el-GR"/>
    </w:rPr>
  </w:style>
  <w:style w:type="character" w:customStyle="1" w:styleId="WW8Num12z2">
    <w:name w:val="WW8Num12z2"/>
    <w:rsid w:val="00635DD4"/>
  </w:style>
  <w:style w:type="character" w:customStyle="1" w:styleId="WW8Num12z3">
    <w:name w:val="WW8Num12z3"/>
    <w:rsid w:val="00635DD4"/>
  </w:style>
  <w:style w:type="character" w:customStyle="1" w:styleId="WW8Num12z4">
    <w:name w:val="WW8Num12z4"/>
    <w:rsid w:val="00635DD4"/>
  </w:style>
  <w:style w:type="character" w:customStyle="1" w:styleId="WW8Num12z5">
    <w:name w:val="WW8Num12z5"/>
    <w:rsid w:val="00635DD4"/>
  </w:style>
  <w:style w:type="character" w:customStyle="1" w:styleId="WW8Num12z6">
    <w:name w:val="WW8Num12z6"/>
    <w:rsid w:val="00635DD4"/>
  </w:style>
  <w:style w:type="character" w:customStyle="1" w:styleId="WW8Num12z7">
    <w:name w:val="WW8Num12z7"/>
    <w:rsid w:val="00635DD4"/>
  </w:style>
  <w:style w:type="character" w:customStyle="1" w:styleId="WW8Num12z8">
    <w:name w:val="WW8Num12z8"/>
    <w:rsid w:val="00635DD4"/>
  </w:style>
  <w:style w:type="character" w:customStyle="1" w:styleId="WW8Num13z0">
    <w:name w:val="WW8Num13z0"/>
    <w:rsid w:val="00635DD4"/>
    <w:rPr>
      <w:rFonts w:ascii="Symbol" w:hAnsi="Symbol" w:cs="OpenSymbol"/>
    </w:rPr>
  </w:style>
  <w:style w:type="character" w:customStyle="1" w:styleId="WW-DefaultParagraphFont11">
    <w:name w:val="WW-Default Paragraph Font11"/>
    <w:rsid w:val="00635DD4"/>
  </w:style>
  <w:style w:type="character" w:customStyle="1" w:styleId="WW8Num13z1">
    <w:name w:val="WW8Num13z1"/>
    <w:rsid w:val="00635DD4"/>
    <w:rPr>
      <w:rFonts w:eastAsia="Calibri"/>
      <w:lang w:val="el-GR"/>
    </w:rPr>
  </w:style>
  <w:style w:type="character" w:customStyle="1" w:styleId="WW8Num13z2">
    <w:name w:val="WW8Num13z2"/>
    <w:rsid w:val="00635DD4"/>
  </w:style>
  <w:style w:type="character" w:customStyle="1" w:styleId="WW8Num13z3">
    <w:name w:val="WW8Num13z3"/>
    <w:rsid w:val="00635DD4"/>
  </w:style>
  <w:style w:type="character" w:customStyle="1" w:styleId="WW8Num13z4">
    <w:name w:val="WW8Num13z4"/>
    <w:rsid w:val="00635DD4"/>
  </w:style>
  <w:style w:type="character" w:customStyle="1" w:styleId="WW8Num13z5">
    <w:name w:val="WW8Num13z5"/>
    <w:rsid w:val="00635DD4"/>
  </w:style>
  <w:style w:type="character" w:customStyle="1" w:styleId="WW8Num13z6">
    <w:name w:val="WW8Num13z6"/>
    <w:rsid w:val="00635DD4"/>
  </w:style>
  <w:style w:type="character" w:customStyle="1" w:styleId="WW8Num13z7">
    <w:name w:val="WW8Num13z7"/>
    <w:rsid w:val="00635DD4"/>
  </w:style>
  <w:style w:type="character" w:customStyle="1" w:styleId="WW8Num13z8">
    <w:name w:val="WW8Num13z8"/>
    <w:rsid w:val="00635DD4"/>
  </w:style>
  <w:style w:type="character" w:customStyle="1" w:styleId="WW8Num14z0">
    <w:name w:val="WW8Num14z0"/>
    <w:rsid w:val="00635DD4"/>
    <w:rPr>
      <w:rFonts w:ascii="Symbol" w:hAnsi="Symbol" w:cs="OpenSymbol"/>
    </w:rPr>
  </w:style>
  <w:style w:type="character" w:customStyle="1" w:styleId="WW8Num14z1">
    <w:name w:val="WW8Num14z1"/>
    <w:rsid w:val="00635DD4"/>
  </w:style>
  <w:style w:type="character" w:customStyle="1" w:styleId="WW8Num14z2">
    <w:name w:val="WW8Num14z2"/>
    <w:rsid w:val="00635DD4"/>
  </w:style>
  <w:style w:type="character" w:customStyle="1" w:styleId="WW8Num14z3">
    <w:name w:val="WW8Num14z3"/>
    <w:rsid w:val="00635DD4"/>
  </w:style>
  <w:style w:type="character" w:customStyle="1" w:styleId="WW8Num14z4">
    <w:name w:val="WW8Num14z4"/>
    <w:rsid w:val="00635DD4"/>
  </w:style>
  <w:style w:type="character" w:customStyle="1" w:styleId="WW8Num14z5">
    <w:name w:val="WW8Num14z5"/>
    <w:rsid w:val="00635DD4"/>
  </w:style>
  <w:style w:type="character" w:customStyle="1" w:styleId="WW8Num14z6">
    <w:name w:val="WW8Num14z6"/>
    <w:rsid w:val="00635DD4"/>
  </w:style>
  <w:style w:type="character" w:customStyle="1" w:styleId="WW8Num14z7">
    <w:name w:val="WW8Num14z7"/>
    <w:rsid w:val="00635DD4"/>
  </w:style>
  <w:style w:type="character" w:customStyle="1" w:styleId="WW8Num14z8">
    <w:name w:val="WW8Num14z8"/>
    <w:rsid w:val="00635DD4"/>
  </w:style>
  <w:style w:type="character" w:customStyle="1" w:styleId="WW8Num15z0">
    <w:name w:val="WW8Num15z0"/>
    <w:rsid w:val="00635DD4"/>
  </w:style>
  <w:style w:type="character" w:customStyle="1" w:styleId="WW8Num15z1">
    <w:name w:val="WW8Num15z1"/>
    <w:rsid w:val="00635DD4"/>
  </w:style>
  <w:style w:type="character" w:customStyle="1" w:styleId="WW8Num15z2">
    <w:name w:val="WW8Num15z2"/>
    <w:rsid w:val="00635DD4"/>
  </w:style>
  <w:style w:type="character" w:customStyle="1" w:styleId="WW8Num15z3">
    <w:name w:val="WW8Num15z3"/>
    <w:rsid w:val="00635DD4"/>
  </w:style>
  <w:style w:type="character" w:customStyle="1" w:styleId="WW8Num15z4">
    <w:name w:val="WW8Num15z4"/>
    <w:rsid w:val="00635DD4"/>
  </w:style>
  <w:style w:type="character" w:customStyle="1" w:styleId="WW8Num15z5">
    <w:name w:val="WW8Num15z5"/>
    <w:rsid w:val="00635DD4"/>
  </w:style>
  <w:style w:type="character" w:customStyle="1" w:styleId="WW8Num15z6">
    <w:name w:val="WW8Num15z6"/>
    <w:rsid w:val="00635DD4"/>
  </w:style>
  <w:style w:type="character" w:customStyle="1" w:styleId="WW8Num15z7">
    <w:name w:val="WW8Num15z7"/>
    <w:rsid w:val="00635DD4"/>
  </w:style>
  <w:style w:type="character" w:customStyle="1" w:styleId="WW8Num15z8">
    <w:name w:val="WW8Num15z8"/>
    <w:rsid w:val="00635DD4"/>
  </w:style>
  <w:style w:type="character" w:customStyle="1" w:styleId="WW8Num16z0">
    <w:name w:val="WW8Num16z0"/>
    <w:rsid w:val="00635DD4"/>
  </w:style>
  <w:style w:type="character" w:customStyle="1" w:styleId="WW8Num16z1">
    <w:name w:val="WW8Num16z1"/>
    <w:rsid w:val="00635DD4"/>
  </w:style>
  <w:style w:type="character" w:customStyle="1" w:styleId="WW8Num16z2">
    <w:name w:val="WW8Num16z2"/>
    <w:rsid w:val="00635DD4"/>
  </w:style>
  <w:style w:type="character" w:customStyle="1" w:styleId="WW8Num16z3">
    <w:name w:val="WW8Num16z3"/>
    <w:rsid w:val="00635DD4"/>
  </w:style>
  <w:style w:type="character" w:customStyle="1" w:styleId="WW8Num16z4">
    <w:name w:val="WW8Num16z4"/>
    <w:rsid w:val="00635DD4"/>
  </w:style>
  <w:style w:type="character" w:customStyle="1" w:styleId="WW8Num16z5">
    <w:name w:val="WW8Num16z5"/>
    <w:rsid w:val="00635DD4"/>
  </w:style>
  <w:style w:type="character" w:customStyle="1" w:styleId="WW8Num16z6">
    <w:name w:val="WW8Num16z6"/>
    <w:rsid w:val="00635DD4"/>
  </w:style>
  <w:style w:type="character" w:customStyle="1" w:styleId="WW8Num16z7">
    <w:name w:val="WW8Num16z7"/>
    <w:rsid w:val="00635DD4"/>
  </w:style>
  <w:style w:type="character" w:customStyle="1" w:styleId="WW8Num16z8">
    <w:name w:val="WW8Num16z8"/>
    <w:rsid w:val="00635DD4"/>
  </w:style>
  <w:style w:type="character" w:customStyle="1" w:styleId="WW-DefaultParagraphFont111">
    <w:name w:val="WW-Default Paragraph Font111"/>
    <w:rsid w:val="00635DD4"/>
  </w:style>
  <w:style w:type="character" w:customStyle="1" w:styleId="WW-DefaultParagraphFont1111">
    <w:name w:val="WW-Default Paragraph Font1111"/>
    <w:rsid w:val="00635DD4"/>
  </w:style>
  <w:style w:type="character" w:customStyle="1" w:styleId="WW-DefaultParagraphFont11111">
    <w:name w:val="WW-Default Paragraph Font11111"/>
    <w:rsid w:val="00635DD4"/>
  </w:style>
  <w:style w:type="character" w:customStyle="1" w:styleId="WW-DefaultParagraphFont111111">
    <w:name w:val="WW-Default Paragraph Font111111"/>
    <w:rsid w:val="00635DD4"/>
  </w:style>
  <w:style w:type="character" w:customStyle="1" w:styleId="WW-DefaultParagraphFont1111111">
    <w:name w:val="WW-Default Paragraph Font1111111"/>
    <w:rsid w:val="00635DD4"/>
  </w:style>
  <w:style w:type="character" w:customStyle="1" w:styleId="WW8Num17z0">
    <w:name w:val="WW8Num17z0"/>
    <w:rsid w:val="00635DD4"/>
  </w:style>
  <w:style w:type="character" w:customStyle="1" w:styleId="WW8Num17z1">
    <w:name w:val="WW8Num17z1"/>
    <w:rsid w:val="00635DD4"/>
  </w:style>
  <w:style w:type="character" w:customStyle="1" w:styleId="WW8Num17z2">
    <w:name w:val="WW8Num17z2"/>
    <w:rsid w:val="00635DD4"/>
  </w:style>
  <w:style w:type="character" w:customStyle="1" w:styleId="WW8Num17z3">
    <w:name w:val="WW8Num17z3"/>
    <w:rsid w:val="00635DD4"/>
  </w:style>
  <w:style w:type="character" w:customStyle="1" w:styleId="WW8Num17z4">
    <w:name w:val="WW8Num17z4"/>
    <w:rsid w:val="00635DD4"/>
  </w:style>
  <w:style w:type="character" w:customStyle="1" w:styleId="WW8Num17z5">
    <w:name w:val="WW8Num17z5"/>
    <w:rsid w:val="00635DD4"/>
  </w:style>
  <w:style w:type="character" w:customStyle="1" w:styleId="WW8Num17z6">
    <w:name w:val="WW8Num17z6"/>
    <w:rsid w:val="00635DD4"/>
  </w:style>
  <w:style w:type="character" w:customStyle="1" w:styleId="WW8Num17z7">
    <w:name w:val="WW8Num17z7"/>
    <w:rsid w:val="00635DD4"/>
  </w:style>
  <w:style w:type="character" w:customStyle="1" w:styleId="WW8Num17z8">
    <w:name w:val="WW8Num17z8"/>
    <w:rsid w:val="00635DD4"/>
  </w:style>
  <w:style w:type="character" w:customStyle="1" w:styleId="WW8Num18z0">
    <w:name w:val="WW8Num18z0"/>
    <w:rsid w:val="00635DD4"/>
  </w:style>
  <w:style w:type="character" w:customStyle="1" w:styleId="WW8Num18z1">
    <w:name w:val="WW8Num18z1"/>
    <w:rsid w:val="00635DD4"/>
  </w:style>
  <w:style w:type="character" w:customStyle="1" w:styleId="WW8Num18z2">
    <w:name w:val="WW8Num18z2"/>
    <w:rsid w:val="00635DD4"/>
  </w:style>
  <w:style w:type="character" w:customStyle="1" w:styleId="WW8Num18z3">
    <w:name w:val="WW8Num18z3"/>
    <w:rsid w:val="00635DD4"/>
  </w:style>
  <w:style w:type="character" w:customStyle="1" w:styleId="WW8Num18z4">
    <w:name w:val="WW8Num18z4"/>
    <w:rsid w:val="00635DD4"/>
  </w:style>
  <w:style w:type="character" w:customStyle="1" w:styleId="WW8Num18z5">
    <w:name w:val="WW8Num18z5"/>
    <w:rsid w:val="00635DD4"/>
  </w:style>
  <w:style w:type="character" w:customStyle="1" w:styleId="WW8Num18z6">
    <w:name w:val="WW8Num18z6"/>
    <w:rsid w:val="00635DD4"/>
  </w:style>
  <w:style w:type="character" w:customStyle="1" w:styleId="WW8Num18z7">
    <w:name w:val="WW8Num18z7"/>
    <w:rsid w:val="00635DD4"/>
  </w:style>
  <w:style w:type="character" w:customStyle="1" w:styleId="WW8Num18z8">
    <w:name w:val="WW8Num18z8"/>
    <w:rsid w:val="00635DD4"/>
  </w:style>
  <w:style w:type="character" w:customStyle="1" w:styleId="WW8Num3z1">
    <w:name w:val="WW8Num3z1"/>
    <w:rsid w:val="00635DD4"/>
  </w:style>
  <w:style w:type="character" w:customStyle="1" w:styleId="WW8Num3z2">
    <w:name w:val="WW8Num3z2"/>
    <w:rsid w:val="00635DD4"/>
  </w:style>
  <w:style w:type="character" w:customStyle="1" w:styleId="WW8Num3z3">
    <w:name w:val="WW8Num3z3"/>
    <w:rsid w:val="00635DD4"/>
  </w:style>
  <w:style w:type="character" w:customStyle="1" w:styleId="WW8Num3z4">
    <w:name w:val="WW8Num3z4"/>
    <w:rsid w:val="00635DD4"/>
    <w:rPr>
      <w:rFonts w:ascii="Arial" w:hAnsi="Arial" w:cs="Times New Roman"/>
      <w:b w:val="0"/>
      <w:i w:val="0"/>
      <w:sz w:val="20"/>
      <w:szCs w:val="20"/>
    </w:rPr>
  </w:style>
  <w:style w:type="character" w:customStyle="1" w:styleId="WW8Num3z5">
    <w:name w:val="WW8Num3z5"/>
    <w:rsid w:val="00635DD4"/>
  </w:style>
  <w:style w:type="character" w:customStyle="1" w:styleId="WW8Num3z6">
    <w:name w:val="WW8Num3z6"/>
    <w:rsid w:val="00635DD4"/>
  </w:style>
  <w:style w:type="character" w:customStyle="1" w:styleId="WW8Num3z7">
    <w:name w:val="WW8Num3z7"/>
    <w:rsid w:val="00635DD4"/>
  </w:style>
  <w:style w:type="character" w:customStyle="1" w:styleId="WW8Num3z8">
    <w:name w:val="WW8Num3z8"/>
    <w:rsid w:val="00635DD4"/>
  </w:style>
  <w:style w:type="character" w:customStyle="1" w:styleId="WW-DefaultParagraphFont11111111">
    <w:name w:val="WW-Default Paragraph Font11111111"/>
    <w:rsid w:val="00635DD4"/>
  </w:style>
  <w:style w:type="character" w:customStyle="1" w:styleId="WW-DefaultParagraphFont111111111">
    <w:name w:val="WW-Default Paragraph Font111111111"/>
    <w:rsid w:val="00635DD4"/>
  </w:style>
  <w:style w:type="character" w:customStyle="1" w:styleId="WW-DefaultParagraphFont1111111111">
    <w:name w:val="WW-Default Paragraph Font1111111111"/>
    <w:rsid w:val="00635DD4"/>
  </w:style>
  <w:style w:type="character" w:customStyle="1" w:styleId="WW-DefaultParagraphFont11111111111">
    <w:name w:val="WW-Default Paragraph Font11111111111"/>
    <w:rsid w:val="00635DD4"/>
  </w:style>
  <w:style w:type="character" w:customStyle="1" w:styleId="20">
    <w:name w:val="Προεπιλεγμένη γραμματοσειρά2"/>
    <w:rsid w:val="00635DD4"/>
  </w:style>
  <w:style w:type="character" w:customStyle="1" w:styleId="WW8Num19z0">
    <w:name w:val="WW8Num19z0"/>
    <w:rsid w:val="00635DD4"/>
    <w:rPr>
      <w:rFonts w:ascii="Calibri" w:hAnsi="Calibri" w:cs="Calibri"/>
    </w:rPr>
  </w:style>
  <w:style w:type="character" w:customStyle="1" w:styleId="WW8Num19z1">
    <w:name w:val="WW8Num19z1"/>
    <w:rsid w:val="00635DD4"/>
  </w:style>
  <w:style w:type="character" w:customStyle="1" w:styleId="WW8Num20z0">
    <w:name w:val="WW8Num20z0"/>
    <w:rsid w:val="00635DD4"/>
    <w:rPr>
      <w:rFonts w:ascii="Calibri" w:eastAsia="Calibri" w:hAnsi="Calibri" w:cs="Times New Roman"/>
    </w:rPr>
  </w:style>
  <w:style w:type="character" w:customStyle="1" w:styleId="WW8Num20z1">
    <w:name w:val="WW8Num20z1"/>
    <w:rsid w:val="00635DD4"/>
    <w:rPr>
      <w:rFonts w:ascii="Courier New" w:hAnsi="Courier New" w:cs="Courier New"/>
    </w:rPr>
  </w:style>
  <w:style w:type="character" w:customStyle="1" w:styleId="WW8Num20z2">
    <w:name w:val="WW8Num20z2"/>
    <w:rsid w:val="00635DD4"/>
    <w:rPr>
      <w:rFonts w:ascii="Wingdings" w:hAnsi="Wingdings" w:cs="Wingdings"/>
    </w:rPr>
  </w:style>
  <w:style w:type="character" w:customStyle="1" w:styleId="WW8Num20z3">
    <w:name w:val="WW8Num20z3"/>
    <w:rsid w:val="00635DD4"/>
    <w:rPr>
      <w:rFonts w:ascii="Symbol" w:hAnsi="Symbol" w:cs="Symbol"/>
    </w:rPr>
  </w:style>
  <w:style w:type="character" w:customStyle="1" w:styleId="WW-DefaultParagraphFont111111111111">
    <w:name w:val="WW-Default Paragraph Font111111111111"/>
    <w:rsid w:val="00635DD4"/>
  </w:style>
  <w:style w:type="character" w:customStyle="1" w:styleId="WW8Num19z2">
    <w:name w:val="WW8Num19z2"/>
    <w:rsid w:val="00635DD4"/>
  </w:style>
  <w:style w:type="character" w:customStyle="1" w:styleId="WW8Num19z3">
    <w:name w:val="WW8Num19z3"/>
    <w:rsid w:val="00635DD4"/>
  </w:style>
  <w:style w:type="character" w:customStyle="1" w:styleId="WW8Num19z4">
    <w:name w:val="WW8Num19z4"/>
    <w:rsid w:val="00635DD4"/>
  </w:style>
  <w:style w:type="character" w:customStyle="1" w:styleId="WW8Num19z5">
    <w:name w:val="WW8Num19z5"/>
    <w:rsid w:val="00635DD4"/>
  </w:style>
  <w:style w:type="character" w:customStyle="1" w:styleId="WW8Num19z6">
    <w:name w:val="WW8Num19z6"/>
    <w:rsid w:val="00635DD4"/>
  </w:style>
  <w:style w:type="character" w:customStyle="1" w:styleId="WW8Num19z7">
    <w:name w:val="WW8Num19z7"/>
    <w:rsid w:val="00635DD4"/>
  </w:style>
  <w:style w:type="character" w:customStyle="1" w:styleId="WW8Num19z8">
    <w:name w:val="WW8Num19z8"/>
    <w:rsid w:val="00635DD4"/>
  </w:style>
  <w:style w:type="character" w:customStyle="1" w:styleId="WW8Num20z4">
    <w:name w:val="WW8Num20z4"/>
    <w:rsid w:val="00635DD4"/>
  </w:style>
  <w:style w:type="character" w:customStyle="1" w:styleId="WW8Num20z5">
    <w:name w:val="WW8Num20z5"/>
    <w:rsid w:val="00635DD4"/>
  </w:style>
  <w:style w:type="character" w:customStyle="1" w:styleId="WW8Num20z6">
    <w:name w:val="WW8Num20z6"/>
    <w:rsid w:val="00635DD4"/>
  </w:style>
  <w:style w:type="character" w:customStyle="1" w:styleId="WW8Num20z7">
    <w:name w:val="WW8Num20z7"/>
    <w:rsid w:val="00635DD4"/>
  </w:style>
  <w:style w:type="character" w:customStyle="1" w:styleId="WW8Num20z8">
    <w:name w:val="WW8Num20z8"/>
    <w:rsid w:val="00635DD4"/>
  </w:style>
  <w:style w:type="character" w:customStyle="1" w:styleId="WW-DefaultParagraphFont1111111111111">
    <w:name w:val="WW-Default Paragraph Font1111111111111"/>
    <w:rsid w:val="00635DD4"/>
  </w:style>
  <w:style w:type="character" w:customStyle="1" w:styleId="WW-DefaultParagraphFont11111111111111">
    <w:name w:val="WW-Default Paragraph Font11111111111111"/>
    <w:rsid w:val="00635DD4"/>
  </w:style>
  <w:style w:type="character" w:customStyle="1" w:styleId="WW8Num21z0">
    <w:name w:val="WW8Num21z0"/>
    <w:rsid w:val="00635DD4"/>
    <w:rPr>
      <w:rFonts w:ascii="Calibri" w:eastAsia="Times New Roman" w:hAnsi="Calibri" w:cs="Calibri"/>
    </w:rPr>
  </w:style>
  <w:style w:type="character" w:customStyle="1" w:styleId="WW8Num21z1">
    <w:name w:val="WW8Num21z1"/>
    <w:rsid w:val="00635DD4"/>
    <w:rPr>
      <w:rFonts w:ascii="Courier New" w:hAnsi="Courier New" w:cs="Courier New"/>
    </w:rPr>
  </w:style>
  <w:style w:type="character" w:customStyle="1" w:styleId="WW8Num21z2">
    <w:name w:val="WW8Num21z2"/>
    <w:rsid w:val="00635DD4"/>
    <w:rPr>
      <w:rFonts w:ascii="Wingdings" w:hAnsi="Wingdings" w:cs="Wingdings"/>
    </w:rPr>
  </w:style>
  <w:style w:type="character" w:customStyle="1" w:styleId="WW8Num21z3">
    <w:name w:val="WW8Num21z3"/>
    <w:rsid w:val="00635DD4"/>
    <w:rPr>
      <w:rFonts w:ascii="Symbol" w:hAnsi="Symbol" w:cs="Symbol"/>
    </w:rPr>
  </w:style>
  <w:style w:type="character" w:customStyle="1" w:styleId="WW8Num22z0">
    <w:name w:val="WW8Num22z0"/>
    <w:rsid w:val="00635DD4"/>
    <w:rPr>
      <w:rFonts w:ascii="Symbol" w:hAnsi="Symbol" w:cs="Symbol"/>
    </w:rPr>
  </w:style>
  <w:style w:type="character" w:customStyle="1" w:styleId="WW8Num22z1">
    <w:name w:val="WW8Num22z1"/>
    <w:rsid w:val="00635DD4"/>
    <w:rPr>
      <w:rFonts w:ascii="Courier New" w:hAnsi="Courier New" w:cs="Courier New"/>
    </w:rPr>
  </w:style>
  <w:style w:type="character" w:customStyle="1" w:styleId="WW8Num22z2">
    <w:name w:val="WW8Num22z2"/>
    <w:rsid w:val="00635DD4"/>
    <w:rPr>
      <w:rFonts w:ascii="Wingdings" w:hAnsi="Wingdings" w:cs="Wingdings"/>
    </w:rPr>
  </w:style>
  <w:style w:type="character" w:customStyle="1" w:styleId="WW8Num23z0">
    <w:name w:val="WW8Num23z0"/>
    <w:rsid w:val="00635DD4"/>
    <w:rPr>
      <w:rFonts w:ascii="Calibri" w:eastAsia="Times New Roman" w:hAnsi="Calibri" w:cs="Calibri"/>
    </w:rPr>
  </w:style>
  <w:style w:type="character" w:customStyle="1" w:styleId="WW8Num23z1">
    <w:name w:val="WW8Num23z1"/>
    <w:rsid w:val="00635DD4"/>
    <w:rPr>
      <w:rFonts w:ascii="Courier New" w:hAnsi="Courier New" w:cs="Courier New"/>
    </w:rPr>
  </w:style>
  <w:style w:type="character" w:customStyle="1" w:styleId="WW8Num23z2">
    <w:name w:val="WW8Num23z2"/>
    <w:rsid w:val="00635DD4"/>
    <w:rPr>
      <w:rFonts w:ascii="Wingdings" w:hAnsi="Wingdings" w:cs="Wingdings"/>
    </w:rPr>
  </w:style>
  <w:style w:type="character" w:customStyle="1" w:styleId="WW8Num23z3">
    <w:name w:val="WW8Num23z3"/>
    <w:rsid w:val="00635DD4"/>
    <w:rPr>
      <w:rFonts w:ascii="Symbol" w:hAnsi="Symbol" w:cs="Symbol"/>
    </w:rPr>
  </w:style>
  <w:style w:type="character" w:customStyle="1" w:styleId="WW8Num24z0">
    <w:name w:val="WW8Num24z0"/>
    <w:rsid w:val="00635DD4"/>
    <w:rPr>
      <w:rFonts w:ascii="Symbol" w:hAnsi="Symbol" w:cs="Symbol"/>
      <w:strike/>
      <w:color w:val="0070C0"/>
      <w:position w:val="0"/>
      <w:sz w:val="24"/>
      <w:vertAlign w:val="baseline"/>
      <w:lang w:val="el-GR"/>
    </w:rPr>
  </w:style>
  <w:style w:type="character" w:customStyle="1" w:styleId="WW8Num24z1">
    <w:name w:val="WW8Num24z1"/>
    <w:rsid w:val="00635DD4"/>
    <w:rPr>
      <w:rFonts w:ascii="Courier New" w:hAnsi="Courier New" w:cs="Courier New"/>
    </w:rPr>
  </w:style>
  <w:style w:type="character" w:customStyle="1" w:styleId="WW8Num24z2">
    <w:name w:val="WW8Num24z2"/>
    <w:rsid w:val="00635DD4"/>
    <w:rPr>
      <w:rFonts w:ascii="Wingdings" w:hAnsi="Wingdings" w:cs="Wingdings"/>
    </w:rPr>
  </w:style>
  <w:style w:type="character" w:customStyle="1" w:styleId="WW8Num25z0">
    <w:name w:val="WW8Num25z0"/>
    <w:rsid w:val="00635DD4"/>
    <w:rPr>
      <w:rFonts w:ascii="Symbol" w:hAnsi="Symbol" w:cs="Symbol"/>
    </w:rPr>
  </w:style>
  <w:style w:type="character" w:customStyle="1" w:styleId="WW8Num25z1">
    <w:name w:val="WW8Num25z1"/>
    <w:rsid w:val="00635DD4"/>
    <w:rPr>
      <w:rFonts w:ascii="Courier New" w:hAnsi="Courier New" w:cs="Courier New"/>
    </w:rPr>
  </w:style>
  <w:style w:type="character" w:customStyle="1" w:styleId="WW8Num25z2">
    <w:name w:val="WW8Num25z2"/>
    <w:rsid w:val="00635DD4"/>
    <w:rPr>
      <w:rFonts w:ascii="Wingdings" w:hAnsi="Wingdings" w:cs="Wingdings"/>
    </w:rPr>
  </w:style>
  <w:style w:type="character" w:customStyle="1" w:styleId="WW8Num26z0">
    <w:name w:val="WW8Num26z0"/>
    <w:rsid w:val="00635DD4"/>
    <w:rPr>
      <w:rFonts w:ascii="Symbol" w:hAnsi="Symbol" w:cs="Symbol"/>
    </w:rPr>
  </w:style>
  <w:style w:type="character" w:customStyle="1" w:styleId="WW8Num26z1">
    <w:name w:val="WW8Num26z1"/>
    <w:rsid w:val="00635DD4"/>
    <w:rPr>
      <w:rFonts w:ascii="Courier New" w:hAnsi="Courier New" w:cs="Courier New"/>
    </w:rPr>
  </w:style>
  <w:style w:type="character" w:customStyle="1" w:styleId="WW8Num26z2">
    <w:name w:val="WW8Num26z2"/>
    <w:rsid w:val="00635DD4"/>
    <w:rPr>
      <w:rFonts w:ascii="Wingdings" w:hAnsi="Wingdings" w:cs="Wingdings"/>
    </w:rPr>
  </w:style>
  <w:style w:type="character" w:customStyle="1" w:styleId="WW8Num27z0">
    <w:name w:val="WW8Num27z0"/>
    <w:rsid w:val="00635DD4"/>
    <w:rPr>
      <w:rFonts w:ascii="Calibri" w:eastAsia="Times New Roman" w:hAnsi="Calibri" w:cs="Calibri"/>
    </w:rPr>
  </w:style>
  <w:style w:type="character" w:customStyle="1" w:styleId="WW8Num27z1">
    <w:name w:val="WW8Num27z1"/>
    <w:rsid w:val="00635DD4"/>
    <w:rPr>
      <w:rFonts w:ascii="Courier New" w:hAnsi="Courier New" w:cs="Courier New"/>
    </w:rPr>
  </w:style>
  <w:style w:type="character" w:customStyle="1" w:styleId="WW8Num27z2">
    <w:name w:val="WW8Num27z2"/>
    <w:rsid w:val="00635DD4"/>
    <w:rPr>
      <w:rFonts w:ascii="Wingdings" w:hAnsi="Wingdings" w:cs="Wingdings"/>
    </w:rPr>
  </w:style>
  <w:style w:type="character" w:customStyle="1" w:styleId="WW8Num27z3">
    <w:name w:val="WW8Num27z3"/>
    <w:rsid w:val="00635DD4"/>
    <w:rPr>
      <w:rFonts w:ascii="Symbol" w:hAnsi="Symbol" w:cs="Symbol"/>
    </w:rPr>
  </w:style>
  <w:style w:type="character" w:customStyle="1" w:styleId="WW8Num28z0">
    <w:name w:val="WW8Num28z0"/>
    <w:rsid w:val="00635DD4"/>
    <w:rPr>
      <w:rFonts w:ascii="Symbol" w:hAnsi="Symbol" w:cs="Symbol"/>
    </w:rPr>
  </w:style>
  <w:style w:type="character" w:customStyle="1" w:styleId="WW8Num28z1">
    <w:name w:val="WW8Num28z1"/>
    <w:rsid w:val="00635DD4"/>
    <w:rPr>
      <w:rFonts w:ascii="Courier New" w:hAnsi="Courier New" w:cs="Courier New"/>
    </w:rPr>
  </w:style>
  <w:style w:type="character" w:customStyle="1" w:styleId="WW8Num28z2">
    <w:name w:val="WW8Num28z2"/>
    <w:rsid w:val="00635DD4"/>
    <w:rPr>
      <w:rFonts w:ascii="Wingdings" w:hAnsi="Wingdings" w:cs="Wingdings"/>
    </w:rPr>
  </w:style>
  <w:style w:type="character" w:customStyle="1" w:styleId="WW8Num29z0">
    <w:name w:val="WW8Num29z0"/>
    <w:rsid w:val="00635DD4"/>
    <w:rPr>
      <w:rFonts w:ascii="Calibri" w:eastAsia="Times New Roman" w:hAnsi="Calibri" w:cs="Calibri"/>
    </w:rPr>
  </w:style>
  <w:style w:type="character" w:customStyle="1" w:styleId="WW8Num29z1">
    <w:name w:val="WW8Num29z1"/>
    <w:rsid w:val="00635DD4"/>
    <w:rPr>
      <w:rFonts w:ascii="Courier New" w:hAnsi="Courier New" w:cs="Courier New"/>
    </w:rPr>
  </w:style>
  <w:style w:type="character" w:customStyle="1" w:styleId="WW8Num29z2">
    <w:name w:val="WW8Num29z2"/>
    <w:rsid w:val="00635DD4"/>
    <w:rPr>
      <w:rFonts w:ascii="Wingdings" w:hAnsi="Wingdings" w:cs="Wingdings"/>
    </w:rPr>
  </w:style>
  <w:style w:type="character" w:customStyle="1" w:styleId="WW8Num29z3">
    <w:name w:val="WW8Num29z3"/>
    <w:rsid w:val="00635DD4"/>
    <w:rPr>
      <w:rFonts w:ascii="Symbol" w:hAnsi="Symbol" w:cs="Symbol"/>
    </w:rPr>
  </w:style>
  <w:style w:type="character" w:customStyle="1" w:styleId="WW8Num30z0">
    <w:name w:val="WW8Num30z0"/>
    <w:rsid w:val="00635DD4"/>
    <w:rPr>
      <w:rFonts w:ascii="Symbol" w:hAnsi="Symbol" w:cs="Symbol"/>
      <w:shd w:val="clear" w:color="auto" w:fill="FFFF00"/>
    </w:rPr>
  </w:style>
  <w:style w:type="character" w:customStyle="1" w:styleId="WW8Num30z1">
    <w:name w:val="WW8Num30z1"/>
    <w:rsid w:val="00635DD4"/>
    <w:rPr>
      <w:rFonts w:ascii="Courier New" w:hAnsi="Courier New" w:cs="Courier New"/>
    </w:rPr>
  </w:style>
  <w:style w:type="character" w:customStyle="1" w:styleId="WW8Num30z2">
    <w:name w:val="WW8Num30z2"/>
    <w:rsid w:val="00635DD4"/>
    <w:rPr>
      <w:rFonts w:ascii="Wingdings" w:hAnsi="Wingdings" w:cs="Wingdings"/>
    </w:rPr>
  </w:style>
  <w:style w:type="character" w:customStyle="1" w:styleId="WW8Num31z0">
    <w:name w:val="WW8Num31z0"/>
    <w:rsid w:val="00635DD4"/>
    <w:rPr>
      <w:rFonts w:cs="Times New Roman"/>
    </w:rPr>
  </w:style>
  <w:style w:type="character" w:customStyle="1" w:styleId="WW8Num32z0">
    <w:name w:val="WW8Num32z0"/>
    <w:rsid w:val="00635DD4"/>
  </w:style>
  <w:style w:type="character" w:customStyle="1" w:styleId="WW8Num32z1">
    <w:name w:val="WW8Num32z1"/>
    <w:rsid w:val="00635DD4"/>
  </w:style>
  <w:style w:type="character" w:customStyle="1" w:styleId="WW8Num32z2">
    <w:name w:val="WW8Num32z2"/>
    <w:rsid w:val="00635DD4"/>
  </w:style>
  <w:style w:type="character" w:customStyle="1" w:styleId="WW8Num32z3">
    <w:name w:val="WW8Num32z3"/>
    <w:rsid w:val="00635DD4"/>
  </w:style>
  <w:style w:type="character" w:customStyle="1" w:styleId="WW8Num32z4">
    <w:name w:val="WW8Num32z4"/>
    <w:rsid w:val="00635DD4"/>
  </w:style>
  <w:style w:type="character" w:customStyle="1" w:styleId="WW8Num32z5">
    <w:name w:val="WW8Num32z5"/>
    <w:rsid w:val="00635DD4"/>
  </w:style>
  <w:style w:type="character" w:customStyle="1" w:styleId="WW8Num32z6">
    <w:name w:val="WW8Num32z6"/>
    <w:rsid w:val="00635DD4"/>
  </w:style>
  <w:style w:type="character" w:customStyle="1" w:styleId="WW8Num32z7">
    <w:name w:val="WW8Num32z7"/>
    <w:rsid w:val="00635DD4"/>
  </w:style>
  <w:style w:type="character" w:customStyle="1" w:styleId="WW8Num32z8">
    <w:name w:val="WW8Num32z8"/>
    <w:rsid w:val="00635DD4"/>
  </w:style>
  <w:style w:type="character" w:customStyle="1" w:styleId="WW8Num33z0">
    <w:name w:val="WW8Num33z0"/>
    <w:rsid w:val="00635DD4"/>
    <w:rPr>
      <w:rFonts w:ascii="Symbol" w:eastAsia="Calibri" w:hAnsi="Symbol" w:cs="Symbol"/>
    </w:rPr>
  </w:style>
  <w:style w:type="character" w:customStyle="1" w:styleId="WW8Num33z1">
    <w:name w:val="WW8Num33z1"/>
    <w:rsid w:val="00635DD4"/>
    <w:rPr>
      <w:rFonts w:ascii="Courier New" w:hAnsi="Courier New" w:cs="Courier New"/>
    </w:rPr>
  </w:style>
  <w:style w:type="character" w:customStyle="1" w:styleId="WW8Num33z2">
    <w:name w:val="WW8Num33z2"/>
    <w:rsid w:val="00635DD4"/>
    <w:rPr>
      <w:rFonts w:ascii="Wingdings" w:hAnsi="Wingdings" w:cs="Wingdings"/>
    </w:rPr>
  </w:style>
  <w:style w:type="character" w:customStyle="1" w:styleId="WW8Num34z0">
    <w:name w:val="WW8Num34z0"/>
    <w:rsid w:val="00635DD4"/>
    <w:rPr>
      <w:rFonts w:ascii="Symbol" w:hAnsi="Symbol" w:cs="Symbol"/>
    </w:rPr>
  </w:style>
  <w:style w:type="character" w:customStyle="1" w:styleId="WW8Num34z1">
    <w:name w:val="WW8Num34z1"/>
    <w:rsid w:val="00635DD4"/>
    <w:rPr>
      <w:rFonts w:ascii="Courier New" w:hAnsi="Courier New" w:cs="Courier New"/>
    </w:rPr>
  </w:style>
  <w:style w:type="character" w:customStyle="1" w:styleId="WW8Num34z2">
    <w:name w:val="WW8Num34z2"/>
    <w:rsid w:val="00635DD4"/>
    <w:rPr>
      <w:rFonts w:ascii="Wingdings" w:hAnsi="Wingdings" w:cs="Wingdings"/>
    </w:rPr>
  </w:style>
  <w:style w:type="character" w:customStyle="1" w:styleId="WW8Num35z0">
    <w:name w:val="WW8Num35z0"/>
    <w:rsid w:val="00635DD4"/>
    <w:rPr>
      <w:rFonts w:ascii="Calibri" w:eastAsia="Times New Roman" w:hAnsi="Calibri" w:cs="Calibri"/>
    </w:rPr>
  </w:style>
  <w:style w:type="character" w:customStyle="1" w:styleId="WW8Num35z1">
    <w:name w:val="WW8Num35z1"/>
    <w:rsid w:val="00635DD4"/>
    <w:rPr>
      <w:rFonts w:ascii="Courier New" w:hAnsi="Courier New" w:cs="Courier New"/>
    </w:rPr>
  </w:style>
  <w:style w:type="character" w:customStyle="1" w:styleId="WW8Num35z2">
    <w:name w:val="WW8Num35z2"/>
    <w:rsid w:val="00635DD4"/>
    <w:rPr>
      <w:rFonts w:ascii="Wingdings" w:hAnsi="Wingdings" w:cs="Wingdings"/>
    </w:rPr>
  </w:style>
  <w:style w:type="character" w:customStyle="1" w:styleId="WW8Num35z3">
    <w:name w:val="WW8Num35z3"/>
    <w:rsid w:val="00635DD4"/>
    <w:rPr>
      <w:rFonts w:ascii="Symbol" w:hAnsi="Symbol" w:cs="Symbol"/>
    </w:rPr>
  </w:style>
  <w:style w:type="character" w:customStyle="1" w:styleId="WW8Num36z0">
    <w:name w:val="WW8Num36z0"/>
    <w:rsid w:val="00635DD4"/>
    <w:rPr>
      <w:lang w:val="el-GR"/>
    </w:rPr>
  </w:style>
  <w:style w:type="character" w:customStyle="1" w:styleId="WW8Num36z1">
    <w:name w:val="WW8Num36z1"/>
    <w:rsid w:val="00635DD4"/>
  </w:style>
  <w:style w:type="character" w:customStyle="1" w:styleId="WW8Num36z2">
    <w:name w:val="WW8Num36z2"/>
    <w:rsid w:val="00635DD4"/>
  </w:style>
  <w:style w:type="character" w:customStyle="1" w:styleId="WW8Num36z3">
    <w:name w:val="WW8Num36z3"/>
    <w:rsid w:val="00635DD4"/>
  </w:style>
  <w:style w:type="character" w:customStyle="1" w:styleId="WW8Num36z4">
    <w:name w:val="WW8Num36z4"/>
    <w:rsid w:val="00635DD4"/>
  </w:style>
  <w:style w:type="character" w:customStyle="1" w:styleId="WW8Num36z5">
    <w:name w:val="WW8Num36z5"/>
    <w:rsid w:val="00635DD4"/>
  </w:style>
  <w:style w:type="character" w:customStyle="1" w:styleId="WW8Num36z6">
    <w:name w:val="WW8Num36z6"/>
    <w:rsid w:val="00635DD4"/>
  </w:style>
  <w:style w:type="character" w:customStyle="1" w:styleId="WW8Num36z7">
    <w:name w:val="WW8Num36z7"/>
    <w:rsid w:val="00635DD4"/>
  </w:style>
  <w:style w:type="character" w:customStyle="1" w:styleId="WW8Num36z8">
    <w:name w:val="WW8Num36z8"/>
    <w:rsid w:val="00635DD4"/>
  </w:style>
  <w:style w:type="character" w:customStyle="1" w:styleId="WW8Num37z0">
    <w:name w:val="WW8Num37z0"/>
    <w:rsid w:val="00635DD4"/>
    <w:rPr>
      <w:rFonts w:ascii="Calibri" w:eastAsia="Times New Roman" w:hAnsi="Calibri" w:cs="Calibri"/>
    </w:rPr>
  </w:style>
  <w:style w:type="character" w:customStyle="1" w:styleId="WW8Num37z1">
    <w:name w:val="WW8Num37z1"/>
    <w:rsid w:val="00635DD4"/>
    <w:rPr>
      <w:rFonts w:ascii="Courier New" w:hAnsi="Courier New" w:cs="Courier New"/>
    </w:rPr>
  </w:style>
  <w:style w:type="character" w:customStyle="1" w:styleId="WW8Num37z2">
    <w:name w:val="WW8Num37z2"/>
    <w:rsid w:val="00635DD4"/>
    <w:rPr>
      <w:rFonts w:ascii="Wingdings" w:hAnsi="Wingdings" w:cs="Wingdings"/>
    </w:rPr>
  </w:style>
  <w:style w:type="character" w:customStyle="1" w:styleId="WW8Num37z3">
    <w:name w:val="WW8Num37z3"/>
    <w:rsid w:val="00635DD4"/>
    <w:rPr>
      <w:rFonts w:ascii="Symbol" w:hAnsi="Symbol" w:cs="Symbol"/>
    </w:rPr>
  </w:style>
  <w:style w:type="character" w:customStyle="1" w:styleId="WW8Num38z0">
    <w:name w:val="WW8Num38z0"/>
    <w:rsid w:val="00635DD4"/>
  </w:style>
  <w:style w:type="character" w:customStyle="1" w:styleId="WW8Num38z1">
    <w:name w:val="WW8Num38z1"/>
    <w:rsid w:val="00635DD4"/>
  </w:style>
  <w:style w:type="character" w:customStyle="1" w:styleId="WW8Num38z2">
    <w:name w:val="WW8Num38z2"/>
    <w:rsid w:val="00635DD4"/>
  </w:style>
  <w:style w:type="character" w:customStyle="1" w:styleId="WW8Num38z3">
    <w:name w:val="WW8Num38z3"/>
    <w:rsid w:val="00635DD4"/>
  </w:style>
  <w:style w:type="character" w:customStyle="1" w:styleId="WW8Num38z4">
    <w:name w:val="WW8Num38z4"/>
    <w:rsid w:val="00635DD4"/>
  </w:style>
  <w:style w:type="character" w:customStyle="1" w:styleId="WW8Num38z5">
    <w:name w:val="WW8Num38z5"/>
    <w:rsid w:val="00635DD4"/>
  </w:style>
  <w:style w:type="character" w:customStyle="1" w:styleId="WW8Num38z6">
    <w:name w:val="WW8Num38z6"/>
    <w:rsid w:val="00635DD4"/>
  </w:style>
  <w:style w:type="character" w:customStyle="1" w:styleId="WW8Num38z7">
    <w:name w:val="WW8Num38z7"/>
    <w:rsid w:val="00635DD4"/>
  </w:style>
  <w:style w:type="character" w:customStyle="1" w:styleId="WW8Num38z8">
    <w:name w:val="WW8Num38z8"/>
    <w:rsid w:val="00635DD4"/>
  </w:style>
  <w:style w:type="character" w:customStyle="1" w:styleId="WW-DefaultParagraphFont111111111111111">
    <w:name w:val="WW-Default Paragraph Font111111111111111"/>
    <w:rsid w:val="00635DD4"/>
  </w:style>
  <w:style w:type="character" w:customStyle="1" w:styleId="WW8Num4z1">
    <w:name w:val="WW8Num4z1"/>
    <w:rsid w:val="00635DD4"/>
    <w:rPr>
      <w:rFonts w:cs="Times New Roman"/>
    </w:rPr>
  </w:style>
  <w:style w:type="character" w:customStyle="1" w:styleId="WW8Num5z1">
    <w:name w:val="WW8Num5z1"/>
    <w:rsid w:val="00635DD4"/>
    <w:rPr>
      <w:rFonts w:cs="Times New Roman"/>
    </w:rPr>
  </w:style>
  <w:style w:type="character" w:customStyle="1" w:styleId="WW8Num6z1">
    <w:name w:val="WW8Num6z1"/>
    <w:rsid w:val="00635DD4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1"/>
      <w:szCs w:val="21"/>
      <w:u w:val="none" w:color="000000"/>
      <w:vertAlign w:val="baseline"/>
    </w:rPr>
  </w:style>
  <w:style w:type="character" w:customStyle="1" w:styleId="WW8Num29z4">
    <w:name w:val="WW8Num29z4"/>
    <w:rsid w:val="00635DD4"/>
  </w:style>
  <w:style w:type="character" w:customStyle="1" w:styleId="WW8Num29z5">
    <w:name w:val="WW8Num29z5"/>
    <w:rsid w:val="00635DD4"/>
  </w:style>
  <w:style w:type="character" w:customStyle="1" w:styleId="WW8Num29z6">
    <w:name w:val="WW8Num29z6"/>
    <w:rsid w:val="00635DD4"/>
  </w:style>
  <w:style w:type="character" w:customStyle="1" w:styleId="WW8Num29z7">
    <w:name w:val="WW8Num29z7"/>
    <w:rsid w:val="00635DD4"/>
  </w:style>
  <w:style w:type="character" w:customStyle="1" w:styleId="WW8Num29z8">
    <w:name w:val="WW8Num29z8"/>
    <w:rsid w:val="00635DD4"/>
  </w:style>
  <w:style w:type="character" w:customStyle="1" w:styleId="WW8Num30z3">
    <w:name w:val="WW8Num30z3"/>
    <w:rsid w:val="00635DD4"/>
    <w:rPr>
      <w:rFonts w:ascii="Symbol" w:hAnsi="Symbol" w:cs="Symbol"/>
    </w:rPr>
  </w:style>
  <w:style w:type="character" w:customStyle="1" w:styleId="WW8Num31z1">
    <w:name w:val="WW8Num31z1"/>
    <w:rsid w:val="00635DD4"/>
  </w:style>
  <w:style w:type="character" w:customStyle="1" w:styleId="WW8Num31z2">
    <w:name w:val="WW8Num31z2"/>
    <w:rsid w:val="00635DD4"/>
  </w:style>
  <w:style w:type="character" w:customStyle="1" w:styleId="WW8Num31z3">
    <w:name w:val="WW8Num31z3"/>
    <w:rsid w:val="00635DD4"/>
  </w:style>
  <w:style w:type="character" w:customStyle="1" w:styleId="WW8Num31z4">
    <w:name w:val="WW8Num31z4"/>
    <w:rsid w:val="00635DD4"/>
  </w:style>
  <w:style w:type="character" w:customStyle="1" w:styleId="WW8Num31z5">
    <w:name w:val="WW8Num31z5"/>
    <w:rsid w:val="00635DD4"/>
  </w:style>
  <w:style w:type="character" w:customStyle="1" w:styleId="WW8Num31z6">
    <w:name w:val="WW8Num31z6"/>
    <w:rsid w:val="00635DD4"/>
  </w:style>
  <w:style w:type="character" w:customStyle="1" w:styleId="WW8Num31z7">
    <w:name w:val="WW8Num31z7"/>
    <w:rsid w:val="00635DD4"/>
  </w:style>
  <w:style w:type="character" w:customStyle="1" w:styleId="WW8Num31z8">
    <w:name w:val="WW8Num31z8"/>
    <w:rsid w:val="00635DD4"/>
  </w:style>
  <w:style w:type="character" w:customStyle="1" w:styleId="WW8Num39z0">
    <w:name w:val="WW8Num39z0"/>
    <w:rsid w:val="00635DD4"/>
    <w:rPr>
      <w:rFonts w:ascii="Calibri" w:eastAsia="Times New Roman" w:hAnsi="Calibri" w:cs="Calibri"/>
    </w:rPr>
  </w:style>
  <w:style w:type="character" w:customStyle="1" w:styleId="WW8Num39z1">
    <w:name w:val="WW8Num39z1"/>
    <w:rsid w:val="00635DD4"/>
    <w:rPr>
      <w:rFonts w:ascii="Courier New" w:hAnsi="Courier New" w:cs="Courier New"/>
    </w:rPr>
  </w:style>
  <w:style w:type="character" w:customStyle="1" w:styleId="WW8Num39z2">
    <w:name w:val="WW8Num39z2"/>
    <w:rsid w:val="00635DD4"/>
    <w:rPr>
      <w:rFonts w:ascii="Wingdings" w:hAnsi="Wingdings" w:cs="Wingdings"/>
    </w:rPr>
  </w:style>
  <w:style w:type="character" w:customStyle="1" w:styleId="WW8Num39z3">
    <w:name w:val="WW8Num39z3"/>
    <w:rsid w:val="00635DD4"/>
    <w:rPr>
      <w:rFonts w:ascii="Symbol" w:hAnsi="Symbol" w:cs="Symbol"/>
    </w:rPr>
  </w:style>
  <w:style w:type="character" w:customStyle="1" w:styleId="WW8Num40z0">
    <w:name w:val="WW8Num40z0"/>
    <w:rsid w:val="00635DD4"/>
    <w:rPr>
      <w:rFonts w:ascii="Symbol" w:hAnsi="Symbol" w:cs="Symbol"/>
    </w:rPr>
  </w:style>
  <w:style w:type="character" w:customStyle="1" w:styleId="WW8Num40z1">
    <w:name w:val="WW8Num40z1"/>
    <w:rsid w:val="00635DD4"/>
    <w:rPr>
      <w:rFonts w:ascii="Courier New" w:hAnsi="Courier New" w:cs="Courier New"/>
    </w:rPr>
  </w:style>
  <w:style w:type="character" w:customStyle="1" w:styleId="WW8Num40z2">
    <w:name w:val="WW8Num40z2"/>
    <w:rsid w:val="00635DD4"/>
    <w:rPr>
      <w:rFonts w:ascii="Wingdings" w:hAnsi="Wingdings" w:cs="Wingdings"/>
    </w:rPr>
  </w:style>
  <w:style w:type="character" w:customStyle="1" w:styleId="WW8Num41z0">
    <w:name w:val="WW8Num41z0"/>
    <w:rsid w:val="00635DD4"/>
    <w:rPr>
      <w:rFonts w:ascii="Arial" w:hAnsi="Arial" w:cs="Times New Roman"/>
      <w:b/>
      <w:i w:val="0"/>
      <w:sz w:val="20"/>
      <w:szCs w:val="20"/>
    </w:rPr>
  </w:style>
  <w:style w:type="character" w:customStyle="1" w:styleId="WW8Num41z1">
    <w:name w:val="WW8Num41z1"/>
    <w:rsid w:val="00635DD4"/>
    <w:rPr>
      <w:rFonts w:cs="Times New Roman"/>
    </w:rPr>
  </w:style>
  <w:style w:type="character" w:customStyle="1" w:styleId="WW8Num41z2">
    <w:name w:val="WW8Num41z2"/>
    <w:rsid w:val="00635DD4"/>
    <w:rPr>
      <w:rFonts w:ascii="Arial" w:hAnsi="Arial" w:cs="Times New Roman"/>
      <w:b w:val="0"/>
      <w:i w:val="0"/>
    </w:rPr>
  </w:style>
  <w:style w:type="character" w:customStyle="1" w:styleId="WW8Num41z3">
    <w:name w:val="WW8Num41z3"/>
    <w:rsid w:val="00635DD4"/>
    <w:rPr>
      <w:rFonts w:ascii="Arial" w:hAnsi="Arial" w:cs="Times New Roman"/>
      <w:b w:val="0"/>
      <w:i w:val="0"/>
      <w:sz w:val="20"/>
      <w:szCs w:val="20"/>
    </w:rPr>
  </w:style>
  <w:style w:type="character" w:customStyle="1" w:styleId="DefaultParagraphFont1">
    <w:name w:val="Default Paragraph Font1"/>
    <w:rsid w:val="00635DD4"/>
  </w:style>
  <w:style w:type="character" w:customStyle="1" w:styleId="Heading1Char">
    <w:name w:val="Heading 1 Char"/>
    <w:rsid w:val="00635DD4"/>
    <w:rPr>
      <w:rFonts w:ascii="Arial" w:hAnsi="Arial" w:cs="Arial"/>
      <w:b/>
      <w:bCs/>
      <w:color w:val="333399"/>
      <w:sz w:val="28"/>
      <w:szCs w:val="32"/>
      <w:lang w:val="en-US"/>
    </w:rPr>
  </w:style>
  <w:style w:type="character" w:customStyle="1" w:styleId="Heading2Char">
    <w:name w:val="Heading 2 Char"/>
    <w:rsid w:val="00635DD4"/>
    <w:rPr>
      <w:rFonts w:ascii="Arial" w:hAnsi="Arial" w:cs="Arial"/>
      <w:b/>
      <w:color w:val="002060"/>
      <w:sz w:val="24"/>
      <w:szCs w:val="22"/>
      <w:lang w:val="en-GB"/>
    </w:rPr>
  </w:style>
  <w:style w:type="character" w:customStyle="1" w:styleId="Heading5Char">
    <w:name w:val="Heading 5 Char"/>
    <w:rsid w:val="00635DD4"/>
    <w:rPr>
      <w:rFonts w:ascii="Calibri" w:eastAsia="Times New Roman" w:hAnsi="Calibri" w:cs="Times New Roman"/>
      <w:b/>
      <w:bCs/>
      <w:i/>
      <w:iCs/>
      <w:sz w:val="26"/>
      <w:szCs w:val="26"/>
      <w:lang w:val="en-GB"/>
    </w:rPr>
  </w:style>
  <w:style w:type="character" w:customStyle="1" w:styleId="DateChar">
    <w:name w:val="Date Char"/>
    <w:rsid w:val="00635DD4"/>
    <w:rPr>
      <w:sz w:val="24"/>
      <w:szCs w:val="24"/>
      <w:lang w:val="en-GB"/>
    </w:rPr>
  </w:style>
  <w:style w:type="character" w:customStyle="1" w:styleId="FooterChar">
    <w:name w:val="Footer Char"/>
    <w:rsid w:val="00635DD4"/>
    <w:rPr>
      <w:rFonts w:eastAsia="MS Mincho" w:cs="Times New Roman"/>
      <w:sz w:val="24"/>
      <w:szCs w:val="24"/>
      <w:lang w:val="en-US" w:eastAsia="ja-JP"/>
    </w:rPr>
  </w:style>
  <w:style w:type="character" w:customStyle="1" w:styleId="CommentReference">
    <w:name w:val="Comment Reference"/>
    <w:rsid w:val="00635DD4"/>
    <w:rPr>
      <w:sz w:val="16"/>
    </w:rPr>
  </w:style>
  <w:style w:type="character" w:styleId="-">
    <w:name w:val="Hyperlink"/>
    <w:uiPriority w:val="99"/>
    <w:rsid w:val="00635DD4"/>
    <w:rPr>
      <w:color w:val="0000FF"/>
      <w:u w:val="single"/>
    </w:rPr>
  </w:style>
  <w:style w:type="character" w:customStyle="1" w:styleId="HeaderChar">
    <w:name w:val="Header Char"/>
    <w:rsid w:val="00635DD4"/>
    <w:rPr>
      <w:rFonts w:cs="Times New Roman"/>
      <w:sz w:val="24"/>
      <w:szCs w:val="24"/>
      <w:lang w:val="en-GB"/>
    </w:rPr>
  </w:style>
  <w:style w:type="character" w:styleId="a3">
    <w:name w:val="page number"/>
    <w:rsid w:val="00635DD4"/>
    <w:rPr>
      <w:rFonts w:cs="Times New Roman"/>
    </w:rPr>
  </w:style>
  <w:style w:type="character" w:customStyle="1" w:styleId="BalloonTextChar">
    <w:name w:val="Balloon Text Char"/>
    <w:rsid w:val="00635DD4"/>
    <w:rPr>
      <w:rFonts w:ascii="Tahoma" w:hAnsi="Tahoma" w:cs="Tahoma"/>
      <w:sz w:val="16"/>
      <w:szCs w:val="16"/>
      <w:lang w:val="en-GB"/>
    </w:rPr>
  </w:style>
  <w:style w:type="character" w:customStyle="1" w:styleId="CommentTextChar">
    <w:name w:val="Comment Text Char"/>
    <w:rsid w:val="00635DD4"/>
    <w:rPr>
      <w:rFonts w:cs="Times New Roman"/>
      <w:lang w:val="en-GB"/>
    </w:rPr>
  </w:style>
  <w:style w:type="character" w:customStyle="1" w:styleId="CommentSubjectChar">
    <w:name w:val="Comment Subject Char"/>
    <w:rsid w:val="00635DD4"/>
    <w:rPr>
      <w:rFonts w:cs="Times New Roman"/>
      <w:b/>
      <w:bCs/>
      <w:lang w:val="en-GB"/>
    </w:rPr>
  </w:style>
  <w:style w:type="character" w:customStyle="1" w:styleId="BodyTextChar">
    <w:name w:val="Body Text Char"/>
    <w:rsid w:val="00635DD4"/>
    <w:rPr>
      <w:rFonts w:cs="Times New Roman"/>
      <w:sz w:val="24"/>
      <w:szCs w:val="24"/>
      <w:lang w:val="en-GB"/>
    </w:rPr>
  </w:style>
  <w:style w:type="character" w:customStyle="1" w:styleId="11">
    <w:name w:val="Κείμενο κράτησης θέσης1"/>
    <w:rsid w:val="00635DD4"/>
    <w:rPr>
      <w:rFonts w:cs="Times New Roman"/>
      <w:color w:val="808080"/>
    </w:rPr>
  </w:style>
  <w:style w:type="character" w:customStyle="1" w:styleId="a4">
    <w:name w:val="Χαρακτήρες υποσημείωσης"/>
    <w:rsid w:val="00635DD4"/>
    <w:rPr>
      <w:rFonts w:cs="Times New Roman"/>
      <w:vertAlign w:val="superscript"/>
    </w:rPr>
  </w:style>
  <w:style w:type="character" w:customStyle="1" w:styleId="FootnoteTextChar">
    <w:name w:val="Footnote Text Char"/>
    <w:rsid w:val="00635DD4"/>
    <w:rPr>
      <w:rFonts w:ascii="Calibri" w:hAnsi="Calibri" w:cs="Times New Roman"/>
    </w:rPr>
  </w:style>
  <w:style w:type="character" w:customStyle="1" w:styleId="Heading3Char">
    <w:name w:val="Heading 3 Char"/>
    <w:rsid w:val="00635DD4"/>
    <w:rPr>
      <w:rFonts w:ascii="Arial" w:hAnsi="Arial" w:cs="Arial"/>
      <w:b/>
      <w:bCs/>
      <w:sz w:val="22"/>
      <w:szCs w:val="26"/>
      <w:lang w:val="en-GB"/>
    </w:rPr>
  </w:style>
  <w:style w:type="character" w:customStyle="1" w:styleId="Heading4Char">
    <w:name w:val="Heading 4 Char"/>
    <w:rsid w:val="00635DD4"/>
    <w:rPr>
      <w:rFonts w:ascii="Arial" w:eastAsia="Times New Roman" w:hAnsi="Arial" w:cs="Times New Roman"/>
      <w:b/>
      <w:bCs/>
      <w:sz w:val="22"/>
      <w:szCs w:val="28"/>
      <w:lang w:val="en-GB"/>
    </w:rPr>
  </w:style>
  <w:style w:type="character" w:customStyle="1" w:styleId="DocTitleChar">
    <w:name w:val="Doc Title Char"/>
    <w:basedOn w:val="Heading1Char"/>
    <w:rsid w:val="00635DD4"/>
    <w:rPr>
      <w:rFonts w:ascii="Arial" w:hAnsi="Arial" w:cs="Arial"/>
      <w:b/>
      <w:bCs/>
      <w:color w:val="333399"/>
      <w:sz w:val="28"/>
      <w:szCs w:val="32"/>
      <w:lang w:val="en-US"/>
    </w:rPr>
  </w:style>
  <w:style w:type="character" w:customStyle="1" w:styleId="Style1Char">
    <w:name w:val="Style1 Char"/>
    <w:rsid w:val="00635DD4"/>
    <w:rPr>
      <w:rFonts w:ascii="Calibri" w:hAnsi="Calibri" w:cs="Calibri"/>
      <w:b/>
      <w:bCs/>
      <w:color w:val="333399"/>
      <w:sz w:val="40"/>
      <w:szCs w:val="40"/>
      <w:lang w:val="en-US"/>
    </w:rPr>
  </w:style>
  <w:style w:type="character" w:customStyle="1" w:styleId="ContentsChar">
    <w:name w:val="Contents Char"/>
    <w:rsid w:val="00635DD4"/>
    <w:rPr>
      <w:rFonts w:ascii="Calibri" w:hAnsi="Calibri" w:cs="Calibri"/>
      <w:b/>
      <w:bCs/>
      <w:color w:val="333399"/>
      <w:sz w:val="28"/>
      <w:szCs w:val="32"/>
      <w:lang w:val="en-US"/>
    </w:rPr>
  </w:style>
  <w:style w:type="character" w:customStyle="1" w:styleId="EndnoteTextChar">
    <w:name w:val="Endnote Text Char"/>
    <w:rsid w:val="00635DD4"/>
    <w:rPr>
      <w:rFonts w:ascii="Calibri" w:hAnsi="Calibri" w:cs="Calibri"/>
      <w:lang w:val="en-GB"/>
    </w:rPr>
  </w:style>
  <w:style w:type="character" w:customStyle="1" w:styleId="a5">
    <w:name w:val="Χαρακτήρες σημείωσης τέλους"/>
    <w:rsid w:val="00635DD4"/>
    <w:rPr>
      <w:vertAlign w:val="superscript"/>
    </w:rPr>
  </w:style>
  <w:style w:type="character" w:customStyle="1" w:styleId="FootnoteReference2">
    <w:name w:val="Footnote Reference2"/>
    <w:rsid w:val="00635DD4"/>
    <w:rPr>
      <w:vertAlign w:val="superscript"/>
    </w:rPr>
  </w:style>
  <w:style w:type="character" w:customStyle="1" w:styleId="EndnoteReference1">
    <w:name w:val="Endnote Reference1"/>
    <w:rsid w:val="00635DD4"/>
    <w:rPr>
      <w:vertAlign w:val="superscript"/>
    </w:rPr>
  </w:style>
  <w:style w:type="character" w:customStyle="1" w:styleId="a6">
    <w:name w:val="Κουκκίδες"/>
    <w:rsid w:val="00635DD4"/>
    <w:rPr>
      <w:rFonts w:ascii="OpenSymbol" w:eastAsia="OpenSymbol" w:hAnsi="OpenSymbol" w:cs="OpenSymbol"/>
    </w:rPr>
  </w:style>
  <w:style w:type="character" w:styleId="a7">
    <w:name w:val="Strong"/>
    <w:qFormat/>
    <w:rsid w:val="00635DD4"/>
    <w:rPr>
      <w:b/>
      <w:bCs/>
    </w:rPr>
  </w:style>
  <w:style w:type="character" w:customStyle="1" w:styleId="12">
    <w:name w:val="Προεπιλεγμένη γραμματοσειρά1"/>
    <w:rsid w:val="00635DD4"/>
  </w:style>
  <w:style w:type="character" w:customStyle="1" w:styleId="a8">
    <w:name w:val="Σύμβολο υποσημείωσης"/>
    <w:rsid w:val="00635DD4"/>
    <w:rPr>
      <w:vertAlign w:val="superscript"/>
    </w:rPr>
  </w:style>
  <w:style w:type="character" w:styleId="a9">
    <w:name w:val="Emphasis"/>
    <w:qFormat/>
    <w:rsid w:val="00635DD4"/>
    <w:rPr>
      <w:i/>
      <w:iCs/>
    </w:rPr>
  </w:style>
  <w:style w:type="character" w:customStyle="1" w:styleId="aa">
    <w:name w:val="Χαρακτήρες αρίθμησης"/>
    <w:rsid w:val="00635DD4"/>
  </w:style>
  <w:style w:type="character" w:customStyle="1" w:styleId="normalwithoutspacingChar">
    <w:name w:val="normal_without_spacing Char"/>
    <w:rsid w:val="00635DD4"/>
    <w:rPr>
      <w:rFonts w:ascii="Calibri" w:hAnsi="Calibri" w:cs="Calibri"/>
      <w:sz w:val="22"/>
      <w:szCs w:val="24"/>
    </w:rPr>
  </w:style>
  <w:style w:type="character" w:customStyle="1" w:styleId="FootnoteTextChar1">
    <w:name w:val="Footnote Text Char1"/>
    <w:rsid w:val="00635DD4"/>
    <w:rPr>
      <w:rFonts w:ascii="Calibri" w:hAnsi="Calibri" w:cs="Calibri"/>
      <w:lang w:val="en-IE" w:eastAsia="zh-CN"/>
    </w:rPr>
  </w:style>
  <w:style w:type="character" w:customStyle="1" w:styleId="foothangingChar">
    <w:name w:val="foot_hanging Char"/>
    <w:rsid w:val="00635DD4"/>
    <w:rPr>
      <w:rFonts w:ascii="Calibri" w:hAnsi="Calibri" w:cs="Calibri"/>
      <w:sz w:val="18"/>
      <w:szCs w:val="18"/>
      <w:lang w:val="en-IE" w:eastAsia="zh-CN"/>
    </w:rPr>
  </w:style>
  <w:style w:type="character" w:customStyle="1" w:styleId="HTMLPreformattedChar">
    <w:name w:val="HTML Preformatted Char"/>
    <w:rsid w:val="00635DD4"/>
    <w:rPr>
      <w:rFonts w:ascii="Courier New" w:hAnsi="Courier New" w:cs="Courier New"/>
    </w:rPr>
  </w:style>
  <w:style w:type="character" w:customStyle="1" w:styleId="apple-converted-space">
    <w:name w:val="apple-converted-space"/>
    <w:basedOn w:val="WW-DefaultParagraphFont111111111111111"/>
    <w:rsid w:val="00635DD4"/>
  </w:style>
  <w:style w:type="character" w:customStyle="1" w:styleId="BodyTextIndent3Char">
    <w:name w:val="Body Text Indent 3 Char"/>
    <w:rsid w:val="00635DD4"/>
    <w:rPr>
      <w:rFonts w:ascii="Calibri" w:hAnsi="Calibri" w:cs="Calibri"/>
      <w:sz w:val="16"/>
      <w:szCs w:val="16"/>
      <w:lang w:val="en-GB"/>
    </w:rPr>
  </w:style>
  <w:style w:type="character" w:customStyle="1" w:styleId="WW-FootnoteReference">
    <w:name w:val="WW-Footnote Reference"/>
    <w:rsid w:val="00635DD4"/>
    <w:rPr>
      <w:vertAlign w:val="superscript"/>
    </w:rPr>
  </w:style>
  <w:style w:type="character" w:customStyle="1" w:styleId="WW-EndnoteReference">
    <w:name w:val="WW-Endnote Reference"/>
    <w:rsid w:val="00635DD4"/>
    <w:rPr>
      <w:vertAlign w:val="superscript"/>
    </w:rPr>
  </w:style>
  <w:style w:type="character" w:customStyle="1" w:styleId="FootnoteReference1">
    <w:name w:val="Footnote Reference1"/>
    <w:rsid w:val="00635DD4"/>
    <w:rPr>
      <w:vertAlign w:val="superscript"/>
    </w:rPr>
  </w:style>
  <w:style w:type="character" w:customStyle="1" w:styleId="FootnoteTextChar2">
    <w:name w:val="Footnote Text Char2"/>
    <w:rsid w:val="00635DD4"/>
    <w:rPr>
      <w:rFonts w:ascii="Calibri" w:hAnsi="Calibri" w:cs="Calibri"/>
      <w:sz w:val="18"/>
      <w:lang w:val="en-IE" w:eastAsia="zh-CN"/>
    </w:rPr>
  </w:style>
  <w:style w:type="character" w:customStyle="1" w:styleId="foothangingChar1">
    <w:name w:val="foot_hanging Char1"/>
    <w:rsid w:val="00635DD4"/>
    <w:rPr>
      <w:rFonts w:ascii="Calibri" w:hAnsi="Calibri" w:cs="Calibri"/>
      <w:sz w:val="18"/>
      <w:szCs w:val="18"/>
      <w:lang w:val="en-IE" w:eastAsia="zh-CN"/>
    </w:rPr>
  </w:style>
  <w:style w:type="character" w:customStyle="1" w:styleId="footersChar">
    <w:name w:val="footers Char"/>
    <w:basedOn w:val="foothangingChar1"/>
    <w:rsid w:val="00635DD4"/>
    <w:rPr>
      <w:rFonts w:ascii="Calibri" w:hAnsi="Calibri" w:cs="Calibri"/>
      <w:sz w:val="18"/>
      <w:szCs w:val="18"/>
      <w:lang w:val="en-IE" w:eastAsia="zh-CN"/>
    </w:rPr>
  </w:style>
  <w:style w:type="character" w:customStyle="1" w:styleId="CommentTextChar1">
    <w:name w:val="Comment Text Char1"/>
    <w:rsid w:val="00635DD4"/>
    <w:rPr>
      <w:rFonts w:ascii="Calibri" w:hAnsi="Calibri" w:cs="Calibri"/>
      <w:lang w:val="en-GB" w:eastAsia="zh-CN"/>
    </w:rPr>
  </w:style>
  <w:style w:type="character" w:customStyle="1" w:styleId="HTMLPreformattedChar1">
    <w:name w:val="HTML Preformatted Char1"/>
    <w:rsid w:val="00635DD4"/>
    <w:rPr>
      <w:rFonts w:ascii="Courier New" w:hAnsi="Courier New" w:cs="Courier New"/>
      <w:lang w:eastAsia="zh-CN"/>
    </w:rPr>
  </w:style>
  <w:style w:type="character" w:customStyle="1" w:styleId="BodyText3Char">
    <w:name w:val="Body Text 3 Char"/>
    <w:rsid w:val="00635DD4"/>
    <w:rPr>
      <w:rFonts w:ascii="Calibri" w:hAnsi="Calibri" w:cs="Calibri"/>
      <w:sz w:val="16"/>
      <w:szCs w:val="16"/>
      <w:lang w:val="en-GB" w:eastAsia="zh-CN"/>
    </w:rPr>
  </w:style>
  <w:style w:type="character" w:customStyle="1" w:styleId="WW-FootnoteReference1">
    <w:name w:val="WW-Footnote Reference1"/>
    <w:rsid w:val="00635DD4"/>
    <w:rPr>
      <w:vertAlign w:val="superscript"/>
    </w:rPr>
  </w:style>
  <w:style w:type="character" w:customStyle="1" w:styleId="WW-EndnoteReference1">
    <w:name w:val="WW-Endnote Reference1"/>
    <w:rsid w:val="00635DD4"/>
    <w:rPr>
      <w:vertAlign w:val="superscript"/>
    </w:rPr>
  </w:style>
  <w:style w:type="character" w:customStyle="1" w:styleId="WW-FootnoteReference2">
    <w:name w:val="WW-Footnote Reference2"/>
    <w:rsid w:val="00635DD4"/>
    <w:rPr>
      <w:vertAlign w:val="superscript"/>
    </w:rPr>
  </w:style>
  <w:style w:type="character" w:customStyle="1" w:styleId="WW-EndnoteReference2">
    <w:name w:val="WW-Endnote Reference2"/>
    <w:rsid w:val="00635DD4"/>
    <w:rPr>
      <w:vertAlign w:val="superscript"/>
    </w:rPr>
  </w:style>
  <w:style w:type="character" w:customStyle="1" w:styleId="FootnoteTextChar3">
    <w:name w:val="Footnote Text Char3"/>
    <w:rsid w:val="00635DD4"/>
    <w:rPr>
      <w:rFonts w:ascii="Calibri" w:hAnsi="Calibri" w:cs="Calibri"/>
      <w:sz w:val="18"/>
      <w:lang w:val="en-IE" w:eastAsia="zh-CN"/>
    </w:rPr>
  </w:style>
  <w:style w:type="character" w:customStyle="1" w:styleId="foothangingChar2">
    <w:name w:val="foot_hanging Char2"/>
    <w:rsid w:val="00635DD4"/>
    <w:rPr>
      <w:rFonts w:ascii="Calibri" w:hAnsi="Calibri" w:cs="Calibri"/>
      <w:sz w:val="18"/>
      <w:szCs w:val="18"/>
      <w:lang w:val="en-IE" w:eastAsia="zh-CN"/>
    </w:rPr>
  </w:style>
  <w:style w:type="character" w:customStyle="1" w:styleId="footersChar1">
    <w:name w:val="footers Char1"/>
    <w:basedOn w:val="foothangingChar2"/>
    <w:rsid w:val="00635DD4"/>
    <w:rPr>
      <w:rFonts w:ascii="Calibri" w:hAnsi="Calibri" w:cs="Calibri"/>
      <w:sz w:val="18"/>
      <w:szCs w:val="18"/>
      <w:lang w:val="en-IE" w:eastAsia="zh-CN"/>
    </w:rPr>
  </w:style>
  <w:style w:type="character" w:customStyle="1" w:styleId="foootChar">
    <w:name w:val="fooot Char"/>
    <w:basedOn w:val="footersChar1"/>
    <w:rsid w:val="00635DD4"/>
    <w:rPr>
      <w:rFonts w:ascii="Calibri" w:hAnsi="Calibri" w:cs="Calibri"/>
      <w:sz w:val="18"/>
      <w:szCs w:val="18"/>
      <w:lang w:val="en-IE" w:eastAsia="zh-CN"/>
    </w:rPr>
  </w:style>
  <w:style w:type="character" w:customStyle="1" w:styleId="13">
    <w:name w:val="Παραπομπή υποσημείωσης1"/>
    <w:rsid w:val="00635DD4"/>
    <w:rPr>
      <w:vertAlign w:val="superscript"/>
    </w:rPr>
  </w:style>
  <w:style w:type="character" w:customStyle="1" w:styleId="14">
    <w:name w:val="Παραπομπή σημείωσης τέλους1"/>
    <w:rsid w:val="00635DD4"/>
    <w:rPr>
      <w:vertAlign w:val="superscript"/>
    </w:rPr>
  </w:style>
  <w:style w:type="character" w:customStyle="1" w:styleId="Char">
    <w:name w:val="Κείμενο πλαισίου Char"/>
    <w:rsid w:val="00635DD4"/>
    <w:rPr>
      <w:rFonts w:ascii="Tahoma" w:hAnsi="Tahoma" w:cs="Tahoma"/>
      <w:sz w:val="16"/>
      <w:szCs w:val="16"/>
      <w:lang w:val="en-GB"/>
    </w:rPr>
  </w:style>
  <w:style w:type="character" w:customStyle="1" w:styleId="15">
    <w:name w:val="Παραπομπή σχολίου1"/>
    <w:rsid w:val="00635DD4"/>
    <w:rPr>
      <w:sz w:val="16"/>
      <w:szCs w:val="16"/>
    </w:rPr>
  </w:style>
  <w:style w:type="character" w:customStyle="1" w:styleId="Char0">
    <w:name w:val="Κείμενο σχολίου Char"/>
    <w:rsid w:val="00635DD4"/>
    <w:rPr>
      <w:rFonts w:ascii="Calibri" w:hAnsi="Calibri" w:cs="Calibri"/>
      <w:lang w:val="en-GB"/>
    </w:rPr>
  </w:style>
  <w:style w:type="character" w:customStyle="1" w:styleId="Char1">
    <w:name w:val="Θέμα σχολίου Char"/>
    <w:rsid w:val="00635DD4"/>
    <w:rPr>
      <w:rFonts w:ascii="Calibri" w:hAnsi="Calibri" w:cs="Calibri"/>
      <w:b/>
      <w:bCs/>
      <w:lang w:val="en-GB"/>
    </w:rPr>
  </w:style>
  <w:style w:type="character" w:customStyle="1" w:styleId="-HTMLChar">
    <w:name w:val="Προ-διαμορφωμένο HTML Char"/>
    <w:rsid w:val="00635DD4"/>
    <w:rPr>
      <w:rFonts w:ascii="Courier New" w:eastAsia="Times New Roman" w:hAnsi="Courier New" w:cs="Courier New"/>
    </w:rPr>
  </w:style>
  <w:style w:type="character" w:customStyle="1" w:styleId="WW-FootnoteReference3">
    <w:name w:val="WW-Footnote Reference3"/>
    <w:rsid w:val="00635DD4"/>
    <w:rPr>
      <w:vertAlign w:val="superscript"/>
    </w:rPr>
  </w:style>
  <w:style w:type="character" w:customStyle="1" w:styleId="WW-EndnoteReference3">
    <w:name w:val="WW-Endnote Reference3"/>
    <w:rsid w:val="00635DD4"/>
    <w:rPr>
      <w:vertAlign w:val="superscript"/>
    </w:rPr>
  </w:style>
  <w:style w:type="character" w:customStyle="1" w:styleId="WW-FootnoteReference4">
    <w:name w:val="WW-Footnote Reference4"/>
    <w:rsid w:val="00635DD4"/>
    <w:rPr>
      <w:vertAlign w:val="superscript"/>
    </w:rPr>
  </w:style>
  <w:style w:type="character" w:customStyle="1" w:styleId="WW-EndnoteReference4">
    <w:name w:val="WW-Endnote Reference4"/>
    <w:rsid w:val="00635DD4"/>
    <w:rPr>
      <w:vertAlign w:val="superscript"/>
    </w:rPr>
  </w:style>
  <w:style w:type="character" w:customStyle="1" w:styleId="WW-FootnoteReference5">
    <w:name w:val="WW-Footnote Reference5"/>
    <w:rsid w:val="00635DD4"/>
    <w:rPr>
      <w:vertAlign w:val="superscript"/>
    </w:rPr>
  </w:style>
  <w:style w:type="character" w:customStyle="1" w:styleId="WW-EndnoteReference5">
    <w:name w:val="WW-Endnote Reference5"/>
    <w:rsid w:val="00635DD4"/>
    <w:rPr>
      <w:vertAlign w:val="superscript"/>
    </w:rPr>
  </w:style>
  <w:style w:type="character" w:customStyle="1" w:styleId="WW-FootnoteReference6">
    <w:name w:val="WW-Footnote Reference6"/>
    <w:rsid w:val="00635DD4"/>
    <w:rPr>
      <w:vertAlign w:val="superscript"/>
    </w:rPr>
  </w:style>
  <w:style w:type="character" w:styleId="-0">
    <w:name w:val="FollowedHyperlink"/>
    <w:rsid w:val="00635DD4"/>
    <w:rPr>
      <w:color w:val="800000"/>
      <w:u w:val="single"/>
    </w:rPr>
  </w:style>
  <w:style w:type="character" w:customStyle="1" w:styleId="WW-EndnoteReference6">
    <w:name w:val="WW-Endnote Reference6"/>
    <w:rsid w:val="00635DD4"/>
    <w:rPr>
      <w:vertAlign w:val="superscript"/>
    </w:rPr>
  </w:style>
  <w:style w:type="character" w:customStyle="1" w:styleId="WW-FootnoteReference7">
    <w:name w:val="WW-Footnote Reference7"/>
    <w:rsid w:val="00635DD4"/>
    <w:rPr>
      <w:vertAlign w:val="superscript"/>
    </w:rPr>
  </w:style>
  <w:style w:type="character" w:customStyle="1" w:styleId="WW-EndnoteReference7">
    <w:name w:val="WW-Endnote Reference7"/>
    <w:rsid w:val="00635DD4"/>
    <w:rPr>
      <w:vertAlign w:val="superscript"/>
    </w:rPr>
  </w:style>
  <w:style w:type="character" w:customStyle="1" w:styleId="WW-FootnoteReference8">
    <w:name w:val="WW-Footnote Reference8"/>
    <w:rsid w:val="00635DD4"/>
    <w:rPr>
      <w:vertAlign w:val="superscript"/>
    </w:rPr>
  </w:style>
  <w:style w:type="character" w:customStyle="1" w:styleId="WW-EndnoteReference8">
    <w:name w:val="WW-Endnote Reference8"/>
    <w:rsid w:val="00635DD4"/>
    <w:rPr>
      <w:vertAlign w:val="superscript"/>
    </w:rPr>
  </w:style>
  <w:style w:type="character" w:customStyle="1" w:styleId="WW-FootnoteReference9">
    <w:name w:val="WW-Footnote Reference9"/>
    <w:rsid w:val="00635DD4"/>
    <w:rPr>
      <w:vertAlign w:val="superscript"/>
    </w:rPr>
  </w:style>
  <w:style w:type="character" w:customStyle="1" w:styleId="WW-EndnoteReference9">
    <w:name w:val="WW-Endnote Reference9"/>
    <w:rsid w:val="00635DD4"/>
    <w:rPr>
      <w:vertAlign w:val="superscript"/>
    </w:rPr>
  </w:style>
  <w:style w:type="character" w:customStyle="1" w:styleId="WW-FootnoteReference10">
    <w:name w:val="WW-Footnote Reference10"/>
    <w:rsid w:val="00635DD4"/>
    <w:rPr>
      <w:vertAlign w:val="superscript"/>
    </w:rPr>
  </w:style>
  <w:style w:type="character" w:customStyle="1" w:styleId="WW-EndnoteReference10">
    <w:name w:val="WW-Endnote Reference10"/>
    <w:rsid w:val="00635DD4"/>
    <w:rPr>
      <w:vertAlign w:val="superscript"/>
    </w:rPr>
  </w:style>
  <w:style w:type="character" w:customStyle="1" w:styleId="WW-FootnoteReference11">
    <w:name w:val="WW-Footnote Reference11"/>
    <w:rsid w:val="00635DD4"/>
    <w:rPr>
      <w:vertAlign w:val="superscript"/>
    </w:rPr>
  </w:style>
  <w:style w:type="character" w:customStyle="1" w:styleId="WW-EndnoteReference11">
    <w:name w:val="WW-Endnote Reference11"/>
    <w:rsid w:val="00635DD4"/>
    <w:rPr>
      <w:vertAlign w:val="superscript"/>
    </w:rPr>
  </w:style>
  <w:style w:type="character" w:customStyle="1" w:styleId="WW-FootnoteReference12">
    <w:name w:val="WW-Footnote Reference12"/>
    <w:rsid w:val="00635DD4"/>
    <w:rPr>
      <w:vertAlign w:val="superscript"/>
    </w:rPr>
  </w:style>
  <w:style w:type="character" w:customStyle="1" w:styleId="WW-EndnoteReference12">
    <w:name w:val="WW-Endnote Reference12"/>
    <w:rsid w:val="00635DD4"/>
    <w:rPr>
      <w:vertAlign w:val="superscript"/>
    </w:rPr>
  </w:style>
  <w:style w:type="character" w:customStyle="1" w:styleId="WW-FootnoteReference13">
    <w:name w:val="WW-Footnote Reference13"/>
    <w:rsid w:val="00635DD4"/>
    <w:rPr>
      <w:vertAlign w:val="superscript"/>
    </w:rPr>
  </w:style>
  <w:style w:type="character" w:customStyle="1" w:styleId="WW-EndnoteReference13">
    <w:name w:val="WW-Endnote Reference13"/>
    <w:rsid w:val="00635DD4"/>
    <w:rPr>
      <w:vertAlign w:val="superscript"/>
    </w:rPr>
  </w:style>
  <w:style w:type="character" w:customStyle="1" w:styleId="21">
    <w:name w:val="Παραπομπή υποσημείωσης2"/>
    <w:rsid w:val="00635DD4"/>
    <w:rPr>
      <w:vertAlign w:val="superscript"/>
    </w:rPr>
  </w:style>
  <w:style w:type="character" w:customStyle="1" w:styleId="22">
    <w:name w:val="Παραπομπή σημείωσης τέλους2"/>
    <w:rsid w:val="00635DD4"/>
    <w:rPr>
      <w:vertAlign w:val="superscript"/>
    </w:rPr>
  </w:style>
  <w:style w:type="character" w:customStyle="1" w:styleId="23">
    <w:name w:val="Παραπομπή υποσημείωσης2"/>
    <w:rsid w:val="00635DD4"/>
    <w:rPr>
      <w:vertAlign w:val="superscript"/>
    </w:rPr>
  </w:style>
  <w:style w:type="character" w:customStyle="1" w:styleId="24">
    <w:name w:val="Παραπομπή σημείωσης τέλους2"/>
    <w:rsid w:val="00635DD4"/>
    <w:rPr>
      <w:vertAlign w:val="superscript"/>
    </w:rPr>
  </w:style>
  <w:style w:type="character" w:customStyle="1" w:styleId="WW-FootnoteReference14">
    <w:name w:val="WW-Footnote Reference14"/>
    <w:rsid w:val="00635DD4"/>
    <w:rPr>
      <w:vertAlign w:val="superscript"/>
    </w:rPr>
  </w:style>
  <w:style w:type="character" w:customStyle="1" w:styleId="WW-EndnoteReference14">
    <w:name w:val="WW-Endnote Reference14"/>
    <w:rsid w:val="00635DD4"/>
    <w:rPr>
      <w:vertAlign w:val="superscript"/>
    </w:rPr>
  </w:style>
  <w:style w:type="character" w:customStyle="1" w:styleId="WW-FootnoteReference15">
    <w:name w:val="WW-Footnote Reference15"/>
    <w:rsid w:val="00635DD4"/>
    <w:rPr>
      <w:vertAlign w:val="superscript"/>
    </w:rPr>
  </w:style>
  <w:style w:type="character" w:customStyle="1" w:styleId="WW-EndnoteReference15">
    <w:name w:val="WW-Endnote Reference15"/>
    <w:rsid w:val="00635DD4"/>
    <w:rPr>
      <w:vertAlign w:val="superscript"/>
    </w:rPr>
  </w:style>
  <w:style w:type="character" w:styleId="ab">
    <w:name w:val="footnote reference"/>
    <w:rsid w:val="00635DD4"/>
    <w:rPr>
      <w:vertAlign w:val="superscript"/>
    </w:rPr>
  </w:style>
  <w:style w:type="character" w:styleId="ac">
    <w:name w:val="endnote reference"/>
    <w:rsid w:val="00635DD4"/>
    <w:rPr>
      <w:vertAlign w:val="superscript"/>
    </w:rPr>
  </w:style>
  <w:style w:type="paragraph" w:customStyle="1" w:styleId="ad">
    <w:name w:val="Επικεφαλίδα"/>
    <w:basedOn w:val="a"/>
    <w:next w:val="ae"/>
    <w:rsid w:val="00635DD4"/>
    <w:pPr>
      <w:keepNext/>
      <w:spacing w:before="240"/>
    </w:pPr>
    <w:rPr>
      <w:rFonts w:ascii="Liberation Sans" w:eastAsia="Microsoft YaHei" w:hAnsi="Liberation Sans" w:cs="Mangal"/>
      <w:sz w:val="28"/>
      <w:szCs w:val="28"/>
    </w:rPr>
  </w:style>
  <w:style w:type="paragraph" w:styleId="ae">
    <w:name w:val="Body Text"/>
    <w:basedOn w:val="a"/>
    <w:link w:val="Char2"/>
    <w:rsid w:val="00635DD4"/>
    <w:pPr>
      <w:spacing w:after="240"/>
    </w:pPr>
  </w:style>
  <w:style w:type="character" w:customStyle="1" w:styleId="Char2">
    <w:name w:val="Σώμα κειμένου Char"/>
    <w:basedOn w:val="a0"/>
    <w:link w:val="ae"/>
    <w:rsid w:val="00635DD4"/>
    <w:rPr>
      <w:rFonts w:ascii="Calibri" w:eastAsia="Times New Roman" w:hAnsi="Calibri" w:cs="Calibri"/>
      <w:szCs w:val="24"/>
      <w:lang w:val="en-GB" w:eastAsia="zh-CN"/>
    </w:rPr>
  </w:style>
  <w:style w:type="paragraph" w:styleId="af">
    <w:name w:val="List"/>
    <w:basedOn w:val="ae"/>
    <w:rsid w:val="00635DD4"/>
    <w:rPr>
      <w:rFonts w:cs="Mangal"/>
    </w:rPr>
  </w:style>
  <w:style w:type="paragraph" w:styleId="af0">
    <w:name w:val="caption"/>
    <w:basedOn w:val="a"/>
    <w:qFormat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af1">
    <w:name w:val="Ευρετήριο"/>
    <w:basedOn w:val="a"/>
    <w:rsid w:val="00635DD4"/>
    <w:pPr>
      <w:suppressLineNumbers/>
    </w:pPr>
    <w:rPr>
      <w:rFonts w:cs="Mangal"/>
    </w:rPr>
  </w:style>
  <w:style w:type="paragraph" w:customStyle="1" w:styleId="16">
    <w:name w:val="Λεζάντα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">
    <w:name w:val="WW-Caption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25">
    <w:name w:val="Λεζάντα2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Caption1">
    <w:name w:val="Caption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">
    <w:name w:val="WW-Caption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">
    <w:name w:val="WW-Caption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">
    <w:name w:val="WW-Caption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">
    <w:name w:val="WW-Caption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">
    <w:name w:val="WW-Caption1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">
    <w:name w:val="WW-Caption11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">
    <w:name w:val="WW-Caption111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">
    <w:name w:val="WW-Caption1111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">
    <w:name w:val="WW-Caption11111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">
    <w:name w:val="WW-Caption111111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">
    <w:name w:val="WW-Caption1111111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17">
    <w:name w:val="Λεζάντα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">
    <w:name w:val="WW-Caption11111111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">
    <w:name w:val="WW-Caption111111111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">
    <w:name w:val="WW-Caption1111111111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">
    <w:name w:val="WW-Caption11111111111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Bullet">
    <w:name w:val="Bullet"/>
    <w:basedOn w:val="a"/>
    <w:rsid w:val="00635DD4"/>
    <w:pPr>
      <w:tabs>
        <w:tab w:val="num" w:pos="397"/>
      </w:tabs>
      <w:spacing w:after="100"/>
      <w:ind w:left="397" w:hanging="397"/>
    </w:pPr>
    <w:rPr>
      <w:rFonts w:eastAsia="MS Mincho"/>
      <w:lang w:val="en-US" w:eastAsia="ja-JP"/>
    </w:rPr>
  </w:style>
  <w:style w:type="paragraph" w:customStyle="1" w:styleId="18">
    <w:name w:val="Ημερομηνία1"/>
    <w:basedOn w:val="a"/>
    <w:next w:val="a"/>
    <w:rsid w:val="00635DD4"/>
    <w:pPr>
      <w:spacing w:after="100"/>
    </w:pPr>
    <w:rPr>
      <w:rFonts w:eastAsia="MS Mincho"/>
      <w:lang w:val="en-US" w:eastAsia="ja-JP"/>
    </w:rPr>
  </w:style>
  <w:style w:type="paragraph" w:customStyle="1" w:styleId="DocTitle">
    <w:name w:val="Doc Title"/>
    <w:basedOn w:val="1"/>
    <w:rsid w:val="00635DD4"/>
  </w:style>
  <w:style w:type="paragraph" w:customStyle="1" w:styleId="inserttext">
    <w:name w:val="insert text"/>
    <w:basedOn w:val="a"/>
    <w:rsid w:val="00635DD4"/>
    <w:pPr>
      <w:spacing w:after="100"/>
      <w:ind w:left="794"/>
    </w:pPr>
    <w:rPr>
      <w:rFonts w:eastAsia="MS Mincho"/>
      <w:lang w:val="en-US" w:eastAsia="ja-JP"/>
    </w:rPr>
  </w:style>
  <w:style w:type="paragraph" w:styleId="af2">
    <w:name w:val="footer"/>
    <w:basedOn w:val="a"/>
    <w:link w:val="Char3"/>
    <w:rsid w:val="00635DD4"/>
    <w:pPr>
      <w:spacing w:after="100"/>
    </w:pPr>
    <w:rPr>
      <w:rFonts w:eastAsia="MS Mincho"/>
      <w:lang w:val="en-US" w:eastAsia="ja-JP"/>
    </w:rPr>
  </w:style>
  <w:style w:type="character" w:customStyle="1" w:styleId="Char3">
    <w:name w:val="Υποσέλιδο Char"/>
    <w:basedOn w:val="a0"/>
    <w:link w:val="af2"/>
    <w:rsid w:val="00635DD4"/>
    <w:rPr>
      <w:rFonts w:ascii="Calibri" w:eastAsia="MS Mincho" w:hAnsi="Calibri" w:cs="Calibri"/>
      <w:szCs w:val="24"/>
      <w:lang w:val="en-US" w:eastAsia="ja-JP"/>
    </w:rPr>
  </w:style>
  <w:style w:type="paragraph" w:styleId="af3">
    <w:name w:val="header"/>
    <w:basedOn w:val="a"/>
    <w:link w:val="Char4"/>
    <w:rsid w:val="00635DD4"/>
  </w:style>
  <w:style w:type="character" w:customStyle="1" w:styleId="Char4">
    <w:name w:val="Κεφαλίδα Char"/>
    <w:basedOn w:val="a0"/>
    <w:link w:val="af3"/>
    <w:rsid w:val="00635DD4"/>
    <w:rPr>
      <w:rFonts w:ascii="Calibri" w:eastAsia="Times New Roman" w:hAnsi="Calibri" w:cs="Calibri"/>
      <w:szCs w:val="24"/>
      <w:lang w:val="en-GB" w:eastAsia="zh-CN"/>
    </w:rPr>
  </w:style>
  <w:style w:type="paragraph" w:customStyle="1" w:styleId="19">
    <w:name w:val="Κείμενο πλαισίου1"/>
    <w:basedOn w:val="a"/>
    <w:rsid w:val="00635DD4"/>
    <w:rPr>
      <w:rFonts w:ascii="Tahoma" w:hAnsi="Tahoma" w:cs="Tahoma"/>
      <w:sz w:val="16"/>
      <w:szCs w:val="16"/>
    </w:rPr>
  </w:style>
  <w:style w:type="paragraph" w:customStyle="1" w:styleId="CommentText">
    <w:name w:val="Comment Text"/>
    <w:basedOn w:val="a"/>
    <w:rsid w:val="00635DD4"/>
    <w:rPr>
      <w:sz w:val="20"/>
      <w:szCs w:val="20"/>
    </w:rPr>
  </w:style>
  <w:style w:type="paragraph" w:customStyle="1" w:styleId="CommentSubject">
    <w:name w:val="Comment Subject"/>
    <w:basedOn w:val="CommentText"/>
    <w:next w:val="CommentText"/>
    <w:rsid w:val="00635DD4"/>
    <w:rPr>
      <w:b/>
      <w:bCs/>
    </w:rPr>
  </w:style>
  <w:style w:type="paragraph" w:customStyle="1" w:styleId="1a">
    <w:name w:val="Αναθεώρηση1"/>
    <w:rsid w:val="00635DD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zh-CN"/>
    </w:rPr>
  </w:style>
  <w:style w:type="paragraph" w:customStyle="1" w:styleId="western">
    <w:name w:val="western"/>
    <w:basedOn w:val="a"/>
    <w:rsid w:val="00635DD4"/>
    <w:pPr>
      <w:spacing w:before="280" w:after="200"/>
    </w:pPr>
    <w:rPr>
      <w:rFonts w:ascii="Arial Unicode MS" w:eastAsia="Arial Unicode MS" w:hAnsi="Arial Unicode MS" w:cs="Arial Unicode MS"/>
    </w:rPr>
  </w:style>
  <w:style w:type="paragraph" w:customStyle="1" w:styleId="1b">
    <w:name w:val="Παράγραφος λίστας1"/>
    <w:basedOn w:val="a"/>
    <w:rsid w:val="00635DD4"/>
    <w:pPr>
      <w:spacing w:after="200"/>
      <w:ind w:left="720"/>
      <w:contextualSpacing/>
    </w:pPr>
  </w:style>
  <w:style w:type="paragraph" w:styleId="af4">
    <w:name w:val="footnote text"/>
    <w:basedOn w:val="a"/>
    <w:link w:val="Char5"/>
    <w:rsid w:val="00635DD4"/>
    <w:pPr>
      <w:spacing w:after="0"/>
      <w:ind w:left="425" w:hanging="425"/>
    </w:pPr>
    <w:rPr>
      <w:sz w:val="18"/>
      <w:szCs w:val="20"/>
      <w:lang w:val="en-IE"/>
    </w:rPr>
  </w:style>
  <w:style w:type="character" w:customStyle="1" w:styleId="Char5">
    <w:name w:val="Κείμενο υποσημείωσης Char"/>
    <w:basedOn w:val="a0"/>
    <w:link w:val="af4"/>
    <w:rsid w:val="00635DD4"/>
    <w:rPr>
      <w:rFonts w:ascii="Calibri" w:eastAsia="Times New Roman" w:hAnsi="Calibri" w:cs="Calibri"/>
      <w:sz w:val="18"/>
      <w:szCs w:val="20"/>
      <w:lang w:val="en-IE" w:eastAsia="zh-CN"/>
    </w:rPr>
  </w:style>
  <w:style w:type="paragraph" w:styleId="1c">
    <w:name w:val="toc 1"/>
    <w:basedOn w:val="a"/>
    <w:next w:val="a"/>
    <w:uiPriority w:val="39"/>
    <w:rsid w:val="00635DD4"/>
    <w:pPr>
      <w:spacing w:before="120"/>
      <w:jc w:val="left"/>
    </w:pPr>
    <w:rPr>
      <w:b/>
      <w:bCs/>
      <w:caps/>
      <w:sz w:val="20"/>
      <w:szCs w:val="20"/>
    </w:rPr>
  </w:style>
  <w:style w:type="paragraph" w:styleId="26">
    <w:name w:val="toc 2"/>
    <w:basedOn w:val="a"/>
    <w:next w:val="a"/>
    <w:uiPriority w:val="39"/>
    <w:rsid w:val="00635DD4"/>
    <w:pPr>
      <w:spacing w:after="0"/>
      <w:ind w:left="220"/>
      <w:jc w:val="left"/>
    </w:pPr>
    <w:rPr>
      <w:smallCaps/>
      <w:sz w:val="20"/>
      <w:szCs w:val="20"/>
    </w:rPr>
  </w:style>
  <w:style w:type="paragraph" w:styleId="31">
    <w:name w:val="toc 3"/>
    <w:basedOn w:val="a"/>
    <w:next w:val="a"/>
    <w:uiPriority w:val="39"/>
    <w:rsid w:val="00635DD4"/>
    <w:pPr>
      <w:spacing w:after="0"/>
      <w:ind w:left="440"/>
      <w:jc w:val="left"/>
    </w:pPr>
    <w:rPr>
      <w:i/>
      <w:iCs/>
      <w:sz w:val="20"/>
      <w:szCs w:val="20"/>
    </w:rPr>
  </w:style>
  <w:style w:type="paragraph" w:styleId="40">
    <w:name w:val="toc 4"/>
    <w:basedOn w:val="a"/>
    <w:next w:val="a"/>
    <w:uiPriority w:val="39"/>
    <w:rsid w:val="00635DD4"/>
    <w:pPr>
      <w:spacing w:after="0"/>
      <w:ind w:left="660"/>
      <w:jc w:val="left"/>
    </w:pPr>
    <w:rPr>
      <w:sz w:val="18"/>
      <w:szCs w:val="18"/>
    </w:rPr>
  </w:style>
  <w:style w:type="paragraph" w:styleId="50">
    <w:name w:val="toc 5"/>
    <w:basedOn w:val="a"/>
    <w:next w:val="a"/>
    <w:rsid w:val="00635DD4"/>
    <w:pPr>
      <w:spacing w:after="0"/>
      <w:ind w:left="880"/>
      <w:jc w:val="left"/>
    </w:pPr>
    <w:rPr>
      <w:sz w:val="18"/>
      <w:szCs w:val="18"/>
    </w:rPr>
  </w:style>
  <w:style w:type="paragraph" w:styleId="6">
    <w:name w:val="toc 6"/>
    <w:basedOn w:val="a"/>
    <w:next w:val="a"/>
    <w:rsid w:val="00635DD4"/>
    <w:pPr>
      <w:spacing w:after="0"/>
      <w:ind w:left="1100"/>
      <w:jc w:val="left"/>
    </w:pPr>
    <w:rPr>
      <w:sz w:val="18"/>
      <w:szCs w:val="18"/>
    </w:rPr>
  </w:style>
  <w:style w:type="paragraph" w:styleId="7">
    <w:name w:val="toc 7"/>
    <w:basedOn w:val="a"/>
    <w:next w:val="a"/>
    <w:rsid w:val="00635DD4"/>
    <w:pPr>
      <w:spacing w:after="0"/>
      <w:ind w:left="1320"/>
      <w:jc w:val="left"/>
    </w:pPr>
    <w:rPr>
      <w:sz w:val="18"/>
      <w:szCs w:val="18"/>
    </w:rPr>
  </w:style>
  <w:style w:type="paragraph" w:styleId="8">
    <w:name w:val="toc 8"/>
    <w:basedOn w:val="a"/>
    <w:next w:val="a"/>
    <w:rsid w:val="00635DD4"/>
    <w:pPr>
      <w:spacing w:after="0"/>
      <w:ind w:left="1540"/>
      <w:jc w:val="left"/>
    </w:pPr>
    <w:rPr>
      <w:sz w:val="18"/>
      <w:szCs w:val="18"/>
    </w:rPr>
  </w:style>
  <w:style w:type="paragraph" w:styleId="9">
    <w:name w:val="toc 9"/>
    <w:basedOn w:val="a"/>
    <w:next w:val="a"/>
    <w:rsid w:val="00635DD4"/>
    <w:pPr>
      <w:spacing w:after="0"/>
      <w:ind w:left="1760"/>
      <w:jc w:val="left"/>
    </w:pPr>
    <w:rPr>
      <w:sz w:val="18"/>
      <w:szCs w:val="18"/>
    </w:rPr>
  </w:style>
  <w:style w:type="paragraph" w:customStyle="1" w:styleId="Style1">
    <w:name w:val="Style1"/>
    <w:basedOn w:val="DocTitle"/>
    <w:rsid w:val="00635DD4"/>
    <w:pPr>
      <w:pageBreakBefore w:val="0"/>
      <w:pBdr>
        <w:top w:val="single" w:sz="18" w:space="1" w:color="000080"/>
        <w:left w:val="single" w:sz="18" w:space="4" w:color="000080"/>
        <w:right w:val="single" w:sz="18" w:space="4" w:color="000080"/>
      </w:pBdr>
      <w:jc w:val="center"/>
    </w:pPr>
    <w:rPr>
      <w:rFonts w:ascii="Calibri" w:hAnsi="Calibri" w:cs="Calibri"/>
      <w:sz w:val="40"/>
      <w:szCs w:val="40"/>
      <w:lang w:val="el-GR"/>
    </w:rPr>
  </w:style>
  <w:style w:type="paragraph" w:customStyle="1" w:styleId="Contents">
    <w:name w:val="Contents"/>
    <w:basedOn w:val="1"/>
    <w:rsid w:val="00635DD4"/>
    <w:rPr>
      <w:rFonts w:ascii="Calibri" w:hAnsi="Calibri" w:cs="Calibri"/>
      <w:lang w:val="el-GR"/>
    </w:rPr>
  </w:style>
  <w:style w:type="paragraph" w:styleId="af5">
    <w:name w:val="endnote text"/>
    <w:basedOn w:val="a"/>
    <w:link w:val="Char6"/>
    <w:rsid w:val="00635DD4"/>
    <w:rPr>
      <w:sz w:val="20"/>
      <w:szCs w:val="20"/>
    </w:rPr>
  </w:style>
  <w:style w:type="character" w:customStyle="1" w:styleId="Char6">
    <w:name w:val="Κείμενο σημείωσης τέλους Char"/>
    <w:basedOn w:val="a0"/>
    <w:link w:val="af5"/>
    <w:rsid w:val="00635DD4"/>
    <w:rPr>
      <w:rFonts w:ascii="Calibri" w:eastAsia="Times New Roman" w:hAnsi="Calibri" w:cs="Calibri"/>
      <w:sz w:val="20"/>
      <w:szCs w:val="20"/>
      <w:lang w:val="en-GB" w:eastAsia="zh-CN"/>
    </w:rPr>
  </w:style>
  <w:style w:type="paragraph" w:customStyle="1" w:styleId="Default">
    <w:name w:val="Default"/>
    <w:rsid w:val="00635DD4"/>
    <w:pPr>
      <w:widowControl w:val="0"/>
      <w:suppressAutoHyphens/>
      <w:spacing w:after="0" w:line="240" w:lineRule="auto"/>
    </w:pPr>
    <w:rPr>
      <w:rFonts w:ascii="Cambria" w:eastAsia="SimSun" w:hAnsi="Cambria" w:cs="Mangal"/>
      <w:color w:val="000000"/>
      <w:sz w:val="24"/>
      <w:szCs w:val="24"/>
      <w:lang w:eastAsia="zh-CN" w:bidi="hi-IN"/>
    </w:rPr>
  </w:style>
  <w:style w:type="paragraph" w:customStyle="1" w:styleId="af6">
    <w:name w:val="Προμορφοποιημένο κείμενο"/>
    <w:basedOn w:val="a"/>
    <w:rsid w:val="00635DD4"/>
  </w:style>
  <w:style w:type="paragraph" w:styleId="af7">
    <w:name w:val="Body Text Indent"/>
    <w:basedOn w:val="a"/>
    <w:link w:val="Char7"/>
    <w:rsid w:val="00635DD4"/>
    <w:pPr>
      <w:ind w:firstLine="1134"/>
    </w:pPr>
    <w:rPr>
      <w:rFonts w:ascii="Arial" w:hAnsi="Arial" w:cs="Arial"/>
    </w:rPr>
  </w:style>
  <w:style w:type="character" w:customStyle="1" w:styleId="Char7">
    <w:name w:val="Σώμα κείμενου με εσοχή Char"/>
    <w:basedOn w:val="a0"/>
    <w:link w:val="af7"/>
    <w:rsid w:val="00635DD4"/>
    <w:rPr>
      <w:rFonts w:ascii="Arial" w:eastAsia="Times New Roman" w:hAnsi="Arial" w:cs="Arial"/>
      <w:szCs w:val="24"/>
      <w:lang w:val="en-GB" w:eastAsia="zh-CN"/>
    </w:rPr>
  </w:style>
  <w:style w:type="paragraph" w:customStyle="1" w:styleId="normalwithoutspacing">
    <w:name w:val="normal_without_spacing"/>
    <w:basedOn w:val="a"/>
    <w:rsid w:val="00635DD4"/>
    <w:pPr>
      <w:spacing w:after="60"/>
    </w:pPr>
    <w:rPr>
      <w:lang w:val="el-GR"/>
    </w:rPr>
  </w:style>
  <w:style w:type="paragraph" w:customStyle="1" w:styleId="foothanging">
    <w:name w:val="foot_hanging"/>
    <w:basedOn w:val="af4"/>
    <w:rsid w:val="00635DD4"/>
    <w:pPr>
      <w:ind w:left="426" w:hanging="426"/>
    </w:pPr>
    <w:rPr>
      <w:szCs w:val="18"/>
    </w:rPr>
  </w:style>
  <w:style w:type="paragraph" w:customStyle="1" w:styleId="-HTML1">
    <w:name w:val="Προ-διαμορφωμένο HTML1"/>
    <w:basedOn w:val="a"/>
    <w:rsid w:val="00635DD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/>
      <w:jc w:val="left"/>
    </w:pPr>
    <w:rPr>
      <w:rFonts w:ascii="Courier New" w:hAnsi="Courier New" w:cs="Courier New"/>
      <w:sz w:val="20"/>
      <w:szCs w:val="20"/>
      <w:lang w:val="el-GR"/>
    </w:rPr>
  </w:style>
  <w:style w:type="paragraph" w:customStyle="1" w:styleId="LO-normal">
    <w:name w:val="LO-normal"/>
    <w:rsid w:val="00635DD4"/>
    <w:pPr>
      <w:suppressAutoHyphens/>
      <w:spacing w:after="0"/>
    </w:pPr>
    <w:rPr>
      <w:rFonts w:ascii="Arial" w:eastAsia="Arial" w:hAnsi="Arial" w:cs="Arial"/>
      <w:color w:val="000000"/>
      <w:lang w:eastAsia="zh-CN"/>
    </w:rPr>
  </w:style>
  <w:style w:type="paragraph" w:customStyle="1" w:styleId="310">
    <w:name w:val="Σώμα κείμενου με εσοχή 31"/>
    <w:basedOn w:val="a"/>
    <w:rsid w:val="00635DD4"/>
    <w:pPr>
      <w:suppressAutoHyphens w:val="0"/>
      <w:spacing w:line="312" w:lineRule="auto"/>
      <w:ind w:left="283"/>
    </w:pPr>
    <w:rPr>
      <w:rFonts w:cs="Times New Roman"/>
      <w:sz w:val="16"/>
      <w:szCs w:val="16"/>
    </w:rPr>
  </w:style>
  <w:style w:type="paragraph" w:customStyle="1" w:styleId="1d">
    <w:name w:val="Χωρίς διάστιχο1"/>
    <w:rsid w:val="00635DD4"/>
    <w:pPr>
      <w:suppressAutoHyphens/>
      <w:spacing w:after="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paragraph" w:customStyle="1" w:styleId="af8">
    <w:name w:val="Περιεχόμενα πίνακα"/>
    <w:basedOn w:val="a"/>
    <w:rsid w:val="00635DD4"/>
    <w:pPr>
      <w:suppressLineNumbers/>
    </w:pPr>
  </w:style>
  <w:style w:type="paragraph" w:customStyle="1" w:styleId="af9">
    <w:name w:val="Επικεφαλίδα πίνακα"/>
    <w:basedOn w:val="af8"/>
    <w:rsid w:val="00635DD4"/>
    <w:pPr>
      <w:jc w:val="center"/>
    </w:pPr>
    <w:rPr>
      <w:b/>
      <w:bCs/>
    </w:rPr>
  </w:style>
  <w:style w:type="paragraph" w:customStyle="1" w:styleId="footers">
    <w:name w:val="footers"/>
    <w:basedOn w:val="foothanging"/>
    <w:rsid w:val="00635DD4"/>
  </w:style>
  <w:style w:type="paragraph" w:customStyle="1" w:styleId="Standard">
    <w:name w:val="Standard"/>
    <w:rsid w:val="00635DD4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Lucida Sans"/>
      <w:kern w:val="1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635DD4"/>
    <w:pPr>
      <w:spacing w:after="120"/>
    </w:pPr>
  </w:style>
  <w:style w:type="paragraph" w:customStyle="1" w:styleId="Footnote">
    <w:name w:val="Footnote"/>
    <w:basedOn w:val="Standard"/>
    <w:rsid w:val="00635DD4"/>
    <w:pPr>
      <w:suppressLineNumbers/>
      <w:ind w:left="283" w:hanging="283"/>
    </w:pPr>
    <w:rPr>
      <w:sz w:val="20"/>
      <w:szCs w:val="20"/>
    </w:rPr>
  </w:style>
  <w:style w:type="paragraph" w:customStyle="1" w:styleId="311">
    <w:name w:val="Σώμα κείμενου 31"/>
    <w:basedOn w:val="a"/>
    <w:rsid w:val="00635DD4"/>
    <w:rPr>
      <w:sz w:val="16"/>
      <w:szCs w:val="16"/>
    </w:rPr>
  </w:style>
  <w:style w:type="paragraph" w:customStyle="1" w:styleId="fooot">
    <w:name w:val="fooot"/>
    <w:basedOn w:val="footers"/>
    <w:rsid w:val="00635DD4"/>
  </w:style>
  <w:style w:type="paragraph" w:styleId="afa">
    <w:name w:val="Balloon Text"/>
    <w:basedOn w:val="a"/>
    <w:link w:val="Char10"/>
    <w:rsid w:val="00635DD4"/>
    <w:pPr>
      <w:spacing w:after="0"/>
    </w:pPr>
    <w:rPr>
      <w:rFonts w:ascii="Tahoma" w:hAnsi="Tahoma" w:cs="Tahoma"/>
      <w:sz w:val="16"/>
      <w:szCs w:val="16"/>
    </w:rPr>
  </w:style>
  <w:style w:type="character" w:customStyle="1" w:styleId="Char10">
    <w:name w:val="Κείμενο πλαισίου Char1"/>
    <w:basedOn w:val="a0"/>
    <w:link w:val="afa"/>
    <w:rsid w:val="00635DD4"/>
    <w:rPr>
      <w:rFonts w:ascii="Tahoma" w:eastAsia="Times New Roman" w:hAnsi="Tahoma" w:cs="Tahoma"/>
      <w:sz w:val="16"/>
      <w:szCs w:val="16"/>
      <w:lang w:val="en-GB" w:eastAsia="zh-CN"/>
    </w:rPr>
  </w:style>
  <w:style w:type="paragraph" w:customStyle="1" w:styleId="1e">
    <w:name w:val="Κείμενο σχολίου1"/>
    <w:basedOn w:val="a"/>
    <w:rsid w:val="00635DD4"/>
    <w:rPr>
      <w:sz w:val="20"/>
      <w:szCs w:val="20"/>
    </w:rPr>
  </w:style>
  <w:style w:type="paragraph" w:styleId="afb">
    <w:name w:val="annotation text"/>
    <w:basedOn w:val="a"/>
    <w:link w:val="Char11"/>
    <w:uiPriority w:val="99"/>
    <w:semiHidden/>
    <w:unhideWhenUsed/>
    <w:rsid w:val="00635DD4"/>
    <w:rPr>
      <w:sz w:val="20"/>
      <w:szCs w:val="20"/>
    </w:rPr>
  </w:style>
  <w:style w:type="character" w:customStyle="1" w:styleId="Char11">
    <w:name w:val="Κείμενο σχολίου Char1"/>
    <w:basedOn w:val="a0"/>
    <w:link w:val="afb"/>
    <w:uiPriority w:val="99"/>
    <w:semiHidden/>
    <w:rsid w:val="00635DD4"/>
    <w:rPr>
      <w:rFonts w:ascii="Calibri" w:eastAsia="Times New Roman" w:hAnsi="Calibri" w:cs="Calibri"/>
      <w:sz w:val="20"/>
      <w:szCs w:val="20"/>
      <w:lang w:val="en-GB" w:eastAsia="zh-CN"/>
    </w:rPr>
  </w:style>
  <w:style w:type="paragraph" w:styleId="afc">
    <w:name w:val="annotation subject"/>
    <w:basedOn w:val="1e"/>
    <w:next w:val="1e"/>
    <w:link w:val="Char12"/>
    <w:rsid w:val="00635DD4"/>
    <w:rPr>
      <w:b/>
      <w:bCs/>
    </w:rPr>
  </w:style>
  <w:style w:type="character" w:customStyle="1" w:styleId="Char12">
    <w:name w:val="Θέμα σχολίου Char1"/>
    <w:basedOn w:val="Char11"/>
    <w:link w:val="afc"/>
    <w:rsid w:val="00635DD4"/>
    <w:rPr>
      <w:rFonts w:ascii="Calibri" w:eastAsia="Times New Roman" w:hAnsi="Calibri" w:cs="Calibri"/>
      <w:b/>
      <w:bCs/>
      <w:sz w:val="20"/>
      <w:szCs w:val="20"/>
      <w:lang w:val="en-GB" w:eastAsia="zh-CN"/>
    </w:rPr>
  </w:style>
  <w:style w:type="paragraph" w:styleId="-HTML">
    <w:name w:val="HTML Preformatted"/>
    <w:basedOn w:val="a"/>
    <w:link w:val="-HTMLChar1"/>
    <w:rsid w:val="00635DD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/>
      <w:jc w:val="left"/>
    </w:pPr>
    <w:rPr>
      <w:rFonts w:ascii="Courier New" w:hAnsi="Courier New" w:cs="Courier New"/>
      <w:sz w:val="20"/>
      <w:szCs w:val="20"/>
      <w:lang w:val="en-US"/>
    </w:rPr>
  </w:style>
  <w:style w:type="character" w:customStyle="1" w:styleId="-HTMLChar1">
    <w:name w:val="Προ-διαμορφωμένο HTML Char1"/>
    <w:basedOn w:val="a0"/>
    <w:link w:val="-HTML"/>
    <w:rsid w:val="00635DD4"/>
    <w:rPr>
      <w:rFonts w:ascii="Courier New" w:eastAsia="Times New Roman" w:hAnsi="Courier New" w:cs="Courier New"/>
      <w:sz w:val="20"/>
      <w:szCs w:val="20"/>
      <w:lang w:val="en-US" w:eastAsia="zh-CN"/>
    </w:rPr>
  </w:style>
  <w:style w:type="paragraph" w:styleId="afd">
    <w:name w:val="Revision"/>
    <w:rsid w:val="00635DD4"/>
    <w:pPr>
      <w:suppressAutoHyphens/>
      <w:spacing w:after="0" w:line="240" w:lineRule="auto"/>
    </w:pPr>
    <w:rPr>
      <w:rFonts w:ascii="Calibri" w:eastAsia="Times New Roman" w:hAnsi="Calibri" w:cs="Calibri"/>
      <w:szCs w:val="24"/>
      <w:lang w:val="en-GB" w:eastAsia="zh-CN"/>
    </w:rPr>
  </w:style>
  <w:style w:type="paragraph" w:customStyle="1" w:styleId="210">
    <w:name w:val="Λίστα με κουκκίδες 21"/>
    <w:basedOn w:val="a"/>
    <w:rsid w:val="00635DD4"/>
    <w:pPr>
      <w:tabs>
        <w:tab w:val="num" w:pos="643"/>
      </w:tabs>
      <w:suppressAutoHyphens w:val="0"/>
      <w:spacing w:after="0" w:line="360" w:lineRule="auto"/>
      <w:ind w:left="643" w:hanging="360"/>
    </w:pPr>
    <w:rPr>
      <w:rFonts w:ascii="Trebuchet MS" w:hAnsi="Trebuchet MS" w:cs="Times New Roman"/>
      <w:szCs w:val="20"/>
      <w:lang w:val="en-US"/>
    </w:rPr>
  </w:style>
  <w:style w:type="paragraph" w:customStyle="1" w:styleId="100">
    <w:name w:val="Περιεχόμενα 10"/>
    <w:basedOn w:val="af1"/>
    <w:rsid w:val="00635DD4"/>
    <w:pPr>
      <w:tabs>
        <w:tab w:val="right" w:leader="dot" w:pos="7091"/>
      </w:tabs>
      <w:ind w:left="2547"/>
    </w:pPr>
  </w:style>
  <w:style w:type="paragraph" w:customStyle="1" w:styleId="afe">
    <w:name w:val="Οριζόντια γραμμή"/>
    <w:basedOn w:val="a"/>
    <w:next w:val="ae"/>
    <w:rsid w:val="00635DD4"/>
    <w:pPr>
      <w:suppressLineNumbers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pacing w:after="283"/>
    </w:pPr>
    <w:rPr>
      <w:sz w:val="12"/>
      <w:szCs w:val="12"/>
    </w:rPr>
  </w:style>
  <w:style w:type="paragraph" w:customStyle="1" w:styleId="para-2">
    <w:name w:val="para-2"/>
    <w:basedOn w:val="a"/>
    <w:rsid w:val="00635DD4"/>
    <w:pPr>
      <w:widowControl w:val="0"/>
      <w:tabs>
        <w:tab w:val="left" w:pos="1021"/>
        <w:tab w:val="left" w:pos="1588"/>
        <w:tab w:val="left" w:pos="2155"/>
        <w:tab w:val="left" w:pos="2722"/>
        <w:tab w:val="left" w:pos="3289"/>
      </w:tabs>
      <w:spacing w:after="0"/>
      <w:ind w:left="1588" w:hanging="1588"/>
    </w:pPr>
    <w:rPr>
      <w:rFonts w:ascii="Arial" w:eastAsia="Andale Sans UI" w:hAnsi="Arial" w:cs="Arial"/>
      <w:spacing w:val="5"/>
      <w:kern w:val="1"/>
    </w:rPr>
  </w:style>
  <w:style w:type="paragraph" w:styleId="aff">
    <w:name w:val="TOC Heading"/>
    <w:basedOn w:val="1"/>
    <w:next w:val="a"/>
    <w:uiPriority w:val="39"/>
    <w:semiHidden/>
    <w:unhideWhenUsed/>
    <w:qFormat/>
    <w:rsid w:val="00575D43"/>
    <w:pPr>
      <w:keepLines/>
      <w:pageBreakBefore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uppressAutoHyphens w:val="0"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Cs w:val="28"/>
      <w:lang w:val="el-GR" w:eastAsia="en-US"/>
    </w:rPr>
  </w:style>
  <w:style w:type="paragraph" w:styleId="Web">
    <w:name w:val="Normal (Web)"/>
    <w:basedOn w:val="a"/>
    <w:rsid w:val="0067771A"/>
    <w:pPr>
      <w:spacing w:before="280" w:after="280"/>
      <w:jc w:val="left"/>
    </w:pPr>
    <w:rPr>
      <w:rFonts w:ascii="Times New Roman" w:hAnsi="Times New Roman" w:cs="Times New Roman"/>
      <w:sz w:val="24"/>
      <w:lang w:val="el-GR" w:eastAsia="ar-SA"/>
    </w:rPr>
  </w:style>
  <w:style w:type="paragraph" w:styleId="aff0">
    <w:name w:val="List Paragraph"/>
    <w:basedOn w:val="a"/>
    <w:uiPriority w:val="34"/>
    <w:qFormat/>
    <w:rsid w:val="00F8549A"/>
    <w:pPr>
      <w:ind w:left="720"/>
      <w:contextualSpacing/>
    </w:pPr>
  </w:style>
  <w:style w:type="character" w:customStyle="1" w:styleId="WW-FootnoteReference17">
    <w:name w:val="WW-Footnote Reference17"/>
    <w:rsid w:val="008E7528"/>
    <w:rPr>
      <w:vertAlign w:val="superscript"/>
    </w:rPr>
  </w:style>
  <w:style w:type="paragraph" w:customStyle="1" w:styleId="27">
    <w:name w:val="Παράγραφος λίστας2"/>
    <w:basedOn w:val="a"/>
    <w:rsid w:val="00A84576"/>
    <w:pPr>
      <w:spacing w:after="0"/>
      <w:ind w:left="720"/>
      <w:contextualSpacing/>
      <w:jc w:val="left"/>
    </w:pPr>
    <w:rPr>
      <w:rFonts w:ascii="Times New Roman" w:eastAsia="Calibri" w:hAnsi="Times New Roman" w:cs="Times New Roman"/>
      <w:sz w:val="20"/>
      <w:szCs w:val="20"/>
      <w:lang w:val="el-GR" w:eastAsia="ar-SA"/>
    </w:rPr>
  </w:style>
  <w:style w:type="table" w:styleId="aff1">
    <w:name w:val="Table Grid"/>
    <w:basedOn w:val="a1"/>
    <w:rsid w:val="00A8457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l-G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pterTitle">
    <w:name w:val="ChapterTitle"/>
    <w:basedOn w:val="a"/>
    <w:next w:val="a"/>
    <w:rsid w:val="00742FA9"/>
    <w:pPr>
      <w:keepNext/>
      <w:spacing w:before="120" w:after="360" w:line="276" w:lineRule="auto"/>
      <w:jc w:val="center"/>
    </w:pPr>
    <w:rPr>
      <w:b/>
      <w:kern w:val="2"/>
      <w:szCs w:val="22"/>
      <w:lang w:val="el-GR"/>
    </w:rPr>
  </w:style>
  <w:style w:type="paragraph" w:customStyle="1" w:styleId="SectionTitle">
    <w:name w:val="SectionTitle"/>
    <w:basedOn w:val="a"/>
    <w:next w:val="1"/>
    <w:rsid w:val="00742FA9"/>
    <w:pPr>
      <w:keepNext/>
      <w:spacing w:before="120" w:after="360" w:line="276" w:lineRule="auto"/>
      <w:ind w:firstLine="397"/>
      <w:jc w:val="center"/>
    </w:pPr>
    <w:rPr>
      <w:b/>
      <w:smallCaps/>
      <w:kern w:val="2"/>
      <w:sz w:val="28"/>
      <w:szCs w:val="22"/>
      <w:lang w:val="el-GR"/>
    </w:rPr>
  </w:style>
  <w:style w:type="character" w:customStyle="1" w:styleId="NormalBoldChar">
    <w:name w:val="NormalBold Char"/>
    <w:rsid w:val="00742FA9"/>
    <w:rPr>
      <w:rFonts w:ascii="Times New Roman" w:eastAsia="Times New Roman" w:hAnsi="Times New Roman" w:cs="Times New Roman" w:hint="default"/>
      <w:b/>
      <w:bCs w:val="0"/>
      <w:sz w:val="24"/>
      <w:lang w:val="el-GR"/>
    </w:rPr>
  </w:style>
  <w:style w:type="paragraph" w:customStyle="1" w:styleId="32">
    <w:name w:val="Παράγραφος λίστας3"/>
    <w:basedOn w:val="a"/>
    <w:rsid w:val="009256F1"/>
    <w:pPr>
      <w:spacing w:after="0"/>
      <w:ind w:left="720"/>
      <w:contextualSpacing/>
      <w:jc w:val="left"/>
    </w:pPr>
    <w:rPr>
      <w:rFonts w:ascii="Times New Roman" w:eastAsia="Calibri" w:hAnsi="Times New Roman" w:cs="Times New Roman"/>
      <w:sz w:val="20"/>
      <w:szCs w:val="20"/>
      <w:lang w:val="el-GR" w:eastAsia="ar-SA"/>
    </w:rPr>
  </w:style>
  <w:style w:type="paragraph" w:customStyle="1" w:styleId="41">
    <w:name w:val="Παράγραφος λίστας4"/>
    <w:basedOn w:val="a"/>
    <w:rsid w:val="00733D72"/>
    <w:pPr>
      <w:spacing w:after="0"/>
      <w:ind w:left="720"/>
      <w:contextualSpacing/>
      <w:jc w:val="left"/>
    </w:pPr>
    <w:rPr>
      <w:rFonts w:ascii="Times New Roman" w:eastAsia="Calibri" w:hAnsi="Times New Roman" w:cs="Times New Roman"/>
      <w:sz w:val="20"/>
      <w:szCs w:val="20"/>
      <w:lang w:val="el-GR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DD4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paragraph" w:styleId="1">
    <w:name w:val="heading 1"/>
    <w:basedOn w:val="a"/>
    <w:next w:val="a"/>
    <w:link w:val="1Char"/>
    <w:qFormat/>
    <w:rsid w:val="00635DD4"/>
    <w:pPr>
      <w:keepNext/>
      <w:pageBreakBefore/>
      <w:pBdr>
        <w:top w:val="none" w:sz="0" w:space="0" w:color="000000"/>
        <w:left w:val="none" w:sz="0" w:space="0" w:color="000000"/>
        <w:bottom w:val="single" w:sz="18" w:space="1" w:color="000080"/>
        <w:right w:val="none" w:sz="0" w:space="0" w:color="000000"/>
      </w:pBdr>
      <w:spacing w:before="320" w:after="160"/>
      <w:outlineLvl w:val="0"/>
    </w:pPr>
    <w:rPr>
      <w:rFonts w:ascii="Arial" w:hAnsi="Arial" w:cs="Arial"/>
      <w:b/>
      <w:bCs/>
      <w:color w:val="333399"/>
      <w:sz w:val="28"/>
      <w:szCs w:val="32"/>
      <w:lang w:val="en-US"/>
    </w:rPr>
  </w:style>
  <w:style w:type="paragraph" w:styleId="2">
    <w:name w:val="heading 2"/>
    <w:basedOn w:val="1"/>
    <w:next w:val="a"/>
    <w:link w:val="2Char"/>
    <w:qFormat/>
    <w:rsid w:val="00635DD4"/>
    <w:pPr>
      <w:pageBreakBefore w:val="0"/>
      <w:pBdr>
        <w:bottom w:val="single" w:sz="12" w:space="1" w:color="000080"/>
      </w:pBdr>
      <w:tabs>
        <w:tab w:val="left" w:pos="567"/>
      </w:tabs>
      <w:spacing w:before="240" w:after="80"/>
      <w:ind w:left="567" w:hanging="567"/>
      <w:outlineLvl w:val="1"/>
    </w:pPr>
    <w:rPr>
      <w:bCs w:val="0"/>
      <w:color w:val="002060"/>
      <w:sz w:val="24"/>
      <w:szCs w:val="22"/>
      <w:lang w:val="en-GB"/>
    </w:rPr>
  </w:style>
  <w:style w:type="paragraph" w:styleId="3">
    <w:name w:val="heading 3"/>
    <w:basedOn w:val="a"/>
    <w:next w:val="a"/>
    <w:link w:val="3Char"/>
    <w:qFormat/>
    <w:rsid w:val="00635DD4"/>
    <w:pPr>
      <w:keepNext/>
      <w:spacing w:before="240" w:after="60"/>
      <w:ind w:left="567" w:hanging="567"/>
      <w:outlineLvl w:val="2"/>
    </w:pPr>
    <w:rPr>
      <w:rFonts w:ascii="Arial" w:hAnsi="Arial" w:cs="Times New Roman"/>
      <w:b/>
      <w:bCs/>
      <w:szCs w:val="26"/>
    </w:rPr>
  </w:style>
  <w:style w:type="paragraph" w:styleId="4">
    <w:name w:val="heading 4"/>
    <w:basedOn w:val="a"/>
    <w:next w:val="a"/>
    <w:link w:val="4Char"/>
    <w:qFormat/>
    <w:rsid w:val="00635DD4"/>
    <w:pPr>
      <w:keepNext/>
      <w:spacing w:before="240" w:after="60"/>
      <w:outlineLvl w:val="3"/>
    </w:pPr>
    <w:rPr>
      <w:rFonts w:ascii="Arial" w:hAnsi="Arial" w:cs="Times New Roman"/>
      <w:b/>
      <w:bCs/>
      <w:szCs w:val="28"/>
    </w:rPr>
  </w:style>
  <w:style w:type="paragraph" w:styleId="5">
    <w:name w:val="heading 5"/>
    <w:basedOn w:val="a"/>
    <w:next w:val="a"/>
    <w:link w:val="5Char"/>
    <w:qFormat/>
    <w:rsid w:val="00635DD4"/>
    <w:pPr>
      <w:tabs>
        <w:tab w:val="num" w:pos="3050"/>
      </w:tabs>
      <w:spacing w:before="200" w:after="200" w:line="280" w:lineRule="exact"/>
      <w:ind w:left="3050" w:hanging="850"/>
      <w:outlineLvl w:val="4"/>
    </w:pPr>
    <w:rPr>
      <w:rFonts w:ascii="Lucida Sans" w:hAnsi="Lucida Sans" w:cs="Lucida Sans"/>
      <w:b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635DD4"/>
    <w:rPr>
      <w:rFonts w:ascii="Arial" w:eastAsia="Times New Roman" w:hAnsi="Arial" w:cs="Arial"/>
      <w:b/>
      <w:bCs/>
      <w:color w:val="333399"/>
      <w:sz w:val="28"/>
      <w:szCs w:val="32"/>
      <w:lang w:val="en-US" w:eastAsia="zh-CN"/>
    </w:rPr>
  </w:style>
  <w:style w:type="character" w:customStyle="1" w:styleId="2Char">
    <w:name w:val="Επικεφαλίδα 2 Char"/>
    <w:basedOn w:val="a0"/>
    <w:link w:val="2"/>
    <w:rsid w:val="00635DD4"/>
    <w:rPr>
      <w:rFonts w:ascii="Arial" w:eastAsia="Times New Roman" w:hAnsi="Arial" w:cs="Arial"/>
      <w:b/>
      <w:color w:val="002060"/>
      <w:sz w:val="24"/>
      <w:lang w:val="en-GB" w:eastAsia="zh-CN"/>
    </w:rPr>
  </w:style>
  <w:style w:type="character" w:customStyle="1" w:styleId="3Char">
    <w:name w:val="Επικεφαλίδα 3 Char"/>
    <w:basedOn w:val="a0"/>
    <w:link w:val="3"/>
    <w:rsid w:val="00635DD4"/>
    <w:rPr>
      <w:rFonts w:ascii="Arial" w:eastAsia="Times New Roman" w:hAnsi="Arial" w:cs="Times New Roman"/>
      <w:b/>
      <w:bCs/>
      <w:szCs w:val="26"/>
      <w:lang w:val="en-GB" w:eastAsia="zh-CN"/>
    </w:rPr>
  </w:style>
  <w:style w:type="character" w:customStyle="1" w:styleId="4Char">
    <w:name w:val="Επικεφαλίδα 4 Char"/>
    <w:basedOn w:val="a0"/>
    <w:link w:val="4"/>
    <w:rsid w:val="00635DD4"/>
    <w:rPr>
      <w:rFonts w:ascii="Arial" w:eastAsia="Times New Roman" w:hAnsi="Arial" w:cs="Times New Roman"/>
      <w:b/>
      <w:bCs/>
      <w:szCs w:val="28"/>
      <w:lang w:val="en-GB" w:eastAsia="zh-CN"/>
    </w:rPr>
  </w:style>
  <w:style w:type="character" w:customStyle="1" w:styleId="5Char">
    <w:name w:val="Επικεφαλίδα 5 Char"/>
    <w:basedOn w:val="a0"/>
    <w:link w:val="5"/>
    <w:rsid w:val="00635DD4"/>
    <w:rPr>
      <w:rFonts w:ascii="Lucida Sans" w:eastAsia="Times New Roman" w:hAnsi="Lucida Sans" w:cs="Lucida Sans"/>
      <w:b/>
      <w:szCs w:val="20"/>
      <w:lang w:val="en-US" w:eastAsia="zh-CN"/>
    </w:rPr>
  </w:style>
  <w:style w:type="character" w:customStyle="1" w:styleId="WW8Num1z0">
    <w:name w:val="WW8Num1z0"/>
    <w:rsid w:val="00635DD4"/>
  </w:style>
  <w:style w:type="character" w:customStyle="1" w:styleId="WW8Num1z1">
    <w:name w:val="WW8Num1z1"/>
    <w:rsid w:val="00635DD4"/>
  </w:style>
  <w:style w:type="character" w:customStyle="1" w:styleId="WW8Num1z2">
    <w:name w:val="WW8Num1z2"/>
    <w:rsid w:val="00635DD4"/>
  </w:style>
  <w:style w:type="character" w:customStyle="1" w:styleId="WW8Num1z3">
    <w:name w:val="WW8Num1z3"/>
    <w:rsid w:val="00635DD4"/>
  </w:style>
  <w:style w:type="character" w:customStyle="1" w:styleId="WW8Num1z4">
    <w:name w:val="WW8Num1z4"/>
    <w:rsid w:val="00635DD4"/>
    <w:rPr>
      <w:rFonts w:ascii="Arial" w:hAnsi="Arial" w:cs="Times New Roman"/>
      <w:b w:val="0"/>
      <w:i w:val="0"/>
      <w:sz w:val="20"/>
      <w:szCs w:val="20"/>
    </w:rPr>
  </w:style>
  <w:style w:type="character" w:customStyle="1" w:styleId="WW8Num1z5">
    <w:name w:val="WW8Num1z5"/>
    <w:rsid w:val="00635DD4"/>
  </w:style>
  <w:style w:type="character" w:customStyle="1" w:styleId="WW8Num1z6">
    <w:name w:val="WW8Num1z6"/>
    <w:rsid w:val="00635DD4"/>
  </w:style>
  <w:style w:type="character" w:customStyle="1" w:styleId="WW8Num1z7">
    <w:name w:val="WW8Num1z7"/>
    <w:rsid w:val="00635DD4"/>
  </w:style>
  <w:style w:type="character" w:customStyle="1" w:styleId="WW8Num1z8">
    <w:name w:val="WW8Num1z8"/>
    <w:rsid w:val="00635DD4"/>
  </w:style>
  <w:style w:type="character" w:customStyle="1" w:styleId="WW8Num2z0">
    <w:name w:val="WW8Num2z0"/>
    <w:rsid w:val="00635DD4"/>
  </w:style>
  <w:style w:type="character" w:customStyle="1" w:styleId="WW8Num2z1">
    <w:name w:val="WW8Num2z1"/>
    <w:rsid w:val="00635DD4"/>
  </w:style>
  <w:style w:type="character" w:customStyle="1" w:styleId="WW8Num2z2">
    <w:name w:val="WW8Num2z2"/>
    <w:rsid w:val="00635DD4"/>
  </w:style>
  <w:style w:type="character" w:customStyle="1" w:styleId="WW8Num2z3">
    <w:name w:val="WW8Num2z3"/>
    <w:rsid w:val="00635DD4"/>
  </w:style>
  <w:style w:type="character" w:customStyle="1" w:styleId="WW8Num2z4">
    <w:name w:val="WW8Num2z4"/>
    <w:rsid w:val="00635DD4"/>
    <w:rPr>
      <w:rFonts w:ascii="Arial" w:hAnsi="Arial" w:cs="Times New Roman"/>
      <w:b w:val="0"/>
      <w:i w:val="0"/>
      <w:sz w:val="20"/>
      <w:szCs w:val="20"/>
    </w:rPr>
  </w:style>
  <w:style w:type="character" w:customStyle="1" w:styleId="WW8Num2z5">
    <w:name w:val="WW8Num2z5"/>
    <w:rsid w:val="00635DD4"/>
  </w:style>
  <w:style w:type="character" w:customStyle="1" w:styleId="WW8Num2z6">
    <w:name w:val="WW8Num2z6"/>
    <w:rsid w:val="00635DD4"/>
  </w:style>
  <w:style w:type="character" w:customStyle="1" w:styleId="WW8Num2z7">
    <w:name w:val="WW8Num2z7"/>
    <w:rsid w:val="00635DD4"/>
  </w:style>
  <w:style w:type="character" w:customStyle="1" w:styleId="WW8Num2z8">
    <w:name w:val="WW8Num2z8"/>
    <w:rsid w:val="00635DD4"/>
  </w:style>
  <w:style w:type="character" w:customStyle="1" w:styleId="WW8Num3z0">
    <w:name w:val="WW8Num3z0"/>
    <w:rsid w:val="00635DD4"/>
    <w:rPr>
      <w:rFonts w:ascii="Symbol" w:hAnsi="Symbol" w:cs="Symbol"/>
      <w:lang w:val="el-GR"/>
    </w:rPr>
  </w:style>
  <w:style w:type="character" w:customStyle="1" w:styleId="WW8Num4z0">
    <w:name w:val="WW8Num4z0"/>
    <w:rsid w:val="00635DD4"/>
    <w:rPr>
      <w:lang w:val="el-GR"/>
    </w:rPr>
  </w:style>
  <w:style w:type="character" w:customStyle="1" w:styleId="WW8Num5z0">
    <w:name w:val="WW8Num5z0"/>
    <w:rsid w:val="00635DD4"/>
    <w:rPr>
      <w:rFonts w:ascii="Webdings" w:hAnsi="Webdings" w:cs="Webdings"/>
      <w:color w:val="333399"/>
      <w:sz w:val="16"/>
    </w:rPr>
  </w:style>
  <w:style w:type="character" w:customStyle="1" w:styleId="WW8Num6z0">
    <w:name w:val="WW8Num6z0"/>
    <w:rsid w:val="00635DD4"/>
    <w:rPr>
      <w:rFonts w:ascii="Symbol" w:hAnsi="Symbol" w:cs="Symbol"/>
      <w:strike/>
      <w:color w:val="0070C0"/>
      <w:kern w:val="1"/>
      <w:position w:val="0"/>
      <w:sz w:val="24"/>
      <w:vertAlign w:val="baseline"/>
      <w:lang w:val="el-GR"/>
    </w:rPr>
  </w:style>
  <w:style w:type="character" w:customStyle="1" w:styleId="WW8Num7z0">
    <w:name w:val="WW8Num7z0"/>
    <w:rsid w:val="00635DD4"/>
    <w:rPr>
      <w:rFonts w:ascii="Symbol" w:hAnsi="Symbol" w:cs="Symbol"/>
      <w:shd w:val="clear" w:color="auto" w:fill="C0C0C0"/>
      <w:lang w:val="el-GR"/>
    </w:rPr>
  </w:style>
  <w:style w:type="character" w:customStyle="1" w:styleId="WW8Num8z0">
    <w:name w:val="WW8Num8z0"/>
    <w:rsid w:val="00635DD4"/>
    <w:rPr>
      <w:b/>
      <w:bCs/>
      <w:szCs w:val="22"/>
      <w:lang w:val="el-GR"/>
    </w:rPr>
  </w:style>
  <w:style w:type="character" w:customStyle="1" w:styleId="WW8Num8z1">
    <w:name w:val="WW8Num8z1"/>
    <w:rsid w:val="00635DD4"/>
  </w:style>
  <w:style w:type="character" w:customStyle="1" w:styleId="WW8Num8z2">
    <w:name w:val="WW8Num8z2"/>
    <w:rsid w:val="00635DD4"/>
  </w:style>
  <w:style w:type="character" w:customStyle="1" w:styleId="WW8Num8z3">
    <w:name w:val="WW8Num8z3"/>
    <w:rsid w:val="00635DD4"/>
  </w:style>
  <w:style w:type="character" w:customStyle="1" w:styleId="WW8Num8z4">
    <w:name w:val="WW8Num8z4"/>
    <w:rsid w:val="00635DD4"/>
  </w:style>
  <w:style w:type="character" w:customStyle="1" w:styleId="WW8Num8z5">
    <w:name w:val="WW8Num8z5"/>
    <w:rsid w:val="00635DD4"/>
  </w:style>
  <w:style w:type="character" w:customStyle="1" w:styleId="WW8Num8z6">
    <w:name w:val="WW8Num8z6"/>
    <w:rsid w:val="00635DD4"/>
  </w:style>
  <w:style w:type="character" w:customStyle="1" w:styleId="WW8Num8z7">
    <w:name w:val="WW8Num8z7"/>
    <w:rsid w:val="00635DD4"/>
  </w:style>
  <w:style w:type="character" w:customStyle="1" w:styleId="WW8Num8z8">
    <w:name w:val="WW8Num8z8"/>
    <w:rsid w:val="00635DD4"/>
  </w:style>
  <w:style w:type="character" w:customStyle="1" w:styleId="WW8Num9z0">
    <w:name w:val="WW8Num9z0"/>
    <w:rsid w:val="00635DD4"/>
    <w:rPr>
      <w:b/>
      <w:bCs/>
      <w:szCs w:val="22"/>
      <w:lang w:val="el-GR"/>
    </w:rPr>
  </w:style>
  <w:style w:type="character" w:customStyle="1" w:styleId="WW8Num9z1">
    <w:name w:val="WW8Num9z1"/>
    <w:rsid w:val="00635DD4"/>
    <w:rPr>
      <w:rFonts w:eastAsia="Calibri"/>
      <w:lang w:val="el-GR"/>
    </w:rPr>
  </w:style>
  <w:style w:type="character" w:customStyle="1" w:styleId="WW8Num9z2">
    <w:name w:val="WW8Num9z2"/>
    <w:rsid w:val="00635DD4"/>
  </w:style>
  <w:style w:type="character" w:customStyle="1" w:styleId="WW8Num9z3">
    <w:name w:val="WW8Num9z3"/>
    <w:rsid w:val="00635DD4"/>
  </w:style>
  <w:style w:type="character" w:customStyle="1" w:styleId="WW8Num9z4">
    <w:name w:val="WW8Num9z4"/>
    <w:rsid w:val="00635DD4"/>
  </w:style>
  <w:style w:type="character" w:customStyle="1" w:styleId="WW8Num9z5">
    <w:name w:val="WW8Num9z5"/>
    <w:rsid w:val="00635DD4"/>
  </w:style>
  <w:style w:type="character" w:customStyle="1" w:styleId="WW8Num9z6">
    <w:name w:val="WW8Num9z6"/>
    <w:rsid w:val="00635DD4"/>
  </w:style>
  <w:style w:type="character" w:customStyle="1" w:styleId="WW8Num9z7">
    <w:name w:val="WW8Num9z7"/>
    <w:rsid w:val="00635DD4"/>
  </w:style>
  <w:style w:type="character" w:customStyle="1" w:styleId="WW8Num9z8">
    <w:name w:val="WW8Num9z8"/>
    <w:rsid w:val="00635DD4"/>
  </w:style>
  <w:style w:type="character" w:customStyle="1" w:styleId="WW8Num10z0">
    <w:name w:val="WW8Num10z0"/>
    <w:rsid w:val="00635DD4"/>
    <w:rPr>
      <w:rFonts w:ascii="Symbol" w:hAnsi="Symbol" w:cs="OpenSymbol"/>
      <w:color w:val="5B9BD5"/>
    </w:rPr>
  </w:style>
  <w:style w:type="character" w:customStyle="1" w:styleId="WW8Num7z1">
    <w:name w:val="WW8Num7z1"/>
    <w:rsid w:val="00635DD4"/>
  </w:style>
  <w:style w:type="character" w:customStyle="1" w:styleId="WW8Num7z2">
    <w:name w:val="WW8Num7z2"/>
    <w:rsid w:val="00635DD4"/>
  </w:style>
  <w:style w:type="character" w:customStyle="1" w:styleId="WW8Num7z3">
    <w:name w:val="WW8Num7z3"/>
    <w:rsid w:val="00635DD4"/>
  </w:style>
  <w:style w:type="character" w:customStyle="1" w:styleId="WW8Num7z4">
    <w:name w:val="WW8Num7z4"/>
    <w:rsid w:val="00635DD4"/>
  </w:style>
  <w:style w:type="character" w:customStyle="1" w:styleId="WW8Num7z5">
    <w:name w:val="WW8Num7z5"/>
    <w:rsid w:val="00635DD4"/>
  </w:style>
  <w:style w:type="character" w:customStyle="1" w:styleId="WW8Num7z6">
    <w:name w:val="WW8Num7z6"/>
    <w:rsid w:val="00635DD4"/>
  </w:style>
  <w:style w:type="character" w:customStyle="1" w:styleId="WW8Num7z7">
    <w:name w:val="WW8Num7z7"/>
    <w:rsid w:val="00635DD4"/>
  </w:style>
  <w:style w:type="character" w:customStyle="1" w:styleId="WW8Num7z8">
    <w:name w:val="WW8Num7z8"/>
    <w:rsid w:val="00635DD4"/>
  </w:style>
  <w:style w:type="character" w:customStyle="1" w:styleId="10">
    <w:name w:val="Προεπιλεγμένη γραμματοσειρά1"/>
    <w:rsid w:val="00635DD4"/>
  </w:style>
  <w:style w:type="character" w:customStyle="1" w:styleId="WW-DefaultParagraphFont">
    <w:name w:val="WW-Default Paragraph Font"/>
    <w:rsid w:val="00635DD4"/>
  </w:style>
  <w:style w:type="character" w:customStyle="1" w:styleId="30">
    <w:name w:val="Προεπιλεγμένη γραμματοσειρά3"/>
    <w:rsid w:val="00635DD4"/>
  </w:style>
  <w:style w:type="character" w:customStyle="1" w:styleId="WW-DefaultParagraphFont1">
    <w:name w:val="WW-Default Paragraph Font1"/>
    <w:rsid w:val="00635DD4"/>
  </w:style>
  <w:style w:type="character" w:customStyle="1" w:styleId="WW8Num10z1">
    <w:name w:val="WW8Num10z1"/>
    <w:rsid w:val="00635DD4"/>
    <w:rPr>
      <w:rFonts w:eastAsia="Calibri"/>
      <w:lang w:val="el-GR"/>
    </w:rPr>
  </w:style>
  <w:style w:type="character" w:customStyle="1" w:styleId="WW8Num10z2">
    <w:name w:val="WW8Num10z2"/>
    <w:rsid w:val="00635DD4"/>
  </w:style>
  <w:style w:type="character" w:customStyle="1" w:styleId="WW8Num10z3">
    <w:name w:val="WW8Num10z3"/>
    <w:rsid w:val="00635DD4"/>
  </w:style>
  <w:style w:type="character" w:customStyle="1" w:styleId="WW8Num10z4">
    <w:name w:val="WW8Num10z4"/>
    <w:rsid w:val="00635DD4"/>
  </w:style>
  <w:style w:type="character" w:customStyle="1" w:styleId="WW8Num10z5">
    <w:name w:val="WW8Num10z5"/>
    <w:rsid w:val="00635DD4"/>
  </w:style>
  <w:style w:type="character" w:customStyle="1" w:styleId="WW8Num10z6">
    <w:name w:val="WW8Num10z6"/>
    <w:rsid w:val="00635DD4"/>
  </w:style>
  <w:style w:type="character" w:customStyle="1" w:styleId="WW8Num10z7">
    <w:name w:val="WW8Num10z7"/>
    <w:rsid w:val="00635DD4"/>
  </w:style>
  <w:style w:type="character" w:customStyle="1" w:styleId="WW8Num10z8">
    <w:name w:val="WW8Num10z8"/>
    <w:rsid w:val="00635DD4"/>
  </w:style>
  <w:style w:type="character" w:customStyle="1" w:styleId="WW8Num11z0">
    <w:name w:val="WW8Num11z0"/>
    <w:rsid w:val="00635DD4"/>
    <w:rPr>
      <w:rFonts w:ascii="Symbol" w:hAnsi="Symbol" w:cs="OpenSymbol"/>
    </w:rPr>
  </w:style>
  <w:style w:type="character" w:customStyle="1" w:styleId="DefaultParagraphFont2">
    <w:name w:val="Default Paragraph Font2"/>
    <w:rsid w:val="00635DD4"/>
  </w:style>
  <w:style w:type="character" w:customStyle="1" w:styleId="WW8Num11z1">
    <w:name w:val="WW8Num11z1"/>
    <w:rsid w:val="00635DD4"/>
  </w:style>
  <w:style w:type="character" w:customStyle="1" w:styleId="WW8Num11z2">
    <w:name w:val="WW8Num11z2"/>
    <w:rsid w:val="00635DD4"/>
  </w:style>
  <w:style w:type="character" w:customStyle="1" w:styleId="WW8Num11z3">
    <w:name w:val="WW8Num11z3"/>
    <w:rsid w:val="00635DD4"/>
  </w:style>
  <w:style w:type="character" w:customStyle="1" w:styleId="WW8Num11z4">
    <w:name w:val="WW8Num11z4"/>
    <w:rsid w:val="00635DD4"/>
  </w:style>
  <w:style w:type="character" w:customStyle="1" w:styleId="WW8Num11z5">
    <w:name w:val="WW8Num11z5"/>
    <w:rsid w:val="00635DD4"/>
  </w:style>
  <w:style w:type="character" w:customStyle="1" w:styleId="WW8Num11z6">
    <w:name w:val="WW8Num11z6"/>
    <w:rsid w:val="00635DD4"/>
  </w:style>
  <w:style w:type="character" w:customStyle="1" w:styleId="WW8Num11z7">
    <w:name w:val="WW8Num11z7"/>
    <w:rsid w:val="00635DD4"/>
  </w:style>
  <w:style w:type="character" w:customStyle="1" w:styleId="WW8Num11z8">
    <w:name w:val="WW8Num11z8"/>
    <w:rsid w:val="00635DD4"/>
  </w:style>
  <w:style w:type="character" w:customStyle="1" w:styleId="WW8Num12z0">
    <w:name w:val="WW8Num12z0"/>
    <w:rsid w:val="00635DD4"/>
    <w:rPr>
      <w:b/>
      <w:bCs/>
      <w:szCs w:val="22"/>
      <w:lang w:val="el-GR"/>
    </w:rPr>
  </w:style>
  <w:style w:type="character" w:customStyle="1" w:styleId="WW8Num12z1">
    <w:name w:val="WW8Num12z1"/>
    <w:rsid w:val="00635DD4"/>
    <w:rPr>
      <w:rFonts w:eastAsia="Calibri"/>
      <w:lang w:val="el-GR"/>
    </w:rPr>
  </w:style>
  <w:style w:type="character" w:customStyle="1" w:styleId="WW8Num12z2">
    <w:name w:val="WW8Num12z2"/>
    <w:rsid w:val="00635DD4"/>
  </w:style>
  <w:style w:type="character" w:customStyle="1" w:styleId="WW8Num12z3">
    <w:name w:val="WW8Num12z3"/>
    <w:rsid w:val="00635DD4"/>
  </w:style>
  <w:style w:type="character" w:customStyle="1" w:styleId="WW8Num12z4">
    <w:name w:val="WW8Num12z4"/>
    <w:rsid w:val="00635DD4"/>
  </w:style>
  <w:style w:type="character" w:customStyle="1" w:styleId="WW8Num12z5">
    <w:name w:val="WW8Num12z5"/>
    <w:rsid w:val="00635DD4"/>
  </w:style>
  <w:style w:type="character" w:customStyle="1" w:styleId="WW8Num12z6">
    <w:name w:val="WW8Num12z6"/>
    <w:rsid w:val="00635DD4"/>
  </w:style>
  <w:style w:type="character" w:customStyle="1" w:styleId="WW8Num12z7">
    <w:name w:val="WW8Num12z7"/>
    <w:rsid w:val="00635DD4"/>
  </w:style>
  <w:style w:type="character" w:customStyle="1" w:styleId="WW8Num12z8">
    <w:name w:val="WW8Num12z8"/>
    <w:rsid w:val="00635DD4"/>
  </w:style>
  <w:style w:type="character" w:customStyle="1" w:styleId="WW8Num13z0">
    <w:name w:val="WW8Num13z0"/>
    <w:rsid w:val="00635DD4"/>
    <w:rPr>
      <w:rFonts w:ascii="Symbol" w:hAnsi="Symbol" w:cs="OpenSymbol"/>
    </w:rPr>
  </w:style>
  <w:style w:type="character" w:customStyle="1" w:styleId="WW-DefaultParagraphFont11">
    <w:name w:val="WW-Default Paragraph Font11"/>
    <w:rsid w:val="00635DD4"/>
  </w:style>
  <w:style w:type="character" w:customStyle="1" w:styleId="WW8Num13z1">
    <w:name w:val="WW8Num13z1"/>
    <w:rsid w:val="00635DD4"/>
    <w:rPr>
      <w:rFonts w:eastAsia="Calibri"/>
      <w:lang w:val="el-GR"/>
    </w:rPr>
  </w:style>
  <w:style w:type="character" w:customStyle="1" w:styleId="WW8Num13z2">
    <w:name w:val="WW8Num13z2"/>
    <w:rsid w:val="00635DD4"/>
  </w:style>
  <w:style w:type="character" w:customStyle="1" w:styleId="WW8Num13z3">
    <w:name w:val="WW8Num13z3"/>
    <w:rsid w:val="00635DD4"/>
  </w:style>
  <w:style w:type="character" w:customStyle="1" w:styleId="WW8Num13z4">
    <w:name w:val="WW8Num13z4"/>
    <w:rsid w:val="00635DD4"/>
  </w:style>
  <w:style w:type="character" w:customStyle="1" w:styleId="WW8Num13z5">
    <w:name w:val="WW8Num13z5"/>
    <w:rsid w:val="00635DD4"/>
  </w:style>
  <w:style w:type="character" w:customStyle="1" w:styleId="WW8Num13z6">
    <w:name w:val="WW8Num13z6"/>
    <w:rsid w:val="00635DD4"/>
  </w:style>
  <w:style w:type="character" w:customStyle="1" w:styleId="WW8Num13z7">
    <w:name w:val="WW8Num13z7"/>
    <w:rsid w:val="00635DD4"/>
  </w:style>
  <w:style w:type="character" w:customStyle="1" w:styleId="WW8Num13z8">
    <w:name w:val="WW8Num13z8"/>
    <w:rsid w:val="00635DD4"/>
  </w:style>
  <w:style w:type="character" w:customStyle="1" w:styleId="WW8Num14z0">
    <w:name w:val="WW8Num14z0"/>
    <w:rsid w:val="00635DD4"/>
    <w:rPr>
      <w:rFonts w:ascii="Symbol" w:hAnsi="Symbol" w:cs="OpenSymbol"/>
    </w:rPr>
  </w:style>
  <w:style w:type="character" w:customStyle="1" w:styleId="WW8Num14z1">
    <w:name w:val="WW8Num14z1"/>
    <w:rsid w:val="00635DD4"/>
  </w:style>
  <w:style w:type="character" w:customStyle="1" w:styleId="WW8Num14z2">
    <w:name w:val="WW8Num14z2"/>
    <w:rsid w:val="00635DD4"/>
  </w:style>
  <w:style w:type="character" w:customStyle="1" w:styleId="WW8Num14z3">
    <w:name w:val="WW8Num14z3"/>
    <w:rsid w:val="00635DD4"/>
  </w:style>
  <w:style w:type="character" w:customStyle="1" w:styleId="WW8Num14z4">
    <w:name w:val="WW8Num14z4"/>
    <w:rsid w:val="00635DD4"/>
  </w:style>
  <w:style w:type="character" w:customStyle="1" w:styleId="WW8Num14z5">
    <w:name w:val="WW8Num14z5"/>
    <w:rsid w:val="00635DD4"/>
  </w:style>
  <w:style w:type="character" w:customStyle="1" w:styleId="WW8Num14z6">
    <w:name w:val="WW8Num14z6"/>
    <w:rsid w:val="00635DD4"/>
  </w:style>
  <w:style w:type="character" w:customStyle="1" w:styleId="WW8Num14z7">
    <w:name w:val="WW8Num14z7"/>
    <w:rsid w:val="00635DD4"/>
  </w:style>
  <w:style w:type="character" w:customStyle="1" w:styleId="WW8Num14z8">
    <w:name w:val="WW8Num14z8"/>
    <w:rsid w:val="00635DD4"/>
  </w:style>
  <w:style w:type="character" w:customStyle="1" w:styleId="WW8Num15z0">
    <w:name w:val="WW8Num15z0"/>
    <w:rsid w:val="00635DD4"/>
  </w:style>
  <w:style w:type="character" w:customStyle="1" w:styleId="WW8Num15z1">
    <w:name w:val="WW8Num15z1"/>
    <w:rsid w:val="00635DD4"/>
  </w:style>
  <w:style w:type="character" w:customStyle="1" w:styleId="WW8Num15z2">
    <w:name w:val="WW8Num15z2"/>
    <w:rsid w:val="00635DD4"/>
  </w:style>
  <w:style w:type="character" w:customStyle="1" w:styleId="WW8Num15z3">
    <w:name w:val="WW8Num15z3"/>
    <w:rsid w:val="00635DD4"/>
  </w:style>
  <w:style w:type="character" w:customStyle="1" w:styleId="WW8Num15z4">
    <w:name w:val="WW8Num15z4"/>
    <w:rsid w:val="00635DD4"/>
  </w:style>
  <w:style w:type="character" w:customStyle="1" w:styleId="WW8Num15z5">
    <w:name w:val="WW8Num15z5"/>
    <w:rsid w:val="00635DD4"/>
  </w:style>
  <w:style w:type="character" w:customStyle="1" w:styleId="WW8Num15z6">
    <w:name w:val="WW8Num15z6"/>
    <w:rsid w:val="00635DD4"/>
  </w:style>
  <w:style w:type="character" w:customStyle="1" w:styleId="WW8Num15z7">
    <w:name w:val="WW8Num15z7"/>
    <w:rsid w:val="00635DD4"/>
  </w:style>
  <w:style w:type="character" w:customStyle="1" w:styleId="WW8Num15z8">
    <w:name w:val="WW8Num15z8"/>
    <w:rsid w:val="00635DD4"/>
  </w:style>
  <w:style w:type="character" w:customStyle="1" w:styleId="WW8Num16z0">
    <w:name w:val="WW8Num16z0"/>
    <w:rsid w:val="00635DD4"/>
  </w:style>
  <w:style w:type="character" w:customStyle="1" w:styleId="WW8Num16z1">
    <w:name w:val="WW8Num16z1"/>
    <w:rsid w:val="00635DD4"/>
  </w:style>
  <w:style w:type="character" w:customStyle="1" w:styleId="WW8Num16z2">
    <w:name w:val="WW8Num16z2"/>
    <w:rsid w:val="00635DD4"/>
  </w:style>
  <w:style w:type="character" w:customStyle="1" w:styleId="WW8Num16z3">
    <w:name w:val="WW8Num16z3"/>
    <w:rsid w:val="00635DD4"/>
  </w:style>
  <w:style w:type="character" w:customStyle="1" w:styleId="WW8Num16z4">
    <w:name w:val="WW8Num16z4"/>
    <w:rsid w:val="00635DD4"/>
  </w:style>
  <w:style w:type="character" w:customStyle="1" w:styleId="WW8Num16z5">
    <w:name w:val="WW8Num16z5"/>
    <w:rsid w:val="00635DD4"/>
  </w:style>
  <w:style w:type="character" w:customStyle="1" w:styleId="WW8Num16z6">
    <w:name w:val="WW8Num16z6"/>
    <w:rsid w:val="00635DD4"/>
  </w:style>
  <w:style w:type="character" w:customStyle="1" w:styleId="WW8Num16z7">
    <w:name w:val="WW8Num16z7"/>
    <w:rsid w:val="00635DD4"/>
  </w:style>
  <w:style w:type="character" w:customStyle="1" w:styleId="WW8Num16z8">
    <w:name w:val="WW8Num16z8"/>
    <w:rsid w:val="00635DD4"/>
  </w:style>
  <w:style w:type="character" w:customStyle="1" w:styleId="WW-DefaultParagraphFont111">
    <w:name w:val="WW-Default Paragraph Font111"/>
    <w:rsid w:val="00635DD4"/>
  </w:style>
  <w:style w:type="character" w:customStyle="1" w:styleId="WW-DefaultParagraphFont1111">
    <w:name w:val="WW-Default Paragraph Font1111"/>
    <w:rsid w:val="00635DD4"/>
  </w:style>
  <w:style w:type="character" w:customStyle="1" w:styleId="WW-DefaultParagraphFont11111">
    <w:name w:val="WW-Default Paragraph Font11111"/>
    <w:rsid w:val="00635DD4"/>
  </w:style>
  <w:style w:type="character" w:customStyle="1" w:styleId="WW-DefaultParagraphFont111111">
    <w:name w:val="WW-Default Paragraph Font111111"/>
    <w:rsid w:val="00635DD4"/>
  </w:style>
  <w:style w:type="character" w:customStyle="1" w:styleId="WW-DefaultParagraphFont1111111">
    <w:name w:val="WW-Default Paragraph Font1111111"/>
    <w:rsid w:val="00635DD4"/>
  </w:style>
  <w:style w:type="character" w:customStyle="1" w:styleId="WW8Num17z0">
    <w:name w:val="WW8Num17z0"/>
    <w:rsid w:val="00635DD4"/>
  </w:style>
  <w:style w:type="character" w:customStyle="1" w:styleId="WW8Num17z1">
    <w:name w:val="WW8Num17z1"/>
    <w:rsid w:val="00635DD4"/>
  </w:style>
  <w:style w:type="character" w:customStyle="1" w:styleId="WW8Num17z2">
    <w:name w:val="WW8Num17z2"/>
    <w:rsid w:val="00635DD4"/>
  </w:style>
  <w:style w:type="character" w:customStyle="1" w:styleId="WW8Num17z3">
    <w:name w:val="WW8Num17z3"/>
    <w:rsid w:val="00635DD4"/>
  </w:style>
  <w:style w:type="character" w:customStyle="1" w:styleId="WW8Num17z4">
    <w:name w:val="WW8Num17z4"/>
    <w:rsid w:val="00635DD4"/>
  </w:style>
  <w:style w:type="character" w:customStyle="1" w:styleId="WW8Num17z5">
    <w:name w:val="WW8Num17z5"/>
    <w:rsid w:val="00635DD4"/>
  </w:style>
  <w:style w:type="character" w:customStyle="1" w:styleId="WW8Num17z6">
    <w:name w:val="WW8Num17z6"/>
    <w:rsid w:val="00635DD4"/>
  </w:style>
  <w:style w:type="character" w:customStyle="1" w:styleId="WW8Num17z7">
    <w:name w:val="WW8Num17z7"/>
    <w:rsid w:val="00635DD4"/>
  </w:style>
  <w:style w:type="character" w:customStyle="1" w:styleId="WW8Num17z8">
    <w:name w:val="WW8Num17z8"/>
    <w:rsid w:val="00635DD4"/>
  </w:style>
  <w:style w:type="character" w:customStyle="1" w:styleId="WW8Num18z0">
    <w:name w:val="WW8Num18z0"/>
    <w:rsid w:val="00635DD4"/>
  </w:style>
  <w:style w:type="character" w:customStyle="1" w:styleId="WW8Num18z1">
    <w:name w:val="WW8Num18z1"/>
    <w:rsid w:val="00635DD4"/>
  </w:style>
  <w:style w:type="character" w:customStyle="1" w:styleId="WW8Num18z2">
    <w:name w:val="WW8Num18z2"/>
    <w:rsid w:val="00635DD4"/>
  </w:style>
  <w:style w:type="character" w:customStyle="1" w:styleId="WW8Num18z3">
    <w:name w:val="WW8Num18z3"/>
    <w:rsid w:val="00635DD4"/>
  </w:style>
  <w:style w:type="character" w:customStyle="1" w:styleId="WW8Num18z4">
    <w:name w:val="WW8Num18z4"/>
    <w:rsid w:val="00635DD4"/>
  </w:style>
  <w:style w:type="character" w:customStyle="1" w:styleId="WW8Num18z5">
    <w:name w:val="WW8Num18z5"/>
    <w:rsid w:val="00635DD4"/>
  </w:style>
  <w:style w:type="character" w:customStyle="1" w:styleId="WW8Num18z6">
    <w:name w:val="WW8Num18z6"/>
    <w:rsid w:val="00635DD4"/>
  </w:style>
  <w:style w:type="character" w:customStyle="1" w:styleId="WW8Num18z7">
    <w:name w:val="WW8Num18z7"/>
    <w:rsid w:val="00635DD4"/>
  </w:style>
  <w:style w:type="character" w:customStyle="1" w:styleId="WW8Num18z8">
    <w:name w:val="WW8Num18z8"/>
    <w:rsid w:val="00635DD4"/>
  </w:style>
  <w:style w:type="character" w:customStyle="1" w:styleId="WW8Num3z1">
    <w:name w:val="WW8Num3z1"/>
    <w:rsid w:val="00635DD4"/>
  </w:style>
  <w:style w:type="character" w:customStyle="1" w:styleId="WW8Num3z2">
    <w:name w:val="WW8Num3z2"/>
    <w:rsid w:val="00635DD4"/>
  </w:style>
  <w:style w:type="character" w:customStyle="1" w:styleId="WW8Num3z3">
    <w:name w:val="WW8Num3z3"/>
    <w:rsid w:val="00635DD4"/>
  </w:style>
  <w:style w:type="character" w:customStyle="1" w:styleId="WW8Num3z4">
    <w:name w:val="WW8Num3z4"/>
    <w:rsid w:val="00635DD4"/>
    <w:rPr>
      <w:rFonts w:ascii="Arial" w:hAnsi="Arial" w:cs="Times New Roman"/>
      <w:b w:val="0"/>
      <w:i w:val="0"/>
      <w:sz w:val="20"/>
      <w:szCs w:val="20"/>
    </w:rPr>
  </w:style>
  <w:style w:type="character" w:customStyle="1" w:styleId="WW8Num3z5">
    <w:name w:val="WW8Num3z5"/>
    <w:rsid w:val="00635DD4"/>
  </w:style>
  <w:style w:type="character" w:customStyle="1" w:styleId="WW8Num3z6">
    <w:name w:val="WW8Num3z6"/>
    <w:rsid w:val="00635DD4"/>
  </w:style>
  <w:style w:type="character" w:customStyle="1" w:styleId="WW8Num3z7">
    <w:name w:val="WW8Num3z7"/>
    <w:rsid w:val="00635DD4"/>
  </w:style>
  <w:style w:type="character" w:customStyle="1" w:styleId="WW8Num3z8">
    <w:name w:val="WW8Num3z8"/>
    <w:rsid w:val="00635DD4"/>
  </w:style>
  <w:style w:type="character" w:customStyle="1" w:styleId="WW-DefaultParagraphFont11111111">
    <w:name w:val="WW-Default Paragraph Font11111111"/>
    <w:rsid w:val="00635DD4"/>
  </w:style>
  <w:style w:type="character" w:customStyle="1" w:styleId="WW-DefaultParagraphFont111111111">
    <w:name w:val="WW-Default Paragraph Font111111111"/>
    <w:rsid w:val="00635DD4"/>
  </w:style>
  <w:style w:type="character" w:customStyle="1" w:styleId="WW-DefaultParagraphFont1111111111">
    <w:name w:val="WW-Default Paragraph Font1111111111"/>
    <w:rsid w:val="00635DD4"/>
  </w:style>
  <w:style w:type="character" w:customStyle="1" w:styleId="WW-DefaultParagraphFont11111111111">
    <w:name w:val="WW-Default Paragraph Font11111111111"/>
    <w:rsid w:val="00635DD4"/>
  </w:style>
  <w:style w:type="character" w:customStyle="1" w:styleId="20">
    <w:name w:val="Προεπιλεγμένη γραμματοσειρά2"/>
    <w:rsid w:val="00635DD4"/>
  </w:style>
  <w:style w:type="character" w:customStyle="1" w:styleId="WW8Num19z0">
    <w:name w:val="WW8Num19z0"/>
    <w:rsid w:val="00635DD4"/>
    <w:rPr>
      <w:rFonts w:ascii="Calibri" w:hAnsi="Calibri" w:cs="Calibri"/>
    </w:rPr>
  </w:style>
  <w:style w:type="character" w:customStyle="1" w:styleId="WW8Num19z1">
    <w:name w:val="WW8Num19z1"/>
    <w:rsid w:val="00635DD4"/>
  </w:style>
  <w:style w:type="character" w:customStyle="1" w:styleId="WW8Num20z0">
    <w:name w:val="WW8Num20z0"/>
    <w:rsid w:val="00635DD4"/>
    <w:rPr>
      <w:rFonts w:ascii="Calibri" w:eastAsia="Calibri" w:hAnsi="Calibri" w:cs="Times New Roman"/>
    </w:rPr>
  </w:style>
  <w:style w:type="character" w:customStyle="1" w:styleId="WW8Num20z1">
    <w:name w:val="WW8Num20z1"/>
    <w:rsid w:val="00635DD4"/>
    <w:rPr>
      <w:rFonts w:ascii="Courier New" w:hAnsi="Courier New" w:cs="Courier New"/>
    </w:rPr>
  </w:style>
  <w:style w:type="character" w:customStyle="1" w:styleId="WW8Num20z2">
    <w:name w:val="WW8Num20z2"/>
    <w:rsid w:val="00635DD4"/>
    <w:rPr>
      <w:rFonts w:ascii="Wingdings" w:hAnsi="Wingdings" w:cs="Wingdings"/>
    </w:rPr>
  </w:style>
  <w:style w:type="character" w:customStyle="1" w:styleId="WW8Num20z3">
    <w:name w:val="WW8Num20z3"/>
    <w:rsid w:val="00635DD4"/>
    <w:rPr>
      <w:rFonts w:ascii="Symbol" w:hAnsi="Symbol" w:cs="Symbol"/>
    </w:rPr>
  </w:style>
  <w:style w:type="character" w:customStyle="1" w:styleId="WW-DefaultParagraphFont111111111111">
    <w:name w:val="WW-Default Paragraph Font111111111111"/>
    <w:rsid w:val="00635DD4"/>
  </w:style>
  <w:style w:type="character" w:customStyle="1" w:styleId="WW8Num19z2">
    <w:name w:val="WW8Num19z2"/>
    <w:rsid w:val="00635DD4"/>
  </w:style>
  <w:style w:type="character" w:customStyle="1" w:styleId="WW8Num19z3">
    <w:name w:val="WW8Num19z3"/>
    <w:rsid w:val="00635DD4"/>
  </w:style>
  <w:style w:type="character" w:customStyle="1" w:styleId="WW8Num19z4">
    <w:name w:val="WW8Num19z4"/>
    <w:rsid w:val="00635DD4"/>
  </w:style>
  <w:style w:type="character" w:customStyle="1" w:styleId="WW8Num19z5">
    <w:name w:val="WW8Num19z5"/>
    <w:rsid w:val="00635DD4"/>
  </w:style>
  <w:style w:type="character" w:customStyle="1" w:styleId="WW8Num19z6">
    <w:name w:val="WW8Num19z6"/>
    <w:rsid w:val="00635DD4"/>
  </w:style>
  <w:style w:type="character" w:customStyle="1" w:styleId="WW8Num19z7">
    <w:name w:val="WW8Num19z7"/>
    <w:rsid w:val="00635DD4"/>
  </w:style>
  <w:style w:type="character" w:customStyle="1" w:styleId="WW8Num19z8">
    <w:name w:val="WW8Num19z8"/>
    <w:rsid w:val="00635DD4"/>
  </w:style>
  <w:style w:type="character" w:customStyle="1" w:styleId="WW8Num20z4">
    <w:name w:val="WW8Num20z4"/>
    <w:rsid w:val="00635DD4"/>
  </w:style>
  <w:style w:type="character" w:customStyle="1" w:styleId="WW8Num20z5">
    <w:name w:val="WW8Num20z5"/>
    <w:rsid w:val="00635DD4"/>
  </w:style>
  <w:style w:type="character" w:customStyle="1" w:styleId="WW8Num20z6">
    <w:name w:val="WW8Num20z6"/>
    <w:rsid w:val="00635DD4"/>
  </w:style>
  <w:style w:type="character" w:customStyle="1" w:styleId="WW8Num20z7">
    <w:name w:val="WW8Num20z7"/>
    <w:rsid w:val="00635DD4"/>
  </w:style>
  <w:style w:type="character" w:customStyle="1" w:styleId="WW8Num20z8">
    <w:name w:val="WW8Num20z8"/>
    <w:rsid w:val="00635DD4"/>
  </w:style>
  <w:style w:type="character" w:customStyle="1" w:styleId="WW-DefaultParagraphFont1111111111111">
    <w:name w:val="WW-Default Paragraph Font1111111111111"/>
    <w:rsid w:val="00635DD4"/>
  </w:style>
  <w:style w:type="character" w:customStyle="1" w:styleId="WW-DefaultParagraphFont11111111111111">
    <w:name w:val="WW-Default Paragraph Font11111111111111"/>
    <w:rsid w:val="00635DD4"/>
  </w:style>
  <w:style w:type="character" w:customStyle="1" w:styleId="WW8Num21z0">
    <w:name w:val="WW8Num21z0"/>
    <w:rsid w:val="00635DD4"/>
    <w:rPr>
      <w:rFonts w:ascii="Calibri" w:eastAsia="Times New Roman" w:hAnsi="Calibri" w:cs="Calibri"/>
    </w:rPr>
  </w:style>
  <w:style w:type="character" w:customStyle="1" w:styleId="WW8Num21z1">
    <w:name w:val="WW8Num21z1"/>
    <w:rsid w:val="00635DD4"/>
    <w:rPr>
      <w:rFonts w:ascii="Courier New" w:hAnsi="Courier New" w:cs="Courier New"/>
    </w:rPr>
  </w:style>
  <w:style w:type="character" w:customStyle="1" w:styleId="WW8Num21z2">
    <w:name w:val="WW8Num21z2"/>
    <w:rsid w:val="00635DD4"/>
    <w:rPr>
      <w:rFonts w:ascii="Wingdings" w:hAnsi="Wingdings" w:cs="Wingdings"/>
    </w:rPr>
  </w:style>
  <w:style w:type="character" w:customStyle="1" w:styleId="WW8Num21z3">
    <w:name w:val="WW8Num21z3"/>
    <w:rsid w:val="00635DD4"/>
    <w:rPr>
      <w:rFonts w:ascii="Symbol" w:hAnsi="Symbol" w:cs="Symbol"/>
    </w:rPr>
  </w:style>
  <w:style w:type="character" w:customStyle="1" w:styleId="WW8Num22z0">
    <w:name w:val="WW8Num22z0"/>
    <w:rsid w:val="00635DD4"/>
    <w:rPr>
      <w:rFonts w:ascii="Symbol" w:hAnsi="Symbol" w:cs="Symbol"/>
    </w:rPr>
  </w:style>
  <w:style w:type="character" w:customStyle="1" w:styleId="WW8Num22z1">
    <w:name w:val="WW8Num22z1"/>
    <w:rsid w:val="00635DD4"/>
    <w:rPr>
      <w:rFonts w:ascii="Courier New" w:hAnsi="Courier New" w:cs="Courier New"/>
    </w:rPr>
  </w:style>
  <w:style w:type="character" w:customStyle="1" w:styleId="WW8Num22z2">
    <w:name w:val="WW8Num22z2"/>
    <w:rsid w:val="00635DD4"/>
    <w:rPr>
      <w:rFonts w:ascii="Wingdings" w:hAnsi="Wingdings" w:cs="Wingdings"/>
    </w:rPr>
  </w:style>
  <w:style w:type="character" w:customStyle="1" w:styleId="WW8Num23z0">
    <w:name w:val="WW8Num23z0"/>
    <w:rsid w:val="00635DD4"/>
    <w:rPr>
      <w:rFonts w:ascii="Calibri" w:eastAsia="Times New Roman" w:hAnsi="Calibri" w:cs="Calibri"/>
    </w:rPr>
  </w:style>
  <w:style w:type="character" w:customStyle="1" w:styleId="WW8Num23z1">
    <w:name w:val="WW8Num23z1"/>
    <w:rsid w:val="00635DD4"/>
    <w:rPr>
      <w:rFonts w:ascii="Courier New" w:hAnsi="Courier New" w:cs="Courier New"/>
    </w:rPr>
  </w:style>
  <w:style w:type="character" w:customStyle="1" w:styleId="WW8Num23z2">
    <w:name w:val="WW8Num23z2"/>
    <w:rsid w:val="00635DD4"/>
    <w:rPr>
      <w:rFonts w:ascii="Wingdings" w:hAnsi="Wingdings" w:cs="Wingdings"/>
    </w:rPr>
  </w:style>
  <w:style w:type="character" w:customStyle="1" w:styleId="WW8Num23z3">
    <w:name w:val="WW8Num23z3"/>
    <w:rsid w:val="00635DD4"/>
    <w:rPr>
      <w:rFonts w:ascii="Symbol" w:hAnsi="Symbol" w:cs="Symbol"/>
    </w:rPr>
  </w:style>
  <w:style w:type="character" w:customStyle="1" w:styleId="WW8Num24z0">
    <w:name w:val="WW8Num24z0"/>
    <w:rsid w:val="00635DD4"/>
    <w:rPr>
      <w:rFonts w:ascii="Symbol" w:hAnsi="Symbol" w:cs="Symbol"/>
      <w:strike/>
      <w:color w:val="0070C0"/>
      <w:position w:val="0"/>
      <w:sz w:val="24"/>
      <w:vertAlign w:val="baseline"/>
      <w:lang w:val="el-GR"/>
    </w:rPr>
  </w:style>
  <w:style w:type="character" w:customStyle="1" w:styleId="WW8Num24z1">
    <w:name w:val="WW8Num24z1"/>
    <w:rsid w:val="00635DD4"/>
    <w:rPr>
      <w:rFonts w:ascii="Courier New" w:hAnsi="Courier New" w:cs="Courier New"/>
    </w:rPr>
  </w:style>
  <w:style w:type="character" w:customStyle="1" w:styleId="WW8Num24z2">
    <w:name w:val="WW8Num24z2"/>
    <w:rsid w:val="00635DD4"/>
    <w:rPr>
      <w:rFonts w:ascii="Wingdings" w:hAnsi="Wingdings" w:cs="Wingdings"/>
    </w:rPr>
  </w:style>
  <w:style w:type="character" w:customStyle="1" w:styleId="WW8Num25z0">
    <w:name w:val="WW8Num25z0"/>
    <w:rsid w:val="00635DD4"/>
    <w:rPr>
      <w:rFonts w:ascii="Symbol" w:hAnsi="Symbol" w:cs="Symbol"/>
    </w:rPr>
  </w:style>
  <w:style w:type="character" w:customStyle="1" w:styleId="WW8Num25z1">
    <w:name w:val="WW8Num25z1"/>
    <w:rsid w:val="00635DD4"/>
    <w:rPr>
      <w:rFonts w:ascii="Courier New" w:hAnsi="Courier New" w:cs="Courier New"/>
    </w:rPr>
  </w:style>
  <w:style w:type="character" w:customStyle="1" w:styleId="WW8Num25z2">
    <w:name w:val="WW8Num25z2"/>
    <w:rsid w:val="00635DD4"/>
    <w:rPr>
      <w:rFonts w:ascii="Wingdings" w:hAnsi="Wingdings" w:cs="Wingdings"/>
    </w:rPr>
  </w:style>
  <w:style w:type="character" w:customStyle="1" w:styleId="WW8Num26z0">
    <w:name w:val="WW8Num26z0"/>
    <w:rsid w:val="00635DD4"/>
    <w:rPr>
      <w:rFonts w:ascii="Symbol" w:hAnsi="Symbol" w:cs="Symbol"/>
    </w:rPr>
  </w:style>
  <w:style w:type="character" w:customStyle="1" w:styleId="WW8Num26z1">
    <w:name w:val="WW8Num26z1"/>
    <w:rsid w:val="00635DD4"/>
    <w:rPr>
      <w:rFonts w:ascii="Courier New" w:hAnsi="Courier New" w:cs="Courier New"/>
    </w:rPr>
  </w:style>
  <w:style w:type="character" w:customStyle="1" w:styleId="WW8Num26z2">
    <w:name w:val="WW8Num26z2"/>
    <w:rsid w:val="00635DD4"/>
    <w:rPr>
      <w:rFonts w:ascii="Wingdings" w:hAnsi="Wingdings" w:cs="Wingdings"/>
    </w:rPr>
  </w:style>
  <w:style w:type="character" w:customStyle="1" w:styleId="WW8Num27z0">
    <w:name w:val="WW8Num27z0"/>
    <w:rsid w:val="00635DD4"/>
    <w:rPr>
      <w:rFonts w:ascii="Calibri" w:eastAsia="Times New Roman" w:hAnsi="Calibri" w:cs="Calibri"/>
    </w:rPr>
  </w:style>
  <w:style w:type="character" w:customStyle="1" w:styleId="WW8Num27z1">
    <w:name w:val="WW8Num27z1"/>
    <w:rsid w:val="00635DD4"/>
    <w:rPr>
      <w:rFonts w:ascii="Courier New" w:hAnsi="Courier New" w:cs="Courier New"/>
    </w:rPr>
  </w:style>
  <w:style w:type="character" w:customStyle="1" w:styleId="WW8Num27z2">
    <w:name w:val="WW8Num27z2"/>
    <w:rsid w:val="00635DD4"/>
    <w:rPr>
      <w:rFonts w:ascii="Wingdings" w:hAnsi="Wingdings" w:cs="Wingdings"/>
    </w:rPr>
  </w:style>
  <w:style w:type="character" w:customStyle="1" w:styleId="WW8Num27z3">
    <w:name w:val="WW8Num27z3"/>
    <w:rsid w:val="00635DD4"/>
    <w:rPr>
      <w:rFonts w:ascii="Symbol" w:hAnsi="Symbol" w:cs="Symbol"/>
    </w:rPr>
  </w:style>
  <w:style w:type="character" w:customStyle="1" w:styleId="WW8Num28z0">
    <w:name w:val="WW8Num28z0"/>
    <w:rsid w:val="00635DD4"/>
    <w:rPr>
      <w:rFonts w:ascii="Symbol" w:hAnsi="Symbol" w:cs="Symbol"/>
    </w:rPr>
  </w:style>
  <w:style w:type="character" w:customStyle="1" w:styleId="WW8Num28z1">
    <w:name w:val="WW8Num28z1"/>
    <w:rsid w:val="00635DD4"/>
    <w:rPr>
      <w:rFonts w:ascii="Courier New" w:hAnsi="Courier New" w:cs="Courier New"/>
    </w:rPr>
  </w:style>
  <w:style w:type="character" w:customStyle="1" w:styleId="WW8Num28z2">
    <w:name w:val="WW8Num28z2"/>
    <w:rsid w:val="00635DD4"/>
    <w:rPr>
      <w:rFonts w:ascii="Wingdings" w:hAnsi="Wingdings" w:cs="Wingdings"/>
    </w:rPr>
  </w:style>
  <w:style w:type="character" w:customStyle="1" w:styleId="WW8Num29z0">
    <w:name w:val="WW8Num29z0"/>
    <w:rsid w:val="00635DD4"/>
    <w:rPr>
      <w:rFonts w:ascii="Calibri" w:eastAsia="Times New Roman" w:hAnsi="Calibri" w:cs="Calibri"/>
    </w:rPr>
  </w:style>
  <w:style w:type="character" w:customStyle="1" w:styleId="WW8Num29z1">
    <w:name w:val="WW8Num29z1"/>
    <w:rsid w:val="00635DD4"/>
    <w:rPr>
      <w:rFonts w:ascii="Courier New" w:hAnsi="Courier New" w:cs="Courier New"/>
    </w:rPr>
  </w:style>
  <w:style w:type="character" w:customStyle="1" w:styleId="WW8Num29z2">
    <w:name w:val="WW8Num29z2"/>
    <w:rsid w:val="00635DD4"/>
    <w:rPr>
      <w:rFonts w:ascii="Wingdings" w:hAnsi="Wingdings" w:cs="Wingdings"/>
    </w:rPr>
  </w:style>
  <w:style w:type="character" w:customStyle="1" w:styleId="WW8Num29z3">
    <w:name w:val="WW8Num29z3"/>
    <w:rsid w:val="00635DD4"/>
    <w:rPr>
      <w:rFonts w:ascii="Symbol" w:hAnsi="Symbol" w:cs="Symbol"/>
    </w:rPr>
  </w:style>
  <w:style w:type="character" w:customStyle="1" w:styleId="WW8Num30z0">
    <w:name w:val="WW8Num30z0"/>
    <w:rsid w:val="00635DD4"/>
    <w:rPr>
      <w:rFonts w:ascii="Symbol" w:hAnsi="Symbol" w:cs="Symbol"/>
      <w:shd w:val="clear" w:color="auto" w:fill="FFFF00"/>
    </w:rPr>
  </w:style>
  <w:style w:type="character" w:customStyle="1" w:styleId="WW8Num30z1">
    <w:name w:val="WW8Num30z1"/>
    <w:rsid w:val="00635DD4"/>
    <w:rPr>
      <w:rFonts w:ascii="Courier New" w:hAnsi="Courier New" w:cs="Courier New"/>
    </w:rPr>
  </w:style>
  <w:style w:type="character" w:customStyle="1" w:styleId="WW8Num30z2">
    <w:name w:val="WW8Num30z2"/>
    <w:rsid w:val="00635DD4"/>
    <w:rPr>
      <w:rFonts w:ascii="Wingdings" w:hAnsi="Wingdings" w:cs="Wingdings"/>
    </w:rPr>
  </w:style>
  <w:style w:type="character" w:customStyle="1" w:styleId="WW8Num31z0">
    <w:name w:val="WW8Num31z0"/>
    <w:rsid w:val="00635DD4"/>
    <w:rPr>
      <w:rFonts w:cs="Times New Roman"/>
    </w:rPr>
  </w:style>
  <w:style w:type="character" w:customStyle="1" w:styleId="WW8Num32z0">
    <w:name w:val="WW8Num32z0"/>
    <w:rsid w:val="00635DD4"/>
  </w:style>
  <w:style w:type="character" w:customStyle="1" w:styleId="WW8Num32z1">
    <w:name w:val="WW8Num32z1"/>
    <w:rsid w:val="00635DD4"/>
  </w:style>
  <w:style w:type="character" w:customStyle="1" w:styleId="WW8Num32z2">
    <w:name w:val="WW8Num32z2"/>
    <w:rsid w:val="00635DD4"/>
  </w:style>
  <w:style w:type="character" w:customStyle="1" w:styleId="WW8Num32z3">
    <w:name w:val="WW8Num32z3"/>
    <w:rsid w:val="00635DD4"/>
  </w:style>
  <w:style w:type="character" w:customStyle="1" w:styleId="WW8Num32z4">
    <w:name w:val="WW8Num32z4"/>
    <w:rsid w:val="00635DD4"/>
  </w:style>
  <w:style w:type="character" w:customStyle="1" w:styleId="WW8Num32z5">
    <w:name w:val="WW8Num32z5"/>
    <w:rsid w:val="00635DD4"/>
  </w:style>
  <w:style w:type="character" w:customStyle="1" w:styleId="WW8Num32z6">
    <w:name w:val="WW8Num32z6"/>
    <w:rsid w:val="00635DD4"/>
  </w:style>
  <w:style w:type="character" w:customStyle="1" w:styleId="WW8Num32z7">
    <w:name w:val="WW8Num32z7"/>
    <w:rsid w:val="00635DD4"/>
  </w:style>
  <w:style w:type="character" w:customStyle="1" w:styleId="WW8Num32z8">
    <w:name w:val="WW8Num32z8"/>
    <w:rsid w:val="00635DD4"/>
  </w:style>
  <w:style w:type="character" w:customStyle="1" w:styleId="WW8Num33z0">
    <w:name w:val="WW8Num33z0"/>
    <w:rsid w:val="00635DD4"/>
    <w:rPr>
      <w:rFonts w:ascii="Symbol" w:eastAsia="Calibri" w:hAnsi="Symbol" w:cs="Symbol"/>
    </w:rPr>
  </w:style>
  <w:style w:type="character" w:customStyle="1" w:styleId="WW8Num33z1">
    <w:name w:val="WW8Num33z1"/>
    <w:rsid w:val="00635DD4"/>
    <w:rPr>
      <w:rFonts w:ascii="Courier New" w:hAnsi="Courier New" w:cs="Courier New"/>
    </w:rPr>
  </w:style>
  <w:style w:type="character" w:customStyle="1" w:styleId="WW8Num33z2">
    <w:name w:val="WW8Num33z2"/>
    <w:rsid w:val="00635DD4"/>
    <w:rPr>
      <w:rFonts w:ascii="Wingdings" w:hAnsi="Wingdings" w:cs="Wingdings"/>
    </w:rPr>
  </w:style>
  <w:style w:type="character" w:customStyle="1" w:styleId="WW8Num34z0">
    <w:name w:val="WW8Num34z0"/>
    <w:rsid w:val="00635DD4"/>
    <w:rPr>
      <w:rFonts w:ascii="Symbol" w:hAnsi="Symbol" w:cs="Symbol"/>
    </w:rPr>
  </w:style>
  <w:style w:type="character" w:customStyle="1" w:styleId="WW8Num34z1">
    <w:name w:val="WW8Num34z1"/>
    <w:rsid w:val="00635DD4"/>
    <w:rPr>
      <w:rFonts w:ascii="Courier New" w:hAnsi="Courier New" w:cs="Courier New"/>
    </w:rPr>
  </w:style>
  <w:style w:type="character" w:customStyle="1" w:styleId="WW8Num34z2">
    <w:name w:val="WW8Num34z2"/>
    <w:rsid w:val="00635DD4"/>
    <w:rPr>
      <w:rFonts w:ascii="Wingdings" w:hAnsi="Wingdings" w:cs="Wingdings"/>
    </w:rPr>
  </w:style>
  <w:style w:type="character" w:customStyle="1" w:styleId="WW8Num35z0">
    <w:name w:val="WW8Num35z0"/>
    <w:rsid w:val="00635DD4"/>
    <w:rPr>
      <w:rFonts w:ascii="Calibri" w:eastAsia="Times New Roman" w:hAnsi="Calibri" w:cs="Calibri"/>
    </w:rPr>
  </w:style>
  <w:style w:type="character" w:customStyle="1" w:styleId="WW8Num35z1">
    <w:name w:val="WW8Num35z1"/>
    <w:rsid w:val="00635DD4"/>
    <w:rPr>
      <w:rFonts w:ascii="Courier New" w:hAnsi="Courier New" w:cs="Courier New"/>
    </w:rPr>
  </w:style>
  <w:style w:type="character" w:customStyle="1" w:styleId="WW8Num35z2">
    <w:name w:val="WW8Num35z2"/>
    <w:rsid w:val="00635DD4"/>
    <w:rPr>
      <w:rFonts w:ascii="Wingdings" w:hAnsi="Wingdings" w:cs="Wingdings"/>
    </w:rPr>
  </w:style>
  <w:style w:type="character" w:customStyle="1" w:styleId="WW8Num35z3">
    <w:name w:val="WW8Num35z3"/>
    <w:rsid w:val="00635DD4"/>
    <w:rPr>
      <w:rFonts w:ascii="Symbol" w:hAnsi="Symbol" w:cs="Symbol"/>
    </w:rPr>
  </w:style>
  <w:style w:type="character" w:customStyle="1" w:styleId="WW8Num36z0">
    <w:name w:val="WW8Num36z0"/>
    <w:rsid w:val="00635DD4"/>
    <w:rPr>
      <w:lang w:val="el-GR"/>
    </w:rPr>
  </w:style>
  <w:style w:type="character" w:customStyle="1" w:styleId="WW8Num36z1">
    <w:name w:val="WW8Num36z1"/>
    <w:rsid w:val="00635DD4"/>
  </w:style>
  <w:style w:type="character" w:customStyle="1" w:styleId="WW8Num36z2">
    <w:name w:val="WW8Num36z2"/>
    <w:rsid w:val="00635DD4"/>
  </w:style>
  <w:style w:type="character" w:customStyle="1" w:styleId="WW8Num36z3">
    <w:name w:val="WW8Num36z3"/>
    <w:rsid w:val="00635DD4"/>
  </w:style>
  <w:style w:type="character" w:customStyle="1" w:styleId="WW8Num36z4">
    <w:name w:val="WW8Num36z4"/>
    <w:rsid w:val="00635DD4"/>
  </w:style>
  <w:style w:type="character" w:customStyle="1" w:styleId="WW8Num36z5">
    <w:name w:val="WW8Num36z5"/>
    <w:rsid w:val="00635DD4"/>
  </w:style>
  <w:style w:type="character" w:customStyle="1" w:styleId="WW8Num36z6">
    <w:name w:val="WW8Num36z6"/>
    <w:rsid w:val="00635DD4"/>
  </w:style>
  <w:style w:type="character" w:customStyle="1" w:styleId="WW8Num36z7">
    <w:name w:val="WW8Num36z7"/>
    <w:rsid w:val="00635DD4"/>
  </w:style>
  <w:style w:type="character" w:customStyle="1" w:styleId="WW8Num36z8">
    <w:name w:val="WW8Num36z8"/>
    <w:rsid w:val="00635DD4"/>
  </w:style>
  <w:style w:type="character" w:customStyle="1" w:styleId="WW8Num37z0">
    <w:name w:val="WW8Num37z0"/>
    <w:rsid w:val="00635DD4"/>
    <w:rPr>
      <w:rFonts w:ascii="Calibri" w:eastAsia="Times New Roman" w:hAnsi="Calibri" w:cs="Calibri"/>
    </w:rPr>
  </w:style>
  <w:style w:type="character" w:customStyle="1" w:styleId="WW8Num37z1">
    <w:name w:val="WW8Num37z1"/>
    <w:rsid w:val="00635DD4"/>
    <w:rPr>
      <w:rFonts w:ascii="Courier New" w:hAnsi="Courier New" w:cs="Courier New"/>
    </w:rPr>
  </w:style>
  <w:style w:type="character" w:customStyle="1" w:styleId="WW8Num37z2">
    <w:name w:val="WW8Num37z2"/>
    <w:rsid w:val="00635DD4"/>
    <w:rPr>
      <w:rFonts w:ascii="Wingdings" w:hAnsi="Wingdings" w:cs="Wingdings"/>
    </w:rPr>
  </w:style>
  <w:style w:type="character" w:customStyle="1" w:styleId="WW8Num37z3">
    <w:name w:val="WW8Num37z3"/>
    <w:rsid w:val="00635DD4"/>
    <w:rPr>
      <w:rFonts w:ascii="Symbol" w:hAnsi="Symbol" w:cs="Symbol"/>
    </w:rPr>
  </w:style>
  <w:style w:type="character" w:customStyle="1" w:styleId="WW8Num38z0">
    <w:name w:val="WW8Num38z0"/>
    <w:rsid w:val="00635DD4"/>
  </w:style>
  <w:style w:type="character" w:customStyle="1" w:styleId="WW8Num38z1">
    <w:name w:val="WW8Num38z1"/>
    <w:rsid w:val="00635DD4"/>
  </w:style>
  <w:style w:type="character" w:customStyle="1" w:styleId="WW8Num38z2">
    <w:name w:val="WW8Num38z2"/>
    <w:rsid w:val="00635DD4"/>
  </w:style>
  <w:style w:type="character" w:customStyle="1" w:styleId="WW8Num38z3">
    <w:name w:val="WW8Num38z3"/>
    <w:rsid w:val="00635DD4"/>
  </w:style>
  <w:style w:type="character" w:customStyle="1" w:styleId="WW8Num38z4">
    <w:name w:val="WW8Num38z4"/>
    <w:rsid w:val="00635DD4"/>
  </w:style>
  <w:style w:type="character" w:customStyle="1" w:styleId="WW8Num38z5">
    <w:name w:val="WW8Num38z5"/>
    <w:rsid w:val="00635DD4"/>
  </w:style>
  <w:style w:type="character" w:customStyle="1" w:styleId="WW8Num38z6">
    <w:name w:val="WW8Num38z6"/>
    <w:rsid w:val="00635DD4"/>
  </w:style>
  <w:style w:type="character" w:customStyle="1" w:styleId="WW8Num38z7">
    <w:name w:val="WW8Num38z7"/>
    <w:rsid w:val="00635DD4"/>
  </w:style>
  <w:style w:type="character" w:customStyle="1" w:styleId="WW8Num38z8">
    <w:name w:val="WW8Num38z8"/>
    <w:rsid w:val="00635DD4"/>
  </w:style>
  <w:style w:type="character" w:customStyle="1" w:styleId="WW-DefaultParagraphFont111111111111111">
    <w:name w:val="WW-Default Paragraph Font111111111111111"/>
    <w:rsid w:val="00635DD4"/>
  </w:style>
  <w:style w:type="character" w:customStyle="1" w:styleId="WW8Num4z1">
    <w:name w:val="WW8Num4z1"/>
    <w:rsid w:val="00635DD4"/>
    <w:rPr>
      <w:rFonts w:cs="Times New Roman"/>
    </w:rPr>
  </w:style>
  <w:style w:type="character" w:customStyle="1" w:styleId="WW8Num5z1">
    <w:name w:val="WW8Num5z1"/>
    <w:rsid w:val="00635DD4"/>
    <w:rPr>
      <w:rFonts w:cs="Times New Roman"/>
    </w:rPr>
  </w:style>
  <w:style w:type="character" w:customStyle="1" w:styleId="WW8Num6z1">
    <w:name w:val="WW8Num6z1"/>
    <w:rsid w:val="00635DD4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1"/>
      <w:szCs w:val="21"/>
      <w:u w:val="none" w:color="000000"/>
      <w:vertAlign w:val="baseline"/>
    </w:rPr>
  </w:style>
  <w:style w:type="character" w:customStyle="1" w:styleId="WW8Num29z4">
    <w:name w:val="WW8Num29z4"/>
    <w:rsid w:val="00635DD4"/>
  </w:style>
  <w:style w:type="character" w:customStyle="1" w:styleId="WW8Num29z5">
    <w:name w:val="WW8Num29z5"/>
    <w:rsid w:val="00635DD4"/>
  </w:style>
  <w:style w:type="character" w:customStyle="1" w:styleId="WW8Num29z6">
    <w:name w:val="WW8Num29z6"/>
    <w:rsid w:val="00635DD4"/>
  </w:style>
  <w:style w:type="character" w:customStyle="1" w:styleId="WW8Num29z7">
    <w:name w:val="WW8Num29z7"/>
    <w:rsid w:val="00635DD4"/>
  </w:style>
  <w:style w:type="character" w:customStyle="1" w:styleId="WW8Num29z8">
    <w:name w:val="WW8Num29z8"/>
    <w:rsid w:val="00635DD4"/>
  </w:style>
  <w:style w:type="character" w:customStyle="1" w:styleId="WW8Num30z3">
    <w:name w:val="WW8Num30z3"/>
    <w:rsid w:val="00635DD4"/>
    <w:rPr>
      <w:rFonts w:ascii="Symbol" w:hAnsi="Symbol" w:cs="Symbol"/>
    </w:rPr>
  </w:style>
  <w:style w:type="character" w:customStyle="1" w:styleId="WW8Num31z1">
    <w:name w:val="WW8Num31z1"/>
    <w:rsid w:val="00635DD4"/>
  </w:style>
  <w:style w:type="character" w:customStyle="1" w:styleId="WW8Num31z2">
    <w:name w:val="WW8Num31z2"/>
    <w:rsid w:val="00635DD4"/>
  </w:style>
  <w:style w:type="character" w:customStyle="1" w:styleId="WW8Num31z3">
    <w:name w:val="WW8Num31z3"/>
    <w:rsid w:val="00635DD4"/>
  </w:style>
  <w:style w:type="character" w:customStyle="1" w:styleId="WW8Num31z4">
    <w:name w:val="WW8Num31z4"/>
    <w:rsid w:val="00635DD4"/>
  </w:style>
  <w:style w:type="character" w:customStyle="1" w:styleId="WW8Num31z5">
    <w:name w:val="WW8Num31z5"/>
    <w:rsid w:val="00635DD4"/>
  </w:style>
  <w:style w:type="character" w:customStyle="1" w:styleId="WW8Num31z6">
    <w:name w:val="WW8Num31z6"/>
    <w:rsid w:val="00635DD4"/>
  </w:style>
  <w:style w:type="character" w:customStyle="1" w:styleId="WW8Num31z7">
    <w:name w:val="WW8Num31z7"/>
    <w:rsid w:val="00635DD4"/>
  </w:style>
  <w:style w:type="character" w:customStyle="1" w:styleId="WW8Num31z8">
    <w:name w:val="WW8Num31z8"/>
    <w:rsid w:val="00635DD4"/>
  </w:style>
  <w:style w:type="character" w:customStyle="1" w:styleId="WW8Num39z0">
    <w:name w:val="WW8Num39z0"/>
    <w:rsid w:val="00635DD4"/>
    <w:rPr>
      <w:rFonts w:ascii="Calibri" w:eastAsia="Times New Roman" w:hAnsi="Calibri" w:cs="Calibri"/>
    </w:rPr>
  </w:style>
  <w:style w:type="character" w:customStyle="1" w:styleId="WW8Num39z1">
    <w:name w:val="WW8Num39z1"/>
    <w:rsid w:val="00635DD4"/>
    <w:rPr>
      <w:rFonts w:ascii="Courier New" w:hAnsi="Courier New" w:cs="Courier New"/>
    </w:rPr>
  </w:style>
  <w:style w:type="character" w:customStyle="1" w:styleId="WW8Num39z2">
    <w:name w:val="WW8Num39z2"/>
    <w:rsid w:val="00635DD4"/>
    <w:rPr>
      <w:rFonts w:ascii="Wingdings" w:hAnsi="Wingdings" w:cs="Wingdings"/>
    </w:rPr>
  </w:style>
  <w:style w:type="character" w:customStyle="1" w:styleId="WW8Num39z3">
    <w:name w:val="WW8Num39z3"/>
    <w:rsid w:val="00635DD4"/>
    <w:rPr>
      <w:rFonts w:ascii="Symbol" w:hAnsi="Symbol" w:cs="Symbol"/>
    </w:rPr>
  </w:style>
  <w:style w:type="character" w:customStyle="1" w:styleId="WW8Num40z0">
    <w:name w:val="WW8Num40z0"/>
    <w:rsid w:val="00635DD4"/>
    <w:rPr>
      <w:rFonts w:ascii="Symbol" w:hAnsi="Symbol" w:cs="Symbol"/>
    </w:rPr>
  </w:style>
  <w:style w:type="character" w:customStyle="1" w:styleId="WW8Num40z1">
    <w:name w:val="WW8Num40z1"/>
    <w:rsid w:val="00635DD4"/>
    <w:rPr>
      <w:rFonts w:ascii="Courier New" w:hAnsi="Courier New" w:cs="Courier New"/>
    </w:rPr>
  </w:style>
  <w:style w:type="character" w:customStyle="1" w:styleId="WW8Num40z2">
    <w:name w:val="WW8Num40z2"/>
    <w:rsid w:val="00635DD4"/>
    <w:rPr>
      <w:rFonts w:ascii="Wingdings" w:hAnsi="Wingdings" w:cs="Wingdings"/>
    </w:rPr>
  </w:style>
  <w:style w:type="character" w:customStyle="1" w:styleId="WW8Num41z0">
    <w:name w:val="WW8Num41z0"/>
    <w:rsid w:val="00635DD4"/>
    <w:rPr>
      <w:rFonts w:ascii="Arial" w:hAnsi="Arial" w:cs="Times New Roman"/>
      <w:b/>
      <w:i w:val="0"/>
      <w:sz w:val="20"/>
      <w:szCs w:val="20"/>
    </w:rPr>
  </w:style>
  <w:style w:type="character" w:customStyle="1" w:styleId="WW8Num41z1">
    <w:name w:val="WW8Num41z1"/>
    <w:rsid w:val="00635DD4"/>
    <w:rPr>
      <w:rFonts w:cs="Times New Roman"/>
    </w:rPr>
  </w:style>
  <w:style w:type="character" w:customStyle="1" w:styleId="WW8Num41z2">
    <w:name w:val="WW8Num41z2"/>
    <w:rsid w:val="00635DD4"/>
    <w:rPr>
      <w:rFonts w:ascii="Arial" w:hAnsi="Arial" w:cs="Times New Roman"/>
      <w:b w:val="0"/>
      <w:i w:val="0"/>
    </w:rPr>
  </w:style>
  <w:style w:type="character" w:customStyle="1" w:styleId="WW8Num41z3">
    <w:name w:val="WW8Num41z3"/>
    <w:rsid w:val="00635DD4"/>
    <w:rPr>
      <w:rFonts w:ascii="Arial" w:hAnsi="Arial" w:cs="Times New Roman"/>
      <w:b w:val="0"/>
      <w:i w:val="0"/>
      <w:sz w:val="20"/>
      <w:szCs w:val="20"/>
    </w:rPr>
  </w:style>
  <w:style w:type="character" w:customStyle="1" w:styleId="DefaultParagraphFont1">
    <w:name w:val="Default Paragraph Font1"/>
    <w:rsid w:val="00635DD4"/>
  </w:style>
  <w:style w:type="character" w:customStyle="1" w:styleId="Heading1Char">
    <w:name w:val="Heading 1 Char"/>
    <w:rsid w:val="00635DD4"/>
    <w:rPr>
      <w:rFonts w:ascii="Arial" w:hAnsi="Arial" w:cs="Arial"/>
      <w:b/>
      <w:bCs/>
      <w:color w:val="333399"/>
      <w:sz w:val="28"/>
      <w:szCs w:val="32"/>
      <w:lang w:val="en-US"/>
    </w:rPr>
  </w:style>
  <w:style w:type="character" w:customStyle="1" w:styleId="Heading2Char">
    <w:name w:val="Heading 2 Char"/>
    <w:rsid w:val="00635DD4"/>
    <w:rPr>
      <w:rFonts w:ascii="Arial" w:hAnsi="Arial" w:cs="Arial"/>
      <w:b/>
      <w:color w:val="002060"/>
      <w:sz w:val="24"/>
      <w:szCs w:val="22"/>
      <w:lang w:val="en-GB"/>
    </w:rPr>
  </w:style>
  <w:style w:type="character" w:customStyle="1" w:styleId="Heading5Char">
    <w:name w:val="Heading 5 Char"/>
    <w:rsid w:val="00635DD4"/>
    <w:rPr>
      <w:rFonts w:ascii="Calibri" w:eastAsia="Times New Roman" w:hAnsi="Calibri" w:cs="Times New Roman"/>
      <w:b/>
      <w:bCs/>
      <w:i/>
      <w:iCs/>
      <w:sz w:val="26"/>
      <w:szCs w:val="26"/>
      <w:lang w:val="en-GB"/>
    </w:rPr>
  </w:style>
  <w:style w:type="character" w:customStyle="1" w:styleId="DateChar">
    <w:name w:val="Date Char"/>
    <w:rsid w:val="00635DD4"/>
    <w:rPr>
      <w:sz w:val="24"/>
      <w:szCs w:val="24"/>
      <w:lang w:val="en-GB"/>
    </w:rPr>
  </w:style>
  <w:style w:type="character" w:customStyle="1" w:styleId="FooterChar">
    <w:name w:val="Footer Char"/>
    <w:rsid w:val="00635DD4"/>
    <w:rPr>
      <w:rFonts w:eastAsia="MS Mincho" w:cs="Times New Roman"/>
      <w:sz w:val="24"/>
      <w:szCs w:val="24"/>
      <w:lang w:val="en-US" w:eastAsia="ja-JP"/>
    </w:rPr>
  </w:style>
  <w:style w:type="character" w:customStyle="1" w:styleId="CommentReference">
    <w:name w:val="Comment Reference"/>
    <w:rsid w:val="00635DD4"/>
    <w:rPr>
      <w:sz w:val="16"/>
    </w:rPr>
  </w:style>
  <w:style w:type="character" w:styleId="-">
    <w:name w:val="Hyperlink"/>
    <w:uiPriority w:val="99"/>
    <w:rsid w:val="00635DD4"/>
    <w:rPr>
      <w:color w:val="0000FF"/>
      <w:u w:val="single"/>
    </w:rPr>
  </w:style>
  <w:style w:type="character" w:customStyle="1" w:styleId="HeaderChar">
    <w:name w:val="Header Char"/>
    <w:rsid w:val="00635DD4"/>
    <w:rPr>
      <w:rFonts w:cs="Times New Roman"/>
      <w:sz w:val="24"/>
      <w:szCs w:val="24"/>
      <w:lang w:val="en-GB"/>
    </w:rPr>
  </w:style>
  <w:style w:type="character" w:styleId="a3">
    <w:name w:val="page number"/>
    <w:rsid w:val="00635DD4"/>
    <w:rPr>
      <w:rFonts w:cs="Times New Roman"/>
    </w:rPr>
  </w:style>
  <w:style w:type="character" w:customStyle="1" w:styleId="BalloonTextChar">
    <w:name w:val="Balloon Text Char"/>
    <w:rsid w:val="00635DD4"/>
    <w:rPr>
      <w:rFonts w:ascii="Tahoma" w:hAnsi="Tahoma" w:cs="Tahoma"/>
      <w:sz w:val="16"/>
      <w:szCs w:val="16"/>
      <w:lang w:val="en-GB"/>
    </w:rPr>
  </w:style>
  <w:style w:type="character" w:customStyle="1" w:styleId="CommentTextChar">
    <w:name w:val="Comment Text Char"/>
    <w:rsid w:val="00635DD4"/>
    <w:rPr>
      <w:rFonts w:cs="Times New Roman"/>
      <w:lang w:val="en-GB"/>
    </w:rPr>
  </w:style>
  <w:style w:type="character" w:customStyle="1" w:styleId="CommentSubjectChar">
    <w:name w:val="Comment Subject Char"/>
    <w:rsid w:val="00635DD4"/>
    <w:rPr>
      <w:rFonts w:cs="Times New Roman"/>
      <w:b/>
      <w:bCs/>
      <w:lang w:val="en-GB"/>
    </w:rPr>
  </w:style>
  <w:style w:type="character" w:customStyle="1" w:styleId="BodyTextChar">
    <w:name w:val="Body Text Char"/>
    <w:rsid w:val="00635DD4"/>
    <w:rPr>
      <w:rFonts w:cs="Times New Roman"/>
      <w:sz w:val="24"/>
      <w:szCs w:val="24"/>
      <w:lang w:val="en-GB"/>
    </w:rPr>
  </w:style>
  <w:style w:type="character" w:customStyle="1" w:styleId="11">
    <w:name w:val="Κείμενο κράτησης θέσης1"/>
    <w:rsid w:val="00635DD4"/>
    <w:rPr>
      <w:rFonts w:cs="Times New Roman"/>
      <w:color w:val="808080"/>
    </w:rPr>
  </w:style>
  <w:style w:type="character" w:customStyle="1" w:styleId="a4">
    <w:name w:val="Χαρακτήρες υποσημείωσης"/>
    <w:rsid w:val="00635DD4"/>
    <w:rPr>
      <w:rFonts w:cs="Times New Roman"/>
      <w:vertAlign w:val="superscript"/>
    </w:rPr>
  </w:style>
  <w:style w:type="character" w:customStyle="1" w:styleId="FootnoteTextChar">
    <w:name w:val="Footnote Text Char"/>
    <w:rsid w:val="00635DD4"/>
    <w:rPr>
      <w:rFonts w:ascii="Calibri" w:hAnsi="Calibri" w:cs="Times New Roman"/>
    </w:rPr>
  </w:style>
  <w:style w:type="character" w:customStyle="1" w:styleId="Heading3Char">
    <w:name w:val="Heading 3 Char"/>
    <w:rsid w:val="00635DD4"/>
    <w:rPr>
      <w:rFonts w:ascii="Arial" w:hAnsi="Arial" w:cs="Arial"/>
      <w:b/>
      <w:bCs/>
      <w:sz w:val="22"/>
      <w:szCs w:val="26"/>
      <w:lang w:val="en-GB"/>
    </w:rPr>
  </w:style>
  <w:style w:type="character" w:customStyle="1" w:styleId="Heading4Char">
    <w:name w:val="Heading 4 Char"/>
    <w:rsid w:val="00635DD4"/>
    <w:rPr>
      <w:rFonts w:ascii="Arial" w:eastAsia="Times New Roman" w:hAnsi="Arial" w:cs="Times New Roman"/>
      <w:b/>
      <w:bCs/>
      <w:sz w:val="22"/>
      <w:szCs w:val="28"/>
      <w:lang w:val="en-GB"/>
    </w:rPr>
  </w:style>
  <w:style w:type="character" w:customStyle="1" w:styleId="DocTitleChar">
    <w:name w:val="Doc Title Char"/>
    <w:basedOn w:val="Heading1Char"/>
    <w:rsid w:val="00635DD4"/>
    <w:rPr>
      <w:rFonts w:ascii="Arial" w:hAnsi="Arial" w:cs="Arial"/>
      <w:b/>
      <w:bCs/>
      <w:color w:val="333399"/>
      <w:sz w:val="28"/>
      <w:szCs w:val="32"/>
      <w:lang w:val="en-US"/>
    </w:rPr>
  </w:style>
  <w:style w:type="character" w:customStyle="1" w:styleId="Style1Char">
    <w:name w:val="Style1 Char"/>
    <w:rsid w:val="00635DD4"/>
    <w:rPr>
      <w:rFonts w:ascii="Calibri" w:hAnsi="Calibri" w:cs="Calibri"/>
      <w:b/>
      <w:bCs/>
      <w:color w:val="333399"/>
      <w:sz w:val="40"/>
      <w:szCs w:val="40"/>
      <w:lang w:val="en-US"/>
    </w:rPr>
  </w:style>
  <w:style w:type="character" w:customStyle="1" w:styleId="ContentsChar">
    <w:name w:val="Contents Char"/>
    <w:rsid w:val="00635DD4"/>
    <w:rPr>
      <w:rFonts w:ascii="Calibri" w:hAnsi="Calibri" w:cs="Calibri"/>
      <w:b/>
      <w:bCs/>
      <w:color w:val="333399"/>
      <w:sz w:val="28"/>
      <w:szCs w:val="32"/>
      <w:lang w:val="en-US"/>
    </w:rPr>
  </w:style>
  <w:style w:type="character" w:customStyle="1" w:styleId="EndnoteTextChar">
    <w:name w:val="Endnote Text Char"/>
    <w:rsid w:val="00635DD4"/>
    <w:rPr>
      <w:rFonts w:ascii="Calibri" w:hAnsi="Calibri" w:cs="Calibri"/>
      <w:lang w:val="en-GB"/>
    </w:rPr>
  </w:style>
  <w:style w:type="character" w:customStyle="1" w:styleId="a5">
    <w:name w:val="Χαρακτήρες σημείωσης τέλους"/>
    <w:rsid w:val="00635DD4"/>
    <w:rPr>
      <w:vertAlign w:val="superscript"/>
    </w:rPr>
  </w:style>
  <w:style w:type="character" w:customStyle="1" w:styleId="FootnoteReference2">
    <w:name w:val="Footnote Reference2"/>
    <w:rsid w:val="00635DD4"/>
    <w:rPr>
      <w:vertAlign w:val="superscript"/>
    </w:rPr>
  </w:style>
  <w:style w:type="character" w:customStyle="1" w:styleId="EndnoteReference1">
    <w:name w:val="Endnote Reference1"/>
    <w:rsid w:val="00635DD4"/>
    <w:rPr>
      <w:vertAlign w:val="superscript"/>
    </w:rPr>
  </w:style>
  <w:style w:type="character" w:customStyle="1" w:styleId="a6">
    <w:name w:val="Κουκκίδες"/>
    <w:rsid w:val="00635DD4"/>
    <w:rPr>
      <w:rFonts w:ascii="OpenSymbol" w:eastAsia="OpenSymbol" w:hAnsi="OpenSymbol" w:cs="OpenSymbol"/>
    </w:rPr>
  </w:style>
  <w:style w:type="character" w:styleId="a7">
    <w:name w:val="Strong"/>
    <w:qFormat/>
    <w:rsid w:val="00635DD4"/>
    <w:rPr>
      <w:b/>
      <w:bCs/>
    </w:rPr>
  </w:style>
  <w:style w:type="character" w:customStyle="1" w:styleId="12">
    <w:name w:val="Προεπιλεγμένη γραμματοσειρά1"/>
    <w:rsid w:val="00635DD4"/>
  </w:style>
  <w:style w:type="character" w:customStyle="1" w:styleId="a8">
    <w:name w:val="Σύμβολο υποσημείωσης"/>
    <w:rsid w:val="00635DD4"/>
    <w:rPr>
      <w:vertAlign w:val="superscript"/>
    </w:rPr>
  </w:style>
  <w:style w:type="character" w:styleId="a9">
    <w:name w:val="Emphasis"/>
    <w:qFormat/>
    <w:rsid w:val="00635DD4"/>
    <w:rPr>
      <w:i/>
      <w:iCs/>
    </w:rPr>
  </w:style>
  <w:style w:type="character" w:customStyle="1" w:styleId="aa">
    <w:name w:val="Χαρακτήρες αρίθμησης"/>
    <w:rsid w:val="00635DD4"/>
  </w:style>
  <w:style w:type="character" w:customStyle="1" w:styleId="normalwithoutspacingChar">
    <w:name w:val="normal_without_spacing Char"/>
    <w:rsid w:val="00635DD4"/>
    <w:rPr>
      <w:rFonts w:ascii="Calibri" w:hAnsi="Calibri" w:cs="Calibri"/>
      <w:sz w:val="22"/>
      <w:szCs w:val="24"/>
    </w:rPr>
  </w:style>
  <w:style w:type="character" w:customStyle="1" w:styleId="FootnoteTextChar1">
    <w:name w:val="Footnote Text Char1"/>
    <w:rsid w:val="00635DD4"/>
    <w:rPr>
      <w:rFonts w:ascii="Calibri" w:hAnsi="Calibri" w:cs="Calibri"/>
      <w:lang w:val="en-IE" w:eastAsia="zh-CN"/>
    </w:rPr>
  </w:style>
  <w:style w:type="character" w:customStyle="1" w:styleId="foothangingChar">
    <w:name w:val="foot_hanging Char"/>
    <w:rsid w:val="00635DD4"/>
    <w:rPr>
      <w:rFonts w:ascii="Calibri" w:hAnsi="Calibri" w:cs="Calibri"/>
      <w:sz w:val="18"/>
      <w:szCs w:val="18"/>
      <w:lang w:val="en-IE" w:eastAsia="zh-CN"/>
    </w:rPr>
  </w:style>
  <w:style w:type="character" w:customStyle="1" w:styleId="HTMLPreformattedChar">
    <w:name w:val="HTML Preformatted Char"/>
    <w:rsid w:val="00635DD4"/>
    <w:rPr>
      <w:rFonts w:ascii="Courier New" w:hAnsi="Courier New" w:cs="Courier New"/>
    </w:rPr>
  </w:style>
  <w:style w:type="character" w:customStyle="1" w:styleId="apple-converted-space">
    <w:name w:val="apple-converted-space"/>
    <w:basedOn w:val="WW-DefaultParagraphFont111111111111111"/>
    <w:rsid w:val="00635DD4"/>
  </w:style>
  <w:style w:type="character" w:customStyle="1" w:styleId="BodyTextIndent3Char">
    <w:name w:val="Body Text Indent 3 Char"/>
    <w:rsid w:val="00635DD4"/>
    <w:rPr>
      <w:rFonts w:ascii="Calibri" w:hAnsi="Calibri" w:cs="Calibri"/>
      <w:sz w:val="16"/>
      <w:szCs w:val="16"/>
      <w:lang w:val="en-GB"/>
    </w:rPr>
  </w:style>
  <w:style w:type="character" w:customStyle="1" w:styleId="WW-FootnoteReference">
    <w:name w:val="WW-Footnote Reference"/>
    <w:rsid w:val="00635DD4"/>
    <w:rPr>
      <w:vertAlign w:val="superscript"/>
    </w:rPr>
  </w:style>
  <w:style w:type="character" w:customStyle="1" w:styleId="WW-EndnoteReference">
    <w:name w:val="WW-Endnote Reference"/>
    <w:rsid w:val="00635DD4"/>
    <w:rPr>
      <w:vertAlign w:val="superscript"/>
    </w:rPr>
  </w:style>
  <w:style w:type="character" w:customStyle="1" w:styleId="FootnoteReference1">
    <w:name w:val="Footnote Reference1"/>
    <w:rsid w:val="00635DD4"/>
    <w:rPr>
      <w:vertAlign w:val="superscript"/>
    </w:rPr>
  </w:style>
  <w:style w:type="character" w:customStyle="1" w:styleId="FootnoteTextChar2">
    <w:name w:val="Footnote Text Char2"/>
    <w:rsid w:val="00635DD4"/>
    <w:rPr>
      <w:rFonts w:ascii="Calibri" w:hAnsi="Calibri" w:cs="Calibri"/>
      <w:sz w:val="18"/>
      <w:lang w:val="en-IE" w:eastAsia="zh-CN"/>
    </w:rPr>
  </w:style>
  <w:style w:type="character" w:customStyle="1" w:styleId="foothangingChar1">
    <w:name w:val="foot_hanging Char1"/>
    <w:rsid w:val="00635DD4"/>
    <w:rPr>
      <w:rFonts w:ascii="Calibri" w:hAnsi="Calibri" w:cs="Calibri"/>
      <w:sz w:val="18"/>
      <w:szCs w:val="18"/>
      <w:lang w:val="en-IE" w:eastAsia="zh-CN"/>
    </w:rPr>
  </w:style>
  <w:style w:type="character" w:customStyle="1" w:styleId="footersChar">
    <w:name w:val="footers Char"/>
    <w:basedOn w:val="foothangingChar1"/>
    <w:rsid w:val="00635DD4"/>
    <w:rPr>
      <w:rFonts w:ascii="Calibri" w:hAnsi="Calibri" w:cs="Calibri"/>
      <w:sz w:val="18"/>
      <w:szCs w:val="18"/>
      <w:lang w:val="en-IE" w:eastAsia="zh-CN"/>
    </w:rPr>
  </w:style>
  <w:style w:type="character" w:customStyle="1" w:styleId="CommentTextChar1">
    <w:name w:val="Comment Text Char1"/>
    <w:rsid w:val="00635DD4"/>
    <w:rPr>
      <w:rFonts w:ascii="Calibri" w:hAnsi="Calibri" w:cs="Calibri"/>
      <w:lang w:val="en-GB" w:eastAsia="zh-CN"/>
    </w:rPr>
  </w:style>
  <w:style w:type="character" w:customStyle="1" w:styleId="HTMLPreformattedChar1">
    <w:name w:val="HTML Preformatted Char1"/>
    <w:rsid w:val="00635DD4"/>
    <w:rPr>
      <w:rFonts w:ascii="Courier New" w:hAnsi="Courier New" w:cs="Courier New"/>
      <w:lang w:eastAsia="zh-CN"/>
    </w:rPr>
  </w:style>
  <w:style w:type="character" w:customStyle="1" w:styleId="BodyText3Char">
    <w:name w:val="Body Text 3 Char"/>
    <w:rsid w:val="00635DD4"/>
    <w:rPr>
      <w:rFonts w:ascii="Calibri" w:hAnsi="Calibri" w:cs="Calibri"/>
      <w:sz w:val="16"/>
      <w:szCs w:val="16"/>
      <w:lang w:val="en-GB" w:eastAsia="zh-CN"/>
    </w:rPr>
  </w:style>
  <w:style w:type="character" w:customStyle="1" w:styleId="WW-FootnoteReference1">
    <w:name w:val="WW-Footnote Reference1"/>
    <w:rsid w:val="00635DD4"/>
    <w:rPr>
      <w:vertAlign w:val="superscript"/>
    </w:rPr>
  </w:style>
  <w:style w:type="character" w:customStyle="1" w:styleId="WW-EndnoteReference1">
    <w:name w:val="WW-Endnote Reference1"/>
    <w:rsid w:val="00635DD4"/>
    <w:rPr>
      <w:vertAlign w:val="superscript"/>
    </w:rPr>
  </w:style>
  <w:style w:type="character" w:customStyle="1" w:styleId="WW-FootnoteReference2">
    <w:name w:val="WW-Footnote Reference2"/>
    <w:rsid w:val="00635DD4"/>
    <w:rPr>
      <w:vertAlign w:val="superscript"/>
    </w:rPr>
  </w:style>
  <w:style w:type="character" w:customStyle="1" w:styleId="WW-EndnoteReference2">
    <w:name w:val="WW-Endnote Reference2"/>
    <w:rsid w:val="00635DD4"/>
    <w:rPr>
      <w:vertAlign w:val="superscript"/>
    </w:rPr>
  </w:style>
  <w:style w:type="character" w:customStyle="1" w:styleId="FootnoteTextChar3">
    <w:name w:val="Footnote Text Char3"/>
    <w:rsid w:val="00635DD4"/>
    <w:rPr>
      <w:rFonts w:ascii="Calibri" w:hAnsi="Calibri" w:cs="Calibri"/>
      <w:sz w:val="18"/>
      <w:lang w:val="en-IE" w:eastAsia="zh-CN"/>
    </w:rPr>
  </w:style>
  <w:style w:type="character" w:customStyle="1" w:styleId="foothangingChar2">
    <w:name w:val="foot_hanging Char2"/>
    <w:rsid w:val="00635DD4"/>
    <w:rPr>
      <w:rFonts w:ascii="Calibri" w:hAnsi="Calibri" w:cs="Calibri"/>
      <w:sz w:val="18"/>
      <w:szCs w:val="18"/>
      <w:lang w:val="en-IE" w:eastAsia="zh-CN"/>
    </w:rPr>
  </w:style>
  <w:style w:type="character" w:customStyle="1" w:styleId="footersChar1">
    <w:name w:val="footers Char1"/>
    <w:basedOn w:val="foothangingChar2"/>
    <w:rsid w:val="00635DD4"/>
    <w:rPr>
      <w:rFonts w:ascii="Calibri" w:hAnsi="Calibri" w:cs="Calibri"/>
      <w:sz w:val="18"/>
      <w:szCs w:val="18"/>
      <w:lang w:val="en-IE" w:eastAsia="zh-CN"/>
    </w:rPr>
  </w:style>
  <w:style w:type="character" w:customStyle="1" w:styleId="foootChar">
    <w:name w:val="fooot Char"/>
    <w:basedOn w:val="footersChar1"/>
    <w:rsid w:val="00635DD4"/>
    <w:rPr>
      <w:rFonts w:ascii="Calibri" w:hAnsi="Calibri" w:cs="Calibri"/>
      <w:sz w:val="18"/>
      <w:szCs w:val="18"/>
      <w:lang w:val="en-IE" w:eastAsia="zh-CN"/>
    </w:rPr>
  </w:style>
  <w:style w:type="character" w:customStyle="1" w:styleId="13">
    <w:name w:val="Παραπομπή υποσημείωσης1"/>
    <w:rsid w:val="00635DD4"/>
    <w:rPr>
      <w:vertAlign w:val="superscript"/>
    </w:rPr>
  </w:style>
  <w:style w:type="character" w:customStyle="1" w:styleId="14">
    <w:name w:val="Παραπομπή σημείωσης τέλους1"/>
    <w:rsid w:val="00635DD4"/>
    <w:rPr>
      <w:vertAlign w:val="superscript"/>
    </w:rPr>
  </w:style>
  <w:style w:type="character" w:customStyle="1" w:styleId="Char">
    <w:name w:val="Κείμενο πλαισίου Char"/>
    <w:rsid w:val="00635DD4"/>
    <w:rPr>
      <w:rFonts w:ascii="Tahoma" w:hAnsi="Tahoma" w:cs="Tahoma"/>
      <w:sz w:val="16"/>
      <w:szCs w:val="16"/>
      <w:lang w:val="en-GB"/>
    </w:rPr>
  </w:style>
  <w:style w:type="character" w:customStyle="1" w:styleId="15">
    <w:name w:val="Παραπομπή σχολίου1"/>
    <w:rsid w:val="00635DD4"/>
    <w:rPr>
      <w:sz w:val="16"/>
      <w:szCs w:val="16"/>
    </w:rPr>
  </w:style>
  <w:style w:type="character" w:customStyle="1" w:styleId="Char0">
    <w:name w:val="Κείμενο σχολίου Char"/>
    <w:rsid w:val="00635DD4"/>
    <w:rPr>
      <w:rFonts w:ascii="Calibri" w:hAnsi="Calibri" w:cs="Calibri"/>
      <w:lang w:val="en-GB"/>
    </w:rPr>
  </w:style>
  <w:style w:type="character" w:customStyle="1" w:styleId="Char1">
    <w:name w:val="Θέμα σχολίου Char"/>
    <w:rsid w:val="00635DD4"/>
    <w:rPr>
      <w:rFonts w:ascii="Calibri" w:hAnsi="Calibri" w:cs="Calibri"/>
      <w:b/>
      <w:bCs/>
      <w:lang w:val="en-GB"/>
    </w:rPr>
  </w:style>
  <w:style w:type="character" w:customStyle="1" w:styleId="-HTMLChar">
    <w:name w:val="Προ-διαμορφωμένο HTML Char"/>
    <w:rsid w:val="00635DD4"/>
    <w:rPr>
      <w:rFonts w:ascii="Courier New" w:eastAsia="Times New Roman" w:hAnsi="Courier New" w:cs="Courier New"/>
    </w:rPr>
  </w:style>
  <w:style w:type="character" w:customStyle="1" w:styleId="WW-FootnoteReference3">
    <w:name w:val="WW-Footnote Reference3"/>
    <w:rsid w:val="00635DD4"/>
    <w:rPr>
      <w:vertAlign w:val="superscript"/>
    </w:rPr>
  </w:style>
  <w:style w:type="character" w:customStyle="1" w:styleId="WW-EndnoteReference3">
    <w:name w:val="WW-Endnote Reference3"/>
    <w:rsid w:val="00635DD4"/>
    <w:rPr>
      <w:vertAlign w:val="superscript"/>
    </w:rPr>
  </w:style>
  <w:style w:type="character" w:customStyle="1" w:styleId="WW-FootnoteReference4">
    <w:name w:val="WW-Footnote Reference4"/>
    <w:rsid w:val="00635DD4"/>
    <w:rPr>
      <w:vertAlign w:val="superscript"/>
    </w:rPr>
  </w:style>
  <w:style w:type="character" w:customStyle="1" w:styleId="WW-EndnoteReference4">
    <w:name w:val="WW-Endnote Reference4"/>
    <w:rsid w:val="00635DD4"/>
    <w:rPr>
      <w:vertAlign w:val="superscript"/>
    </w:rPr>
  </w:style>
  <w:style w:type="character" w:customStyle="1" w:styleId="WW-FootnoteReference5">
    <w:name w:val="WW-Footnote Reference5"/>
    <w:rsid w:val="00635DD4"/>
    <w:rPr>
      <w:vertAlign w:val="superscript"/>
    </w:rPr>
  </w:style>
  <w:style w:type="character" w:customStyle="1" w:styleId="WW-EndnoteReference5">
    <w:name w:val="WW-Endnote Reference5"/>
    <w:rsid w:val="00635DD4"/>
    <w:rPr>
      <w:vertAlign w:val="superscript"/>
    </w:rPr>
  </w:style>
  <w:style w:type="character" w:customStyle="1" w:styleId="WW-FootnoteReference6">
    <w:name w:val="WW-Footnote Reference6"/>
    <w:rsid w:val="00635DD4"/>
    <w:rPr>
      <w:vertAlign w:val="superscript"/>
    </w:rPr>
  </w:style>
  <w:style w:type="character" w:styleId="-0">
    <w:name w:val="FollowedHyperlink"/>
    <w:rsid w:val="00635DD4"/>
    <w:rPr>
      <w:color w:val="800000"/>
      <w:u w:val="single"/>
    </w:rPr>
  </w:style>
  <w:style w:type="character" w:customStyle="1" w:styleId="WW-EndnoteReference6">
    <w:name w:val="WW-Endnote Reference6"/>
    <w:rsid w:val="00635DD4"/>
    <w:rPr>
      <w:vertAlign w:val="superscript"/>
    </w:rPr>
  </w:style>
  <w:style w:type="character" w:customStyle="1" w:styleId="WW-FootnoteReference7">
    <w:name w:val="WW-Footnote Reference7"/>
    <w:rsid w:val="00635DD4"/>
    <w:rPr>
      <w:vertAlign w:val="superscript"/>
    </w:rPr>
  </w:style>
  <w:style w:type="character" w:customStyle="1" w:styleId="WW-EndnoteReference7">
    <w:name w:val="WW-Endnote Reference7"/>
    <w:rsid w:val="00635DD4"/>
    <w:rPr>
      <w:vertAlign w:val="superscript"/>
    </w:rPr>
  </w:style>
  <w:style w:type="character" w:customStyle="1" w:styleId="WW-FootnoteReference8">
    <w:name w:val="WW-Footnote Reference8"/>
    <w:rsid w:val="00635DD4"/>
    <w:rPr>
      <w:vertAlign w:val="superscript"/>
    </w:rPr>
  </w:style>
  <w:style w:type="character" w:customStyle="1" w:styleId="WW-EndnoteReference8">
    <w:name w:val="WW-Endnote Reference8"/>
    <w:rsid w:val="00635DD4"/>
    <w:rPr>
      <w:vertAlign w:val="superscript"/>
    </w:rPr>
  </w:style>
  <w:style w:type="character" w:customStyle="1" w:styleId="WW-FootnoteReference9">
    <w:name w:val="WW-Footnote Reference9"/>
    <w:rsid w:val="00635DD4"/>
    <w:rPr>
      <w:vertAlign w:val="superscript"/>
    </w:rPr>
  </w:style>
  <w:style w:type="character" w:customStyle="1" w:styleId="WW-EndnoteReference9">
    <w:name w:val="WW-Endnote Reference9"/>
    <w:rsid w:val="00635DD4"/>
    <w:rPr>
      <w:vertAlign w:val="superscript"/>
    </w:rPr>
  </w:style>
  <w:style w:type="character" w:customStyle="1" w:styleId="WW-FootnoteReference10">
    <w:name w:val="WW-Footnote Reference10"/>
    <w:rsid w:val="00635DD4"/>
    <w:rPr>
      <w:vertAlign w:val="superscript"/>
    </w:rPr>
  </w:style>
  <w:style w:type="character" w:customStyle="1" w:styleId="WW-EndnoteReference10">
    <w:name w:val="WW-Endnote Reference10"/>
    <w:rsid w:val="00635DD4"/>
    <w:rPr>
      <w:vertAlign w:val="superscript"/>
    </w:rPr>
  </w:style>
  <w:style w:type="character" w:customStyle="1" w:styleId="WW-FootnoteReference11">
    <w:name w:val="WW-Footnote Reference11"/>
    <w:rsid w:val="00635DD4"/>
    <w:rPr>
      <w:vertAlign w:val="superscript"/>
    </w:rPr>
  </w:style>
  <w:style w:type="character" w:customStyle="1" w:styleId="WW-EndnoteReference11">
    <w:name w:val="WW-Endnote Reference11"/>
    <w:rsid w:val="00635DD4"/>
    <w:rPr>
      <w:vertAlign w:val="superscript"/>
    </w:rPr>
  </w:style>
  <w:style w:type="character" w:customStyle="1" w:styleId="WW-FootnoteReference12">
    <w:name w:val="WW-Footnote Reference12"/>
    <w:rsid w:val="00635DD4"/>
    <w:rPr>
      <w:vertAlign w:val="superscript"/>
    </w:rPr>
  </w:style>
  <w:style w:type="character" w:customStyle="1" w:styleId="WW-EndnoteReference12">
    <w:name w:val="WW-Endnote Reference12"/>
    <w:rsid w:val="00635DD4"/>
    <w:rPr>
      <w:vertAlign w:val="superscript"/>
    </w:rPr>
  </w:style>
  <w:style w:type="character" w:customStyle="1" w:styleId="WW-FootnoteReference13">
    <w:name w:val="WW-Footnote Reference13"/>
    <w:rsid w:val="00635DD4"/>
    <w:rPr>
      <w:vertAlign w:val="superscript"/>
    </w:rPr>
  </w:style>
  <w:style w:type="character" w:customStyle="1" w:styleId="WW-EndnoteReference13">
    <w:name w:val="WW-Endnote Reference13"/>
    <w:rsid w:val="00635DD4"/>
    <w:rPr>
      <w:vertAlign w:val="superscript"/>
    </w:rPr>
  </w:style>
  <w:style w:type="character" w:customStyle="1" w:styleId="21">
    <w:name w:val="Παραπομπή υποσημείωσης2"/>
    <w:rsid w:val="00635DD4"/>
    <w:rPr>
      <w:vertAlign w:val="superscript"/>
    </w:rPr>
  </w:style>
  <w:style w:type="character" w:customStyle="1" w:styleId="22">
    <w:name w:val="Παραπομπή σημείωσης τέλους2"/>
    <w:rsid w:val="00635DD4"/>
    <w:rPr>
      <w:vertAlign w:val="superscript"/>
    </w:rPr>
  </w:style>
  <w:style w:type="character" w:customStyle="1" w:styleId="23">
    <w:name w:val="Παραπομπή υποσημείωσης2"/>
    <w:rsid w:val="00635DD4"/>
    <w:rPr>
      <w:vertAlign w:val="superscript"/>
    </w:rPr>
  </w:style>
  <w:style w:type="character" w:customStyle="1" w:styleId="24">
    <w:name w:val="Παραπομπή σημείωσης τέλους2"/>
    <w:rsid w:val="00635DD4"/>
    <w:rPr>
      <w:vertAlign w:val="superscript"/>
    </w:rPr>
  </w:style>
  <w:style w:type="character" w:customStyle="1" w:styleId="WW-FootnoteReference14">
    <w:name w:val="WW-Footnote Reference14"/>
    <w:rsid w:val="00635DD4"/>
    <w:rPr>
      <w:vertAlign w:val="superscript"/>
    </w:rPr>
  </w:style>
  <w:style w:type="character" w:customStyle="1" w:styleId="WW-EndnoteReference14">
    <w:name w:val="WW-Endnote Reference14"/>
    <w:rsid w:val="00635DD4"/>
    <w:rPr>
      <w:vertAlign w:val="superscript"/>
    </w:rPr>
  </w:style>
  <w:style w:type="character" w:customStyle="1" w:styleId="WW-FootnoteReference15">
    <w:name w:val="WW-Footnote Reference15"/>
    <w:rsid w:val="00635DD4"/>
    <w:rPr>
      <w:vertAlign w:val="superscript"/>
    </w:rPr>
  </w:style>
  <w:style w:type="character" w:customStyle="1" w:styleId="WW-EndnoteReference15">
    <w:name w:val="WW-Endnote Reference15"/>
    <w:rsid w:val="00635DD4"/>
    <w:rPr>
      <w:vertAlign w:val="superscript"/>
    </w:rPr>
  </w:style>
  <w:style w:type="character" w:styleId="ab">
    <w:name w:val="footnote reference"/>
    <w:rsid w:val="00635DD4"/>
    <w:rPr>
      <w:vertAlign w:val="superscript"/>
    </w:rPr>
  </w:style>
  <w:style w:type="character" w:styleId="ac">
    <w:name w:val="endnote reference"/>
    <w:rsid w:val="00635DD4"/>
    <w:rPr>
      <w:vertAlign w:val="superscript"/>
    </w:rPr>
  </w:style>
  <w:style w:type="paragraph" w:customStyle="1" w:styleId="ad">
    <w:name w:val="Επικεφαλίδα"/>
    <w:basedOn w:val="a"/>
    <w:next w:val="ae"/>
    <w:rsid w:val="00635DD4"/>
    <w:pPr>
      <w:keepNext/>
      <w:spacing w:before="240"/>
    </w:pPr>
    <w:rPr>
      <w:rFonts w:ascii="Liberation Sans" w:eastAsia="Microsoft YaHei" w:hAnsi="Liberation Sans" w:cs="Mangal"/>
      <w:sz w:val="28"/>
      <w:szCs w:val="28"/>
    </w:rPr>
  </w:style>
  <w:style w:type="paragraph" w:styleId="ae">
    <w:name w:val="Body Text"/>
    <w:basedOn w:val="a"/>
    <w:link w:val="Char2"/>
    <w:rsid w:val="00635DD4"/>
    <w:pPr>
      <w:spacing w:after="240"/>
    </w:pPr>
  </w:style>
  <w:style w:type="character" w:customStyle="1" w:styleId="Char2">
    <w:name w:val="Σώμα κειμένου Char"/>
    <w:basedOn w:val="a0"/>
    <w:link w:val="ae"/>
    <w:rsid w:val="00635DD4"/>
    <w:rPr>
      <w:rFonts w:ascii="Calibri" w:eastAsia="Times New Roman" w:hAnsi="Calibri" w:cs="Calibri"/>
      <w:szCs w:val="24"/>
      <w:lang w:val="en-GB" w:eastAsia="zh-CN"/>
    </w:rPr>
  </w:style>
  <w:style w:type="paragraph" w:styleId="af">
    <w:name w:val="List"/>
    <w:basedOn w:val="ae"/>
    <w:rsid w:val="00635DD4"/>
    <w:rPr>
      <w:rFonts w:cs="Mangal"/>
    </w:rPr>
  </w:style>
  <w:style w:type="paragraph" w:styleId="af0">
    <w:name w:val="caption"/>
    <w:basedOn w:val="a"/>
    <w:qFormat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af1">
    <w:name w:val="Ευρετήριο"/>
    <w:basedOn w:val="a"/>
    <w:rsid w:val="00635DD4"/>
    <w:pPr>
      <w:suppressLineNumbers/>
    </w:pPr>
    <w:rPr>
      <w:rFonts w:cs="Mangal"/>
    </w:rPr>
  </w:style>
  <w:style w:type="paragraph" w:customStyle="1" w:styleId="16">
    <w:name w:val="Λεζάντα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">
    <w:name w:val="WW-Caption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25">
    <w:name w:val="Λεζάντα2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Caption1">
    <w:name w:val="Caption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">
    <w:name w:val="WW-Caption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">
    <w:name w:val="WW-Caption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">
    <w:name w:val="WW-Caption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">
    <w:name w:val="WW-Caption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">
    <w:name w:val="WW-Caption1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">
    <w:name w:val="WW-Caption11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">
    <w:name w:val="WW-Caption111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">
    <w:name w:val="WW-Caption1111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">
    <w:name w:val="WW-Caption11111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">
    <w:name w:val="WW-Caption111111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">
    <w:name w:val="WW-Caption1111111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17">
    <w:name w:val="Λεζάντα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">
    <w:name w:val="WW-Caption11111111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">
    <w:name w:val="WW-Caption111111111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">
    <w:name w:val="WW-Caption1111111111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">
    <w:name w:val="WW-Caption111111111111111"/>
    <w:basedOn w:val="a"/>
    <w:rsid w:val="00635DD4"/>
    <w:pPr>
      <w:suppressLineNumbers/>
      <w:spacing w:before="120"/>
    </w:pPr>
    <w:rPr>
      <w:rFonts w:cs="Mangal"/>
      <w:i/>
      <w:iCs/>
      <w:sz w:val="24"/>
    </w:rPr>
  </w:style>
  <w:style w:type="paragraph" w:customStyle="1" w:styleId="Bullet">
    <w:name w:val="Bullet"/>
    <w:basedOn w:val="a"/>
    <w:rsid w:val="00635DD4"/>
    <w:pPr>
      <w:tabs>
        <w:tab w:val="num" w:pos="397"/>
      </w:tabs>
      <w:spacing w:after="100"/>
      <w:ind w:left="397" w:hanging="397"/>
    </w:pPr>
    <w:rPr>
      <w:rFonts w:eastAsia="MS Mincho"/>
      <w:lang w:val="en-US" w:eastAsia="ja-JP"/>
    </w:rPr>
  </w:style>
  <w:style w:type="paragraph" w:customStyle="1" w:styleId="18">
    <w:name w:val="Ημερομηνία1"/>
    <w:basedOn w:val="a"/>
    <w:next w:val="a"/>
    <w:rsid w:val="00635DD4"/>
    <w:pPr>
      <w:spacing w:after="100"/>
    </w:pPr>
    <w:rPr>
      <w:rFonts w:eastAsia="MS Mincho"/>
      <w:lang w:val="en-US" w:eastAsia="ja-JP"/>
    </w:rPr>
  </w:style>
  <w:style w:type="paragraph" w:customStyle="1" w:styleId="DocTitle">
    <w:name w:val="Doc Title"/>
    <w:basedOn w:val="1"/>
    <w:rsid w:val="00635DD4"/>
  </w:style>
  <w:style w:type="paragraph" w:customStyle="1" w:styleId="inserttext">
    <w:name w:val="insert text"/>
    <w:basedOn w:val="a"/>
    <w:rsid w:val="00635DD4"/>
    <w:pPr>
      <w:spacing w:after="100"/>
      <w:ind w:left="794"/>
    </w:pPr>
    <w:rPr>
      <w:rFonts w:eastAsia="MS Mincho"/>
      <w:lang w:val="en-US" w:eastAsia="ja-JP"/>
    </w:rPr>
  </w:style>
  <w:style w:type="paragraph" w:styleId="af2">
    <w:name w:val="footer"/>
    <w:basedOn w:val="a"/>
    <w:link w:val="Char3"/>
    <w:rsid w:val="00635DD4"/>
    <w:pPr>
      <w:spacing w:after="100"/>
    </w:pPr>
    <w:rPr>
      <w:rFonts w:eastAsia="MS Mincho"/>
      <w:lang w:val="en-US" w:eastAsia="ja-JP"/>
    </w:rPr>
  </w:style>
  <w:style w:type="character" w:customStyle="1" w:styleId="Char3">
    <w:name w:val="Υποσέλιδο Char"/>
    <w:basedOn w:val="a0"/>
    <w:link w:val="af2"/>
    <w:rsid w:val="00635DD4"/>
    <w:rPr>
      <w:rFonts w:ascii="Calibri" w:eastAsia="MS Mincho" w:hAnsi="Calibri" w:cs="Calibri"/>
      <w:szCs w:val="24"/>
      <w:lang w:val="en-US" w:eastAsia="ja-JP"/>
    </w:rPr>
  </w:style>
  <w:style w:type="paragraph" w:styleId="af3">
    <w:name w:val="header"/>
    <w:basedOn w:val="a"/>
    <w:link w:val="Char4"/>
    <w:rsid w:val="00635DD4"/>
  </w:style>
  <w:style w:type="character" w:customStyle="1" w:styleId="Char4">
    <w:name w:val="Κεφαλίδα Char"/>
    <w:basedOn w:val="a0"/>
    <w:link w:val="af3"/>
    <w:rsid w:val="00635DD4"/>
    <w:rPr>
      <w:rFonts w:ascii="Calibri" w:eastAsia="Times New Roman" w:hAnsi="Calibri" w:cs="Calibri"/>
      <w:szCs w:val="24"/>
      <w:lang w:val="en-GB" w:eastAsia="zh-CN"/>
    </w:rPr>
  </w:style>
  <w:style w:type="paragraph" w:customStyle="1" w:styleId="19">
    <w:name w:val="Κείμενο πλαισίου1"/>
    <w:basedOn w:val="a"/>
    <w:rsid w:val="00635DD4"/>
    <w:rPr>
      <w:rFonts w:ascii="Tahoma" w:hAnsi="Tahoma" w:cs="Tahoma"/>
      <w:sz w:val="16"/>
      <w:szCs w:val="16"/>
    </w:rPr>
  </w:style>
  <w:style w:type="paragraph" w:customStyle="1" w:styleId="CommentText">
    <w:name w:val="Comment Text"/>
    <w:basedOn w:val="a"/>
    <w:rsid w:val="00635DD4"/>
    <w:rPr>
      <w:sz w:val="20"/>
      <w:szCs w:val="20"/>
    </w:rPr>
  </w:style>
  <w:style w:type="paragraph" w:customStyle="1" w:styleId="CommentSubject">
    <w:name w:val="Comment Subject"/>
    <w:basedOn w:val="CommentText"/>
    <w:next w:val="CommentText"/>
    <w:rsid w:val="00635DD4"/>
    <w:rPr>
      <w:b/>
      <w:bCs/>
    </w:rPr>
  </w:style>
  <w:style w:type="paragraph" w:customStyle="1" w:styleId="1a">
    <w:name w:val="Αναθεώρηση1"/>
    <w:rsid w:val="00635DD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zh-CN"/>
    </w:rPr>
  </w:style>
  <w:style w:type="paragraph" w:customStyle="1" w:styleId="western">
    <w:name w:val="western"/>
    <w:basedOn w:val="a"/>
    <w:rsid w:val="00635DD4"/>
    <w:pPr>
      <w:spacing w:before="280" w:after="200"/>
    </w:pPr>
    <w:rPr>
      <w:rFonts w:ascii="Arial Unicode MS" w:eastAsia="Arial Unicode MS" w:hAnsi="Arial Unicode MS" w:cs="Arial Unicode MS"/>
    </w:rPr>
  </w:style>
  <w:style w:type="paragraph" w:customStyle="1" w:styleId="1b">
    <w:name w:val="Παράγραφος λίστας1"/>
    <w:basedOn w:val="a"/>
    <w:rsid w:val="00635DD4"/>
    <w:pPr>
      <w:spacing w:after="200"/>
      <w:ind w:left="720"/>
      <w:contextualSpacing/>
    </w:pPr>
  </w:style>
  <w:style w:type="paragraph" w:styleId="af4">
    <w:name w:val="footnote text"/>
    <w:basedOn w:val="a"/>
    <w:link w:val="Char5"/>
    <w:rsid w:val="00635DD4"/>
    <w:pPr>
      <w:spacing w:after="0"/>
      <w:ind w:left="425" w:hanging="425"/>
    </w:pPr>
    <w:rPr>
      <w:sz w:val="18"/>
      <w:szCs w:val="20"/>
      <w:lang w:val="en-IE"/>
    </w:rPr>
  </w:style>
  <w:style w:type="character" w:customStyle="1" w:styleId="Char5">
    <w:name w:val="Κείμενο υποσημείωσης Char"/>
    <w:basedOn w:val="a0"/>
    <w:link w:val="af4"/>
    <w:rsid w:val="00635DD4"/>
    <w:rPr>
      <w:rFonts w:ascii="Calibri" w:eastAsia="Times New Roman" w:hAnsi="Calibri" w:cs="Calibri"/>
      <w:sz w:val="18"/>
      <w:szCs w:val="20"/>
      <w:lang w:val="en-IE" w:eastAsia="zh-CN"/>
    </w:rPr>
  </w:style>
  <w:style w:type="paragraph" w:styleId="1c">
    <w:name w:val="toc 1"/>
    <w:basedOn w:val="a"/>
    <w:next w:val="a"/>
    <w:uiPriority w:val="39"/>
    <w:rsid w:val="00635DD4"/>
    <w:pPr>
      <w:spacing w:before="120"/>
      <w:jc w:val="left"/>
    </w:pPr>
    <w:rPr>
      <w:b/>
      <w:bCs/>
      <w:caps/>
      <w:sz w:val="20"/>
      <w:szCs w:val="20"/>
    </w:rPr>
  </w:style>
  <w:style w:type="paragraph" w:styleId="26">
    <w:name w:val="toc 2"/>
    <w:basedOn w:val="a"/>
    <w:next w:val="a"/>
    <w:uiPriority w:val="39"/>
    <w:rsid w:val="00635DD4"/>
    <w:pPr>
      <w:spacing w:after="0"/>
      <w:ind w:left="220"/>
      <w:jc w:val="left"/>
    </w:pPr>
    <w:rPr>
      <w:smallCaps/>
      <w:sz w:val="20"/>
      <w:szCs w:val="20"/>
    </w:rPr>
  </w:style>
  <w:style w:type="paragraph" w:styleId="31">
    <w:name w:val="toc 3"/>
    <w:basedOn w:val="a"/>
    <w:next w:val="a"/>
    <w:uiPriority w:val="39"/>
    <w:rsid w:val="00635DD4"/>
    <w:pPr>
      <w:spacing w:after="0"/>
      <w:ind w:left="440"/>
      <w:jc w:val="left"/>
    </w:pPr>
    <w:rPr>
      <w:i/>
      <w:iCs/>
      <w:sz w:val="20"/>
      <w:szCs w:val="20"/>
    </w:rPr>
  </w:style>
  <w:style w:type="paragraph" w:styleId="40">
    <w:name w:val="toc 4"/>
    <w:basedOn w:val="a"/>
    <w:next w:val="a"/>
    <w:uiPriority w:val="39"/>
    <w:rsid w:val="00635DD4"/>
    <w:pPr>
      <w:spacing w:after="0"/>
      <w:ind w:left="660"/>
      <w:jc w:val="left"/>
    </w:pPr>
    <w:rPr>
      <w:sz w:val="18"/>
      <w:szCs w:val="18"/>
    </w:rPr>
  </w:style>
  <w:style w:type="paragraph" w:styleId="50">
    <w:name w:val="toc 5"/>
    <w:basedOn w:val="a"/>
    <w:next w:val="a"/>
    <w:rsid w:val="00635DD4"/>
    <w:pPr>
      <w:spacing w:after="0"/>
      <w:ind w:left="880"/>
      <w:jc w:val="left"/>
    </w:pPr>
    <w:rPr>
      <w:sz w:val="18"/>
      <w:szCs w:val="18"/>
    </w:rPr>
  </w:style>
  <w:style w:type="paragraph" w:styleId="6">
    <w:name w:val="toc 6"/>
    <w:basedOn w:val="a"/>
    <w:next w:val="a"/>
    <w:rsid w:val="00635DD4"/>
    <w:pPr>
      <w:spacing w:after="0"/>
      <w:ind w:left="1100"/>
      <w:jc w:val="left"/>
    </w:pPr>
    <w:rPr>
      <w:sz w:val="18"/>
      <w:szCs w:val="18"/>
    </w:rPr>
  </w:style>
  <w:style w:type="paragraph" w:styleId="7">
    <w:name w:val="toc 7"/>
    <w:basedOn w:val="a"/>
    <w:next w:val="a"/>
    <w:rsid w:val="00635DD4"/>
    <w:pPr>
      <w:spacing w:after="0"/>
      <w:ind w:left="1320"/>
      <w:jc w:val="left"/>
    </w:pPr>
    <w:rPr>
      <w:sz w:val="18"/>
      <w:szCs w:val="18"/>
    </w:rPr>
  </w:style>
  <w:style w:type="paragraph" w:styleId="8">
    <w:name w:val="toc 8"/>
    <w:basedOn w:val="a"/>
    <w:next w:val="a"/>
    <w:rsid w:val="00635DD4"/>
    <w:pPr>
      <w:spacing w:after="0"/>
      <w:ind w:left="1540"/>
      <w:jc w:val="left"/>
    </w:pPr>
    <w:rPr>
      <w:sz w:val="18"/>
      <w:szCs w:val="18"/>
    </w:rPr>
  </w:style>
  <w:style w:type="paragraph" w:styleId="9">
    <w:name w:val="toc 9"/>
    <w:basedOn w:val="a"/>
    <w:next w:val="a"/>
    <w:rsid w:val="00635DD4"/>
    <w:pPr>
      <w:spacing w:after="0"/>
      <w:ind w:left="1760"/>
      <w:jc w:val="left"/>
    </w:pPr>
    <w:rPr>
      <w:sz w:val="18"/>
      <w:szCs w:val="18"/>
    </w:rPr>
  </w:style>
  <w:style w:type="paragraph" w:customStyle="1" w:styleId="Style1">
    <w:name w:val="Style1"/>
    <w:basedOn w:val="DocTitle"/>
    <w:rsid w:val="00635DD4"/>
    <w:pPr>
      <w:pageBreakBefore w:val="0"/>
      <w:pBdr>
        <w:top w:val="single" w:sz="18" w:space="1" w:color="000080"/>
        <w:left w:val="single" w:sz="18" w:space="4" w:color="000080"/>
        <w:right w:val="single" w:sz="18" w:space="4" w:color="000080"/>
      </w:pBdr>
      <w:jc w:val="center"/>
    </w:pPr>
    <w:rPr>
      <w:rFonts w:ascii="Calibri" w:hAnsi="Calibri" w:cs="Calibri"/>
      <w:sz w:val="40"/>
      <w:szCs w:val="40"/>
      <w:lang w:val="el-GR"/>
    </w:rPr>
  </w:style>
  <w:style w:type="paragraph" w:customStyle="1" w:styleId="Contents">
    <w:name w:val="Contents"/>
    <w:basedOn w:val="1"/>
    <w:rsid w:val="00635DD4"/>
    <w:rPr>
      <w:rFonts w:ascii="Calibri" w:hAnsi="Calibri" w:cs="Calibri"/>
      <w:lang w:val="el-GR"/>
    </w:rPr>
  </w:style>
  <w:style w:type="paragraph" w:styleId="af5">
    <w:name w:val="endnote text"/>
    <w:basedOn w:val="a"/>
    <w:link w:val="Char6"/>
    <w:rsid w:val="00635DD4"/>
    <w:rPr>
      <w:sz w:val="20"/>
      <w:szCs w:val="20"/>
    </w:rPr>
  </w:style>
  <w:style w:type="character" w:customStyle="1" w:styleId="Char6">
    <w:name w:val="Κείμενο σημείωσης τέλους Char"/>
    <w:basedOn w:val="a0"/>
    <w:link w:val="af5"/>
    <w:rsid w:val="00635DD4"/>
    <w:rPr>
      <w:rFonts w:ascii="Calibri" w:eastAsia="Times New Roman" w:hAnsi="Calibri" w:cs="Calibri"/>
      <w:sz w:val="20"/>
      <w:szCs w:val="20"/>
      <w:lang w:val="en-GB" w:eastAsia="zh-CN"/>
    </w:rPr>
  </w:style>
  <w:style w:type="paragraph" w:customStyle="1" w:styleId="Default">
    <w:name w:val="Default"/>
    <w:rsid w:val="00635DD4"/>
    <w:pPr>
      <w:widowControl w:val="0"/>
      <w:suppressAutoHyphens/>
      <w:spacing w:after="0" w:line="240" w:lineRule="auto"/>
    </w:pPr>
    <w:rPr>
      <w:rFonts w:ascii="Cambria" w:eastAsia="SimSun" w:hAnsi="Cambria" w:cs="Mangal"/>
      <w:color w:val="000000"/>
      <w:sz w:val="24"/>
      <w:szCs w:val="24"/>
      <w:lang w:eastAsia="zh-CN" w:bidi="hi-IN"/>
    </w:rPr>
  </w:style>
  <w:style w:type="paragraph" w:customStyle="1" w:styleId="af6">
    <w:name w:val="Προμορφοποιημένο κείμενο"/>
    <w:basedOn w:val="a"/>
    <w:rsid w:val="00635DD4"/>
  </w:style>
  <w:style w:type="paragraph" w:styleId="af7">
    <w:name w:val="Body Text Indent"/>
    <w:basedOn w:val="a"/>
    <w:link w:val="Char7"/>
    <w:rsid w:val="00635DD4"/>
    <w:pPr>
      <w:ind w:firstLine="1134"/>
    </w:pPr>
    <w:rPr>
      <w:rFonts w:ascii="Arial" w:hAnsi="Arial" w:cs="Arial"/>
    </w:rPr>
  </w:style>
  <w:style w:type="character" w:customStyle="1" w:styleId="Char7">
    <w:name w:val="Σώμα κείμενου με εσοχή Char"/>
    <w:basedOn w:val="a0"/>
    <w:link w:val="af7"/>
    <w:rsid w:val="00635DD4"/>
    <w:rPr>
      <w:rFonts w:ascii="Arial" w:eastAsia="Times New Roman" w:hAnsi="Arial" w:cs="Arial"/>
      <w:szCs w:val="24"/>
      <w:lang w:val="en-GB" w:eastAsia="zh-CN"/>
    </w:rPr>
  </w:style>
  <w:style w:type="paragraph" w:customStyle="1" w:styleId="normalwithoutspacing">
    <w:name w:val="normal_without_spacing"/>
    <w:basedOn w:val="a"/>
    <w:rsid w:val="00635DD4"/>
    <w:pPr>
      <w:spacing w:after="60"/>
    </w:pPr>
    <w:rPr>
      <w:lang w:val="el-GR"/>
    </w:rPr>
  </w:style>
  <w:style w:type="paragraph" w:customStyle="1" w:styleId="foothanging">
    <w:name w:val="foot_hanging"/>
    <w:basedOn w:val="af4"/>
    <w:rsid w:val="00635DD4"/>
    <w:pPr>
      <w:ind w:left="426" w:hanging="426"/>
    </w:pPr>
    <w:rPr>
      <w:szCs w:val="18"/>
    </w:rPr>
  </w:style>
  <w:style w:type="paragraph" w:customStyle="1" w:styleId="-HTML1">
    <w:name w:val="Προ-διαμορφωμένο HTML1"/>
    <w:basedOn w:val="a"/>
    <w:rsid w:val="00635DD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/>
      <w:jc w:val="left"/>
    </w:pPr>
    <w:rPr>
      <w:rFonts w:ascii="Courier New" w:hAnsi="Courier New" w:cs="Courier New"/>
      <w:sz w:val="20"/>
      <w:szCs w:val="20"/>
      <w:lang w:val="el-GR"/>
    </w:rPr>
  </w:style>
  <w:style w:type="paragraph" w:customStyle="1" w:styleId="LO-normal">
    <w:name w:val="LO-normal"/>
    <w:rsid w:val="00635DD4"/>
    <w:pPr>
      <w:suppressAutoHyphens/>
      <w:spacing w:after="0"/>
    </w:pPr>
    <w:rPr>
      <w:rFonts w:ascii="Arial" w:eastAsia="Arial" w:hAnsi="Arial" w:cs="Arial"/>
      <w:color w:val="000000"/>
      <w:lang w:eastAsia="zh-CN"/>
    </w:rPr>
  </w:style>
  <w:style w:type="paragraph" w:customStyle="1" w:styleId="310">
    <w:name w:val="Σώμα κείμενου με εσοχή 31"/>
    <w:basedOn w:val="a"/>
    <w:rsid w:val="00635DD4"/>
    <w:pPr>
      <w:suppressAutoHyphens w:val="0"/>
      <w:spacing w:line="312" w:lineRule="auto"/>
      <w:ind w:left="283"/>
    </w:pPr>
    <w:rPr>
      <w:rFonts w:cs="Times New Roman"/>
      <w:sz w:val="16"/>
      <w:szCs w:val="16"/>
    </w:rPr>
  </w:style>
  <w:style w:type="paragraph" w:customStyle="1" w:styleId="1d">
    <w:name w:val="Χωρίς διάστιχο1"/>
    <w:rsid w:val="00635DD4"/>
    <w:pPr>
      <w:suppressAutoHyphens/>
      <w:spacing w:after="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paragraph" w:customStyle="1" w:styleId="af8">
    <w:name w:val="Περιεχόμενα πίνακα"/>
    <w:basedOn w:val="a"/>
    <w:rsid w:val="00635DD4"/>
    <w:pPr>
      <w:suppressLineNumbers/>
    </w:pPr>
  </w:style>
  <w:style w:type="paragraph" w:customStyle="1" w:styleId="af9">
    <w:name w:val="Επικεφαλίδα πίνακα"/>
    <w:basedOn w:val="af8"/>
    <w:rsid w:val="00635DD4"/>
    <w:pPr>
      <w:jc w:val="center"/>
    </w:pPr>
    <w:rPr>
      <w:b/>
      <w:bCs/>
    </w:rPr>
  </w:style>
  <w:style w:type="paragraph" w:customStyle="1" w:styleId="footers">
    <w:name w:val="footers"/>
    <w:basedOn w:val="foothanging"/>
    <w:rsid w:val="00635DD4"/>
  </w:style>
  <w:style w:type="paragraph" w:customStyle="1" w:styleId="Standard">
    <w:name w:val="Standard"/>
    <w:rsid w:val="00635DD4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Lucida Sans"/>
      <w:kern w:val="1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635DD4"/>
    <w:pPr>
      <w:spacing w:after="120"/>
    </w:pPr>
  </w:style>
  <w:style w:type="paragraph" w:customStyle="1" w:styleId="Footnote">
    <w:name w:val="Footnote"/>
    <w:basedOn w:val="Standard"/>
    <w:rsid w:val="00635DD4"/>
    <w:pPr>
      <w:suppressLineNumbers/>
      <w:ind w:left="283" w:hanging="283"/>
    </w:pPr>
    <w:rPr>
      <w:sz w:val="20"/>
      <w:szCs w:val="20"/>
    </w:rPr>
  </w:style>
  <w:style w:type="paragraph" w:customStyle="1" w:styleId="311">
    <w:name w:val="Σώμα κείμενου 31"/>
    <w:basedOn w:val="a"/>
    <w:rsid w:val="00635DD4"/>
    <w:rPr>
      <w:sz w:val="16"/>
      <w:szCs w:val="16"/>
    </w:rPr>
  </w:style>
  <w:style w:type="paragraph" w:customStyle="1" w:styleId="fooot">
    <w:name w:val="fooot"/>
    <w:basedOn w:val="footers"/>
    <w:rsid w:val="00635DD4"/>
  </w:style>
  <w:style w:type="paragraph" w:styleId="afa">
    <w:name w:val="Balloon Text"/>
    <w:basedOn w:val="a"/>
    <w:link w:val="Char10"/>
    <w:rsid w:val="00635DD4"/>
    <w:pPr>
      <w:spacing w:after="0"/>
    </w:pPr>
    <w:rPr>
      <w:rFonts w:ascii="Tahoma" w:hAnsi="Tahoma" w:cs="Tahoma"/>
      <w:sz w:val="16"/>
      <w:szCs w:val="16"/>
    </w:rPr>
  </w:style>
  <w:style w:type="character" w:customStyle="1" w:styleId="Char10">
    <w:name w:val="Κείμενο πλαισίου Char1"/>
    <w:basedOn w:val="a0"/>
    <w:link w:val="afa"/>
    <w:rsid w:val="00635DD4"/>
    <w:rPr>
      <w:rFonts w:ascii="Tahoma" w:eastAsia="Times New Roman" w:hAnsi="Tahoma" w:cs="Tahoma"/>
      <w:sz w:val="16"/>
      <w:szCs w:val="16"/>
      <w:lang w:val="en-GB" w:eastAsia="zh-CN"/>
    </w:rPr>
  </w:style>
  <w:style w:type="paragraph" w:customStyle="1" w:styleId="1e">
    <w:name w:val="Κείμενο σχολίου1"/>
    <w:basedOn w:val="a"/>
    <w:rsid w:val="00635DD4"/>
    <w:rPr>
      <w:sz w:val="20"/>
      <w:szCs w:val="20"/>
    </w:rPr>
  </w:style>
  <w:style w:type="paragraph" w:styleId="afb">
    <w:name w:val="annotation text"/>
    <w:basedOn w:val="a"/>
    <w:link w:val="Char11"/>
    <w:uiPriority w:val="99"/>
    <w:semiHidden/>
    <w:unhideWhenUsed/>
    <w:rsid w:val="00635DD4"/>
    <w:rPr>
      <w:sz w:val="20"/>
      <w:szCs w:val="20"/>
    </w:rPr>
  </w:style>
  <w:style w:type="character" w:customStyle="1" w:styleId="Char11">
    <w:name w:val="Κείμενο σχολίου Char1"/>
    <w:basedOn w:val="a0"/>
    <w:link w:val="afb"/>
    <w:uiPriority w:val="99"/>
    <w:semiHidden/>
    <w:rsid w:val="00635DD4"/>
    <w:rPr>
      <w:rFonts w:ascii="Calibri" w:eastAsia="Times New Roman" w:hAnsi="Calibri" w:cs="Calibri"/>
      <w:sz w:val="20"/>
      <w:szCs w:val="20"/>
      <w:lang w:val="en-GB" w:eastAsia="zh-CN"/>
    </w:rPr>
  </w:style>
  <w:style w:type="paragraph" w:styleId="afc">
    <w:name w:val="annotation subject"/>
    <w:basedOn w:val="1e"/>
    <w:next w:val="1e"/>
    <w:link w:val="Char12"/>
    <w:rsid w:val="00635DD4"/>
    <w:rPr>
      <w:b/>
      <w:bCs/>
    </w:rPr>
  </w:style>
  <w:style w:type="character" w:customStyle="1" w:styleId="Char12">
    <w:name w:val="Θέμα σχολίου Char1"/>
    <w:basedOn w:val="Char11"/>
    <w:link w:val="afc"/>
    <w:rsid w:val="00635DD4"/>
    <w:rPr>
      <w:rFonts w:ascii="Calibri" w:eastAsia="Times New Roman" w:hAnsi="Calibri" w:cs="Calibri"/>
      <w:b/>
      <w:bCs/>
      <w:sz w:val="20"/>
      <w:szCs w:val="20"/>
      <w:lang w:val="en-GB" w:eastAsia="zh-CN"/>
    </w:rPr>
  </w:style>
  <w:style w:type="paragraph" w:styleId="-HTML">
    <w:name w:val="HTML Preformatted"/>
    <w:basedOn w:val="a"/>
    <w:link w:val="-HTMLChar1"/>
    <w:rsid w:val="00635DD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/>
      <w:jc w:val="left"/>
    </w:pPr>
    <w:rPr>
      <w:rFonts w:ascii="Courier New" w:hAnsi="Courier New" w:cs="Courier New"/>
      <w:sz w:val="20"/>
      <w:szCs w:val="20"/>
      <w:lang w:val="en-US"/>
    </w:rPr>
  </w:style>
  <w:style w:type="character" w:customStyle="1" w:styleId="-HTMLChar1">
    <w:name w:val="Προ-διαμορφωμένο HTML Char1"/>
    <w:basedOn w:val="a0"/>
    <w:link w:val="-HTML"/>
    <w:rsid w:val="00635DD4"/>
    <w:rPr>
      <w:rFonts w:ascii="Courier New" w:eastAsia="Times New Roman" w:hAnsi="Courier New" w:cs="Courier New"/>
      <w:sz w:val="20"/>
      <w:szCs w:val="20"/>
      <w:lang w:val="en-US" w:eastAsia="zh-CN"/>
    </w:rPr>
  </w:style>
  <w:style w:type="paragraph" w:styleId="afd">
    <w:name w:val="Revision"/>
    <w:rsid w:val="00635DD4"/>
    <w:pPr>
      <w:suppressAutoHyphens/>
      <w:spacing w:after="0" w:line="240" w:lineRule="auto"/>
    </w:pPr>
    <w:rPr>
      <w:rFonts w:ascii="Calibri" w:eastAsia="Times New Roman" w:hAnsi="Calibri" w:cs="Calibri"/>
      <w:szCs w:val="24"/>
      <w:lang w:val="en-GB" w:eastAsia="zh-CN"/>
    </w:rPr>
  </w:style>
  <w:style w:type="paragraph" w:customStyle="1" w:styleId="210">
    <w:name w:val="Λίστα με κουκκίδες 21"/>
    <w:basedOn w:val="a"/>
    <w:rsid w:val="00635DD4"/>
    <w:pPr>
      <w:tabs>
        <w:tab w:val="num" w:pos="643"/>
      </w:tabs>
      <w:suppressAutoHyphens w:val="0"/>
      <w:spacing w:after="0" w:line="360" w:lineRule="auto"/>
      <w:ind w:left="643" w:hanging="360"/>
    </w:pPr>
    <w:rPr>
      <w:rFonts w:ascii="Trebuchet MS" w:hAnsi="Trebuchet MS" w:cs="Times New Roman"/>
      <w:szCs w:val="20"/>
      <w:lang w:val="en-US"/>
    </w:rPr>
  </w:style>
  <w:style w:type="paragraph" w:customStyle="1" w:styleId="100">
    <w:name w:val="Περιεχόμενα 10"/>
    <w:basedOn w:val="af1"/>
    <w:rsid w:val="00635DD4"/>
    <w:pPr>
      <w:tabs>
        <w:tab w:val="right" w:leader="dot" w:pos="7091"/>
      </w:tabs>
      <w:ind w:left="2547"/>
    </w:pPr>
  </w:style>
  <w:style w:type="paragraph" w:customStyle="1" w:styleId="afe">
    <w:name w:val="Οριζόντια γραμμή"/>
    <w:basedOn w:val="a"/>
    <w:next w:val="ae"/>
    <w:rsid w:val="00635DD4"/>
    <w:pPr>
      <w:suppressLineNumbers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pacing w:after="283"/>
    </w:pPr>
    <w:rPr>
      <w:sz w:val="12"/>
      <w:szCs w:val="12"/>
    </w:rPr>
  </w:style>
  <w:style w:type="paragraph" w:customStyle="1" w:styleId="para-2">
    <w:name w:val="para-2"/>
    <w:basedOn w:val="a"/>
    <w:rsid w:val="00635DD4"/>
    <w:pPr>
      <w:widowControl w:val="0"/>
      <w:tabs>
        <w:tab w:val="left" w:pos="1021"/>
        <w:tab w:val="left" w:pos="1588"/>
        <w:tab w:val="left" w:pos="2155"/>
        <w:tab w:val="left" w:pos="2722"/>
        <w:tab w:val="left" w:pos="3289"/>
      </w:tabs>
      <w:spacing w:after="0"/>
      <w:ind w:left="1588" w:hanging="1588"/>
    </w:pPr>
    <w:rPr>
      <w:rFonts w:ascii="Arial" w:eastAsia="Andale Sans UI" w:hAnsi="Arial" w:cs="Arial"/>
      <w:spacing w:val="5"/>
      <w:kern w:val="1"/>
    </w:rPr>
  </w:style>
  <w:style w:type="paragraph" w:styleId="aff">
    <w:name w:val="TOC Heading"/>
    <w:basedOn w:val="1"/>
    <w:next w:val="a"/>
    <w:uiPriority w:val="39"/>
    <w:semiHidden/>
    <w:unhideWhenUsed/>
    <w:qFormat/>
    <w:rsid w:val="00575D43"/>
    <w:pPr>
      <w:keepLines/>
      <w:pageBreakBefore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uppressAutoHyphens w:val="0"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Cs w:val="28"/>
      <w:lang w:val="el-GR" w:eastAsia="en-US"/>
    </w:rPr>
  </w:style>
  <w:style w:type="paragraph" w:styleId="Web">
    <w:name w:val="Normal (Web)"/>
    <w:basedOn w:val="a"/>
    <w:rsid w:val="0067771A"/>
    <w:pPr>
      <w:spacing w:before="280" w:after="280"/>
      <w:jc w:val="left"/>
    </w:pPr>
    <w:rPr>
      <w:rFonts w:ascii="Times New Roman" w:hAnsi="Times New Roman" w:cs="Times New Roman"/>
      <w:sz w:val="24"/>
      <w:lang w:val="el-GR" w:eastAsia="ar-SA"/>
    </w:rPr>
  </w:style>
  <w:style w:type="paragraph" w:styleId="aff0">
    <w:name w:val="List Paragraph"/>
    <w:basedOn w:val="a"/>
    <w:uiPriority w:val="34"/>
    <w:qFormat/>
    <w:rsid w:val="00F8549A"/>
    <w:pPr>
      <w:ind w:left="720"/>
      <w:contextualSpacing/>
    </w:pPr>
  </w:style>
  <w:style w:type="character" w:customStyle="1" w:styleId="WW-FootnoteReference17">
    <w:name w:val="WW-Footnote Reference17"/>
    <w:rsid w:val="008E7528"/>
    <w:rPr>
      <w:vertAlign w:val="superscript"/>
    </w:rPr>
  </w:style>
  <w:style w:type="paragraph" w:customStyle="1" w:styleId="27">
    <w:name w:val="Παράγραφος λίστας2"/>
    <w:basedOn w:val="a"/>
    <w:rsid w:val="00A84576"/>
    <w:pPr>
      <w:spacing w:after="0"/>
      <w:ind w:left="720"/>
      <w:contextualSpacing/>
      <w:jc w:val="left"/>
    </w:pPr>
    <w:rPr>
      <w:rFonts w:ascii="Times New Roman" w:eastAsia="Calibri" w:hAnsi="Times New Roman" w:cs="Times New Roman"/>
      <w:sz w:val="20"/>
      <w:szCs w:val="20"/>
      <w:lang w:val="el-GR" w:eastAsia="ar-SA"/>
    </w:rPr>
  </w:style>
  <w:style w:type="table" w:styleId="aff1">
    <w:name w:val="Table Grid"/>
    <w:basedOn w:val="a1"/>
    <w:rsid w:val="00A8457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l-G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pterTitle">
    <w:name w:val="ChapterTitle"/>
    <w:basedOn w:val="a"/>
    <w:next w:val="a"/>
    <w:rsid w:val="00742FA9"/>
    <w:pPr>
      <w:keepNext/>
      <w:spacing w:before="120" w:after="360" w:line="276" w:lineRule="auto"/>
      <w:jc w:val="center"/>
    </w:pPr>
    <w:rPr>
      <w:b/>
      <w:kern w:val="2"/>
      <w:szCs w:val="22"/>
      <w:lang w:val="el-GR"/>
    </w:rPr>
  </w:style>
  <w:style w:type="paragraph" w:customStyle="1" w:styleId="SectionTitle">
    <w:name w:val="SectionTitle"/>
    <w:basedOn w:val="a"/>
    <w:next w:val="1"/>
    <w:rsid w:val="00742FA9"/>
    <w:pPr>
      <w:keepNext/>
      <w:spacing w:before="120" w:after="360" w:line="276" w:lineRule="auto"/>
      <w:ind w:firstLine="397"/>
      <w:jc w:val="center"/>
    </w:pPr>
    <w:rPr>
      <w:b/>
      <w:smallCaps/>
      <w:kern w:val="2"/>
      <w:sz w:val="28"/>
      <w:szCs w:val="22"/>
      <w:lang w:val="el-GR"/>
    </w:rPr>
  </w:style>
  <w:style w:type="character" w:customStyle="1" w:styleId="NormalBoldChar">
    <w:name w:val="NormalBold Char"/>
    <w:rsid w:val="00742FA9"/>
    <w:rPr>
      <w:rFonts w:ascii="Times New Roman" w:eastAsia="Times New Roman" w:hAnsi="Times New Roman" w:cs="Times New Roman" w:hint="default"/>
      <w:b/>
      <w:bCs w:val="0"/>
      <w:sz w:val="24"/>
      <w:lang w:val="el-GR"/>
    </w:rPr>
  </w:style>
  <w:style w:type="paragraph" w:customStyle="1" w:styleId="32">
    <w:name w:val="Παράγραφος λίστας3"/>
    <w:basedOn w:val="a"/>
    <w:rsid w:val="009256F1"/>
    <w:pPr>
      <w:spacing w:after="0"/>
      <w:ind w:left="720"/>
      <w:contextualSpacing/>
      <w:jc w:val="left"/>
    </w:pPr>
    <w:rPr>
      <w:rFonts w:ascii="Times New Roman" w:eastAsia="Calibri" w:hAnsi="Times New Roman" w:cs="Times New Roman"/>
      <w:sz w:val="20"/>
      <w:szCs w:val="20"/>
      <w:lang w:val="el-GR" w:eastAsia="ar-SA"/>
    </w:rPr>
  </w:style>
  <w:style w:type="paragraph" w:customStyle="1" w:styleId="41">
    <w:name w:val="Παράγραφος λίστας4"/>
    <w:basedOn w:val="a"/>
    <w:rsid w:val="00733D72"/>
    <w:pPr>
      <w:spacing w:after="0"/>
      <w:ind w:left="720"/>
      <w:contextualSpacing/>
      <w:jc w:val="left"/>
    </w:pPr>
    <w:rPr>
      <w:rFonts w:ascii="Times New Roman" w:eastAsia="Calibri" w:hAnsi="Times New Roman" w:cs="Times New Roman"/>
      <w:sz w:val="20"/>
      <w:szCs w:val="20"/>
      <w:lang w:val="el-GR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575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A1C8EE-857A-4F76-BBE1-5D1FF802F1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22</Pages>
  <Words>4891</Words>
  <Characters>26412</Characters>
  <Application>Microsoft Office Word</Application>
  <DocSecurity>0</DocSecurity>
  <Lines>220</Lines>
  <Paragraphs>62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ΑΓΓΕΛΟΣ ΠΕΤΣΙΜΕΡΗΣ</cp:lastModifiedBy>
  <cp:revision>3</cp:revision>
  <cp:lastPrinted>2019-03-20T08:00:00Z</cp:lastPrinted>
  <dcterms:created xsi:type="dcterms:W3CDTF">2020-04-03T08:15:00Z</dcterms:created>
  <dcterms:modified xsi:type="dcterms:W3CDTF">2020-04-10T07:09:00Z</dcterms:modified>
</cp:coreProperties>
</file>