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620" w:rsidRPr="00965620" w:rsidRDefault="00F93DD9" w:rsidP="00056E22">
      <w:pPr>
        <w:rPr>
          <w:rFonts w:ascii="Arial" w:hAnsi="Arial" w:cs="Arial"/>
          <w:szCs w:val="22"/>
          <w:lang w:val="en-US"/>
        </w:rPr>
      </w:pPr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bookmarkStart w:id="0" w:name="_Toc516550002"/>
    </w:p>
    <w:bookmarkEnd w:id="0"/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ΤΥΠΟΠΟΙΗΜΕΝΟ ΕΝΤΥΠΟ ΥΠΕΥΘΥΝΗΣ ΔΗΛΩΣΗΣ (</w:t>
      </w:r>
      <w:r w:rsidRPr="005C05F8">
        <w:rPr>
          <w:rFonts w:ascii="Times New Roman" w:hAnsi="Times New Roman" w:cs="Times New Roman"/>
          <w:b/>
          <w:bCs/>
          <w:sz w:val="24"/>
        </w:rPr>
        <w:t>TE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>ΥΔ)</w:t>
      </w:r>
    </w:p>
    <w:p w:rsidR="00B55860" w:rsidRPr="005C05F8" w:rsidRDefault="00B55860" w:rsidP="00B55860">
      <w:pPr>
        <w:jc w:val="center"/>
        <w:rPr>
          <w:rFonts w:ascii="Times New Roman" w:eastAsia="Calibri" w:hAnsi="Times New Roman" w:cs="Times New Roman"/>
          <w:b/>
          <w:bCs/>
          <w:color w:val="669900"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[άρθρου 79 παρ. 4 ν. 4412/2016 (Α 147)]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eastAsia="Calibri" w:hAnsi="Times New Roman" w:cs="Times New Roman"/>
          <w:b/>
          <w:bCs/>
          <w:color w:val="669900"/>
          <w:sz w:val="24"/>
          <w:u w:val="single"/>
          <w:lang w:val="el-GR"/>
        </w:rPr>
        <w:t xml:space="preserve"> </w:t>
      </w:r>
      <w:r w:rsidRPr="005C05F8">
        <w:rPr>
          <w:rFonts w:ascii="Times New Roman" w:eastAsia="Calibri" w:hAnsi="Times New Roman" w:cs="Times New Roman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B55860" w:rsidRPr="005E1A7B" w:rsidTr="00EC7D7D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Ονομασία: ΔΗΜΟΣ ΑΡΤΑΙΩΝ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Κωδικός  Αναθέτουσας Αρχής / Αναθέτοντα Φορέα ΚΗΜΔΗΣ : 6045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Ταχυδρομική διεύθυνση / Πόλη /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Ταχ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Κωδικός: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Περιφ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 Οδός &amp; Αυξεντίου / Άρτα / 47132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Αρμόδιος για πληροφορίες: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Πετσιμέρης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Άγγελος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Τηλέφωνο: 2681362243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ταχυδρομείο: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petsimeris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@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arta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gr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Διεύθυνση στο Διαδίκτυο (διεύθυνση δικτυακού τόπου):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www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arta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gr</w:t>
            </w:r>
          </w:p>
        </w:tc>
      </w:tr>
      <w:tr w:rsidR="00B55860" w:rsidRPr="005E1A7B" w:rsidTr="00EC7D7D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Β: Πληροφορίες σχετικά με τη διαδικασία σύναψης σύμβασης</w:t>
            </w:r>
          </w:p>
          <w:p w:rsidR="00B55860" w:rsidRPr="005C05F8" w:rsidRDefault="00B55860" w:rsidP="00EC7D7D">
            <w:pPr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Τίτλος ή σύντομη περιγραφή της δημόσιας σύμβασης: </w:t>
            </w:r>
            <w:r w:rsidR="00965620">
              <w:rPr>
                <w:rFonts w:ascii="Times New Roman" w:hAnsi="Times New Roman" w:cs="Times New Roman"/>
                <w:sz w:val="24"/>
                <w:lang w:val="el-GR"/>
              </w:rPr>
              <w:t xml:space="preserve">Συντήρηση </w:t>
            </w:r>
            <w:r w:rsidR="00DE41AF">
              <w:rPr>
                <w:rFonts w:ascii="Times New Roman" w:hAnsi="Times New Roman" w:cs="Times New Roman"/>
                <w:sz w:val="24"/>
                <w:lang w:val="el-GR"/>
              </w:rPr>
              <w:t xml:space="preserve">πρασίνου </w:t>
            </w:r>
            <w:r w:rsidR="00965620">
              <w:rPr>
                <w:rFonts w:ascii="Times New Roman" w:hAnsi="Times New Roman" w:cs="Times New Roman"/>
                <w:sz w:val="24"/>
                <w:lang w:val="el-GR"/>
              </w:rPr>
              <w:t>παραποτάμιου πάρκου</w:t>
            </w:r>
            <w:r w:rsidR="00965620" w:rsidRPr="00965620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  <w:r w:rsidR="00965620">
              <w:rPr>
                <w:rFonts w:ascii="Times New Roman" w:hAnsi="Times New Roman" w:cs="Times New Roman"/>
                <w:sz w:val="24"/>
                <w:lang w:val="el-GR"/>
              </w:rPr>
              <w:t>και</w:t>
            </w:r>
            <w:r>
              <w:rPr>
                <w:rFonts w:ascii="Times New Roman" w:hAnsi="Times New Roman" w:cs="Times New Roman"/>
                <w:sz w:val="24"/>
                <w:lang w:val="el-GR"/>
              </w:rPr>
              <w:t xml:space="preserve"> αλσυλλίου Αγ. Αναργύρων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(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cpv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: </w:t>
            </w:r>
            <w:r w:rsidR="00965620">
              <w:rPr>
                <w:rFonts w:ascii="Times New Roman" w:hAnsi="Times New Roman" w:cs="Times New Roman"/>
                <w:sz w:val="24"/>
                <w:lang w:val="el-GR"/>
              </w:rPr>
              <w:t>7732</w:t>
            </w:r>
            <w:r>
              <w:rPr>
                <w:rFonts w:ascii="Times New Roman" w:hAnsi="Times New Roman" w:cs="Times New Roman"/>
                <w:sz w:val="24"/>
                <w:lang w:val="el-GR"/>
              </w:rPr>
              <w:t>0000-6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</w:t>
            </w:r>
          </w:p>
          <w:p w:rsidR="00B55860" w:rsidRPr="005E1A7B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Κωδικός στο ΚΗΜΔΗΣ: </w:t>
            </w:r>
            <w:r w:rsidR="00965620">
              <w:rPr>
                <w:rFonts w:ascii="Times New Roman" w:hAnsi="Times New Roman" w:cs="Times New Roman"/>
                <w:sz w:val="24"/>
                <w:lang w:val="el-GR"/>
              </w:rPr>
              <w:t>19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PROC</w:t>
            </w:r>
            <w:r w:rsidRPr="009F5A96">
              <w:rPr>
                <w:rFonts w:ascii="Times New Roman" w:hAnsi="Times New Roman" w:cs="Times New Roman"/>
                <w:sz w:val="24"/>
                <w:lang w:val="el-GR"/>
              </w:rPr>
              <w:t>00</w:t>
            </w:r>
            <w:bookmarkStart w:id="1" w:name="_GoBack"/>
            <w:r w:rsidR="005E1A7B" w:rsidRPr="005E1A7B">
              <w:rPr>
                <w:rFonts w:ascii="Times New Roman" w:hAnsi="Times New Roman" w:cs="Times New Roman"/>
                <w:sz w:val="24"/>
                <w:lang w:val="el-GR"/>
              </w:rPr>
              <w:t>5978550</w:t>
            </w:r>
            <w:bookmarkEnd w:id="1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Η σύμβαση αναφέρεται σε έργα, προμήθειες, ή υπηρεσίες : [Υπηρεσίες]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Εφόσον υφίστανται, ένδειξη ύπαρξης σχετικών τμημάτων : [</w:t>
            </w:r>
            <w:r>
              <w:rPr>
                <w:rFonts w:ascii="Times New Roman" w:hAnsi="Times New Roman" w:cs="Times New Roman"/>
                <w:sz w:val="24"/>
                <w:lang w:val="el-GR"/>
              </w:rPr>
              <w:t>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Αριθμός αναφοράς που αποδίδεται στον φάκελο από την αναθέτουσα αρχή (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υπάρχει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): 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kern w:val="2"/>
          <w:sz w:val="24"/>
          <w:lang w:val="el-GR"/>
        </w:rPr>
      </w:pPr>
    </w:p>
    <w:p w:rsidR="00B55860" w:rsidRPr="005C05F8" w:rsidRDefault="00B55860" w:rsidP="00B55860">
      <w:pPr>
        <w:shd w:val="clear" w:color="auto" w:fill="B2B2B2"/>
        <w:rPr>
          <w:rFonts w:ascii="Times New Roman" w:hAnsi="Times New Roman" w:cs="Times New Roman"/>
          <w:b/>
          <w:bCs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  <w:u w:val="single"/>
        </w:rPr>
        <w:t>II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: Πληροφορίες σχετικά με τον οικονομικό φορέα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before="120"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Στοιχεί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 ανα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γνώρισης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Πλήρης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Επ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ωνυμί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   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Αριθμός φορολογικού μητρώου (ΑΦΜ):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   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χυδρομική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διεύθυνση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hd w:val="clear" w:color="auto" w:fill="FFFFFF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Αρμόδιος ή αρμόδιοι</w:t>
            </w:r>
            <w:r w:rsidRPr="005C05F8">
              <w:rPr>
                <w:rStyle w:val="Heading3Char"/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Τηλέφωνο: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 ταχυδρομείο: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Διεύθυνση στο Διαδίκτυο (διεύθυνση δικτυακού τόπου) (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υπάρχει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Γενικές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 xml:space="preserve"> 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ληροφορίες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E1A7B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>κατ᾽</w:t>
            </w:r>
            <w:proofErr w:type="spellEnd"/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 αποκλειστικότητα, του άρθρου 20: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 xml:space="preserve">Εάν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ναι,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μειονεκτούντων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εργαζομένων;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μειονεκτούντων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</w:rPr>
              <w:t xml:space="preserve">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προ)επιλογής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Άνευ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ντικειμένου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VI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Αναφέρετε την ονομασία του καταλόγου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ή του πιστοποιητικού και τον σχετικό αριθμό εγγραφής ή πιστοποίησης, κατά περίπτωση: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 w:rsidRPr="005C05F8">
              <w:rPr>
                <w:rFonts w:ascii="Times New Roman" w:hAnsi="Times New Roman" w:cs="Times New Roman"/>
                <w:b/>
                <w:sz w:val="24"/>
                <w:u w:val="single"/>
              </w:rPr>
              <w:t>IV</w:t>
            </w: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>, ενότητες Α, Β, Γ, ή Δ κατά περίπτωση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ε) Ο οικονομικός φορέας θα είναι σε θέση να προσκομίσει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βεβαίωση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ε) 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before="120"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Τρό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πος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συμμετοχής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5E1A7B" w:rsidTr="00EC7D7D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Α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β) Προσδιορίστε τους άλλους οικονομικούς φορείς που συμμετ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έχουν από κοινού στη διαδικασία σύναψης δημόσιας σύμβασης: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α)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β)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γ) 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Τμήμ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περίπτωση, αναφορά του τμήματος  ή των τμημάτων για τα οποία ο οικονομικός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>[   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kern w:val="2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Εκ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προσώπηση,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εάν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υπ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άρχει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Ονοματεπώνυμο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χυδρομική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διεύθυνση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Τηλέφωνο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. 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χυδρομείο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ind w:left="850"/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ind w:left="850"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Γ: Πληροφορίες σχετικά με τη στήριξη στις ικανότητες άλλων ΦΟΡΕΩΝ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Στήριξη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IV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στα (τυχόν) κριτήρια και κανόνες που καθορίζονται στο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[]Ναι []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i/>
          <w:kern w:val="2"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>Εάν ναι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ενότητες Α και Β του παρόντος μέρους και σύμφωνα με το μέρος ΙΙΙ, για κάθε ένα 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 w:rsidRPr="005C05F8">
        <w:rPr>
          <w:rFonts w:ascii="Times New Roman" w:hAnsi="Times New Roman" w:cs="Times New Roman"/>
          <w:i/>
          <w:sz w:val="24"/>
        </w:rPr>
        <w:t>IV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και </w:t>
      </w:r>
      <w:r w:rsidRPr="005C05F8">
        <w:rPr>
          <w:rFonts w:ascii="Times New Roman" w:hAnsi="Times New Roman" w:cs="Times New Roman"/>
          <w:i/>
          <w:sz w:val="24"/>
        </w:rPr>
        <w:t>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για κάθε ένα από τους οικονομικούς φορείς.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δεν στηρίζεται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 ο οικονομικός φορέας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Υπ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εργολ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αβική 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νάθεση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[]Ναι []Όχι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ναι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[…]</w:t>
            </w:r>
          </w:p>
        </w:tc>
      </w:tr>
    </w:tbl>
    <w:p w:rsidR="00B55860" w:rsidRPr="00737CE1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/>
          <w:bCs/>
          <w:sz w:val="24"/>
          <w:u w:val="single"/>
          <w:lang w:val="el-GR"/>
        </w:rPr>
      </w:pPr>
      <w:r w:rsidRPr="00737CE1">
        <w:rPr>
          <w:rFonts w:ascii="Times New Roman" w:hAnsi="Times New Roman"/>
          <w:i/>
          <w:sz w:val="24"/>
          <w:lang w:val="el-GR"/>
        </w:rPr>
        <w:t>Εάν</w:t>
      </w:r>
      <w:r w:rsidRPr="00737CE1">
        <w:rPr>
          <w:rFonts w:ascii="Times New Roman" w:hAnsi="Times New Roman"/>
          <w:i/>
          <w:sz w:val="24"/>
          <w:u w:val="single"/>
          <w:lang w:val="el-GR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737CE1">
        <w:rPr>
          <w:rFonts w:ascii="Times New Roman" w:hAnsi="Times New Roman"/>
          <w:b/>
          <w:i/>
          <w:sz w:val="24"/>
          <w:lang w:val="el-GR"/>
        </w:rPr>
        <w:t xml:space="preserve">επιπλέον των πληροφοριών </w:t>
      </w:r>
      <w:r w:rsidRPr="00737CE1">
        <w:rPr>
          <w:rFonts w:ascii="Times New Roman" w:hAnsi="Times New Roman"/>
          <w:i/>
          <w:sz w:val="24"/>
          <w:lang w:val="el-GR"/>
        </w:rPr>
        <w:t xml:space="preserve">που προβλέπονται στην παρούσα ενότητα, </w:t>
      </w:r>
      <w:r w:rsidRPr="00737CE1">
        <w:rPr>
          <w:rFonts w:ascii="Times New Roman" w:hAnsi="Times New Roman"/>
          <w:i/>
          <w:sz w:val="24"/>
          <w:u w:val="single"/>
          <w:lang w:val="el-GR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  <w:u w:val="single"/>
        </w:rPr>
        <w:t>III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: Λόγοι αποκλεισμού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color w:val="000000"/>
          <w:sz w:val="24"/>
          <w:lang w:val="el-GR"/>
        </w:rPr>
        <w:t>Α: Λόγοι αποκλεισμού που σχετίζονται με ποινικές καταδίκες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rFonts w:ascii="Times New Roman" w:hAnsi="Times New Roman" w:cs="Times New Roman"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>Στο άρθρο 73 παρ. 1 ορίζονται οι ακόλουθοι λόγοι αποκλεισμού: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5C05F8">
        <w:rPr>
          <w:rFonts w:ascii="Times New Roman" w:hAnsi="Times New Roman" w:cs="Times New Roman"/>
          <w:color w:val="000000"/>
          <w:sz w:val="24"/>
        </w:rPr>
        <w:t>συμμετοχή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5C05F8">
        <w:rPr>
          <w:rFonts w:ascii="Times New Roman" w:hAnsi="Times New Roman" w:cs="Times New Roman"/>
          <w:color w:val="000000"/>
          <w:sz w:val="24"/>
        </w:rPr>
        <w:t>σε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εγκλημ</w:t>
      </w:r>
      <w:proofErr w:type="spellEnd"/>
      <w:r w:rsidRPr="005C05F8">
        <w:rPr>
          <w:rFonts w:ascii="Times New Roman" w:hAnsi="Times New Roman" w:cs="Times New Roman"/>
          <w:b/>
          <w:color w:val="000000"/>
          <w:sz w:val="24"/>
        </w:rPr>
        <w:t xml:space="preserve">ατική 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οργάνωση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δωροδοκί</w:t>
      </w:r>
      <w:proofErr w:type="spellEnd"/>
      <w:r w:rsidRPr="005C05F8">
        <w:rPr>
          <w:rFonts w:ascii="Times New Roman" w:hAnsi="Times New Roman" w:cs="Times New Roman"/>
          <w:b/>
          <w:color w:val="000000"/>
          <w:sz w:val="24"/>
        </w:rPr>
        <w:t>α</w:t>
      </w:r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5C05F8">
        <w:rPr>
          <w:rFonts w:ascii="Times New Roman" w:hAnsi="Times New Roman" w:cs="Times New Roman"/>
          <w:b/>
          <w:color w:val="000000"/>
          <w:sz w:val="24"/>
        </w:rPr>
        <w:t>απ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άτη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b/>
          <w:color w:val="000000"/>
          <w:sz w:val="24"/>
          <w:lang w:val="el-GR"/>
        </w:rPr>
        <w:t>τρομοκρατικά εγκλήματα ή εγκλήματα συνδεόμενα με τρομοκρατικές δραστηριότητες</w:t>
      </w:r>
      <w:r w:rsidRPr="005C05F8">
        <w:rPr>
          <w:rStyle w:val="Heading3Char"/>
          <w:rFonts w:ascii="Times New Roman" w:hAnsi="Times New Roman" w:cs="Times New Roman"/>
          <w:color w:val="000000"/>
          <w:sz w:val="24"/>
          <w:lang w:val="el-GR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Heading3Char"/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b/>
          <w:color w:val="000000"/>
          <w:sz w:val="24"/>
          <w:lang w:val="el-GR"/>
        </w:rPr>
        <w:t>νομιμοποίηση εσόδων από παράνομες δραστηριότητες ή χρηματοδότηση της τρομοκρατίας</w:t>
      </w:r>
      <w:r w:rsidRPr="005C05F8">
        <w:rPr>
          <w:rFonts w:ascii="Times New Roman" w:hAnsi="Times New Roman" w:cs="Times New Roman"/>
          <w:color w:val="000000"/>
          <w:sz w:val="24"/>
          <w:lang w:val="el-GR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Cs/>
          <w:i/>
          <w:iCs/>
          <w:sz w:val="24"/>
          <w:lang w:val="el-GR"/>
        </w:rPr>
      </w:pPr>
      <w:r w:rsidRPr="005C05F8">
        <w:rPr>
          <w:rStyle w:val="Heading3Char"/>
          <w:rFonts w:ascii="Times New Roman" w:hAnsi="Times New Roman" w:cs="Times New Roman"/>
          <w:b w:val="0"/>
          <w:color w:val="000000"/>
          <w:sz w:val="24"/>
          <w:lang w:val="el-GR"/>
        </w:rPr>
        <w:t>παιδική εργασία και άλλες μορφές εμπορίας ανθρώπων</w:t>
      </w:r>
      <w:r w:rsidRPr="005C05F8">
        <w:rPr>
          <w:rStyle w:val="Heading3Char"/>
          <w:rFonts w:ascii="Times New Roman" w:hAnsi="Times New Roman" w:cs="Times New Roman"/>
          <w:color w:val="000000"/>
          <w:sz w:val="24"/>
          <w:lang w:val="el-GR"/>
        </w:rPr>
        <w:t>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Υπάρχει αμετάκλητη καταδικαστική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απόφαση εις βάρος του οικονομικού φορέα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οποιουδήποτε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n-US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αναφέρετε: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Προσδιορίστε ποιος έχει καταδικαστεί [ ]·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γ) </w:t>
            </w: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Ημερομηνία:[   ],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σημείο-(-α): [   ],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λόγος(-οι):[   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n-US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>αυτοκάθαρση»)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B55860" w:rsidRPr="005C05F8" w:rsidTr="00EC7D7D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1) Ο οικονομικός φορέας έχει εκπληρώσει όλες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55860" w:rsidRPr="005C05F8" w:rsidTr="00EC7D7D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όχι αναφέρετε: 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Χώρα ή κράτος μέλος για το οποίο πρόκειται: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Ποιο είναι το σχετικό ποσό;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γ)Πως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διαπιστώθηκε η αθέτηση των υποχρεώσεων;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1) Μέσω δικαστικής ή διοικητικής απόφασης;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-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 εν λόγω απόφαση είναι τελεσίδικη και δεσμευτική;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Αναφέρατε την ημερομηνία καταδίκης ή έκδοσης απόφασης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2) Με άλλα μέσα;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Διευκρινήστε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jc w:val="left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B55860" w:rsidRPr="005C05F8" w:rsidTr="00EC7D7D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ΦΟΡΟΙ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jc w:val="left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ΕΙΣΦΟΡΕΣ ΚΟΙΝΩΝΙΚΗΣ ΑΣΦΑΛΙΣΗΣ</w:t>
                  </w:r>
                </w:p>
              </w:tc>
            </w:tr>
            <w:tr w:rsidR="00B55860" w:rsidRPr="005C05F8" w:rsidTr="00EC7D7D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kern w:val="2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α)[……]·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β)[……]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γ.1) 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-[]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γ.2)[……]·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δ) [] Ναι [] Όχι </w:t>
                  </w:r>
                </w:p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Εάν ναι, να αναφερθούν λεπτομερείς πληροφορίες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kern w:val="2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α)[……]·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β)[……]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γ.1) 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-[]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γ.2)[……]·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δ) [] Ναι [] Όχι </w:t>
                  </w:r>
                </w:p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Εάν ναι, να αναφερθούν λεπτομερείς πληροφορίες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[……]</w:t>
                  </w:r>
                </w:p>
              </w:tc>
            </w:tr>
          </w:tbl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5C05F8">
              <w:rPr>
                <w:rStyle w:val="Heading3Char"/>
                <w:rFonts w:ascii="Times New Roman" w:hAnsi="Times New Roman" w:cs="Times New Roman"/>
                <w:i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έχει,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εν γνώσει του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αθετήσει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τις υποχρεώσεις του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στους τομείς του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5E1A7B" w:rsidTr="00EC7D7D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B55860" w:rsidRPr="005E1A7B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πτώχευση,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διαδικασία εξυγίανσης,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ειδική εκκαθάριση,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αναγκαστική διαχείριση από εκκαθαριστή ή από το δικαστήριο,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ε) έχει υπαχθεί σε διαδικασία πτωχευτικού συμβιβασμού,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στ) αναστολή επιχειρηματικών δραστηριοτήτων,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ναι: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Παραθέστε λεπτομερή στοιχεία: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συνέχε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αυτές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τις περιστάσεις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-[.......................]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-[.......................]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5C05F8" w:rsidTr="00EC7D7D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διαπράξει ο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σοβαρό επαγγελματικό παράπτωμα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[.......................]</w:t>
            </w:r>
          </w:p>
        </w:tc>
      </w:tr>
      <w:tr w:rsidR="00B55860" w:rsidRPr="005C05F8" w:rsidTr="00EC7D7D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 xml:space="preserve">που λήφθηκαν: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[..........……]</w:t>
            </w:r>
          </w:p>
        </w:tc>
      </w:tr>
      <w:tr w:rsidR="00B55860" w:rsidRPr="005C05F8" w:rsidTr="00EC7D7D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lastRenderedPageBreak/>
              <w:t>Έχει συνάψει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συμφωνίες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με άλλους οικονομικούς φορείς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με σκοπό τη στρέβλωση του ανταγωνισμού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[…...........]</w:t>
            </w:r>
          </w:p>
        </w:tc>
      </w:tr>
      <w:tr w:rsidR="00B55860" w:rsidRPr="005C05F8" w:rsidTr="00EC7D7D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Γνωρίζει ο οικονομικός φορέας την ύπαρξη τυχόν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σύγκρουσης συμφερόντων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λόγω της συμμετοχής του στη διαδικασία ανάθεσης της σύμβασης;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[.........…]</w:t>
            </w:r>
          </w:p>
        </w:tc>
      </w:tr>
      <w:tr w:rsidR="00B55860" w:rsidRPr="005C05F8" w:rsidTr="00EC7D7D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παράσχει ο οικονομικός φορέας ή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επιχείρηση συνδεδεμένη με αυτόν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συμβουλές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αναμειχθεί στην προετοιμασία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της διαδικασίας σύναψης της σύμβασης;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[...................…]</w:t>
            </w:r>
          </w:p>
        </w:tc>
      </w:tr>
      <w:tr w:rsidR="00B55860" w:rsidRPr="005C05F8" w:rsidTr="00EC7D7D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[….................]</w:t>
            </w:r>
          </w:p>
        </w:tc>
      </w:tr>
      <w:tr w:rsidR="00B55860" w:rsidRPr="005C05F8" w:rsidTr="00EC7D7D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Μπορεί ο οικονομικός φορέας να επιβεβαιώσει ότι: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δεν έχει κριθεί ένοχος σοβαρών ψευδών δηλώσεων κατά την παροχή των πληροφοριών που απαιτούνται για την εξακρίβωση της απουσίας των λόγων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αποκλεισμού ή την πλήρωση των κριτηρίων επιλογής,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δεν έχει αποκρύψει τις πληροφορίες αυτές,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rPr>
          <w:rFonts w:ascii="Times New Roman" w:hAnsi="Times New Roman"/>
          <w:sz w:val="24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[] Ναι [] Όχι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 περιγράψτε τα μέτρα που λήφθηκαν: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kern w:val="2"/>
          <w:sz w:val="24"/>
        </w:rPr>
      </w:pP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lastRenderedPageBreak/>
        <w:t>Μέρος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u w:val="single"/>
        </w:rPr>
        <w:t xml:space="preserve"> IV: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t>Κριτήρι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u w:val="single"/>
        </w:rPr>
        <w:t>α επ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t>ιλογής</w:t>
      </w:r>
      <w:proofErr w:type="spellEnd"/>
    </w:p>
    <w:p w:rsidR="00B55860" w:rsidRPr="005C05F8" w:rsidRDefault="00B55860" w:rsidP="00B55860">
      <w:pPr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 xml:space="preserve">Όσον αφορά τα κριτήρια επιλογής (ενότητα </w:t>
      </w:r>
      <w:r w:rsidRPr="005C05F8">
        <w:rPr>
          <w:rFonts w:ascii="Times New Roman" w:hAnsi="Times New Roman" w:cs="Times New Roman"/>
          <w:sz w:val="24"/>
        </w:rPr>
        <w:t>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ή ενότητες Α έως Δ του παρόντος μέρους), ο οικονομικός φορέας δηλώνει ότι: 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α: Γενική ένδειξη για όλα τα κριτήρια επιλογής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συμπληρώσει αυτό το πεδίο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a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του Μέρους Ι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V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χωρίς να υποχρεούται να συμπληρώσει οποιαδήποτε άλλη ενότητα του Μέρους Ι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V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t>Α: Κατα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λληλότητ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>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 παράσχει πληροφορίες </w:t>
      </w: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Κατα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λληλότητ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τηρούνται στην Ελλάδα ή στο κράτος μέλος εγκατάστασής; του: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E1A7B" w:rsidTr="00EC7D7D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2) Για συμβάσεις υπηρεσιών: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Χρειάζεται ειδική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έγκριση ή να είναι ο οικονομικός φορέας μέλος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 …] 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kern w:val="2"/>
          <w:sz w:val="24"/>
          <w:lang w:val="el-GR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Β: Οικονομική και χρηματοοικονομική επάρκεια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Οικονομική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και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χρημ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ατοοικονομική επ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άρκει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1α) Ο («γενικός»)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ετήσιος κύκλος εργασιών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και/ή,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1β) 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ετήσιος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(αριθμός ετών, μέσος κύκλος εργασιών)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[……],[……][…]νόμισμα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2α) Ο ετήσιος («ειδικός»)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και/ή,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2β) 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ετήσιος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(αριθμός ετών, μέσος κύκλος εργασιών)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[……],[……][…]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[…................................…]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(προσδιορισμός της απαιτούμενης αναλογίας-αναλογία μεταξύ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x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y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-και η αντίστοιχη αξία)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Style w:val="UnresolvedMention"/>
                <w:rFonts w:ascii="Times New Roman" w:eastAsia="Calibri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5) Το ασφαλισμένο ποσό στην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ασφαλιστική κάλυψη επαγγελματικών κινδύνων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είναι το εξής: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[……][…]νόμισμα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6) Όσον αφορά τις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λοιπές οικονομικές ή χρηματοοικονομικές απαιτήσεις,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Εάν η σχετική τεκμηρίωση που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ενδέχεται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lastRenderedPageBreak/>
        <w:t xml:space="preserve">Γ: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Τεχνική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 xml:space="preserve"> και επα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γγελμ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 xml:space="preserve">ατική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ικ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>ανότητα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sz w:val="24"/>
          <w:lang w:val="el-GR"/>
        </w:rPr>
        <w:t>Ο οικονομικός φορέας πρέπει να παράσχε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ι</w:t>
      </w:r>
      <w:r w:rsidRPr="005C05F8">
        <w:rPr>
          <w:rFonts w:ascii="Times New Roman" w:hAnsi="Times New Roman" w:cs="Times New Roman"/>
          <w:b/>
          <w:sz w:val="24"/>
          <w:lang w:val="el-GR"/>
        </w:rPr>
        <w:t xml:space="preserve">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sz w:val="24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Τεχνική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και επα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γγελμ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ατική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ικ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1α) Μόνο για τις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έργων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εκτελέσει τα ακόλουθα έργα του είδους που έχει προσδιοριστεί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Έργα: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eastAsia="Calibri" w:hAnsi="Times New Roman" w:cs="Times New Roman"/>
                <w:i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1β) Μόνο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προμηθειών και δημόσιες συμβάσεις υπηρεσιών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B55860" w:rsidRPr="005C05F8" w:rsidTr="00EC7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Περιγρ</w:t>
                  </w:r>
                  <w:proofErr w:type="spellEnd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</w:t>
                  </w: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παρα</w:t>
                  </w: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λή</w:t>
                  </w:r>
                  <w:proofErr w:type="spellEnd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πτες</w:t>
                  </w:r>
                </w:p>
              </w:tc>
            </w:tr>
            <w:tr w:rsidR="00B55860" w:rsidRPr="005C05F8" w:rsidTr="00EC7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</w:tr>
          </w:tbl>
          <w:p w:rsidR="00B55860" w:rsidRPr="005C05F8" w:rsidRDefault="00B55860" w:rsidP="00EC7D7D">
            <w:pPr>
              <w:spacing w:after="0" w:line="276" w:lineRule="auto"/>
              <w:ind w:firstLine="397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2) Ο οικονομικός φορέας μπορεί να χρησιμοποιήσει το ακόλουθο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τεχνικό προσωπικό ή τις ακόλουθες τεχνικές υπηρεσίες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ιδίως τους υπεύθυνους για τον έλεγχο της ποιότητας: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[……..........................]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3) Ο οικονομικός φορέας χρησιμοποιεί τον ακόλουθο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μέσα μελέτης και έρευνας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διαχείρισης της αλυσίδας εφοδιασμού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>[....……]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θα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επιτρέπει τη διενέργεια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ελέγχων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όσον αφορά το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παραγωγικό δυναμικό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τις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τεχνικές ικανότητες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μέσα μελέτης και έρευνας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αυτός διαθέτει καθώς και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6) Οι ακόλουθοι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τίτλοι σπουδών και επαγγελματικών προσόντων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διατίθενται από: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τον ίδιο τον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πάροχο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υπηρεσιών ή τον εργολάβο,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και/ή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C05F8">
              <w:rPr>
                <w:rFonts w:ascii="Times New Roman" w:hAnsi="Times New Roman" w:cs="Times New Roman"/>
                <w:sz w:val="24"/>
              </w:rPr>
              <w:t>α</w:t>
            </w:r>
            <w:proofErr w:type="gramEnd"/>
            <w:r w:rsidRPr="005C05F8">
              <w:rPr>
                <w:rFonts w:ascii="Times New Roman" w:hAnsi="Times New Roman" w:cs="Times New Roman"/>
                <w:sz w:val="24"/>
              </w:rPr>
              <w:t>)[......................................……]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β) 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7) Ο οικονομικός φορέας θα μπορεί να εφαρμόζει τα ακόλουθα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μέτρα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8) Το </w:t>
            </w: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 xml:space="preserve">μέσο ετήσιο εργατοϋπαλληλικό δυναμικό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Έτος, μέσο ετήσιο εργατοϋπαλληλικό προσωπικό: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Έτος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, 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ριθμός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διευθυντικών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στελεχών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9) Ο οικονομικός φορέας θα έχει στη διάθεσή του τα ακόλουθα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μηχανήματα, εγκαταστάσεις και τεχνικό εξοπλισμό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10) 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προτίθεται, να αναθέσει σε τρίτους υπό μορφή υπεργολαβίας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 ακόλουθο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τμήμα (δηλ. ποσοστό)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[....……]</w:t>
            </w:r>
          </w:p>
        </w:tc>
      </w:tr>
      <w:tr w:rsidR="00B55860" w:rsidRPr="005E1A7B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11)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 xml:space="preserve">δημόσιες συμβάσεις προμηθειών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θα παράσχει τα απαιτούμενα δείγματα, περιγραφές ή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5E1A7B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 xml:space="preserve">12)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προμηθειών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Μπορεί ο οικονομικός φορέας να προσκομίσει τα απαιτούμενα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έχουν εκδοθεί από επίσημα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ινστιτούτα ελέγχου ποιότητας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επαληθευόμενη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[….............................................]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E1A7B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 xml:space="preserve">Θα είναι σε θέση ο οικονομικός φορέας να προσκομίσει </w:t>
            </w: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πρότυπα διασφάλισης ποιότητας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color w:val="000000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5E1A7B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Θα είναι σε θέση ο οικονομικός φορέας να προσκομίσει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συστήματα ή πρότυπα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συστήματα ή πρότυπα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jc w:val="center"/>
        <w:rPr>
          <w:rFonts w:ascii="Times New Roman" w:hAnsi="Times New Roman" w:cs="Times New Roman"/>
          <w:kern w:val="2"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</w:rPr>
        <w:t>V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: Περιορισμός του αριθμού των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lang w:val="el-GR"/>
        </w:rPr>
        <w:t>πληρούντων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 τα κριτήρια επιλογής υποψηφίων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5C05F8">
        <w:rPr>
          <w:rFonts w:ascii="Times New Roman" w:hAnsi="Times New Roman" w:cs="Times New Roman"/>
          <w:b/>
          <w:sz w:val="24"/>
          <w:lang w:val="el-GR"/>
        </w:rPr>
        <w:t>εφόσον συντρέχει περίπτωση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,</w:t>
      </w: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 xml:space="preserve"> 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B55860" w:rsidRPr="005C05F8" w:rsidRDefault="00B55860" w:rsidP="00B55860">
      <w:pPr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sz w:val="24"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Περιορισμός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του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E1A7B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Πληροί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καθένα από αυτά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αν ο οικονομικός φορέας διαθέτει τα απαιτούμενα έγγραφα: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737CE1" w:rsidRDefault="00B55860" w:rsidP="00B55860">
      <w:pPr>
        <w:rPr>
          <w:rFonts w:ascii="Times New Roman" w:hAnsi="Times New Roman"/>
          <w:sz w:val="24"/>
          <w:lang w:val="el-GR"/>
        </w:rPr>
      </w:pPr>
    </w:p>
    <w:p w:rsidR="00B55860" w:rsidRPr="00737CE1" w:rsidRDefault="00B55860" w:rsidP="00B55860">
      <w:pPr>
        <w:rPr>
          <w:rFonts w:ascii="Times New Roman" w:hAnsi="Times New Roman"/>
          <w:i/>
          <w:sz w:val="24"/>
          <w:lang w:val="el-GR"/>
        </w:rPr>
      </w:pPr>
      <w:r w:rsidRPr="00737CE1">
        <w:rPr>
          <w:rFonts w:ascii="Times New Roman" w:hAnsi="Times New Roman"/>
          <w:b/>
          <w:sz w:val="24"/>
          <w:lang w:val="el-GR"/>
        </w:rPr>
        <w:br w:type="page"/>
      </w:r>
      <w:r w:rsidRPr="00737CE1">
        <w:rPr>
          <w:rFonts w:ascii="Times New Roman" w:hAnsi="Times New Roman"/>
          <w:bCs/>
          <w:sz w:val="24"/>
          <w:lang w:val="el-GR"/>
        </w:rPr>
        <w:lastRenderedPageBreak/>
        <w:t xml:space="preserve">Μέρος </w:t>
      </w:r>
      <w:r w:rsidRPr="005C05F8">
        <w:rPr>
          <w:rFonts w:ascii="Times New Roman" w:hAnsi="Times New Roman"/>
          <w:bCs/>
          <w:sz w:val="24"/>
        </w:rPr>
        <w:t>VI</w:t>
      </w:r>
      <w:r w:rsidRPr="00737CE1">
        <w:rPr>
          <w:rFonts w:ascii="Times New Roman" w:hAnsi="Times New Roman"/>
          <w:bCs/>
          <w:sz w:val="24"/>
          <w:lang w:val="el-GR"/>
        </w:rPr>
        <w:t>: Τελικές δηλώσεις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 w:rsidRPr="005C05F8">
        <w:rPr>
          <w:rFonts w:ascii="Times New Roman" w:hAnsi="Times New Roman" w:cs="Times New Roman"/>
          <w:i/>
          <w:sz w:val="24"/>
        </w:rPr>
        <w:t>IV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υπογεγραμμένος, δηλώνω επισήμως ότι 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είμαισε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B55860" w:rsidRPr="005C05F8" w:rsidRDefault="00B55860" w:rsidP="00B55860">
      <w:pPr>
        <w:rPr>
          <w:rStyle w:val="Heading3Char"/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5C05F8">
        <w:rPr>
          <w:rStyle w:val="Heading3Char"/>
          <w:rFonts w:ascii="Times New Roman" w:hAnsi="Times New Roman" w:cs="Times New Roman"/>
          <w:i/>
          <w:sz w:val="24"/>
          <w:lang w:val="el-GR"/>
        </w:rPr>
        <w:t>.</w:t>
      </w:r>
    </w:p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  <w:r w:rsidRPr="005C05F8">
        <w:rPr>
          <w:rStyle w:val="Heading3Char"/>
          <w:rFonts w:ascii="Times New Roman" w:hAnsi="Times New Roman" w:cs="Times New Roman"/>
          <w:i/>
          <w:sz w:val="24"/>
          <w:lang w:val="el-GR"/>
        </w:rPr>
        <w:t>β) η αναθέτουσα αρχή ή ο αναθέτων φορέας έχουν ήδη στην κατοχή τους τα σχετικά έγγραφα.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Δήλώσης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για τους σκοπούς τ... </w:t>
      </w:r>
      <w:r w:rsidRPr="005C05F8">
        <w:rPr>
          <w:rFonts w:ascii="Times New Roman" w:hAnsi="Times New Roman" w:cs="Times New Roman"/>
          <w:sz w:val="24"/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5C05F8">
        <w:rPr>
          <w:rFonts w:ascii="Times New Roman" w:hAnsi="Times New Roman" w:cs="Times New Roman"/>
          <w:i/>
          <w:sz w:val="24"/>
          <w:lang w:val="el-GR"/>
        </w:rPr>
        <w:t>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Ημερομηνία, τόπος και, όπου ζητείται ή είναι απαραίτητο, υπογραφή(-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ές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): [……]   </w:t>
      </w:r>
    </w:p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</w:p>
    <w:p w:rsidR="00B55860" w:rsidRPr="00B55860" w:rsidRDefault="00B55860" w:rsidP="00B55860">
      <w:pPr>
        <w:pStyle w:val="af8"/>
        <w:rPr>
          <w:rFonts w:ascii="Times New Roman" w:hAnsi="Times New Roman" w:cs="Times New Roman"/>
          <w:sz w:val="24"/>
          <w:lang w:val="el-GR"/>
        </w:rPr>
      </w:pPr>
    </w:p>
    <w:p w:rsidR="00B55860" w:rsidRPr="00B55860" w:rsidRDefault="00B55860" w:rsidP="00B55860">
      <w:pPr>
        <w:rPr>
          <w:lang w:val="el-GR"/>
        </w:rPr>
      </w:pPr>
    </w:p>
    <w:sectPr w:rsidR="00B55860" w:rsidRPr="00B55860" w:rsidSect="00C37C6E">
      <w:footerReference w:type="default" r:id="rId9"/>
      <w:footerReference w:type="first" r:id="rId10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345" w:rsidRDefault="00DB6345" w:rsidP="00C37C6E">
      <w:pPr>
        <w:spacing w:after="0"/>
      </w:pPr>
      <w:r>
        <w:separator/>
      </w:r>
    </w:p>
  </w:endnote>
  <w:endnote w:type="continuationSeparator" w:id="0">
    <w:p w:rsidR="00DB6345" w:rsidRDefault="00DB6345" w:rsidP="00C37C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645" w:rsidRDefault="00332645">
    <w:pPr>
      <w:pStyle w:val="af2"/>
      <w:spacing w:after="0"/>
      <w:jc w:val="center"/>
      <w:rPr>
        <w:sz w:val="12"/>
        <w:szCs w:val="12"/>
        <w:lang w:val="el-GR"/>
      </w:rPr>
    </w:pPr>
  </w:p>
  <w:p w:rsidR="00332645" w:rsidRDefault="00332645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5E1A7B">
      <w:rPr>
        <w:noProof/>
        <w:sz w:val="20"/>
        <w:szCs w:val="20"/>
      </w:rPr>
      <w:t>23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645" w:rsidRDefault="0033264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345" w:rsidRDefault="00DB6345" w:rsidP="00C37C6E">
      <w:pPr>
        <w:spacing w:after="0"/>
      </w:pPr>
      <w:r>
        <w:separator/>
      </w:r>
    </w:p>
  </w:footnote>
  <w:footnote w:type="continuationSeparator" w:id="0">
    <w:p w:rsidR="00DB6345" w:rsidRDefault="00DB6345" w:rsidP="00C37C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04E611E9"/>
    <w:multiLevelType w:val="hybridMultilevel"/>
    <w:tmpl w:val="89A8761E"/>
    <w:lvl w:ilvl="0" w:tplc="0408000F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55C3B0F"/>
    <w:multiLevelType w:val="hybridMultilevel"/>
    <w:tmpl w:val="02A83DF2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0B0B4B65"/>
    <w:multiLevelType w:val="hybridMultilevel"/>
    <w:tmpl w:val="2CF86A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12755B"/>
    <w:multiLevelType w:val="hybridMultilevel"/>
    <w:tmpl w:val="8D36FB6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62640E"/>
    <w:multiLevelType w:val="hybridMultilevel"/>
    <w:tmpl w:val="869C7C46"/>
    <w:lvl w:ilvl="0" w:tplc="0408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>
    <w:nsid w:val="418C6B39"/>
    <w:multiLevelType w:val="hybridMultilevel"/>
    <w:tmpl w:val="8674956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2877699"/>
    <w:multiLevelType w:val="hybridMultilevel"/>
    <w:tmpl w:val="16BECF9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A210D3B"/>
    <w:multiLevelType w:val="hybridMultilevel"/>
    <w:tmpl w:val="79C4CDC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CED4D1D"/>
    <w:multiLevelType w:val="hybridMultilevel"/>
    <w:tmpl w:val="4FEEE4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FC49E1"/>
    <w:multiLevelType w:val="hybridMultilevel"/>
    <w:tmpl w:val="E00E00B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9A107DB"/>
    <w:multiLevelType w:val="hybridMultilevel"/>
    <w:tmpl w:val="98FA36B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491F90"/>
    <w:multiLevelType w:val="hybridMultilevel"/>
    <w:tmpl w:val="02A83DF2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7"/>
  </w:num>
  <w:num w:numId="12">
    <w:abstractNumId w:val="16"/>
  </w:num>
  <w:num w:numId="13">
    <w:abstractNumId w:val="11"/>
  </w:num>
  <w:num w:numId="14">
    <w:abstractNumId w:val="19"/>
  </w:num>
  <w:num w:numId="15">
    <w:abstractNumId w:val="21"/>
  </w:num>
  <w:num w:numId="16">
    <w:abstractNumId w:val="14"/>
  </w:num>
  <w:num w:numId="17">
    <w:abstractNumId w:val="15"/>
  </w:num>
  <w:num w:numId="18">
    <w:abstractNumId w:val="12"/>
  </w:num>
  <w:num w:numId="19">
    <w:abstractNumId w:val="18"/>
  </w:num>
  <w:num w:numId="20">
    <w:abstractNumId w:val="20"/>
  </w:num>
  <w:num w:numId="21">
    <w:abstractNumId w:val="13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C6E"/>
    <w:rsid w:val="00015183"/>
    <w:rsid w:val="00041BBF"/>
    <w:rsid w:val="00055AC7"/>
    <w:rsid w:val="00056A6B"/>
    <w:rsid w:val="00056E22"/>
    <w:rsid w:val="000A5CC0"/>
    <w:rsid w:val="000C6BE0"/>
    <w:rsid w:val="000C6F40"/>
    <w:rsid w:val="000D27E9"/>
    <w:rsid w:val="00101713"/>
    <w:rsid w:val="001124E3"/>
    <w:rsid w:val="00116C07"/>
    <w:rsid w:val="00121FA0"/>
    <w:rsid w:val="0012781C"/>
    <w:rsid w:val="00152DF3"/>
    <w:rsid w:val="00170126"/>
    <w:rsid w:val="00171C28"/>
    <w:rsid w:val="00191066"/>
    <w:rsid w:val="00197B25"/>
    <w:rsid w:val="00197CD4"/>
    <w:rsid w:val="002066A7"/>
    <w:rsid w:val="002224E7"/>
    <w:rsid w:val="00224E50"/>
    <w:rsid w:val="00225556"/>
    <w:rsid w:val="00230891"/>
    <w:rsid w:val="0024772E"/>
    <w:rsid w:val="00261514"/>
    <w:rsid w:val="002B57B5"/>
    <w:rsid w:val="002B5BF7"/>
    <w:rsid w:val="002C46F4"/>
    <w:rsid w:val="002C682F"/>
    <w:rsid w:val="002E1149"/>
    <w:rsid w:val="002F419D"/>
    <w:rsid w:val="003078B5"/>
    <w:rsid w:val="00307CC8"/>
    <w:rsid w:val="0031644D"/>
    <w:rsid w:val="00332645"/>
    <w:rsid w:val="00337BD9"/>
    <w:rsid w:val="00360A34"/>
    <w:rsid w:val="00366B95"/>
    <w:rsid w:val="00380C13"/>
    <w:rsid w:val="003A144D"/>
    <w:rsid w:val="003B61D8"/>
    <w:rsid w:val="003C3C3E"/>
    <w:rsid w:val="003F740D"/>
    <w:rsid w:val="00411098"/>
    <w:rsid w:val="0042410D"/>
    <w:rsid w:val="00431E2B"/>
    <w:rsid w:val="0048627D"/>
    <w:rsid w:val="004C0CC9"/>
    <w:rsid w:val="004C1231"/>
    <w:rsid w:val="004D3B0B"/>
    <w:rsid w:val="004E20E1"/>
    <w:rsid w:val="00555959"/>
    <w:rsid w:val="005827EE"/>
    <w:rsid w:val="005A3EB2"/>
    <w:rsid w:val="005C5A10"/>
    <w:rsid w:val="005E1A7B"/>
    <w:rsid w:val="005F4981"/>
    <w:rsid w:val="005F709B"/>
    <w:rsid w:val="00621D6A"/>
    <w:rsid w:val="00637FD1"/>
    <w:rsid w:val="006414F6"/>
    <w:rsid w:val="0064280C"/>
    <w:rsid w:val="00661D66"/>
    <w:rsid w:val="006906DD"/>
    <w:rsid w:val="006A4698"/>
    <w:rsid w:val="006B7DAD"/>
    <w:rsid w:val="006E7223"/>
    <w:rsid w:val="00707EE6"/>
    <w:rsid w:val="007253C9"/>
    <w:rsid w:val="00737CE1"/>
    <w:rsid w:val="0074186D"/>
    <w:rsid w:val="00786A77"/>
    <w:rsid w:val="007A1AC1"/>
    <w:rsid w:val="007A73D3"/>
    <w:rsid w:val="007B5BEB"/>
    <w:rsid w:val="007B7BCE"/>
    <w:rsid w:val="00803CC1"/>
    <w:rsid w:val="00817AD1"/>
    <w:rsid w:val="0082467A"/>
    <w:rsid w:val="00830508"/>
    <w:rsid w:val="008422B4"/>
    <w:rsid w:val="008423C1"/>
    <w:rsid w:val="008D7759"/>
    <w:rsid w:val="008F1B4E"/>
    <w:rsid w:val="00910B1A"/>
    <w:rsid w:val="009413BF"/>
    <w:rsid w:val="00960CDF"/>
    <w:rsid w:val="00965620"/>
    <w:rsid w:val="009802DE"/>
    <w:rsid w:val="009B3648"/>
    <w:rsid w:val="00A31E4A"/>
    <w:rsid w:val="00A33D93"/>
    <w:rsid w:val="00A373C6"/>
    <w:rsid w:val="00A61296"/>
    <w:rsid w:val="00A70A8F"/>
    <w:rsid w:val="00A852DA"/>
    <w:rsid w:val="00AD39C6"/>
    <w:rsid w:val="00AE2569"/>
    <w:rsid w:val="00AF1317"/>
    <w:rsid w:val="00B468EC"/>
    <w:rsid w:val="00B55860"/>
    <w:rsid w:val="00B80835"/>
    <w:rsid w:val="00B80F76"/>
    <w:rsid w:val="00BC433D"/>
    <w:rsid w:val="00BF7570"/>
    <w:rsid w:val="00C26D5B"/>
    <w:rsid w:val="00C37C6E"/>
    <w:rsid w:val="00C62397"/>
    <w:rsid w:val="00C90CB9"/>
    <w:rsid w:val="00CB0AB1"/>
    <w:rsid w:val="00CB1DF8"/>
    <w:rsid w:val="00CB60DC"/>
    <w:rsid w:val="00CD2CDD"/>
    <w:rsid w:val="00CD5F7A"/>
    <w:rsid w:val="00D24AA4"/>
    <w:rsid w:val="00D32A48"/>
    <w:rsid w:val="00D36DA3"/>
    <w:rsid w:val="00D44A2D"/>
    <w:rsid w:val="00D736E0"/>
    <w:rsid w:val="00D9159E"/>
    <w:rsid w:val="00DA4B19"/>
    <w:rsid w:val="00DB6345"/>
    <w:rsid w:val="00DD52E0"/>
    <w:rsid w:val="00DE01C7"/>
    <w:rsid w:val="00DE1B0A"/>
    <w:rsid w:val="00DE41AF"/>
    <w:rsid w:val="00DF0AD0"/>
    <w:rsid w:val="00DF7C90"/>
    <w:rsid w:val="00E10A04"/>
    <w:rsid w:val="00E236EF"/>
    <w:rsid w:val="00E374CE"/>
    <w:rsid w:val="00E86B0F"/>
    <w:rsid w:val="00EB347D"/>
    <w:rsid w:val="00EB414B"/>
    <w:rsid w:val="00EC7D7D"/>
    <w:rsid w:val="00ED10C3"/>
    <w:rsid w:val="00EF164D"/>
    <w:rsid w:val="00EF1D6F"/>
    <w:rsid w:val="00F5370A"/>
    <w:rsid w:val="00F643DA"/>
    <w:rsid w:val="00F750E1"/>
    <w:rsid w:val="00F93DD9"/>
    <w:rsid w:val="00FA7126"/>
    <w:rsid w:val="00FB2B03"/>
    <w:rsid w:val="00FE764B"/>
    <w:rsid w:val="00FF2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C37C6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C37C6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C37C6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C37C6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C37C6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37C6E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C37C6E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C37C6E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C37C6E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C37C6E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C37C6E"/>
  </w:style>
  <w:style w:type="character" w:customStyle="1" w:styleId="WW8Num1z1">
    <w:name w:val="WW8Num1z1"/>
    <w:rsid w:val="00C37C6E"/>
  </w:style>
  <w:style w:type="character" w:customStyle="1" w:styleId="WW8Num1z2">
    <w:name w:val="WW8Num1z2"/>
    <w:rsid w:val="00C37C6E"/>
  </w:style>
  <w:style w:type="character" w:customStyle="1" w:styleId="WW8Num1z3">
    <w:name w:val="WW8Num1z3"/>
    <w:rsid w:val="00C37C6E"/>
  </w:style>
  <w:style w:type="character" w:customStyle="1" w:styleId="WW8Num1z4">
    <w:name w:val="WW8Num1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37C6E"/>
  </w:style>
  <w:style w:type="character" w:customStyle="1" w:styleId="WW8Num1z6">
    <w:name w:val="WW8Num1z6"/>
    <w:rsid w:val="00C37C6E"/>
  </w:style>
  <w:style w:type="character" w:customStyle="1" w:styleId="WW8Num1z7">
    <w:name w:val="WW8Num1z7"/>
    <w:rsid w:val="00C37C6E"/>
  </w:style>
  <w:style w:type="character" w:customStyle="1" w:styleId="WW8Num1z8">
    <w:name w:val="WW8Num1z8"/>
    <w:rsid w:val="00C37C6E"/>
  </w:style>
  <w:style w:type="character" w:customStyle="1" w:styleId="WW8Num2z0">
    <w:name w:val="WW8Num2z0"/>
    <w:rsid w:val="00C37C6E"/>
  </w:style>
  <w:style w:type="character" w:customStyle="1" w:styleId="WW8Num2z1">
    <w:name w:val="WW8Num2z1"/>
    <w:rsid w:val="00C37C6E"/>
  </w:style>
  <w:style w:type="character" w:customStyle="1" w:styleId="WW8Num2z2">
    <w:name w:val="WW8Num2z2"/>
    <w:rsid w:val="00C37C6E"/>
  </w:style>
  <w:style w:type="character" w:customStyle="1" w:styleId="WW8Num2z3">
    <w:name w:val="WW8Num2z3"/>
    <w:rsid w:val="00C37C6E"/>
  </w:style>
  <w:style w:type="character" w:customStyle="1" w:styleId="WW8Num2z4">
    <w:name w:val="WW8Num2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37C6E"/>
  </w:style>
  <w:style w:type="character" w:customStyle="1" w:styleId="WW8Num2z6">
    <w:name w:val="WW8Num2z6"/>
    <w:rsid w:val="00C37C6E"/>
  </w:style>
  <w:style w:type="character" w:customStyle="1" w:styleId="WW8Num2z7">
    <w:name w:val="WW8Num2z7"/>
    <w:rsid w:val="00C37C6E"/>
  </w:style>
  <w:style w:type="character" w:customStyle="1" w:styleId="WW8Num2z8">
    <w:name w:val="WW8Num2z8"/>
    <w:rsid w:val="00C37C6E"/>
  </w:style>
  <w:style w:type="character" w:customStyle="1" w:styleId="WW8Num3z0">
    <w:name w:val="WW8Num3z0"/>
    <w:rsid w:val="00C37C6E"/>
    <w:rPr>
      <w:rFonts w:ascii="Symbol" w:hAnsi="Symbol" w:cs="Symbol"/>
      <w:lang w:val="el-GR"/>
    </w:rPr>
  </w:style>
  <w:style w:type="character" w:customStyle="1" w:styleId="WW8Num4z0">
    <w:name w:val="WW8Num4z0"/>
    <w:rsid w:val="00C37C6E"/>
    <w:rPr>
      <w:lang w:val="el-GR"/>
    </w:rPr>
  </w:style>
  <w:style w:type="character" w:customStyle="1" w:styleId="WW8Num5z0">
    <w:name w:val="WW8Num5z0"/>
    <w:rsid w:val="00C37C6E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C37C6E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C37C6E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C37C6E"/>
    <w:rPr>
      <w:b/>
      <w:bCs/>
      <w:szCs w:val="22"/>
      <w:lang w:val="el-GR"/>
    </w:rPr>
  </w:style>
  <w:style w:type="character" w:customStyle="1" w:styleId="WW8Num8z1">
    <w:name w:val="WW8Num8z1"/>
    <w:rsid w:val="00C37C6E"/>
  </w:style>
  <w:style w:type="character" w:customStyle="1" w:styleId="WW8Num8z2">
    <w:name w:val="WW8Num8z2"/>
    <w:rsid w:val="00C37C6E"/>
  </w:style>
  <w:style w:type="character" w:customStyle="1" w:styleId="WW8Num8z3">
    <w:name w:val="WW8Num8z3"/>
    <w:rsid w:val="00C37C6E"/>
  </w:style>
  <w:style w:type="character" w:customStyle="1" w:styleId="WW8Num8z4">
    <w:name w:val="WW8Num8z4"/>
    <w:rsid w:val="00C37C6E"/>
  </w:style>
  <w:style w:type="character" w:customStyle="1" w:styleId="WW8Num8z5">
    <w:name w:val="WW8Num8z5"/>
    <w:rsid w:val="00C37C6E"/>
  </w:style>
  <w:style w:type="character" w:customStyle="1" w:styleId="WW8Num8z6">
    <w:name w:val="WW8Num8z6"/>
    <w:rsid w:val="00C37C6E"/>
  </w:style>
  <w:style w:type="character" w:customStyle="1" w:styleId="WW8Num8z7">
    <w:name w:val="WW8Num8z7"/>
    <w:rsid w:val="00C37C6E"/>
  </w:style>
  <w:style w:type="character" w:customStyle="1" w:styleId="WW8Num8z8">
    <w:name w:val="WW8Num8z8"/>
    <w:rsid w:val="00C37C6E"/>
  </w:style>
  <w:style w:type="character" w:customStyle="1" w:styleId="WW8Num9z0">
    <w:name w:val="WW8Num9z0"/>
    <w:rsid w:val="00C37C6E"/>
    <w:rPr>
      <w:b/>
      <w:bCs/>
      <w:szCs w:val="22"/>
      <w:lang w:val="el-GR"/>
    </w:rPr>
  </w:style>
  <w:style w:type="character" w:customStyle="1" w:styleId="WW8Num9z1">
    <w:name w:val="WW8Num9z1"/>
    <w:rsid w:val="00C37C6E"/>
    <w:rPr>
      <w:rFonts w:eastAsia="Calibri"/>
      <w:lang w:val="el-GR"/>
    </w:rPr>
  </w:style>
  <w:style w:type="character" w:customStyle="1" w:styleId="WW8Num9z2">
    <w:name w:val="WW8Num9z2"/>
    <w:rsid w:val="00C37C6E"/>
  </w:style>
  <w:style w:type="character" w:customStyle="1" w:styleId="WW8Num9z3">
    <w:name w:val="WW8Num9z3"/>
    <w:rsid w:val="00C37C6E"/>
  </w:style>
  <w:style w:type="character" w:customStyle="1" w:styleId="WW8Num9z4">
    <w:name w:val="WW8Num9z4"/>
    <w:rsid w:val="00C37C6E"/>
  </w:style>
  <w:style w:type="character" w:customStyle="1" w:styleId="WW8Num9z5">
    <w:name w:val="WW8Num9z5"/>
    <w:rsid w:val="00C37C6E"/>
  </w:style>
  <w:style w:type="character" w:customStyle="1" w:styleId="WW8Num9z6">
    <w:name w:val="WW8Num9z6"/>
    <w:rsid w:val="00C37C6E"/>
  </w:style>
  <w:style w:type="character" w:customStyle="1" w:styleId="WW8Num9z7">
    <w:name w:val="WW8Num9z7"/>
    <w:rsid w:val="00C37C6E"/>
  </w:style>
  <w:style w:type="character" w:customStyle="1" w:styleId="WW8Num9z8">
    <w:name w:val="WW8Num9z8"/>
    <w:rsid w:val="00C37C6E"/>
  </w:style>
  <w:style w:type="character" w:customStyle="1" w:styleId="WW8Num10z0">
    <w:name w:val="WW8Num10z0"/>
    <w:rsid w:val="00C37C6E"/>
    <w:rPr>
      <w:rFonts w:ascii="Symbol" w:hAnsi="Symbol" w:cs="OpenSymbol"/>
      <w:color w:val="5B9BD5"/>
    </w:rPr>
  </w:style>
  <w:style w:type="character" w:customStyle="1" w:styleId="WW8Num7z1">
    <w:name w:val="WW8Num7z1"/>
    <w:rsid w:val="00C37C6E"/>
  </w:style>
  <w:style w:type="character" w:customStyle="1" w:styleId="WW8Num7z2">
    <w:name w:val="WW8Num7z2"/>
    <w:rsid w:val="00C37C6E"/>
  </w:style>
  <w:style w:type="character" w:customStyle="1" w:styleId="WW8Num7z3">
    <w:name w:val="WW8Num7z3"/>
    <w:rsid w:val="00C37C6E"/>
  </w:style>
  <w:style w:type="character" w:customStyle="1" w:styleId="WW8Num7z4">
    <w:name w:val="WW8Num7z4"/>
    <w:rsid w:val="00C37C6E"/>
  </w:style>
  <w:style w:type="character" w:customStyle="1" w:styleId="WW8Num7z5">
    <w:name w:val="WW8Num7z5"/>
    <w:rsid w:val="00C37C6E"/>
  </w:style>
  <w:style w:type="character" w:customStyle="1" w:styleId="WW8Num7z6">
    <w:name w:val="WW8Num7z6"/>
    <w:rsid w:val="00C37C6E"/>
  </w:style>
  <w:style w:type="character" w:customStyle="1" w:styleId="WW8Num7z7">
    <w:name w:val="WW8Num7z7"/>
    <w:rsid w:val="00C37C6E"/>
  </w:style>
  <w:style w:type="character" w:customStyle="1" w:styleId="WW8Num7z8">
    <w:name w:val="WW8Num7z8"/>
    <w:rsid w:val="00C37C6E"/>
  </w:style>
  <w:style w:type="character" w:customStyle="1" w:styleId="10">
    <w:name w:val="Προεπιλεγμένη γραμματοσειρά1"/>
    <w:rsid w:val="00C37C6E"/>
  </w:style>
  <w:style w:type="character" w:customStyle="1" w:styleId="WW-DefaultParagraphFont">
    <w:name w:val="WW-Default Paragraph Font"/>
    <w:rsid w:val="00C37C6E"/>
  </w:style>
  <w:style w:type="character" w:customStyle="1" w:styleId="30">
    <w:name w:val="Προεπιλεγμένη γραμματοσειρά3"/>
    <w:rsid w:val="00C37C6E"/>
  </w:style>
  <w:style w:type="character" w:customStyle="1" w:styleId="WW-DefaultParagraphFont1">
    <w:name w:val="WW-Default Paragraph Font1"/>
    <w:rsid w:val="00C37C6E"/>
  </w:style>
  <w:style w:type="character" w:customStyle="1" w:styleId="WW8Num10z1">
    <w:name w:val="WW8Num10z1"/>
    <w:rsid w:val="00C37C6E"/>
    <w:rPr>
      <w:rFonts w:eastAsia="Calibri"/>
      <w:lang w:val="el-GR"/>
    </w:rPr>
  </w:style>
  <w:style w:type="character" w:customStyle="1" w:styleId="WW8Num10z2">
    <w:name w:val="WW8Num10z2"/>
    <w:rsid w:val="00C37C6E"/>
  </w:style>
  <w:style w:type="character" w:customStyle="1" w:styleId="WW8Num10z3">
    <w:name w:val="WW8Num10z3"/>
    <w:rsid w:val="00C37C6E"/>
  </w:style>
  <w:style w:type="character" w:customStyle="1" w:styleId="WW8Num10z4">
    <w:name w:val="WW8Num10z4"/>
    <w:rsid w:val="00C37C6E"/>
  </w:style>
  <w:style w:type="character" w:customStyle="1" w:styleId="WW8Num10z5">
    <w:name w:val="WW8Num10z5"/>
    <w:rsid w:val="00C37C6E"/>
  </w:style>
  <w:style w:type="character" w:customStyle="1" w:styleId="WW8Num10z6">
    <w:name w:val="WW8Num10z6"/>
    <w:rsid w:val="00C37C6E"/>
  </w:style>
  <w:style w:type="character" w:customStyle="1" w:styleId="WW8Num10z7">
    <w:name w:val="WW8Num10z7"/>
    <w:rsid w:val="00C37C6E"/>
  </w:style>
  <w:style w:type="character" w:customStyle="1" w:styleId="WW8Num10z8">
    <w:name w:val="WW8Num10z8"/>
    <w:rsid w:val="00C37C6E"/>
  </w:style>
  <w:style w:type="character" w:customStyle="1" w:styleId="WW8Num11z0">
    <w:name w:val="WW8Num11z0"/>
    <w:rsid w:val="00C37C6E"/>
    <w:rPr>
      <w:rFonts w:ascii="Symbol" w:hAnsi="Symbol" w:cs="OpenSymbol"/>
    </w:rPr>
  </w:style>
  <w:style w:type="character" w:customStyle="1" w:styleId="DefaultParagraphFont2">
    <w:name w:val="Default Paragraph Font2"/>
    <w:rsid w:val="00C37C6E"/>
  </w:style>
  <w:style w:type="character" w:customStyle="1" w:styleId="WW8Num11z1">
    <w:name w:val="WW8Num11z1"/>
    <w:rsid w:val="00C37C6E"/>
  </w:style>
  <w:style w:type="character" w:customStyle="1" w:styleId="WW8Num11z2">
    <w:name w:val="WW8Num11z2"/>
    <w:rsid w:val="00C37C6E"/>
  </w:style>
  <w:style w:type="character" w:customStyle="1" w:styleId="WW8Num11z3">
    <w:name w:val="WW8Num11z3"/>
    <w:rsid w:val="00C37C6E"/>
  </w:style>
  <w:style w:type="character" w:customStyle="1" w:styleId="WW8Num11z4">
    <w:name w:val="WW8Num11z4"/>
    <w:rsid w:val="00C37C6E"/>
  </w:style>
  <w:style w:type="character" w:customStyle="1" w:styleId="WW8Num11z5">
    <w:name w:val="WW8Num11z5"/>
    <w:rsid w:val="00C37C6E"/>
  </w:style>
  <w:style w:type="character" w:customStyle="1" w:styleId="WW8Num11z6">
    <w:name w:val="WW8Num11z6"/>
    <w:rsid w:val="00C37C6E"/>
  </w:style>
  <w:style w:type="character" w:customStyle="1" w:styleId="WW8Num11z7">
    <w:name w:val="WW8Num11z7"/>
    <w:rsid w:val="00C37C6E"/>
  </w:style>
  <w:style w:type="character" w:customStyle="1" w:styleId="WW8Num11z8">
    <w:name w:val="WW8Num11z8"/>
    <w:rsid w:val="00C37C6E"/>
  </w:style>
  <w:style w:type="character" w:customStyle="1" w:styleId="WW8Num12z0">
    <w:name w:val="WW8Num12z0"/>
    <w:rsid w:val="00C37C6E"/>
    <w:rPr>
      <w:b/>
      <w:bCs/>
      <w:szCs w:val="22"/>
      <w:lang w:val="el-GR"/>
    </w:rPr>
  </w:style>
  <w:style w:type="character" w:customStyle="1" w:styleId="WW8Num12z1">
    <w:name w:val="WW8Num12z1"/>
    <w:rsid w:val="00C37C6E"/>
    <w:rPr>
      <w:rFonts w:eastAsia="Calibri"/>
      <w:lang w:val="el-GR"/>
    </w:rPr>
  </w:style>
  <w:style w:type="character" w:customStyle="1" w:styleId="WW8Num12z2">
    <w:name w:val="WW8Num12z2"/>
    <w:rsid w:val="00C37C6E"/>
  </w:style>
  <w:style w:type="character" w:customStyle="1" w:styleId="WW8Num12z3">
    <w:name w:val="WW8Num12z3"/>
    <w:rsid w:val="00C37C6E"/>
  </w:style>
  <w:style w:type="character" w:customStyle="1" w:styleId="WW8Num12z4">
    <w:name w:val="WW8Num12z4"/>
    <w:rsid w:val="00C37C6E"/>
  </w:style>
  <w:style w:type="character" w:customStyle="1" w:styleId="WW8Num12z5">
    <w:name w:val="WW8Num12z5"/>
    <w:rsid w:val="00C37C6E"/>
  </w:style>
  <w:style w:type="character" w:customStyle="1" w:styleId="WW8Num12z6">
    <w:name w:val="WW8Num12z6"/>
    <w:rsid w:val="00C37C6E"/>
  </w:style>
  <w:style w:type="character" w:customStyle="1" w:styleId="WW8Num12z7">
    <w:name w:val="WW8Num12z7"/>
    <w:rsid w:val="00C37C6E"/>
  </w:style>
  <w:style w:type="character" w:customStyle="1" w:styleId="WW8Num12z8">
    <w:name w:val="WW8Num12z8"/>
    <w:rsid w:val="00C37C6E"/>
  </w:style>
  <w:style w:type="character" w:customStyle="1" w:styleId="WW8Num13z0">
    <w:name w:val="WW8Num13z0"/>
    <w:rsid w:val="00C37C6E"/>
    <w:rPr>
      <w:rFonts w:ascii="Symbol" w:hAnsi="Symbol" w:cs="OpenSymbol"/>
    </w:rPr>
  </w:style>
  <w:style w:type="character" w:customStyle="1" w:styleId="WW-DefaultParagraphFont11">
    <w:name w:val="WW-Default Paragraph Font11"/>
    <w:rsid w:val="00C37C6E"/>
  </w:style>
  <w:style w:type="character" w:customStyle="1" w:styleId="WW8Num13z1">
    <w:name w:val="WW8Num13z1"/>
    <w:rsid w:val="00C37C6E"/>
    <w:rPr>
      <w:rFonts w:eastAsia="Calibri"/>
      <w:lang w:val="el-GR"/>
    </w:rPr>
  </w:style>
  <w:style w:type="character" w:customStyle="1" w:styleId="WW8Num13z2">
    <w:name w:val="WW8Num13z2"/>
    <w:rsid w:val="00C37C6E"/>
  </w:style>
  <w:style w:type="character" w:customStyle="1" w:styleId="WW8Num13z3">
    <w:name w:val="WW8Num13z3"/>
    <w:rsid w:val="00C37C6E"/>
  </w:style>
  <w:style w:type="character" w:customStyle="1" w:styleId="WW8Num13z4">
    <w:name w:val="WW8Num13z4"/>
    <w:rsid w:val="00C37C6E"/>
  </w:style>
  <w:style w:type="character" w:customStyle="1" w:styleId="WW8Num13z5">
    <w:name w:val="WW8Num13z5"/>
    <w:rsid w:val="00C37C6E"/>
  </w:style>
  <w:style w:type="character" w:customStyle="1" w:styleId="WW8Num13z6">
    <w:name w:val="WW8Num13z6"/>
    <w:rsid w:val="00C37C6E"/>
  </w:style>
  <w:style w:type="character" w:customStyle="1" w:styleId="WW8Num13z7">
    <w:name w:val="WW8Num13z7"/>
    <w:rsid w:val="00C37C6E"/>
  </w:style>
  <w:style w:type="character" w:customStyle="1" w:styleId="WW8Num13z8">
    <w:name w:val="WW8Num13z8"/>
    <w:rsid w:val="00C37C6E"/>
  </w:style>
  <w:style w:type="character" w:customStyle="1" w:styleId="WW8Num14z0">
    <w:name w:val="WW8Num14z0"/>
    <w:rsid w:val="00C37C6E"/>
    <w:rPr>
      <w:rFonts w:ascii="Symbol" w:hAnsi="Symbol" w:cs="OpenSymbol"/>
    </w:rPr>
  </w:style>
  <w:style w:type="character" w:customStyle="1" w:styleId="WW8Num14z1">
    <w:name w:val="WW8Num14z1"/>
    <w:rsid w:val="00C37C6E"/>
  </w:style>
  <w:style w:type="character" w:customStyle="1" w:styleId="WW8Num14z2">
    <w:name w:val="WW8Num14z2"/>
    <w:rsid w:val="00C37C6E"/>
  </w:style>
  <w:style w:type="character" w:customStyle="1" w:styleId="WW8Num14z3">
    <w:name w:val="WW8Num14z3"/>
    <w:rsid w:val="00C37C6E"/>
  </w:style>
  <w:style w:type="character" w:customStyle="1" w:styleId="WW8Num14z4">
    <w:name w:val="WW8Num14z4"/>
    <w:rsid w:val="00C37C6E"/>
  </w:style>
  <w:style w:type="character" w:customStyle="1" w:styleId="WW8Num14z5">
    <w:name w:val="WW8Num14z5"/>
    <w:rsid w:val="00C37C6E"/>
  </w:style>
  <w:style w:type="character" w:customStyle="1" w:styleId="WW8Num14z6">
    <w:name w:val="WW8Num14z6"/>
    <w:rsid w:val="00C37C6E"/>
  </w:style>
  <w:style w:type="character" w:customStyle="1" w:styleId="WW8Num14z7">
    <w:name w:val="WW8Num14z7"/>
    <w:rsid w:val="00C37C6E"/>
  </w:style>
  <w:style w:type="character" w:customStyle="1" w:styleId="WW8Num14z8">
    <w:name w:val="WW8Num14z8"/>
    <w:rsid w:val="00C37C6E"/>
  </w:style>
  <w:style w:type="character" w:customStyle="1" w:styleId="WW8Num15z0">
    <w:name w:val="WW8Num15z0"/>
    <w:rsid w:val="00C37C6E"/>
  </w:style>
  <w:style w:type="character" w:customStyle="1" w:styleId="WW8Num15z1">
    <w:name w:val="WW8Num15z1"/>
    <w:rsid w:val="00C37C6E"/>
  </w:style>
  <w:style w:type="character" w:customStyle="1" w:styleId="WW8Num15z2">
    <w:name w:val="WW8Num15z2"/>
    <w:rsid w:val="00C37C6E"/>
  </w:style>
  <w:style w:type="character" w:customStyle="1" w:styleId="WW8Num15z3">
    <w:name w:val="WW8Num15z3"/>
    <w:rsid w:val="00C37C6E"/>
  </w:style>
  <w:style w:type="character" w:customStyle="1" w:styleId="WW8Num15z4">
    <w:name w:val="WW8Num15z4"/>
    <w:rsid w:val="00C37C6E"/>
  </w:style>
  <w:style w:type="character" w:customStyle="1" w:styleId="WW8Num15z5">
    <w:name w:val="WW8Num15z5"/>
    <w:rsid w:val="00C37C6E"/>
  </w:style>
  <w:style w:type="character" w:customStyle="1" w:styleId="WW8Num15z6">
    <w:name w:val="WW8Num15z6"/>
    <w:rsid w:val="00C37C6E"/>
  </w:style>
  <w:style w:type="character" w:customStyle="1" w:styleId="WW8Num15z7">
    <w:name w:val="WW8Num15z7"/>
    <w:rsid w:val="00C37C6E"/>
  </w:style>
  <w:style w:type="character" w:customStyle="1" w:styleId="WW8Num15z8">
    <w:name w:val="WW8Num15z8"/>
    <w:rsid w:val="00C37C6E"/>
  </w:style>
  <w:style w:type="character" w:customStyle="1" w:styleId="WW8Num16z0">
    <w:name w:val="WW8Num16z0"/>
    <w:rsid w:val="00C37C6E"/>
  </w:style>
  <w:style w:type="character" w:customStyle="1" w:styleId="WW8Num16z1">
    <w:name w:val="WW8Num16z1"/>
    <w:rsid w:val="00C37C6E"/>
  </w:style>
  <w:style w:type="character" w:customStyle="1" w:styleId="WW8Num16z2">
    <w:name w:val="WW8Num16z2"/>
    <w:rsid w:val="00C37C6E"/>
  </w:style>
  <w:style w:type="character" w:customStyle="1" w:styleId="WW8Num16z3">
    <w:name w:val="WW8Num16z3"/>
    <w:rsid w:val="00C37C6E"/>
  </w:style>
  <w:style w:type="character" w:customStyle="1" w:styleId="WW8Num16z4">
    <w:name w:val="WW8Num16z4"/>
    <w:rsid w:val="00C37C6E"/>
  </w:style>
  <w:style w:type="character" w:customStyle="1" w:styleId="WW8Num16z5">
    <w:name w:val="WW8Num16z5"/>
    <w:rsid w:val="00C37C6E"/>
  </w:style>
  <w:style w:type="character" w:customStyle="1" w:styleId="WW8Num16z6">
    <w:name w:val="WW8Num16z6"/>
    <w:rsid w:val="00C37C6E"/>
  </w:style>
  <w:style w:type="character" w:customStyle="1" w:styleId="WW8Num16z7">
    <w:name w:val="WW8Num16z7"/>
    <w:rsid w:val="00C37C6E"/>
  </w:style>
  <w:style w:type="character" w:customStyle="1" w:styleId="WW8Num16z8">
    <w:name w:val="WW8Num16z8"/>
    <w:rsid w:val="00C37C6E"/>
  </w:style>
  <w:style w:type="character" w:customStyle="1" w:styleId="WW-DefaultParagraphFont111">
    <w:name w:val="WW-Default Paragraph Font111"/>
    <w:rsid w:val="00C37C6E"/>
  </w:style>
  <w:style w:type="character" w:customStyle="1" w:styleId="WW-DefaultParagraphFont1111">
    <w:name w:val="WW-Default Paragraph Font1111"/>
    <w:rsid w:val="00C37C6E"/>
  </w:style>
  <w:style w:type="character" w:customStyle="1" w:styleId="WW-DefaultParagraphFont11111">
    <w:name w:val="WW-Default Paragraph Font11111"/>
    <w:rsid w:val="00C37C6E"/>
  </w:style>
  <w:style w:type="character" w:customStyle="1" w:styleId="WW-DefaultParagraphFont111111">
    <w:name w:val="WW-Default Paragraph Font111111"/>
    <w:rsid w:val="00C37C6E"/>
  </w:style>
  <w:style w:type="character" w:customStyle="1" w:styleId="WW-DefaultParagraphFont1111111">
    <w:name w:val="WW-Default Paragraph Font1111111"/>
    <w:rsid w:val="00C37C6E"/>
  </w:style>
  <w:style w:type="character" w:customStyle="1" w:styleId="WW8Num17z0">
    <w:name w:val="WW8Num17z0"/>
    <w:rsid w:val="00C37C6E"/>
  </w:style>
  <w:style w:type="character" w:customStyle="1" w:styleId="WW8Num17z1">
    <w:name w:val="WW8Num17z1"/>
    <w:rsid w:val="00C37C6E"/>
  </w:style>
  <w:style w:type="character" w:customStyle="1" w:styleId="WW8Num17z2">
    <w:name w:val="WW8Num17z2"/>
    <w:rsid w:val="00C37C6E"/>
  </w:style>
  <w:style w:type="character" w:customStyle="1" w:styleId="WW8Num17z3">
    <w:name w:val="WW8Num17z3"/>
    <w:rsid w:val="00C37C6E"/>
  </w:style>
  <w:style w:type="character" w:customStyle="1" w:styleId="WW8Num17z4">
    <w:name w:val="WW8Num17z4"/>
    <w:rsid w:val="00C37C6E"/>
  </w:style>
  <w:style w:type="character" w:customStyle="1" w:styleId="WW8Num17z5">
    <w:name w:val="WW8Num17z5"/>
    <w:rsid w:val="00C37C6E"/>
  </w:style>
  <w:style w:type="character" w:customStyle="1" w:styleId="WW8Num17z6">
    <w:name w:val="WW8Num17z6"/>
    <w:rsid w:val="00C37C6E"/>
  </w:style>
  <w:style w:type="character" w:customStyle="1" w:styleId="WW8Num17z7">
    <w:name w:val="WW8Num17z7"/>
    <w:rsid w:val="00C37C6E"/>
  </w:style>
  <w:style w:type="character" w:customStyle="1" w:styleId="WW8Num17z8">
    <w:name w:val="WW8Num17z8"/>
    <w:rsid w:val="00C37C6E"/>
  </w:style>
  <w:style w:type="character" w:customStyle="1" w:styleId="WW8Num18z0">
    <w:name w:val="WW8Num18z0"/>
    <w:rsid w:val="00C37C6E"/>
  </w:style>
  <w:style w:type="character" w:customStyle="1" w:styleId="WW8Num18z1">
    <w:name w:val="WW8Num18z1"/>
    <w:rsid w:val="00C37C6E"/>
  </w:style>
  <w:style w:type="character" w:customStyle="1" w:styleId="WW8Num18z2">
    <w:name w:val="WW8Num18z2"/>
    <w:rsid w:val="00C37C6E"/>
  </w:style>
  <w:style w:type="character" w:customStyle="1" w:styleId="WW8Num18z3">
    <w:name w:val="WW8Num18z3"/>
    <w:rsid w:val="00C37C6E"/>
  </w:style>
  <w:style w:type="character" w:customStyle="1" w:styleId="WW8Num18z4">
    <w:name w:val="WW8Num18z4"/>
    <w:rsid w:val="00C37C6E"/>
  </w:style>
  <w:style w:type="character" w:customStyle="1" w:styleId="WW8Num18z5">
    <w:name w:val="WW8Num18z5"/>
    <w:rsid w:val="00C37C6E"/>
  </w:style>
  <w:style w:type="character" w:customStyle="1" w:styleId="WW8Num18z6">
    <w:name w:val="WW8Num18z6"/>
    <w:rsid w:val="00C37C6E"/>
  </w:style>
  <w:style w:type="character" w:customStyle="1" w:styleId="WW8Num18z7">
    <w:name w:val="WW8Num18z7"/>
    <w:rsid w:val="00C37C6E"/>
  </w:style>
  <w:style w:type="character" w:customStyle="1" w:styleId="WW8Num18z8">
    <w:name w:val="WW8Num18z8"/>
    <w:rsid w:val="00C37C6E"/>
  </w:style>
  <w:style w:type="character" w:customStyle="1" w:styleId="WW8Num3z1">
    <w:name w:val="WW8Num3z1"/>
    <w:rsid w:val="00C37C6E"/>
  </w:style>
  <w:style w:type="character" w:customStyle="1" w:styleId="WW8Num3z2">
    <w:name w:val="WW8Num3z2"/>
    <w:rsid w:val="00C37C6E"/>
  </w:style>
  <w:style w:type="character" w:customStyle="1" w:styleId="WW8Num3z3">
    <w:name w:val="WW8Num3z3"/>
    <w:rsid w:val="00C37C6E"/>
  </w:style>
  <w:style w:type="character" w:customStyle="1" w:styleId="WW8Num3z4">
    <w:name w:val="WW8Num3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37C6E"/>
  </w:style>
  <w:style w:type="character" w:customStyle="1" w:styleId="WW8Num3z6">
    <w:name w:val="WW8Num3z6"/>
    <w:rsid w:val="00C37C6E"/>
  </w:style>
  <w:style w:type="character" w:customStyle="1" w:styleId="WW8Num3z7">
    <w:name w:val="WW8Num3z7"/>
    <w:rsid w:val="00C37C6E"/>
  </w:style>
  <w:style w:type="character" w:customStyle="1" w:styleId="WW8Num3z8">
    <w:name w:val="WW8Num3z8"/>
    <w:rsid w:val="00C37C6E"/>
  </w:style>
  <w:style w:type="character" w:customStyle="1" w:styleId="WW-DefaultParagraphFont11111111">
    <w:name w:val="WW-Default Paragraph Font11111111"/>
    <w:rsid w:val="00C37C6E"/>
  </w:style>
  <w:style w:type="character" w:customStyle="1" w:styleId="WW-DefaultParagraphFont111111111">
    <w:name w:val="WW-Default Paragraph Font111111111"/>
    <w:rsid w:val="00C37C6E"/>
  </w:style>
  <w:style w:type="character" w:customStyle="1" w:styleId="WW-DefaultParagraphFont1111111111">
    <w:name w:val="WW-Default Paragraph Font1111111111"/>
    <w:rsid w:val="00C37C6E"/>
  </w:style>
  <w:style w:type="character" w:customStyle="1" w:styleId="WW-DefaultParagraphFont11111111111">
    <w:name w:val="WW-Default Paragraph Font11111111111"/>
    <w:rsid w:val="00C37C6E"/>
  </w:style>
  <w:style w:type="character" w:customStyle="1" w:styleId="20">
    <w:name w:val="Προεπιλεγμένη γραμματοσειρά2"/>
    <w:rsid w:val="00C37C6E"/>
  </w:style>
  <w:style w:type="character" w:customStyle="1" w:styleId="WW8Num19z0">
    <w:name w:val="WW8Num19z0"/>
    <w:rsid w:val="00C37C6E"/>
    <w:rPr>
      <w:rFonts w:ascii="Calibri" w:hAnsi="Calibri" w:cs="Calibri"/>
    </w:rPr>
  </w:style>
  <w:style w:type="character" w:customStyle="1" w:styleId="WW8Num19z1">
    <w:name w:val="WW8Num19z1"/>
    <w:rsid w:val="00C37C6E"/>
  </w:style>
  <w:style w:type="character" w:customStyle="1" w:styleId="WW8Num20z0">
    <w:name w:val="WW8Num20z0"/>
    <w:rsid w:val="00C37C6E"/>
    <w:rPr>
      <w:rFonts w:ascii="Calibri" w:eastAsia="Calibri" w:hAnsi="Calibri" w:cs="Times New Roman"/>
    </w:rPr>
  </w:style>
  <w:style w:type="character" w:customStyle="1" w:styleId="WW8Num20z1">
    <w:name w:val="WW8Num20z1"/>
    <w:rsid w:val="00C37C6E"/>
    <w:rPr>
      <w:rFonts w:ascii="Courier New" w:hAnsi="Courier New" w:cs="Courier New"/>
    </w:rPr>
  </w:style>
  <w:style w:type="character" w:customStyle="1" w:styleId="WW8Num20z2">
    <w:name w:val="WW8Num20z2"/>
    <w:rsid w:val="00C37C6E"/>
    <w:rPr>
      <w:rFonts w:ascii="Wingdings" w:hAnsi="Wingdings" w:cs="Wingdings"/>
    </w:rPr>
  </w:style>
  <w:style w:type="character" w:customStyle="1" w:styleId="WW8Num20z3">
    <w:name w:val="WW8Num20z3"/>
    <w:rsid w:val="00C37C6E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C37C6E"/>
  </w:style>
  <w:style w:type="character" w:customStyle="1" w:styleId="WW8Num19z2">
    <w:name w:val="WW8Num19z2"/>
    <w:rsid w:val="00C37C6E"/>
  </w:style>
  <w:style w:type="character" w:customStyle="1" w:styleId="WW8Num19z3">
    <w:name w:val="WW8Num19z3"/>
    <w:rsid w:val="00C37C6E"/>
  </w:style>
  <w:style w:type="character" w:customStyle="1" w:styleId="WW8Num19z4">
    <w:name w:val="WW8Num19z4"/>
    <w:rsid w:val="00C37C6E"/>
  </w:style>
  <w:style w:type="character" w:customStyle="1" w:styleId="WW8Num19z5">
    <w:name w:val="WW8Num19z5"/>
    <w:rsid w:val="00C37C6E"/>
  </w:style>
  <w:style w:type="character" w:customStyle="1" w:styleId="WW8Num19z6">
    <w:name w:val="WW8Num19z6"/>
    <w:rsid w:val="00C37C6E"/>
  </w:style>
  <w:style w:type="character" w:customStyle="1" w:styleId="WW8Num19z7">
    <w:name w:val="WW8Num19z7"/>
    <w:rsid w:val="00C37C6E"/>
  </w:style>
  <w:style w:type="character" w:customStyle="1" w:styleId="WW8Num19z8">
    <w:name w:val="WW8Num19z8"/>
    <w:rsid w:val="00C37C6E"/>
  </w:style>
  <w:style w:type="character" w:customStyle="1" w:styleId="WW8Num20z4">
    <w:name w:val="WW8Num20z4"/>
    <w:rsid w:val="00C37C6E"/>
  </w:style>
  <w:style w:type="character" w:customStyle="1" w:styleId="WW8Num20z5">
    <w:name w:val="WW8Num20z5"/>
    <w:rsid w:val="00C37C6E"/>
  </w:style>
  <w:style w:type="character" w:customStyle="1" w:styleId="WW8Num20z6">
    <w:name w:val="WW8Num20z6"/>
    <w:rsid w:val="00C37C6E"/>
  </w:style>
  <w:style w:type="character" w:customStyle="1" w:styleId="WW8Num20z7">
    <w:name w:val="WW8Num20z7"/>
    <w:rsid w:val="00C37C6E"/>
  </w:style>
  <w:style w:type="character" w:customStyle="1" w:styleId="WW8Num20z8">
    <w:name w:val="WW8Num20z8"/>
    <w:rsid w:val="00C37C6E"/>
  </w:style>
  <w:style w:type="character" w:customStyle="1" w:styleId="WW-DefaultParagraphFont1111111111111">
    <w:name w:val="WW-Default Paragraph Font1111111111111"/>
    <w:rsid w:val="00C37C6E"/>
  </w:style>
  <w:style w:type="character" w:customStyle="1" w:styleId="WW-DefaultParagraphFont11111111111111">
    <w:name w:val="WW-Default Paragraph Font11111111111111"/>
    <w:rsid w:val="00C37C6E"/>
  </w:style>
  <w:style w:type="character" w:customStyle="1" w:styleId="WW8Num21z0">
    <w:name w:val="WW8Num21z0"/>
    <w:rsid w:val="00C37C6E"/>
    <w:rPr>
      <w:rFonts w:ascii="Calibri" w:eastAsia="Times New Roman" w:hAnsi="Calibri" w:cs="Calibri"/>
    </w:rPr>
  </w:style>
  <w:style w:type="character" w:customStyle="1" w:styleId="WW8Num21z1">
    <w:name w:val="WW8Num21z1"/>
    <w:rsid w:val="00C37C6E"/>
    <w:rPr>
      <w:rFonts w:ascii="Courier New" w:hAnsi="Courier New" w:cs="Courier New"/>
    </w:rPr>
  </w:style>
  <w:style w:type="character" w:customStyle="1" w:styleId="WW8Num21z2">
    <w:name w:val="WW8Num21z2"/>
    <w:rsid w:val="00C37C6E"/>
    <w:rPr>
      <w:rFonts w:ascii="Wingdings" w:hAnsi="Wingdings" w:cs="Wingdings"/>
    </w:rPr>
  </w:style>
  <w:style w:type="character" w:customStyle="1" w:styleId="WW8Num21z3">
    <w:name w:val="WW8Num21z3"/>
    <w:rsid w:val="00C37C6E"/>
    <w:rPr>
      <w:rFonts w:ascii="Symbol" w:hAnsi="Symbol" w:cs="Symbol"/>
    </w:rPr>
  </w:style>
  <w:style w:type="character" w:customStyle="1" w:styleId="WW8Num22z0">
    <w:name w:val="WW8Num22z0"/>
    <w:rsid w:val="00C37C6E"/>
    <w:rPr>
      <w:rFonts w:ascii="Symbol" w:hAnsi="Symbol" w:cs="Symbol"/>
    </w:rPr>
  </w:style>
  <w:style w:type="character" w:customStyle="1" w:styleId="WW8Num22z1">
    <w:name w:val="WW8Num22z1"/>
    <w:rsid w:val="00C37C6E"/>
    <w:rPr>
      <w:rFonts w:ascii="Courier New" w:hAnsi="Courier New" w:cs="Courier New"/>
    </w:rPr>
  </w:style>
  <w:style w:type="character" w:customStyle="1" w:styleId="WW8Num22z2">
    <w:name w:val="WW8Num22z2"/>
    <w:rsid w:val="00C37C6E"/>
    <w:rPr>
      <w:rFonts w:ascii="Wingdings" w:hAnsi="Wingdings" w:cs="Wingdings"/>
    </w:rPr>
  </w:style>
  <w:style w:type="character" w:customStyle="1" w:styleId="WW8Num23z0">
    <w:name w:val="WW8Num23z0"/>
    <w:rsid w:val="00C37C6E"/>
    <w:rPr>
      <w:rFonts w:ascii="Calibri" w:eastAsia="Times New Roman" w:hAnsi="Calibri" w:cs="Calibri"/>
    </w:rPr>
  </w:style>
  <w:style w:type="character" w:customStyle="1" w:styleId="WW8Num23z1">
    <w:name w:val="WW8Num23z1"/>
    <w:rsid w:val="00C37C6E"/>
    <w:rPr>
      <w:rFonts w:ascii="Courier New" w:hAnsi="Courier New" w:cs="Courier New"/>
    </w:rPr>
  </w:style>
  <w:style w:type="character" w:customStyle="1" w:styleId="WW8Num23z2">
    <w:name w:val="WW8Num23z2"/>
    <w:rsid w:val="00C37C6E"/>
    <w:rPr>
      <w:rFonts w:ascii="Wingdings" w:hAnsi="Wingdings" w:cs="Wingdings"/>
    </w:rPr>
  </w:style>
  <w:style w:type="character" w:customStyle="1" w:styleId="WW8Num23z3">
    <w:name w:val="WW8Num23z3"/>
    <w:rsid w:val="00C37C6E"/>
    <w:rPr>
      <w:rFonts w:ascii="Symbol" w:hAnsi="Symbol" w:cs="Symbol"/>
    </w:rPr>
  </w:style>
  <w:style w:type="character" w:customStyle="1" w:styleId="WW8Num24z0">
    <w:name w:val="WW8Num24z0"/>
    <w:rsid w:val="00C37C6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37C6E"/>
    <w:rPr>
      <w:rFonts w:ascii="Courier New" w:hAnsi="Courier New" w:cs="Courier New"/>
    </w:rPr>
  </w:style>
  <w:style w:type="character" w:customStyle="1" w:styleId="WW8Num24z2">
    <w:name w:val="WW8Num24z2"/>
    <w:rsid w:val="00C37C6E"/>
    <w:rPr>
      <w:rFonts w:ascii="Wingdings" w:hAnsi="Wingdings" w:cs="Wingdings"/>
    </w:rPr>
  </w:style>
  <w:style w:type="character" w:customStyle="1" w:styleId="WW8Num25z0">
    <w:name w:val="WW8Num25z0"/>
    <w:rsid w:val="00C37C6E"/>
    <w:rPr>
      <w:rFonts w:ascii="Symbol" w:hAnsi="Symbol" w:cs="Symbol"/>
    </w:rPr>
  </w:style>
  <w:style w:type="character" w:customStyle="1" w:styleId="WW8Num25z1">
    <w:name w:val="WW8Num25z1"/>
    <w:rsid w:val="00C37C6E"/>
    <w:rPr>
      <w:rFonts w:ascii="Courier New" w:hAnsi="Courier New" w:cs="Courier New"/>
    </w:rPr>
  </w:style>
  <w:style w:type="character" w:customStyle="1" w:styleId="WW8Num25z2">
    <w:name w:val="WW8Num25z2"/>
    <w:rsid w:val="00C37C6E"/>
    <w:rPr>
      <w:rFonts w:ascii="Wingdings" w:hAnsi="Wingdings" w:cs="Wingdings"/>
    </w:rPr>
  </w:style>
  <w:style w:type="character" w:customStyle="1" w:styleId="WW8Num26z0">
    <w:name w:val="WW8Num26z0"/>
    <w:rsid w:val="00C37C6E"/>
    <w:rPr>
      <w:rFonts w:ascii="Symbol" w:hAnsi="Symbol" w:cs="Symbol"/>
    </w:rPr>
  </w:style>
  <w:style w:type="character" w:customStyle="1" w:styleId="WW8Num26z1">
    <w:name w:val="WW8Num26z1"/>
    <w:rsid w:val="00C37C6E"/>
    <w:rPr>
      <w:rFonts w:ascii="Courier New" w:hAnsi="Courier New" w:cs="Courier New"/>
    </w:rPr>
  </w:style>
  <w:style w:type="character" w:customStyle="1" w:styleId="WW8Num26z2">
    <w:name w:val="WW8Num26z2"/>
    <w:rsid w:val="00C37C6E"/>
    <w:rPr>
      <w:rFonts w:ascii="Wingdings" w:hAnsi="Wingdings" w:cs="Wingdings"/>
    </w:rPr>
  </w:style>
  <w:style w:type="character" w:customStyle="1" w:styleId="WW8Num27z0">
    <w:name w:val="WW8Num27z0"/>
    <w:rsid w:val="00C37C6E"/>
    <w:rPr>
      <w:rFonts w:ascii="Calibri" w:eastAsia="Times New Roman" w:hAnsi="Calibri" w:cs="Calibri"/>
    </w:rPr>
  </w:style>
  <w:style w:type="character" w:customStyle="1" w:styleId="WW8Num27z1">
    <w:name w:val="WW8Num27z1"/>
    <w:rsid w:val="00C37C6E"/>
    <w:rPr>
      <w:rFonts w:ascii="Courier New" w:hAnsi="Courier New" w:cs="Courier New"/>
    </w:rPr>
  </w:style>
  <w:style w:type="character" w:customStyle="1" w:styleId="WW8Num27z2">
    <w:name w:val="WW8Num27z2"/>
    <w:rsid w:val="00C37C6E"/>
    <w:rPr>
      <w:rFonts w:ascii="Wingdings" w:hAnsi="Wingdings" w:cs="Wingdings"/>
    </w:rPr>
  </w:style>
  <w:style w:type="character" w:customStyle="1" w:styleId="WW8Num27z3">
    <w:name w:val="WW8Num27z3"/>
    <w:rsid w:val="00C37C6E"/>
    <w:rPr>
      <w:rFonts w:ascii="Symbol" w:hAnsi="Symbol" w:cs="Symbol"/>
    </w:rPr>
  </w:style>
  <w:style w:type="character" w:customStyle="1" w:styleId="WW8Num28z0">
    <w:name w:val="WW8Num28z0"/>
    <w:rsid w:val="00C37C6E"/>
    <w:rPr>
      <w:rFonts w:ascii="Symbol" w:hAnsi="Symbol" w:cs="Symbol"/>
    </w:rPr>
  </w:style>
  <w:style w:type="character" w:customStyle="1" w:styleId="WW8Num28z1">
    <w:name w:val="WW8Num28z1"/>
    <w:rsid w:val="00C37C6E"/>
    <w:rPr>
      <w:rFonts w:ascii="Courier New" w:hAnsi="Courier New" w:cs="Courier New"/>
    </w:rPr>
  </w:style>
  <w:style w:type="character" w:customStyle="1" w:styleId="WW8Num28z2">
    <w:name w:val="WW8Num28z2"/>
    <w:rsid w:val="00C37C6E"/>
    <w:rPr>
      <w:rFonts w:ascii="Wingdings" w:hAnsi="Wingdings" w:cs="Wingdings"/>
    </w:rPr>
  </w:style>
  <w:style w:type="character" w:customStyle="1" w:styleId="WW8Num29z0">
    <w:name w:val="WW8Num29z0"/>
    <w:rsid w:val="00C37C6E"/>
    <w:rPr>
      <w:rFonts w:ascii="Calibri" w:eastAsia="Times New Roman" w:hAnsi="Calibri" w:cs="Calibri"/>
    </w:rPr>
  </w:style>
  <w:style w:type="character" w:customStyle="1" w:styleId="WW8Num29z1">
    <w:name w:val="WW8Num29z1"/>
    <w:rsid w:val="00C37C6E"/>
    <w:rPr>
      <w:rFonts w:ascii="Courier New" w:hAnsi="Courier New" w:cs="Courier New"/>
    </w:rPr>
  </w:style>
  <w:style w:type="character" w:customStyle="1" w:styleId="WW8Num29z2">
    <w:name w:val="WW8Num29z2"/>
    <w:rsid w:val="00C37C6E"/>
    <w:rPr>
      <w:rFonts w:ascii="Wingdings" w:hAnsi="Wingdings" w:cs="Wingdings"/>
    </w:rPr>
  </w:style>
  <w:style w:type="character" w:customStyle="1" w:styleId="WW8Num29z3">
    <w:name w:val="WW8Num29z3"/>
    <w:rsid w:val="00C37C6E"/>
    <w:rPr>
      <w:rFonts w:ascii="Symbol" w:hAnsi="Symbol" w:cs="Symbol"/>
    </w:rPr>
  </w:style>
  <w:style w:type="character" w:customStyle="1" w:styleId="WW8Num30z0">
    <w:name w:val="WW8Num30z0"/>
    <w:rsid w:val="00C37C6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37C6E"/>
    <w:rPr>
      <w:rFonts w:ascii="Courier New" w:hAnsi="Courier New" w:cs="Courier New"/>
    </w:rPr>
  </w:style>
  <w:style w:type="character" w:customStyle="1" w:styleId="WW8Num30z2">
    <w:name w:val="WW8Num30z2"/>
    <w:rsid w:val="00C37C6E"/>
    <w:rPr>
      <w:rFonts w:ascii="Wingdings" w:hAnsi="Wingdings" w:cs="Wingdings"/>
    </w:rPr>
  </w:style>
  <w:style w:type="character" w:customStyle="1" w:styleId="WW8Num31z0">
    <w:name w:val="WW8Num31z0"/>
    <w:rsid w:val="00C37C6E"/>
    <w:rPr>
      <w:rFonts w:cs="Times New Roman"/>
    </w:rPr>
  </w:style>
  <w:style w:type="character" w:customStyle="1" w:styleId="WW8Num32z0">
    <w:name w:val="WW8Num32z0"/>
    <w:rsid w:val="00C37C6E"/>
  </w:style>
  <w:style w:type="character" w:customStyle="1" w:styleId="WW8Num32z1">
    <w:name w:val="WW8Num32z1"/>
    <w:rsid w:val="00C37C6E"/>
  </w:style>
  <w:style w:type="character" w:customStyle="1" w:styleId="WW8Num32z2">
    <w:name w:val="WW8Num32z2"/>
    <w:rsid w:val="00C37C6E"/>
  </w:style>
  <w:style w:type="character" w:customStyle="1" w:styleId="WW8Num32z3">
    <w:name w:val="WW8Num32z3"/>
    <w:rsid w:val="00C37C6E"/>
  </w:style>
  <w:style w:type="character" w:customStyle="1" w:styleId="WW8Num32z4">
    <w:name w:val="WW8Num32z4"/>
    <w:rsid w:val="00C37C6E"/>
  </w:style>
  <w:style w:type="character" w:customStyle="1" w:styleId="WW8Num32z5">
    <w:name w:val="WW8Num32z5"/>
    <w:rsid w:val="00C37C6E"/>
  </w:style>
  <w:style w:type="character" w:customStyle="1" w:styleId="WW8Num32z6">
    <w:name w:val="WW8Num32z6"/>
    <w:rsid w:val="00C37C6E"/>
  </w:style>
  <w:style w:type="character" w:customStyle="1" w:styleId="WW8Num32z7">
    <w:name w:val="WW8Num32z7"/>
    <w:rsid w:val="00C37C6E"/>
  </w:style>
  <w:style w:type="character" w:customStyle="1" w:styleId="WW8Num32z8">
    <w:name w:val="WW8Num32z8"/>
    <w:rsid w:val="00C37C6E"/>
  </w:style>
  <w:style w:type="character" w:customStyle="1" w:styleId="WW8Num33z0">
    <w:name w:val="WW8Num33z0"/>
    <w:rsid w:val="00C37C6E"/>
    <w:rPr>
      <w:rFonts w:ascii="Symbol" w:eastAsia="Calibri" w:hAnsi="Symbol" w:cs="Symbol"/>
    </w:rPr>
  </w:style>
  <w:style w:type="character" w:customStyle="1" w:styleId="WW8Num33z1">
    <w:name w:val="WW8Num33z1"/>
    <w:rsid w:val="00C37C6E"/>
    <w:rPr>
      <w:rFonts w:ascii="Courier New" w:hAnsi="Courier New" w:cs="Courier New"/>
    </w:rPr>
  </w:style>
  <w:style w:type="character" w:customStyle="1" w:styleId="WW8Num33z2">
    <w:name w:val="WW8Num33z2"/>
    <w:rsid w:val="00C37C6E"/>
    <w:rPr>
      <w:rFonts w:ascii="Wingdings" w:hAnsi="Wingdings" w:cs="Wingdings"/>
    </w:rPr>
  </w:style>
  <w:style w:type="character" w:customStyle="1" w:styleId="WW8Num34z0">
    <w:name w:val="WW8Num34z0"/>
    <w:rsid w:val="00C37C6E"/>
    <w:rPr>
      <w:rFonts w:ascii="Symbol" w:hAnsi="Symbol" w:cs="Symbol"/>
    </w:rPr>
  </w:style>
  <w:style w:type="character" w:customStyle="1" w:styleId="WW8Num34z1">
    <w:name w:val="WW8Num34z1"/>
    <w:rsid w:val="00C37C6E"/>
    <w:rPr>
      <w:rFonts w:ascii="Courier New" w:hAnsi="Courier New" w:cs="Courier New"/>
    </w:rPr>
  </w:style>
  <w:style w:type="character" w:customStyle="1" w:styleId="WW8Num34z2">
    <w:name w:val="WW8Num34z2"/>
    <w:rsid w:val="00C37C6E"/>
    <w:rPr>
      <w:rFonts w:ascii="Wingdings" w:hAnsi="Wingdings" w:cs="Wingdings"/>
    </w:rPr>
  </w:style>
  <w:style w:type="character" w:customStyle="1" w:styleId="WW8Num35z0">
    <w:name w:val="WW8Num35z0"/>
    <w:rsid w:val="00C37C6E"/>
    <w:rPr>
      <w:rFonts w:ascii="Calibri" w:eastAsia="Times New Roman" w:hAnsi="Calibri" w:cs="Calibri"/>
    </w:rPr>
  </w:style>
  <w:style w:type="character" w:customStyle="1" w:styleId="WW8Num35z1">
    <w:name w:val="WW8Num35z1"/>
    <w:rsid w:val="00C37C6E"/>
    <w:rPr>
      <w:rFonts w:ascii="Courier New" w:hAnsi="Courier New" w:cs="Courier New"/>
    </w:rPr>
  </w:style>
  <w:style w:type="character" w:customStyle="1" w:styleId="WW8Num35z2">
    <w:name w:val="WW8Num35z2"/>
    <w:rsid w:val="00C37C6E"/>
    <w:rPr>
      <w:rFonts w:ascii="Wingdings" w:hAnsi="Wingdings" w:cs="Wingdings"/>
    </w:rPr>
  </w:style>
  <w:style w:type="character" w:customStyle="1" w:styleId="WW8Num35z3">
    <w:name w:val="WW8Num35z3"/>
    <w:rsid w:val="00C37C6E"/>
    <w:rPr>
      <w:rFonts w:ascii="Symbol" w:hAnsi="Symbol" w:cs="Symbol"/>
    </w:rPr>
  </w:style>
  <w:style w:type="character" w:customStyle="1" w:styleId="WW8Num36z0">
    <w:name w:val="WW8Num36z0"/>
    <w:rsid w:val="00C37C6E"/>
    <w:rPr>
      <w:lang w:val="el-GR"/>
    </w:rPr>
  </w:style>
  <w:style w:type="character" w:customStyle="1" w:styleId="WW8Num36z1">
    <w:name w:val="WW8Num36z1"/>
    <w:rsid w:val="00C37C6E"/>
  </w:style>
  <w:style w:type="character" w:customStyle="1" w:styleId="WW8Num36z2">
    <w:name w:val="WW8Num36z2"/>
    <w:rsid w:val="00C37C6E"/>
  </w:style>
  <w:style w:type="character" w:customStyle="1" w:styleId="WW8Num36z3">
    <w:name w:val="WW8Num36z3"/>
    <w:rsid w:val="00C37C6E"/>
  </w:style>
  <w:style w:type="character" w:customStyle="1" w:styleId="WW8Num36z4">
    <w:name w:val="WW8Num36z4"/>
    <w:rsid w:val="00C37C6E"/>
  </w:style>
  <w:style w:type="character" w:customStyle="1" w:styleId="WW8Num36z5">
    <w:name w:val="WW8Num36z5"/>
    <w:rsid w:val="00C37C6E"/>
  </w:style>
  <w:style w:type="character" w:customStyle="1" w:styleId="WW8Num36z6">
    <w:name w:val="WW8Num36z6"/>
    <w:rsid w:val="00C37C6E"/>
  </w:style>
  <w:style w:type="character" w:customStyle="1" w:styleId="WW8Num36z7">
    <w:name w:val="WW8Num36z7"/>
    <w:rsid w:val="00C37C6E"/>
  </w:style>
  <w:style w:type="character" w:customStyle="1" w:styleId="WW8Num36z8">
    <w:name w:val="WW8Num36z8"/>
    <w:rsid w:val="00C37C6E"/>
  </w:style>
  <w:style w:type="character" w:customStyle="1" w:styleId="WW8Num37z0">
    <w:name w:val="WW8Num37z0"/>
    <w:rsid w:val="00C37C6E"/>
    <w:rPr>
      <w:rFonts w:ascii="Calibri" w:eastAsia="Times New Roman" w:hAnsi="Calibri" w:cs="Calibri"/>
    </w:rPr>
  </w:style>
  <w:style w:type="character" w:customStyle="1" w:styleId="WW8Num37z1">
    <w:name w:val="WW8Num37z1"/>
    <w:rsid w:val="00C37C6E"/>
    <w:rPr>
      <w:rFonts w:ascii="Courier New" w:hAnsi="Courier New" w:cs="Courier New"/>
    </w:rPr>
  </w:style>
  <w:style w:type="character" w:customStyle="1" w:styleId="WW8Num37z2">
    <w:name w:val="WW8Num37z2"/>
    <w:rsid w:val="00C37C6E"/>
    <w:rPr>
      <w:rFonts w:ascii="Wingdings" w:hAnsi="Wingdings" w:cs="Wingdings"/>
    </w:rPr>
  </w:style>
  <w:style w:type="character" w:customStyle="1" w:styleId="WW8Num37z3">
    <w:name w:val="WW8Num37z3"/>
    <w:rsid w:val="00C37C6E"/>
    <w:rPr>
      <w:rFonts w:ascii="Symbol" w:hAnsi="Symbol" w:cs="Symbol"/>
    </w:rPr>
  </w:style>
  <w:style w:type="character" w:customStyle="1" w:styleId="WW8Num38z0">
    <w:name w:val="WW8Num38z0"/>
    <w:rsid w:val="00C37C6E"/>
  </w:style>
  <w:style w:type="character" w:customStyle="1" w:styleId="WW8Num38z1">
    <w:name w:val="WW8Num38z1"/>
    <w:rsid w:val="00C37C6E"/>
  </w:style>
  <w:style w:type="character" w:customStyle="1" w:styleId="WW8Num38z2">
    <w:name w:val="WW8Num38z2"/>
    <w:rsid w:val="00C37C6E"/>
  </w:style>
  <w:style w:type="character" w:customStyle="1" w:styleId="WW8Num38z3">
    <w:name w:val="WW8Num38z3"/>
    <w:rsid w:val="00C37C6E"/>
  </w:style>
  <w:style w:type="character" w:customStyle="1" w:styleId="WW8Num38z4">
    <w:name w:val="WW8Num38z4"/>
    <w:rsid w:val="00C37C6E"/>
  </w:style>
  <w:style w:type="character" w:customStyle="1" w:styleId="WW8Num38z5">
    <w:name w:val="WW8Num38z5"/>
    <w:rsid w:val="00C37C6E"/>
  </w:style>
  <w:style w:type="character" w:customStyle="1" w:styleId="WW8Num38z6">
    <w:name w:val="WW8Num38z6"/>
    <w:rsid w:val="00C37C6E"/>
  </w:style>
  <w:style w:type="character" w:customStyle="1" w:styleId="WW8Num38z7">
    <w:name w:val="WW8Num38z7"/>
    <w:rsid w:val="00C37C6E"/>
  </w:style>
  <w:style w:type="character" w:customStyle="1" w:styleId="WW8Num38z8">
    <w:name w:val="WW8Num38z8"/>
    <w:rsid w:val="00C37C6E"/>
  </w:style>
  <w:style w:type="character" w:customStyle="1" w:styleId="WW-DefaultParagraphFont111111111111111">
    <w:name w:val="WW-Default Paragraph Font111111111111111"/>
    <w:rsid w:val="00C37C6E"/>
  </w:style>
  <w:style w:type="character" w:customStyle="1" w:styleId="WW8Num4z1">
    <w:name w:val="WW8Num4z1"/>
    <w:rsid w:val="00C37C6E"/>
    <w:rPr>
      <w:rFonts w:cs="Times New Roman"/>
    </w:rPr>
  </w:style>
  <w:style w:type="character" w:customStyle="1" w:styleId="WW8Num5z1">
    <w:name w:val="WW8Num5z1"/>
    <w:rsid w:val="00C37C6E"/>
    <w:rPr>
      <w:rFonts w:cs="Times New Roman"/>
    </w:rPr>
  </w:style>
  <w:style w:type="character" w:customStyle="1" w:styleId="WW8Num6z1">
    <w:name w:val="WW8Num6z1"/>
    <w:rsid w:val="00C37C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C37C6E"/>
  </w:style>
  <w:style w:type="character" w:customStyle="1" w:styleId="WW8Num29z5">
    <w:name w:val="WW8Num29z5"/>
    <w:rsid w:val="00C37C6E"/>
  </w:style>
  <w:style w:type="character" w:customStyle="1" w:styleId="WW8Num29z6">
    <w:name w:val="WW8Num29z6"/>
    <w:rsid w:val="00C37C6E"/>
  </w:style>
  <w:style w:type="character" w:customStyle="1" w:styleId="WW8Num29z7">
    <w:name w:val="WW8Num29z7"/>
    <w:rsid w:val="00C37C6E"/>
  </w:style>
  <w:style w:type="character" w:customStyle="1" w:styleId="WW8Num29z8">
    <w:name w:val="WW8Num29z8"/>
    <w:rsid w:val="00C37C6E"/>
  </w:style>
  <w:style w:type="character" w:customStyle="1" w:styleId="WW8Num30z3">
    <w:name w:val="WW8Num30z3"/>
    <w:rsid w:val="00C37C6E"/>
    <w:rPr>
      <w:rFonts w:ascii="Symbol" w:hAnsi="Symbol" w:cs="Symbol"/>
    </w:rPr>
  </w:style>
  <w:style w:type="character" w:customStyle="1" w:styleId="WW8Num31z1">
    <w:name w:val="WW8Num31z1"/>
    <w:rsid w:val="00C37C6E"/>
  </w:style>
  <w:style w:type="character" w:customStyle="1" w:styleId="WW8Num31z2">
    <w:name w:val="WW8Num31z2"/>
    <w:rsid w:val="00C37C6E"/>
  </w:style>
  <w:style w:type="character" w:customStyle="1" w:styleId="WW8Num31z3">
    <w:name w:val="WW8Num31z3"/>
    <w:rsid w:val="00C37C6E"/>
  </w:style>
  <w:style w:type="character" w:customStyle="1" w:styleId="WW8Num31z4">
    <w:name w:val="WW8Num31z4"/>
    <w:rsid w:val="00C37C6E"/>
  </w:style>
  <w:style w:type="character" w:customStyle="1" w:styleId="WW8Num31z5">
    <w:name w:val="WW8Num31z5"/>
    <w:rsid w:val="00C37C6E"/>
  </w:style>
  <w:style w:type="character" w:customStyle="1" w:styleId="WW8Num31z6">
    <w:name w:val="WW8Num31z6"/>
    <w:rsid w:val="00C37C6E"/>
  </w:style>
  <w:style w:type="character" w:customStyle="1" w:styleId="WW8Num31z7">
    <w:name w:val="WW8Num31z7"/>
    <w:rsid w:val="00C37C6E"/>
  </w:style>
  <w:style w:type="character" w:customStyle="1" w:styleId="WW8Num31z8">
    <w:name w:val="WW8Num31z8"/>
    <w:rsid w:val="00C37C6E"/>
  </w:style>
  <w:style w:type="character" w:customStyle="1" w:styleId="WW8Num39z0">
    <w:name w:val="WW8Num39z0"/>
    <w:rsid w:val="00C37C6E"/>
    <w:rPr>
      <w:rFonts w:ascii="Calibri" w:eastAsia="Times New Roman" w:hAnsi="Calibri" w:cs="Calibri"/>
    </w:rPr>
  </w:style>
  <w:style w:type="character" w:customStyle="1" w:styleId="WW8Num39z1">
    <w:name w:val="WW8Num39z1"/>
    <w:rsid w:val="00C37C6E"/>
    <w:rPr>
      <w:rFonts w:ascii="Courier New" w:hAnsi="Courier New" w:cs="Courier New"/>
    </w:rPr>
  </w:style>
  <w:style w:type="character" w:customStyle="1" w:styleId="WW8Num39z2">
    <w:name w:val="WW8Num39z2"/>
    <w:rsid w:val="00C37C6E"/>
    <w:rPr>
      <w:rFonts w:ascii="Wingdings" w:hAnsi="Wingdings" w:cs="Wingdings"/>
    </w:rPr>
  </w:style>
  <w:style w:type="character" w:customStyle="1" w:styleId="WW8Num39z3">
    <w:name w:val="WW8Num39z3"/>
    <w:rsid w:val="00C37C6E"/>
    <w:rPr>
      <w:rFonts w:ascii="Symbol" w:hAnsi="Symbol" w:cs="Symbol"/>
    </w:rPr>
  </w:style>
  <w:style w:type="character" w:customStyle="1" w:styleId="WW8Num40z0">
    <w:name w:val="WW8Num40z0"/>
    <w:rsid w:val="00C37C6E"/>
    <w:rPr>
      <w:rFonts w:ascii="Symbol" w:hAnsi="Symbol" w:cs="Symbol"/>
    </w:rPr>
  </w:style>
  <w:style w:type="character" w:customStyle="1" w:styleId="WW8Num40z1">
    <w:name w:val="WW8Num40z1"/>
    <w:rsid w:val="00C37C6E"/>
    <w:rPr>
      <w:rFonts w:ascii="Courier New" w:hAnsi="Courier New" w:cs="Courier New"/>
    </w:rPr>
  </w:style>
  <w:style w:type="character" w:customStyle="1" w:styleId="WW8Num40z2">
    <w:name w:val="WW8Num40z2"/>
    <w:rsid w:val="00C37C6E"/>
    <w:rPr>
      <w:rFonts w:ascii="Wingdings" w:hAnsi="Wingdings" w:cs="Wingdings"/>
    </w:rPr>
  </w:style>
  <w:style w:type="character" w:customStyle="1" w:styleId="WW8Num41z0">
    <w:name w:val="WW8Num41z0"/>
    <w:rsid w:val="00C37C6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37C6E"/>
    <w:rPr>
      <w:rFonts w:cs="Times New Roman"/>
    </w:rPr>
  </w:style>
  <w:style w:type="character" w:customStyle="1" w:styleId="WW8Num41z2">
    <w:name w:val="WW8Num41z2"/>
    <w:rsid w:val="00C37C6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37C6E"/>
  </w:style>
  <w:style w:type="character" w:customStyle="1" w:styleId="Heading1Char">
    <w:name w:val="Heading 1 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C37C6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C37C6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C37C6E"/>
    <w:rPr>
      <w:sz w:val="24"/>
      <w:szCs w:val="24"/>
      <w:lang w:val="en-GB"/>
    </w:rPr>
  </w:style>
  <w:style w:type="character" w:customStyle="1" w:styleId="FooterChar">
    <w:name w:val="Footer Char"/>
    <w:rsid w:val="00C37C6E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C37C6E"/>
    <w:rPr>
      <w:sz w:val="16"/>
    </w:rPr>
  </w:style>
  <w:style w:type="character" w:styleId="-">
    <w:name w:val="Hyperlink"/>
    <w:uiPriority w:val="99"/>
    <w:rsid w:val="00C37C6E"/>
    <w:rPr>
      <w:color w:val="0000FF"/>
      <w:u w:val="single"/>
    </w:rPr>
  </w:style>
  <w:style w:type="character" w:customStyle="1" w:styleId="HeaderChar">
    <w:name w:val="Header Char"/>
    <w:rsid w:val="00C37C6E"/>
    <w:rPr>
      <w:rFonts w:cs="Times New Roman"/>
      <w:sz w:val="24"/>
      <w:szCs w:val="24"/>
      <w:lang w:val="en-GB"/>
    </w:rPr>
  </w:style>
  <w:style w:type="character" w:styleId="a3">
    <w:name w:val="page number"/>
    <w:rsid w:val="00C37C6E"/>
    <w:rPr>
      <w:rFonts w:cs="Times New Roman"/>
    </w:rPr>
  </w:style>
  <w:style w:type="character" w:customStyle="1" w:styleId="BalloonTextChar">
    <w:name w:val="Balloon Text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37C6E"/>
    <w:rPr>
      <w:rFonts w:cs="Times New Roman"/>
      <w:lang w:val="en-GB"/>
    </w:rPr>
  </w:style>
  <w:style w:type="character" w:customStyle="1" w:styleId="CommentSubjectChar">
    <w:name w:val="Comment Subject Char"/>
    <w:rsid w:val="00C37C6E"/>
    <w:rPr>
      <w:rFonts w:cs="Times New Roman"/>
      <w:b/>
      <w:bCs/>
      <w:lang w:val="en-GB"/>
    </w:rPr>
  </w:style>
  <w:style w:type="character" w:customStyle="1" w:styleId="BodyTextChar">
    <w:name w:val="Body Text Char"/>
    <w:rsid w:val="00C37C6E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C37C6E"/>
    <w:rPr>
      <w:rFonts w:cs="Times New Roman"/>
      <w:color w:val="808080"/>
    </w:rPr>
  </w:style>
  <w:style w:type="character" w:customStyle="1" w:styleId="a4">
    <w:name w:val="Χαρακτήρες υποσημείωσης"/>
    <w:rsid w:val="00C37C6E"/>
    <w:rPr>
      <w:rFonts w:cs="Times New Roman"/>
      <w:vertAlign w:val="superscript"/>
    </w:rPr>
  </w:style>
  <w:style w:type="character" w:customStyle="1" w:styleId="FootnoteTextChar">
    <w:name w:val="Footnote Text Char"/>
    <w:rsid w:val="00C37C6E"/>
    <w:rPr>
      <w:rFonts w:ascii="Calibri" w:hAnsi="Calibri" w:cs="Times New Roman"/>
    </w:rPr>
  </w:style>
  <w:style w:type="character" w:customStyle="1" w:styleId="Heading3Char">
    <w:name w:val="Heading 3 Char"/>
    <w:rsid w:val="00C37C6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C37C6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C37C6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37C6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37C6E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C37C6E"/>
    <w:rPr>
      <w:vertAlign w:val="superscript"/>
    </w:rPr>
  </w:style>
  <w:style w:type="character" w:customStyle="1" w:styleId="FootnoteReference2">
    <w:name w:val="Footnote Reference2"/>
    <w:rsid w:val="00C37C6E"/>
    <w:rPr>
      <w:vertAlign w:val="superscript"/>
    </w:rPr>
  </w:style>
  <w:style w:type="character" w:customStyle="1" w:styleId="EndnoteReference1">
    <w:name w:val="Endnote Reference1"/>
    <w:rsid w:val="00C37C6E"/>
    <w:rPr>
      <w:vertAlign w:val="superscript"/>
    </w:rPr>
  </w:style>
  <w:style w:type="character" w:customStyle="1" w:styleId="a6">
    <w:name w:val="Κουκκίδες"/>
    <w:rsid w:val="00C37C6E"/>
    <w:rPr>
      <w:rFonts w:ascii="OpenSymbol" w:eastAsia="OpenSymbol" w:hAnsi="OpenSymbol" w:cs="OpenSymbol"/>
    </w:rPr>
  </w:style>
  <w:style w:type="character" w:styleId="a7">
    <w:name w:val="Strong"/>
    <w:qFormat/>
    <w:rsid w:val="00C37C6E"/>
    <w:rPr>
      <w:b/>
      <w:bCs/>
    </w:rPr>
  </w:style>
  <w:style w:type="character" w:customStyle="1" w:styleId="a8">
    <w:name w:val="Σύμβολο υποσημείωσης"/>
    <w:rsid w:val="00C37C6E"/>
    <w:rPr>
      <w:vertAlign w:val="superscript"/>
    </w:rPr>
  </w:style>
  <w:style w:type="character" w:styleId="a9">
    <w:name w:val="Emphasis"/>
    <w:qFormat/>
    <w:rsid w:val="00C37C6E"/>
    <w:rPr>
      <w:i/>
      <w:iCs/>
    </w:rPr>
  </w:style>
  <w:style w:type="character" w:customStyle="1" w:styleId="aa">
    <w:name w:val="Χαρακτήρες αρίθμησης"/>
    <w:rsid w:val="00C37C6E"/>
  </w:style>
  <w:style w:type="character" w:customStyle="1" w:styleId="normalwithoutspacingChar">
    <w:name w:val="normal_without_spacing Char"/>
    <w:rsid w:val="00C37C6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37C6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37C6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C37C6E"/>
  </w:style>
  <w:style w:type="character" w:customStyle="1" w:styleId="BodyTextIndent3Char">
    <w:name w:val="Body Text Indent 3 Char"/>
    <w:rsid w:val="00C37C6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37C6E"/>
    <w:rPr>
      <w:vertAlign w:val="superscript"/>
    </w:rPr>
  </w:style>
  <w:style w:type="character" w:customStyle="1" w:styleId="WW-EndnoteReference">
    <w:name w:val="WW-Endnote Reference"/>
    <w:rsid w:val="00C37C6E"/>
    <w:rPr>
      <w:vertAlign w:val="superscript"/>
    </w:rPr>
  </w:style>
  <w:style w:type="character" w:customStyle="1" w:styleId="FootnoteReference1">
    <w:name w:val="Footnote Reference1"/>
    <w:rsid w:val="00C37C6E"/>
    <w:rPr>
      <w:vertAlign w:val="superscript"/>
    </w:rPr>
  </w:style>
  <w:style w:type="character" w:customStyle="1" w:styleId="FootnoteTextChar2">
    <w:name w:val="Footnote Text Char2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37C6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37C6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37C6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37C6E"/>
    <w:rPr>
      <w:vertAlign w:val="superscript"/>
    </w:rPr>
  </w:style>
  <w:style w:type="character" w:customStyle="1" w:styleId="WW-EndnoteReference1">
    <w:name w:val="WW-Endnote Reference1"/>
    <w:rsid w:val="00C37C6E"/>
    <w:rPr>
      <w:vertAlign w:val="superscript"/>
    </w:rPr>
  </w:style>
  <w:style w:type="character" w:customStyle="1" w:styleId="WW-FootnoteReference2">
    <w:name w:val="WW-Footnote Reference2"/>
    <w:rsid w:val="00C37C6E"/>
    <w:rPr>
      <w:vertAlign w:val="superscript"/>
    </w:rPr>
  </w:style>
  <w:style w:type="character" w:customStyle="1" w:styleId="WW-EndnoteReference2">
    <w:name w:val="WW-Endnote Reference2"/>
    <w:rsid w:val="00C37C6E"/>
    <w:rPr>
      <w:vertAlign w:val="superscript"/>
    </w:rPr>
  </w:style>
  <w:style w:type="character" w:customStyle="1" w:styleId="FootnoteTextChar3">
    <w:name w:val="Footnote Text Char3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C37C6E"/>
    <w:rPr>
      <w:vertAlign w:val="superscript"/>
    </w:rPr>
  </w:style>
  <w:style w:type="character" w:customStyle="1" w:styleId="13">
    <w:name w:val="Παραπομπή σημείωσης τέλους1"/>
    <w:rsid w:val="00C37C6E"/>
    <w:rPr>
      <w:vertAlign w:val="superscript"/>
    </w:rPr>
  </w:style>
  <w:style w:type="character" w:customStyle="1" w:styleId="Char">
    <w:name w:val="Κείμενο πλαισίου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C37C6E"/>
    <w:rPr>
      <w:sz w:val="16"/>
      <w:szCs w:val="16"/>
    </w:rPr>
  </w:style>
  <w:style w:type="character" w:customStyle="1" w:styleId="Char0">
    <w:name w:val="Κείμενο σχολίου Char"/>
    <w:rsid w:val="00C37C6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37C6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C37C6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37C6E"/>
    <w:rPr>
      <w:vertAlign w:val="superscript"/>
    </w:rPr>
  </w:style>
  <w:style w:type="character" w:customStyle="1" w:styleId="WW-EndnoteReference3">
    <w:name w:val="WW-Endnote Reference3"/>
    <w:rsid w:val="00C37C6E"/>
    <w:rPr>
      <w:vertAlign w:val="superscript"/>
    </w:rPr>
  </w:style>
  <w:style w:type="character" w:customStyle="1" w:styleId="WW-FootnoteReference4">
    <w:name w:val="WW-Footnote Reference4"/>
    <w:rsid w:val="00C37C6E"/>
    <w:rPr>
      <w:vertAlign w:val="superscript"/>
    </w:rPr>
  </w:style>
  <w:style w:type="character" w:customStyle="1" w:styleId="WW-EndnoteReference4">
    <w:name w:val="WW-Endnote Reference4"/>
    <w:rsid w:val="00C37C6E"/>
    <w:rPr>
      <w:vertAlign w:val="superscript"/>
    </w:rPr>
  </w:style>
  <w:style w:type="character" w:customStyle="1" w:styleId="WW-FootnoteReference5">
    <w:name w:val="WW-Footnote Reference5"/>
    <w:rsid w:val="00C37C6E"/>
    <w:rPr>
      <w:vertAlign w:val="superscript"/>
    </w:rPr>
  </w:style>
  <w:style w:type="character" w:customStyle="1" w:styleId="WW-EndnoteReference5">
    <w:name w:val="WW-Endnote Reference5"/>
    <w:rsid w:val="00C37C6E"/>
    <w:rPr>
      <w:vertAlign w:val="superscript"/>
    </w:rPr>
  </w:style>
  <w:style w:type="character" w:customStyle="1" w:styleId="WW-FootnoteReference6">
    <w:name w:val="WW-Footnote Reference6"/>
    <w:rsid w:val="00C37C6E"/>
    <w:rPr>
      <w:vertAlign w:val="superscript"/>
    </w:rPr>
  </w:style>
  <w:style w:type="character" w:styleId="-0">
    <w:name w:val="FollowedHyperlink"/>
    <w:rsid w:val="00C37C6E"/>
    <w:rPr>
      <w:color w:val="800000"/>
      <w:u w:val="single"/>
    </w:rPr>
  </w:style>
  <w:style w:type="character" w:customStyle="1" w:styleId="WW-EndnoteReference6">
    <w:name w:val="WW-Endnote Reference6"/>
    <w:rsid w:val="00C37C6E"/>
    <w:rPr>
      <w:vertAlign w:val="superscript"/>
    </w:rPr>
  </w:style>
  <w:style w:type="character" w:customStyle="1" w:styleId="WW-FootnoteReference7">
    <w:name w:val="WW-Footnote Reference7"/>
    <w:rsid w:val="00C37C6E"/>
    <w:rPr>
      <w:vertAlign w:val="superscript"/>
    </w:rPr>
  </w:style>
  <w:style w:type="character" w:customStyle="1" w:styleId="WW-EndnoteReference7">
    <w:name w:val="WW-Endnote Reference7"/>
    <w:rsid w:val="00C37C6E"/>
    <w:rPr>
      <w:vertAlign w:val="superscript"/>
    </w:rPr>
  </w:style>
  <w:style w:type="character" w:customStyle="1" w:styleId="WW-FootnoteReference8">
    <w:name w:val="WW-Footnote Reference8"/>
    <w:rsid w:val="00C37C6E"/>
    <w:rPr>
      <w:vertAlign w:val="superscript"/>
    </w:rPr>
  </w:style>
  <w:style w:type="character" w:customStyle="1" w:styleId="WW-EndnoteReference8">
    <w:name w:val="WW-Endnote Reference8"/>
    <w:rsid w:val="00C37C6E"/>
    <w:rPr>
      <w:vertAlign w:val="superscript"/>
    </w:rPr>
  </w:style>
  <w:style w:type="character" w:customStyle="1" w:styleId="WW-FootnoteReference9">
    <w:name w:val="WW-Footnote Reference9"/>
    <w:rsid w:val="00C37C6E"/>
    <w:rPr>
      <w:vertAlign w:val="superscript"/>
    </w:rPr>
  </w:style>
  <w:style w:type="character" w:customStyle="1" w:styleId="WW-EndnoteReference9">
    <w:name w:val="WW-Endnote Reference9"/>
    <w:rsid w:val="00C37C6E"/>
    <w:rPr>
      <w:vertAlign w:val="superscript"/>
    </w:rPr>
  </w:style>
  <w:style w:type="character" w:customStyle="1" w:styleId="WW-FootnoteReference10">
    <w:name w:val="WW-Footnote Reference10"/>
    <w:rsid w:val="00C37C6E"/>
    <w:rPr>
      <w:vertAlign w:val="superscript"/>
    </w:rPr>
  </w:style>
  <w:style w:type="character" w:customStyle="1" w:styleId="WW-EndnoteReference10">
    <w:name w:val="WW-Endnote Reference10"/>
    <w:rsid w:val="00C37C6E"/>
    <w:rPr>
      <w:vertAlign w:val="superscript"/>
    </w:rPr>
  </w:style>
  <w:style w:type="character" w:customStyle="1" w:styleId="WW-FootnoteReference11">
    <w:name w:val="WW-Footnote Reference11"/>
    <w:rsid w:val="00C37C6E"/>
    <w:rPr>
      <w:vertAlign w:val="superscript"/>
    </w:rPr>
  </w:style>
  <w:style w:type="character" w:customStyle="1" w:styleId="WW-EndnoteReference11">
    <w:name w:val="WW-Endnote Reference11"/>
    <w:rsid w:val="00C37C6E"/>
    <w:rPr>
      <w:vertAlign w:val="superscript"/>
    </w:rPr>
  </w:style>
  <w:style w:type="character" w:customStyle="1" w:styleId="WW-FootnoteReference12">
    <w:name w:val="WW-Footnote Reference12"/>
    <w:rsid w:val="00C37C6E"/>
    <w:rPr>
      <w:vertAlign w:val="superscript"/>
    </w:rPr>
  </w:style>
  <w:style w:type="character" w:customStyle="1" w:styleId="WW-EndnoteReference12">
    <w:name w:val="WW-Endnote Reference12"/>
    <w:rsid w:val="00C37C6E"/>
    <w:rPr>
      <w:vertAlign w:val="superscript"/>
    </w:rPr>
  </w:style>
  <w:style w:type="character" w:customStyle="1" w:styleId="WW-FootnoteReference13">
    <w:name w:val="WW-Footnote Reference13"/>
    <w:rsid w:val="00C37C6E"/>
    <w:rPr>
      <w:vertAlign w:val="superscript"/>
    </w:rPr>
  </w:style>
  <w:style w:type="character" w:customStyle="1" w:styleId="WW-EndnoteReference13">
    <w:name w:val="WW-Endnote Reference13"/>
    <w:rsid w:val="00C37C6E"/>
    <w:rPr>
      <w:vertAlign w:val="superscript"/>
    </w:rPr>
  </w:style>
  <w:style w:type="character" w:customStyle="1" w:styleId="21">
    <w:name w:val="Παραπομπή υποσημείωσης2"/>
    <w:rsid w:val="00C37C6E"/>
    <w:rPr>
      <w:vertAlign w:val="superscript"/>
    </w:rPr>
  </w:style>
  <w:style w:type="character" w:customStyle="1" w:styleId="22">
    <w:name w:val="Παραπομπή σημείωσης τέλους2"/>
    <w:rsid w:val="00C37C6E"/>
    <w:rPr>
      <w:vertAlign w:val="superscript"/>
    </w:rPr>
  </w:style>
  <w:style w:type="character" w:customStyle="1" w:styleId="23">
    <w:name w:val="Παραπομπή υποσημείωσης2"/>
    <w:rsid w:val="00C37C6E"/>
    <w:rPr>
      <w:vertAlign w:val="superscript"/>
    </w:rPr>
  </w:style>
  <w:style w:type="character" w:customStyle="1" w:styleId="24">
    <w:name w:val="Παραπομπή σημείωσης τέλους2"/>
    <w:rsid w:val="00C37C6E"/>
    <w:rPr>
      <w:vertAlign w:val="superscript"/>
    </w:rPr>
  </w:style>
  <w:style w:type="character" w:customStyle="1" w:styleId="WW-FootnoteReference14">
    <w:name w:val="WW-Footnote Reference14"/>
    <w:rsid w:val="00C37C6E"/>
    <w:rPr>
      <w:vertAlign w:val="superscript"/>
    </w:rPr>
  </w:style>
  <w:style w:type="character" w:customStyle="1" w:styleId="WW-EndnoteReference14">
    <w:name w:val="WW-Endnote Reference14"/>
    <w:rsid w:val="00C37C6E"/>
    <w:rPr>
      <w:vertAlign w:val="superscript"/>
    </w:rPr>
  </w:style>
  <w:style w:type="character" w:customStyle="1" w:styleId="WW-FootnoteReference15">
    <w:name w:val="WW-Footnote Reference15"/>
    <w:rsid w:val="00C37C6E"/>
    <w:rPr>
      <w:vertAlign w:val="superscript"/>
    </w:rPr>
  </w:style>
  <w:style w:type="character" w:customStyle="1" w:styleId="WW-EndnoteReference15">
    <w:name w:val="WW-Endnote Reference15"/>
    <w:rsid w:val="00C37C6E"/>
    <w:rPr>
      <w:vertAlign w:val="superscript"/>
    </w:rPr>
  </w:style>
  <w:style w:type="character" w:styleId="ab">
    <w:name w:val="footnote reference"/>
    <w:rsid w:val="00C37C6E"/>
    <w:rPr>
      <w:vertAlign w:val="superscript"/>
    </w:rPr>
  </w:style>
  <w:style w:type="character" w:styleId="ac">
    <w:name w:val="endnote reference"/>
    <w:rsid w:val="00C37C6E"/>
    <w:rPr>
      <w:vertAlign w:val="superscript"/>
    </w:rPr>
  </w:style>
  <w:style w:type="paragraph" w:customStyle="1" w:styleId="ad">
    <w:name w:val="Επικεφαλίδα"/>
    <w:basedOn w:val="a"/>
    <w:next w:val="ae"/>
    <w:rsid w:val="00C37C6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C37C6E"/>
    <w:pPr>
      <w:spacing w:after="240"/>
    </w:pPr>
  </w:style>
  <w:style w:type="character" w:customStyle="1" w:styleId="Char2">
    <w:name w:val="Σώμα κειμένου Char"/>
    <w:basedOn w:val="a0"/>
    <w:link w:val="ae"/>
    <w:rsid w:val="00C37C6E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C37C6E"/>
    <w:rPr>
      <w:rFonts w:cs="Mangal"/>
    </w:rPr>
  </w:style>
  <w:style w:type="paragraph" w:styleId="af0">
    <w:name w:val="caption"/>
    <w:basedOn w:val="a"/>
    <w:qFormat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C37C6E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C37C6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C37C6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C37C6E"/>
  </w:style>
  <w:style w:type="paragraph" w:customStyle="1" w:styleId="inserttext">
    <w:name w:val="insert text"/>
    <w:basedOn w:val="a"/>
    <w:rsid w:val="00C37C6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C37C6E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C37C6E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C37C6E"/>
  </w:style>
  <w:style w:type="character" w:customStyle="1" w:styleId="Char4">
    <w:name w:val="Κεφαλίδα Char"/>
    <w:basedOn w:val="a0"/>
    <w:link w:val="af3"/>
    <w:rsid w:val="00C37C6E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C37C6E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C37C6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C37C6E"/>
    <w:rPr>
      <w:b/>
      <w:bCs/>
    </w:rPr>
  </w:style>
  <w:style w:type="paragraph" w:customStyle="1" w:styleId="19">
    <w:name w:val="Αναθεώρηση1"/>
    <w:rsid w:val="00C37C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C37C6E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rsid w:val="00C37C6E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C37C6E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C37C6E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uiPriority w:val="39"/>
    <w:rsid w:val="00C37C6E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C37C6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C37C6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C37C6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C37C6E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C37C6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C37C6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C37C6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C37C6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C37C6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37C6E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C37C6E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C37C6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C37C6E"/>
  </w:style>
  <w:style w:type="paragraph" w:styleId="af7">
    <w:name w:val="Body Text Indent"/>
    <w:basedOn w:val="a"/>
    <w:link w:val="Char7"/>
    <w:rsid w:val="00C37C6E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C37C6E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C37C6E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C37C6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C37C6E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C37C6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C37C6E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C37C6E"/>
    <w:pPr>
      <w:suppressLineNumbers/>
    </w:pPr>
  </w:style>
  <w:style w:type="paragraph" w:customStyle="1" w:styleId="af9">
    <w:name w:val="Επικεφαλίδα πίνακα"/>
    <w:basedOn w:val="af8"/>
    <w:rsid w:val="00C37C6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37C6E"/>
  </w:style>
  <w:style w:type="paragraph" w:customStyle="1" w:styleId="Standard">
    <w:name w:val="Standard"/>
    <w:rsid w:val="00C37C6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37C6E"/>
    <w:pPr>
      <w:spacing w:after="120"/>
    </w:pPr>
  </w:style>
  <w:style w:type="paragraph" w:customStyle="1" w:styleId="Footnote">
    <w:name w:val="Footnote"/>
    <w:basedOn w:val="Standard"/>
    <w:rsid w:val="00C37C6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C37C6E"/>
    <w:rPr>
      <w:sz w:val="16"/>
      <w:szCs w:val="16"/>
    </w:rPr>
  </w:style>
  <w:style w:type="paragraph" w:customStyle="1" w:styleId="fooot">
    <w:name w:val="fooot"/>
    <w:basedOn w:val="footers"/>
    <w:rsid w:val="00C37C6E"/>
  </w:style>
  <w:style w:type="paragraph" w:styleId="afa">
    <w:name w:val="Balloon Text"/>
    <w:basedOn w:val="a"/>
    <w:link w:val="Char10"/>
    <w:rsid w:val="00C37C6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C37C6E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C37C6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C37C6E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C37C6E"/>
    <w:rPr>
      <w:b/>
      <w:bCs/>
    </w:rPr>
  </w:style>
  <w:style w:type="character" w:customStyle="1" w:styleId="Char12">
    <w:name w:val="Θέμα σχολίου Char1"/>
    <w:basedOn w:val="Char11"/>
    <w:link w:val="afc"/>
    <w:rsid w:val="00C37C6E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uiPriority w:val="99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rsid w:val="00C37C6E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C37C6E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C37C6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C37C6E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C37C6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C37C6E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C37C6E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aff0">
    <w:name w:val="List Paragraph"/>
    <w:basedOn w:val="a"/>
    <w:uiPriority w:val="34"/>
    <w:qFormat/>
    <w:rsid w:val="002066A7"/>
    <w:pPr>
      <w:ind w:left="720"/>
      <w:contextualSpacing/>
    </w:pPr>
  </w:style>
  <w:style w:type="character" w:customStyle="1" w:styleId="WW-FootnoteReference17">
    <w:name w:val="WW-Footnote Reference17"/>
    <w:rsid w:val="00CB1DF8"/>
    <w:rPr>
      <w:vertAlign w:val="superscript"/>
    </w:rPr>
  </w:style>
  <w:style w:type="paragraph" w:styleId="Web">
    <w:name w:val="Normal (Web)"/>
    <w:basedOn w:val="a"/>
    <w:rsid w:val="004C0CC9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27">
    <w:name w:val="Body Text 2"/>
    <w:basedOn w:val="a"/>
    <w:link w:val="2Char0"/>
    <w:unhideWhenUsed/>
    <w:rsid w:val="00055AC7"/>
    <w:pPr>
      <w:spacing w:line="480" w:lineRule="auto"/>
    </w:pPr>
  </w:style>
  <w:style w:type="character" w:customStyle="1" w:styleId="2Char0">
    <w:name w:val="Σώμα κείμενου 2 Char"/>
    <w:basedOn w:val="a0"/>
    <w:link w:val="27"/>
    <w:rsid w:val="00055AC7"/>
    <w:rPr>
      <w:rFonts w:ascii="Calibri" w:eastAsia="Times New Roman" w:hAnsi="Calibri" w:cs="Calibri"/>
      <w:szCs w:val="24"/>
      <w:lang w:val="en-GB" w:eastAsia="zh-CN"/>
    </w:rPr>
  </w:style>
  <w:style w:type="table" w:customStyle="1" w:styleId="1e">
    <w:name w:val="Πλέγμα πίνακα1"/>
    <w:basedOn w:val="a1"/>
    <w:uiPriority w:val="59"/>
    <w:rsid w:val="00B55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B55860"/>
    <w:rPr>
      <w:color w:val="808080"/>
      <w:shd w:val="clear" w:color="auto" w:fill="E6E6E6"/>
    </w:rPr>
  </w:style>
  <w:style w:type="table" w:styleId="aff1">
    <w:name w:val="Table Grid"/>
    <w:basedOn w:val="a1"/>
    <w:uiPriority w:val="59"/>
    <w:rsid w:val="00B55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Παραπομπή υποσημείωσης3"/>
    <w:rsid w:val="007A1A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C37C6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C37C6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C37C6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C37C6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C37C6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37C6E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C37C6E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C37C6E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C37C6E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C37C6E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C37C6E"/>
  </w:style>
  <w:style w:type="character" w:customStyle="1" w:styleId="WW8Num1z1">
    <w:name w:val="WW8Num1z1"/>
    <w:rsid w:val="00C37C6E"/>
  </w:style>
  <w:style w:type="character" w:customStyle="1" w:styleId="WW8Num1z2">
    <w:name w:val="WW8Num1z2"/>
    <w:rsid w:val="00C37C6E"/>
  </w:style>
  <w:style w:type="character" w:customStyle="1" w:styleId="WW8Num1z3">
    <w:name w:val="WW8Num1z3"/>
    <w:rsid w:val="00C37C6E"/>
  </w:style>
  <w:style w:type="character" w:customStyle="1" w:styleId="WW8Num1z4">
    <w:name w:val="WW8Num1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37C6E"/>
  </w:style>
  <w:style w:type="character" w:customStyle="1" w:styleId="WW8Num1z6">
    <w:name w:val="WW8Num1z6"/>
    <w:rsid w:val="00C37C6E"/>
  </w:style>
  <w:style w:type="character" w:customStyle="1" w:styleId="WW8Num1z7">
    <w:name w:val="WW8Num1z7"/>
    <w:rsid w:val="00C37C6E"/>
  </w:style>
  <w:style w:type="character" w:customStyle="1" w:styleId="WW8Num1z8">
    <w:name w:val="WW8Num1z8"/>
    <w:rsid w:val="00C37C6E"/>
  </w:style>
  <w:style w:type="character" w:customStyle="1" w:styleId="WW8Num2z0">
    <w:name w:val="WW8Num2z0"/>
    <w:rsid w:val="00C37C6E"/>
  </w:style>
  <w:style w:type="character" w:customStyle="1" w:styleId="WW8Num2z1">
    <w:name w:val="WW8Num2z1"/>
    <w:rsid w:val="00C37C6E"/>
  </w:style>
  <w:style w:type="character" w:customStyle="1" w:styleId="WW8Num2z2">
    <w:name w:val="WW8Num2z2"/>
    <w:rsid w:val="00C37C6E"/>
  </w:style>
  <w:style w:type="character" w:customStyle="1" w:styleId="WW8Num2z3">
    <w:name w:val="WW8Num2z3"/>
    <w:rsid w:val="00C37C6E"/>
  </w:style>
  <w:style w:type="character" w:customStyle="1" w:styleId="WW8Num2z4">
    <w:name w:val="WW8Num2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37C6E"/>
  </w:style>
  <w:style w:type="character" w:customStyle="1" w:styleId="WW8Num2z6">
    <w:name w:val="WW8Num2z6"/>
    <w:rsid w:val="00C37C6E"/>
  </w:style>
  <w:style w:type="character" w:customStyle="1" w:styleId="WW8Num2z7">
    <w:name w:val="WW8Num2z7"/>
    <w:rsid w:val="00C37C6E"/>
  </w:style>
  <w:style w:type="character" w:customStyle="1" w:styleId="WW8Num2z8">
    <w:name w:val="WW8Num2z8"/>
    <w:rsid w:val="00C37C6E"/>
  </w:style>
  <w:style w:type="character" w:customStyle="1" w:styleId="WW8Num3z0">
    <w:name w:val="WW8Num3z0"/>
    <w:rsid w:val="00C37C6E"/>
    <w:rPr>
      <w:rFonts w:ascii="Symbol" w:hAnsi="Symbol" w:cs="Symbol"/>
      <w:lang w:val="el-GR"/>
    </w:rPr>
  </w:style>
  <w:style w:type="character" w:customStyle="1" w:styleId="WW8Num4z0">
    <w:name w:val="WW8Num4z0"/>
    <w:rsid w:val="00C37C6E"/>
    <w:rPr>
      <w:lang w:val="el-GR"/>
    </w:rPr>
  </w:style>
  <w:style w:type="character" w:customStyle="1" w:styleId="WW8Num5z0">
    <w:name w:val="WW8Num5z0"/>
    <w:rsid w:val="00C37C6E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C37C6E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C37C6E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C37C6E"/>
    <w:rPr>
      <w:b/>
      <w:bCs/>
      <w:szCs w:val="22"/>
      <w:lang w:val="el-GR"/>
    </w:rPr>
  </w:style>
  <w:style w:type="character" w:customStyle="1" w:styleId="WW8Num8z1">
    <w:name w:val="WW8Num8z1"/>
    <w:rsid w:val="00C37C6E"/>
  </w:style>
  <w:style w:type="character" w:customStyle="1" w:styleId="WW8Num8z2">
    <w:name w:val="WW8Num8z2"/>
    <w:rsid w:val="00C37C6E"/>
  </w:style>
  <w:style w:type="character" w:customStyle="1" w:styleId="WW8Num8z3">
    <w:name w:val="WW8Num8z3"/>
    <w:rsid w:val="00C37C6E"/>
  </w:style>
  <w:style w:type="character" w:customStyle="1" w:styleId="WW8Num8z4">
    <w:name w:val="WW8Num8z4"/>
    <w:rsid w:val="00C37C6E"/>
  </w:style>
  <w:style w:type="character" w:customStyle="1" w:styleId="WW8Num8z5">
    <w:name w:val="WW8Num8z5"/>
    <w:rsid w:val="00C37C6E"/>
  </w:style>
  <w:style w:type="character" w:customStyle="1" w:styleId="WW8Num8z6">
    <w:name w:val="WW8Num8z6"/>
    <w:rsid w:val="00C37C6E"/>
  </w:style>
  <w:style w:type="character" w:customStyle="1" w:styleId="WW8Num8z7">
    <w:name w:val="WW8Num8z7"/>
    <w:rsid w:val="00C37C6E"/>
  </w:style>
  <w:style w:type="character" w:customStyle="1" w:styleId="WW8Num8z8">
    <w:name w:val="WW8Num8z8"/>
    <w:rsid w:val="00C37C6E"/>
  </w:style>
  <w:style w:type="character" w:customStyle="1" w:styleId="WW8Num9z0">
    <w:name w:val="WW8Num9z0"/>
    <w:rsid w:val="00C37C6E"/>
    <w:rPr>
      <w:b/>
      <w:bCs/>
      <w:szCs w:val="22"/>
      <w:lang w:val="el-GR"/>
    </w:rPr>
  </w:style>
  <w:style w:type="character" w:customStyle="1" w:styleId="WW8Num9z1">
    <w:name w:val="WW8Num9z1"/>
    <w:rsid w:val="00C37C6E"/>
    <w:rPr>
      <w:rFonts w:eastAsia="Calibri"/>
      <w:lang w:val="el-GR"/>
    </w:rPr>
  </w:style>
  <w:style w:type="character" w:customStyle="1" w:styleId="WW8Num9z2">
    <w:name w:val="WW8Num9z2"/>
    <w:rsid w:val="00C37C6E"/>
  </w:style>
  <w:style w:type="character" w:customStyle="1" w:styleId="WW8Num9z3">
    <w:name w:val="WW8Num9z3"/>
    <w:rsid w:val="00C37C6E"/>
  </w:style>
  <w:style w:type="character" w:customStyle="1" w:styleId="WW8Num9z4">
    <w:name w:val="WW8Num9z4"/>
    <w:rsid w:val="00C37C6E"/>
  </w:style>
  <w:style w:type="character" w:customStyle="1" w:styleId="WW8Num9z5">
    <w:name w:val="WW8Num9z5"/>
    <w:rsid w:val="00C37C6E"/>
  </w:style>
  <w:style w:type="character" w:customStyle="1" w:styleId="WW8Num9z6">
    <w:name w:val="WW8Num9z6"/>
    <w:rsid w:val="00C37C6E"/>
  </w:style>
  <w:style w:type="character" w:customStyle="1" w:styleId="WW8Num9z7">
    <w:name w:val="WW8Num9z7"/>
    <w:rsid w:val="00C37C6E"/>
  </w:style>
  <w:style w:type="character" w:customStyle="1" w:styleId="WW8Num9z8">
    <w:name w:val="WW8Num9z8"/>
    <w:rsid w:val="00C37C6E"/>
  </w:style>
  <w:style w:type="character" w:customStyle="1" w:styleId="WW8Num10z0">
    <w:name w:val="WW8Num10z0"/>
    <w:rsid w:val="00C37C6E"/>
    <w:rPr>
      <w:rFonts w:ascii="Symbol" w:hAnsi="Symbol" w:cs="OpenSymbol"/>
      <w:color w:val="5B9BD5"/>
    </w:rPr>
  </w:style>
  <w:style w:type="character" w:customStyle="1" w:styleId="WW8Num7z1">
    <w:name w:val="WW8Num7z1"/>
    <w:rsid w:val="00C37C6E"/>
  </w:style>
  <w:style w:type="character" w:customStyle="1" w:styleId="WW8Num7z2">
    <w:name w:val="WW8Num7z2"/>
    <w:rsid w:val="00C37C6E"/>
  </w:style>
  <w:style w:type="character" w:customStyle="1" w:styleId="WW8Num7z3">
    <w:name w:val="WW8Num7z3"/>
    <w:rsid w:val="00C37C6E"/>
  </w:style>
  <w:style w:type="character" w:customStyle="1" w:styleId="WW8Num7z4">
    <w:name w:val="WW8Num7z4"/>
    <w:rsid w:val="00C37C6E"/>
  </w:style>
  <w:style w:type="character" w:customStyle="1" w:styleId="WW8Num7z5">
    <w:name w:val="WW8Num7z5"/>
    <w:rsid w:val="00C37C6E"/>
  </w:style>
  <w:style w:type="character" w:customStyle="1" w:styleId="WW8Num7z6">
    <w:name w:val="WW8Num7z6"/>
    <w:rsid w:val="00C37C6E"/>
  </w:style>
  <w:style w:type="character" w:customStyle="1" w:styleId="WW8Num7z7">
    <w:name w:val="WW8Num7z7"/>
    <w:rsid w:val="00C37C6E"/>
  </w:style>
  <w:style w:type="character" w:customStyle="1" w:styleId="WW8Num7z8">
    <w:name w:val="WW8Num7z8"/>
    <w:rsid w:val="00C37C6E"/>
  </w:style>
  <w:style w:type="character" w:customStyle="1" w:styleId="10">
    <w:name w:val="Προεπιλεγμένη γραμματοσειρά1"/>
    <w:rsid w:val="00C37C6E"/>
  </w:style>
  <w:style w:type="character" w:customStyle="1" w:styleId="WW-DefaultParagraphFont">
    <w:name w:val="WW-Default Paragraph Font"/>
    <w:rsid w:val="00C37C6E"/>
  </w:style>
  <w:style w:type="character" w:customStyle="1" w:styleId="30">
    <w:name w:val="Προεπιλεγμένη γραμματοσειρά3"/>
    <w:rsid w:val="00C37C6E"/>
  </w:style>
  <w:style w:type="character" w:customStyle="1" w:styleId="WW-DefaultParagraphFont1">
    <w:name w:val="WW-Default Paragraph Font1"/>
    <w:rsid w:val="00C37C6E"/>
  </w:style>
  <w:style w:type="character" w:customStyle="1" w:styleId="WW8Num10z1">
    <w:name w:val="WW8Num10z1"/>
    <w:rsid w:val="00C37C6E"/>
    <w:rPr>
      <w:rFonts w:eastAsia="Calibri"/>
      <w:lang w:val="el-GR"/>
    </w:rPr>
  </w:style>
  <w:style w:type="character" w:customStyle="1" w:styleId="WW8Num10z2">
    <w:name w:val="WW8Num10z2"/>
    <w:rsid w:val="00C37C6E"/>
  </w:style>
  <w:style w:type="character" w:customStyle="1" w:styleId="WW8Num10z3">
    <w:name w:val="WW8Num10z3"/>
    <w:rsid w:val="00C37C6E"/>
  </w:style>
  <w:style w:type="character" w:customStyle="1" w:styleId="WW8Num10z4">
    <w:name w:val="WW8Num10z4"/>
    <w:rsid w:val="00C37C6E"/>
  </w:style>
  <w:style w:type="character" w:customStyle="1" w:styleId="WW8Num10z5">
    <w:name w:val="WW8Num10z5"/>
    <w:rsid w:val="00C37C6E"/>
  </w:style>
  <w:style w:type="character" w:customStyle="1" w:styleId="WW8Num10z6">
    <w:name w:val="WW8Num10z6"/>
    <w:rsid w:val="00C37C6E"/>
  </w:style>
  <w:style w:type="character" w:customStyle="1" w:styleId="WW8Num10z7">
    <w:name w:val="WW8Num10z7"/>
    <w:rsid w:val="00C37C6E"/>
  </w:style>
  <w:style w:type="character" w:customStyle="1" w:styleId="WW8Num10z8">
    <w:name w:val="WW8Num10z8"/>
    <w:rsid w:val="00C37C6E"/>
  </w:style>
  <w:style w:type="character" w:customStyle="1" w:styleId="WW8Num11z0">
    <w:name w:val="WW8Num11z0"/>
    <w:rsid w:val="00C37C6E"/>
    <w:rPr>
      <w:rFonts w:ascii="Symbol" w:hAnsi="Symbol" w:cs="OpenSymbol"/>
    </w:rPr>
  </w:style>
  <w:style w:type="character" w:customStyle="1" w:styleId="DefaultParagraphFont2">
    <w:name w:val="Default Paragraph Font2"/>
    <w:rsid w:val="00C37C6E"/>
  </w:style>
  <w:style w:type="character" w:customStyle="1" w:styleId="WW8Num11z1">
    <w:name w:val="WW8Num11z1"/>
    <w:rsid w:val="00C37C6E"/>
  </w:style>
  <w:style w:type="character" w:customStyle="1" w:styleId="WW8Num11z2">
    <w:name w:val="WW8Num11z2"/>
    <w:rsid w:val="00C37C6E"/>
  </w:style>
  <w:style w:type="character" w:customStyle="1" w:styleId="WW8Num11z3">
    <w:name w:val="WW8Num11z3"/>
    <w:rsid w:val="00C37C6E"/>
  </w:style>
  <w:style w:type="character" w:customStyle="1" w:styleId="WW8Num11z4">
    <w:name w:val="WW8Num11z4"/>
    <w:rsid w:val="00C37C6E"/>
  </w:style>
  <w:style w:type="character" w:customStyle="1" w:styleId="WW8Num11z5">
    <w:name w:val="WW8Num11z5"/>
    <w:rsid w:val="00C37C6E"/>
  </w:style>
  <w:style w:type="character" w:customStyle="1" w:styleId="WW8Num11z6">
    <w:name w:val="WW8Num11z6"/>
    <w:rsid w:val="00C37C6E"/>
  </w:style>
  <w:style w:type="character" w:customStyle="1" w:styleId="WW8Num11z7">
    <w:name w:val="WW8Num11z7"/>
    <w:rsid w:val="00C37C6E"/>
  </w:style>
  <w:style w:type="character" w:customStyle="1" w:styleId="WW8Num11z8">
    <w:name w:val="WW8Num11z8"/>
    <w:rsid w:val="00C37C6E"/>
  </w:style>
  <w:style w:type="character" w:customStyle="1" w:styleId="WW8Num12z0">
    <w:name w:val="WW8Num12z0"/>
    <w:rsid w:val="00C37C6E"/>
    <w:rPr>
      <w:b/>
      <w:bCs/>
      <w:szCs w:val="22"/>
      <w:lang w:val="el-GR"/>
    </w:rPr>
  </w:style>
  <w:style w:type="character" w:customStyle="1" w:styleId="WW8Num12z1">
    <w:name w:val="WW8Num12z1"/>
    <w:rsid w:val="00C37C6E"/>
    <w:rPr>
      <w:rFonts w:eastAsia="Calibri"/>
      <w:lang w:val="el-GR"/>
    </w:rPr>
  </w:style>
  <w:style w:type="character" w:customStyle="1" w:styleId="WW8Num12z2">
    <w:name w:val="WW8Num12z2"/>
    <w:rsid w:val="00C37C6E"/>
  </w:style>
  <w:style w:type="character" w:customStyle="1" w:styleId="WW8Num12z3">
    <w:name w:val="WW8Num12z3"/>
    <w:rsid w:val="00C37C6E"/>
  </w:style>
  <w:style w:type="character" w:customStyle="1" w:styleId="WW8Num12z4">
    <w:name w:val="WW8Num12z4"/>
    <w:rsid w:val="00C37C6E"/>
  </w:style>
  <w:style w:type="character" w:customStyle="1" w:styleId="WW8Num12z5">
    <w:name w:val="WW8Num12z5"/>
    <w:rsid w:val="00C37C6E"/>
  </w:style>
  <w:style w:type="character" w:customStyle="1" w:styleId="WW8Num12z6">
    <w:name w:val="WW8Num12z6"/>
    <w:rsid w:val="00C37C6E"/>
  </w:style>
  <w:style w:type="character" w:customStyle="1" w:styleId="WW8Num12z7">
    <w:name w:val="WW8Num12z7"/>
    <w:rsid w:val="00C37C6E"/>
  </w:style>
  <w:style w:type="character" w:customStyle="1" w:styleId="WW8Num12z8">
    <w:name w:val="WW8Num12z8"/>
    <w:rsid w:val="00C37C6E"/>
  </w:style>
  <w:style w:type="character" w:customStyle="1" w:styleId="WW8Num13z0">
    <w:name w:val="WW8Num13z0"/>
    <w:rsid w:val="00C37C6E"/>
    <w:rPr>
      <w:rFonts w:ascii="Symbol" w:hAnsi="Symbol" w:cs="OpenSymbol"/>
    </w:rPr>
  </w:style>
  <w:style w:type="character" w:customStyle="1" w:styleId="WW-DefaultParagraphFont11">
    <w:name w:val="WW-Default Paragraph Font11"/>
    <w:rsid w:val="00C37C6E"/>
  </w:style>
  <w:style w:type="character" w:customStyle="1" w:styleId="WW8Num13z1">
    <w:name w:val="WW8Num13z1"/>
    <w:rsid w:val="00C37C6E"/>
    <w:rPr>
      <w:rFonts w:eastAsia="Calibri"/>
      <w:lang w:val="el-GR"/>
    </w:rPr>
  </w:style>
  <w:style w:type="character" w:customStyle="1" w:styleId="WW8Num13z2">
    <w:name w:val="WW8Num13z2"/>
    <w:rsid w:val="00C37C6E"/>
  </w:style>
  <w:style w:type="character" w:customStyle="1" w:styleId="WW8Num13z3">
    <w:name w:val="WW8Num13z3"/>
    <w:rsid w:val="00C37C6E"/>
  </w:style>
  <w:style w:type="character" w:customStyle="1" w:styleId="WW8Num13z4">
    <w:name w:val="WW8Num13z4"/>
    <w:rsid w:val="00C37C6E"/>
  </w:style>
  <w:style w:type="character" w:customStyle="1" w:styleId="WW8Num13z5">
    <w:name w:val="WW8Num13z5"/>
    <w:rsid w:val="00C37C6E"/>
  </w:style>
  <w:style w:type="character" w:customStyle="1" w:styleId="WW8Num13z6">
    <w:name w:val="WW8Num13z6"/>
    <w:rsid w:val="00C37C6E"/>
  </w:style>
  <w:style w:type="character" w:customStyle="1" w:styleId="WW8Num13z7">
    <w:name w:val="WW8Num13z7"/>
    <w:rsid w:val="00C37C6E"/>
  </w:style>
  <w:style w:type="character" w:customStyle="1" w:styleId="WW8Num13z8">
    <w:name w:val="WW8Num13z8"/>
    <w:rsid w:val="00C37C6E"/>
  </w:style>
  <w:style w:type="character" w:customStyle="1" w:styleId="WW8Num14z0">
    <w:name w:val="WW8Num14z0"/>
    <w:rsid w:val="00C37C6E"/>
    <w:rPr>
      <w:rFonts w:ascii="Symbol" w:hAnsi="Symbol" w:cs="OpenSymbol"/>
    </w:rPr>
  </w:style>
  <w:style w:type="character" w:customStyle="1" w:styleId="WW8Num14z1">
    <w:name w:val="WW8Num14z1"/>
    <w:rsid w:val="00C37C6E"/>
  </w:style>
  <w:style w:type="character" w:customStyle="1" w:styleId="WW8Num14z2">
    <w:name w:val="WW8Num14z2"/>
    <w:rsid w:val="00C37C6E"/>
  </w:style>
  <w:style w:type="character" w:customStyle="1" w:styleId="WW8Num14z3">
    <w:name w:val="WW8Num14z3"/>
    <w:rsid w:val="00C37C6E"/>
  </w:style>
  <w:style w:type="character" w:customStyle="1" w:styleId="WW8Num14z4">
    <w:name w:val="WW8Num14z4"/>
    <w:rsid w:val="00C37C6E"/>
  </w:style>
  <w:style w:type="character" w:customStyle="1" w:styleId="WW8Num14z5">
    <w:name w:val="WW8Num14z5"/>
    <w:rsid w:val="00C37C6E"/>
  </w:style>
  <w:style w:type="character" w:customStyle="1" w:styleId="WW8Num14z6">
    <w:name w:val="WW8Num14z6"/>
    <w:rsid w:val="00C37C6E"/>
  </w:style>
  <w:style w:type="character" w:customStyle="1" w:styleId="WW8Num14z7">
    <w:name w:val="WW8Num14z7"/>
    <w:rsid w:val="00C37C6E"/>
  </w:style>
  <w:style w:type="character" w:customStyle="1" w:styleId="WW8Num14z8">
    <w:name w:val="WW8Num14z8"/>
    <w:rsid w:val="00C37C6E"/>
  </w:style>
  <w:style w:type="character" w:customStyle="1" w:styleId="WW8Num15z0">
    <w:name w:val="WW8Num15z0"/>
    <w:rsid w:val="00C37C6E"/>
  </w:style>
  <w:style w:type="character" w:customStyle="1" w:styleId="WW8Num15z1">
    <w:name w:val="WW8Num15z1"/>
    <w:rsid w:val="00C37C6E"/>
  </w:style>
  <w:style w:type="character" w:customStyle="1" w:styleId="WW8Num15z2">
    <w:name w:val="WW8Num15z2"/>
    <w:rsid w:val="00C37C6E"/>
  </w:style>
  <w:style w:type="character" w:customStyle="1" w:styleId="WW8Num15z3">
    <w:name w:val="WW8Num15z3"/>
    <w:rsid w:val="00C37C6E"/>
  </w:style>
  <w:style w:type="character" w:customStyle="1" w:styleId="WW8Num15z4">
    <w:name w:val="WW8Num15z4"/>
    <w:rsid w:val="00C37C6E"/>
  </w:style>
  <w:style w:type="character" w:customStyle="1" w:styleId="WW8Num15z5">
    <w:name w:val="WW8Num15z5"/>
    <w:rsid w:val="00C37C6E"/>
  </w:style>
  <w:style w:type="character" w:customStyle="1" w:styleId="WW8Num15z6">
    <w:name w:val="WW8Num15z6"/>
    <w:rsid w:val="00C37C6E"/>
  </w:style>
  <w:style w:type="character" w:customStyle="1" w:styleId="WW8Num15z7">
    <w:name w:val="WW8Num15z7"/>
    <w:rsid w:val="00C37C6E"/>
  </w:style>
  <w:style w:type="character" w:customStyle="1" w:styleId="WW8Num15z8">
    <w:name w:val="WW8Num15z8"/>
    <w:rsid w:val="00C37C6E"/>
  </w:style>
  <w:style w:type="character" w:customStyle="1" w:styleId="WW8Num16z0">
    <w:name w:val="WW8Num16z0"/>
    <w:rsid w:val="00C37C6E"/>
  </w:style>
  <w:style w:type="character" w:customStyle="1" w:styleId="WW8Num16z1">
    <w:name w:val="WW8Num16z1"/>
    <w:rsid w:val="00C37C6E"/>
  </w:style>
  <w:style w:type="character" w:customStyle="1" w:styleId="WW8Num16z2">
    <w:name w:val="WW8Num16z2"/>
    <w:rsid w:val="00C37C6E"/>
  </w:style>
  <w:style w:type="character" w:customStyle="1" w:styleId="WW8Num16z3">
    <w:name w:val="WW8Num16z3"/>
    <w:rsid w:val="00C37C6E"/>
  </w:style>
  <w:style w:type="character" w:customStyle="1" w:styleId="WW8Num16z4">
    <w:name w:val="WW8Num16z4"/>
    <w:rsid w:val="00C37C6E"/>
  </w:style>
  <w:style w:type="character" w:customStyle="1" w:styleId="WW8Num16z5">
    <w:name w:val="WW8Num16z5"/>
    <w:rsid w:val="00C37C6E"/>
  </w:style>
  <w:style w:type="character" w:customStyle="1" w:styleId="WW8Num16z6">
    <w:name w:val="WW8Num16z6"/>
    <w:rsid w:val="00C37C6E"/>
  </w:style>
  <w:style w:type="character" w:customStyle="1" w:styleId="WW8Num16z7">
    <w:name w:val="WW8Num16z7"/>
    <w:rsid w:val="00C37C6E"/>
  </w:style>
  <w:style w:type="character" w:customStyle="1" w:styleId="WW8Num16z8">
    <w:name w:val="WW8Num16z8"/>
    <w:rsid w:val="00C37C6E"/>
  </w:style>
  <w:style w:type="character" w:customStyle="1" w:styleId="WW-DefaultParagraphFont111">
    <w:name w:val="WW-Default Paragraph Font111"/>
    <w:rsid w:val="00C37C6E"/>
  </w:style>
  <w:style w:type="character" w:customStyle="1" w:styleId="WW-DefaultParagraphFont1111">
    <w:name w:val="WW-Default Paragraph Font1111"/>
    <w:rsid w:val="00C37C6E"/>
  </w:style>
  <w:style w:type="character" w:customStyle="1" w:styleId="WW-DefaultParagraphFont11111">
    <w:name w:val="WW-Default Paragraph Font11111"/>
    <w:rsid w:val="00C37C6E"/>
  </w:style>
  <w:style w:type="character" w:customStyle="1" w:styleId="WW-DefaultParagraphFont111111">
    <w:name w:val="WW-Default Paragraph Font111111"/>
    <w:rsid w:val="00C37C6E"/>
  </w:style>
  <w:style w:type="character" w:customStyle="1" w:styleId="WW-DefaultParagraphFont1111111">
    <w:name w:val="WW-Default Paragraph Font1111111"/>
    <w:rsid w:val="00C37C6E"/>
  </w:style>
  <w:style w:type="character" w:customStyle="1" w:styleId="WW8Num17z0">
    <w:name w:val="WW8Num17z0"/>
    <w:rsid w:val="00C37C6E"/>
  </w:style>
  <w:style w:type="character" w:customStyle="1" w:styleId="WW8Num17z1">
    <w:name w:val="WW8Num17z1"/>
    <w:rsid w:val="00C37C6E"/>
  </w:style>
  <w:style w:type="character" w:customStyle="1" w:styleId="WW8Num17z2">
    <w:name w:val="WW8Num17z2"/>
    <w:rsid w:val="00C37C6E"/>
  </w:style>
  <w:style w:type="character" w:customStyle="1" w:styleId="WW8Num17z3">
    <w:name w:val="WW8Num17z3"/>
    <w:rsid w:val="00C37C6E"/>
  </w:style>
  <w:style w:type="character" w:customStyle="1" w:styleId="WW8Num17z4">
    <w:name w:val="WW8Num17z4"/>
    <w:rsid w:val="00C37C6E"/>
  </w:style>
  <w:style w:type="character" w:customStyle="1" w:styleId="WW8Num17z5">
    <w:name w:val="WW8Num17z5"/>
    <w:rsid w:val="00C37C6E"/>
  </w:style>
  <w:style w:type="character" w:customStyle="1" w:styleId="WW8Num17z6">
    <w:name w:val="WW8Num17z6"/>
    <w:rsid w:val="00C37C6E"/>
  </w:style>
  <w:style w:type="character" w:customStyle="1" w:styleId="WW8Num17z7">
    <w:name w:val="WW8Num17z7"/>
    <w:rsid w:val="00C37C6E"/>
  </w:style>
  <w:style w:type="character" w:customStyle="1" w:styleId="WW8Num17z8">
    <w:name w:val="WW8Num17z8"/>
    <w:rsid w:val="00C37C6E"/>
  </w:style>
  <w:style w:type="character" w:customStyle="1" w:styleId="WW8Num18z0">
    <w:name w:val="WW8Num18z0"/>
    <w:rsid w:val="00C37C6E"/>
  </w:style>
  <w:style w:type="character" w:customStyle="1" w:styleId="WW8Num18z1">
    <w:name w:val="WW8Num18z1"/>
    <w:rsid w:val="00C37C6E"/>
  </w:style>
  <w:style w:type="character" w:customStyle="1" w:styleId="WW8Num18z2">
    <w:name w:val="WW8Num18z2"/>
    <w:rsid w:val="00C37C6E"/>
  </w:style>
  <w:style w:type="character" w:customStyle="1" w:styleId="WW8Num18z3">
    <w:name w:val="WW8Num18z3"/>
    <w:rsid w:val="00C37C6E"/>
  </w:style>
  <w:style w:type="character" w:customStyle="1" w:styleId="WW8Num18z4">
    <w:name w:val="WW8Num18z4"/>
    <w:rsid w:val="00C37C6E"/>
  </w:style>
  <w:style w:type="character" w:customStyle="1" w:styleId="WW8Num18z5">
    <w:name w:val="WW8Num18z5"/>
    <w:rsid w:val="00C37C6E"/>
  </w:style>
  <w:style w:type="character" w:customStyle="1" w:styleId="WW8Num18z6">
    <w:name w:val="WW8Num18z6"/>
    <w:rsid w:val="00C37C6E"/>
  </w:style>
  <w:style w:type="character" w:customStyle="1" w:styleId="WW8Num18z7">
    <w:name w:val="WW8Num18z7"/>
    <w:rsid w:val="00C37C6E"/>
  </w:style>
  <w:style w:type="character" w:customStyle="1" w:styleId="WW8Num18z8">
    <w:name w:val="WW8Num18z8"/>
    <w:rsid w:val="00C37C6E"/>
  </w:style>
  <w:style w:type="character" w:customStyle="1" w:styleId="WW8Num3z1">
    <w:name w:val="WW8Num3z1"/>
    <w:rsid w:val="00C37C6E"/>
  </w:style>
  <w:style w:type="character" w:customStyle="1" w:styleId="WW8Num3z2">
    <w:name w:val="WW8Num3z2"/>
    <w:rsid w:val="00C37C6E"/>
  </w:style>
  <w:style w:type="character" w:customStyle="1" w:styleId="WW8Num3z3">
    <w:name w:val="WW8Num3z3"/>
    <w:rsid w:val="00C37C6E"/>
  </w:style>
  <w:style w:type="character" w:customStyle="1" w:styleId="WW8Num3z4">
    <w:name w:val="WW8Num3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37C6E"/>
  </w:style>
  <w:style w:type="character" w:customStyle="1" w:styleId="WW8Num3z6">
    <w:name w:val="WW8Num3z6"/>
    <w:rsid w:val="00C37C6E"/>
  </w:style>
  <w:style w:type="character" w:customStyle="1" w:styleId="WW8Num3z7">
    <w:name w:val="WW8Num3z7"/>
    <w:rsid w:val="00C37C6E"/>
  </w:style>
  <w:style w:type="character" w:customStyle="1" w:styleId="WW8Num3z8">
    <w:name w:val="WW8Num3z8"/>
    <w:rsid w:val="00C37C6E"/>
  </w:style>
  <w:style w:type="character" w:customStyle="1" w:styleId="WW-DefaultParagraphFont11111111">
    <w:name w:val="WW-Default Paragraph Font11111111"/>
    <w:rsid w:val="00C37C6E"/>
  </w:style>
  <w:style w:type="character" w:customStyle="1" w:styleId="WW-DefaultParagraphFont111111111">
    <w:name w:val="WW-Default Paragraph Font111111111"/>
    <w:rsid w:val="00C37C6E"/>
  </w:style>
  <w:style w:type="character" w:customStyle="1" w:styleId="WW-DefaultParagraphFont1111111111">
    <w:name w:val="WW-Default Paragraph Font1111111111"/>
    <w:rsid w:val="00C37C6E"/>
  </w:style>
  <w:style w:type="character" w:customStyle="1" w:styleId="WW-DefaultParagraphFont11111111111">
    <w:name w:val="WW-Default Paragraph Font11111111111"/>
    <w:rsid w:val="00C37C6E"/>
  </w:style>
  <w:style w:type="character" w:customStyle="1" w:styleId="20">
    <w:name w:val="Προεπιλεγμένη γραμματοσειρά2"/>
    <w:rsid w:val="00C37C6E"/>
  </w:style>
  <w:style w:type="character" w:customStyle="1" w:styleId="WW8Num19z0">
    <w:name w:val="WW8Num19z0"/>
    <w:rsid w:val="00C37C6E"/>
    <w:rPr>
      <w:rFonts w:ascii="Calibri" w:hAnsi="Calibri" w:cs="Calibri"/>
    </w:rPr>
  </w:style>
  <w:style w:type="character" w:customStyle="1" w:styleId="WW8Num19z1">
    <w:name w:val="WW8Num19z1"/>
    <w:rsid w:val="00C37C6E"/>
  </w:style>
  <w:style w:type="character" w:customStyle="1" w:styleId="WW8Num20z0">
    <w:name w:val="WW8Num20z0"/>
    <w:rsid w:val="00C37C6E"/>
    <w:rPr>
      <w:rFonts w:ascii="Calibri" w:eastAsia="Calibri" w:hAnsi="Calibri" w:cs="Times New Roman"/>
    </w:rPr>
  </w:style>
  <w:style w:type="character" w:customStyle="1" w:styleId="WW8Num20z1">
    <w:name w:val="WW8Num20z1"/>
    <w:rsid w:val="00C37C6E"/>
    <w:rPr>
      <w:rFonts w:ascii="Courier New" w:hAnsi="Courier New" w:cs="Courier New"/>
    </w:rPr>
  </w:style>
  <w:style w:type="character" w:customStyle="1" w:styleId="WW8Num20z2">
    <w:name w:val="WW8Num20z2"/>
    <w:rsid w:val="00C37C6E"/>
    <w:rPr>
      <w:rFonts w:ascii="Wingdings" w:hAnsi="Wingdings" w:cs="Wingdings"/>
    </w:rPr>
  </w:style>
  <w:style w:type="character" w:customStyle="1" w:styleId="WW8Num20z3">
    <w:name w:val="WW8Num20z3"/>
    <w:rsid w:val="00C37C6E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C37C6E"/>
  </w:style>
  <w:style w:type="character" w:customStyle="1" w:styleId="WW8Num19z2">
    <w:name w:val="WW8Num19z2"/>
    <w:rsid w:val="00C37C6E"/>
  </w:style>
  <w:style w:type="character" w:customStyle="1" w:styleId="WW8Num19z3">
    <w:name w:val="WW8Num19z3"/>
    <w:rsid w:val="00C37C6E"/>
  </w:style>
  <w:style w:type="character" w:customStyle="1" w:styleId="WW8Num19z4">
    <w:name w:val="WW8Num19z4"/>
    <w:rsid w:val="00C37C6E"/>
  </w:style>
  <w:style w:type="character" w:customStyle="1" w:styleId="WW8Num19z5">
    <w:name w:val="WW8Num19z5"/>
    <w:rsid w:val="00C37C6E"/>
  </w:style>
  <w:style w:type="character" w:customStyle="1" w:styleId="WW8Num19z6">
    <w:name w:val="WW8Num19z6"/>
    <w:rsid w:val="00C37C6E"/>
  </w:style>
  <w:style w:type="character" w:customStyle="1" w:styleId="WW8Num19z7">
    <w:name w:val="WW8Num19z7"/>
    <w:rsid w:val="00C37C6E"/>
  </w:style>
  <w:style w:type="character" w:customStyle="1" w:styleId="WW8Num19z8">
    <w:name w:val="WW8Num19z8"/>
    <w:rsid w:val="00C37C6E"/>
  </w:style>
  <w:style w:type="character" w:customStyle="1" w:styleId="WW8Num20z4">
    <w:name w:val="WW8Num20z4"/>
    <w:rsid w:val="00C37C6E"/>
  </w:style>
  <w:style w:type="character" w:customStyle="1" w:styleId="WW8Num20z5">
    <w:name w:val="WW8Num20z5"/>
    <w:rsid w:val="00C37C6E"/>
  </w:style>
  <w:style w:type="character" w:customStyle="1" w:styleId="WW8Num20z6">
    <w:name w:val="WW8Num20z6"/>
    <w:rsid w:val="00C37C6E"/>
  </w:style>
  <w:style w:type="character" w:customStyle="1" w:styleId="WW8Num20z7">
    <w:name w:val="WW8Num20z7"/>
    <w:rsid w:val="00C37C6E"/>
  </w:style>
  <w:style w:type="character" w:customStyle="1" w:styleId="WW8Num20z8">
    <w:name w:val="WW8Num20z8"/>
    <w:rsid w:val="00C37C6E"/>
  </w:style>
  <w:style w:type="character" w:customStyle="1" w:styleId="WW-DefaultParagraphFont1111111111111">
    <w:name w:val="WW-Default Paragraph Font1111111111111"/>
    <w:rsid w:val="00C37C6E"/>
  </w:style>
  <w:style w:type="character" w:customStyle="1" w:styleId="WW-DefaultParagraphFont11111111111111">
    <w:name w:val="WW-Default Paragraph Font11111111111111"/>
    <w:rsid w:val="00C37C6E"/>
  </w:style>
  <w:style w:type="character" w:customStyle="1" w:styleId="WW8Num21z0">
    <w:name w:val="WW8Num21z0"/>
    <w:rsid w:val="00C37C6E"/>
    <w:rPr>
      <w:rFonts w:ascii="Calibri" w:eastAsia="Times New Roman" w:hAnsi="Calibri" w:cs="Calibri"/>
    </w:rPr>
  </w:style>
  <w:style w:type="character" w:customStyle="1" w:styleId="WW8Num21z1">
    <w:name w:val="WW8Num21z1"/>
    <w:rsid w:val="00C37C6E"/>
    <w:rPr>
      <w:rFonts w:ascii="Courier New" w:hAnsi="Courier New" w:cs="Courier New"/>
    </w:rPr>
  </w:style>
  <w:style w:type="character" w:customStyle="1" w:styleId="WW8Num21z2">
    <w:name w:val="WW8Num21z2"/>
    <w:rsid w:val="00C37C6E"/>
    <w:rPr>
      <w:rFonts w:ascii="Wingdings" w:hAnsi="Wingdings" w:cs="Wingdings"/>
    </w:rPr>
  </w:style>
  <w:style w:type="character" w:customStyle="1" w:styleId="WW8Num21z3">
    <w:name w:val="WW8Num21z3"/>
    <w:rsid w:val="00C37C6E"/>
    <w:rPr>
      <w:rFonts w:ascii="Symbol" w:hAnsi="Symbol" w:cs="Symbol"/>
    </w:rPr>
  </w:style>
  <w:style w:type="character" w:customStyle="1" w:styleId="WW8Num22z0">
    <w:name w:val="WW8Num22z0"/>
    <w:rsid w:val="00C37C6E"/>
    <w:rPr>
      <w:rFonts w:ascii="Symbol" w:hAnsi="Symbol" w:cs="Symbol"/>
    </w:rPr>
  </w:style>
  <w:style w:type="character" w:customStyle="1" w:styleId="WW8Num22z1">
    <w:name w:val="WW8Num22z1"/>
    <w:rsid w:val="00C37C6E"/>
    <w:rPr>
      <w:rFonts w:ascii="Courier New" w:hAnsi="Courier New" w:cs="Courier New"/>
    </w:rPr>
  </w:style>
  <w:style w:type="character" w:customStyle="1" w:styleId="WW8Num22z2">
    <w:name w:val="WW8Num22z2"/>
    <w:rsid w:val="00C37C6E"/>
    <w:rPr>
      <w:rFonts w:ascii="Wingdings" w:hAnsi="Wingdings" w:cs="Wingdings"/>
    </w:rPr>
  </w:style>
  <w:style w:type="character" w:customStyle="1" w:styleId="WW8Num23z0">
    <w:name w:val="WW8Num23z0"/>
    <w:rsid w:val="00C37C6E"/>
    <w:rPr>
      <w:rFonts w:ascii="Calibri" w:eastAsia="Times New Roman" w:hAnsi="Calibri" w:cs="Calibri"/>
    </w:rPr>
  </w:style>
  <w:style w:type="character" w:customStyle="1" w:styleId="WW8Num23z1">
    <w:name w:val="WW8Num23z1"/>
    <w:rsid w:val="00C37C6E"/>
    <w:rPr>
      <w:rFonts w:ascii="Courier New" w:hAnsi="Courier New" w:cs="Courier New"/>
    </w:rPr>
  </w:style>
  <w:style w:type="character" w:customStyle="1" w:styleId="WW8Num23z2">
    <w:name w:val="WW8Num23z2"/>
    <w:rsid w:val="00C37C6E"/>
    <w:rPr>
      <w:rFonts w:ascii="Wingdings" w:hAnsi="Wingdings" w:cs="Wingdings"/>
    </w:rPr>
  </w:style>
  <w:style w:type="character" w:customStyle="1" w:styleId="WW8Num23z3">
    <w:name w:val="WW8Num23z3"/>
    <w:rsid w:val="00C37C6E"/>
    <w:rPr>
      <w:rFonts w:ascii="Symbol" w:hAnsi="Symbol" w:cs="Symbol"/>
    </w:rPr>
  </w:style>
  <w:style w:type="character" w:customStyle="1" w:styleId="WW8Num24z0">
    <w:name w:val="WW8Num24z0"/>
    <w:rsid w:val="00C37C6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37C6E"/>
    <w:rPr>
      <w:rFonts w:ascii="Courier New" w:hAnsi="Courier New" w:cs="Courier New"/>
    </w:rPr>
  </w:style>
  <w:style w:type="character" w:customStyle="1" w:styleId="WW8Num24z2">
    <w:name w:val="WW8Num24z2"/>
    <w:rsid w:val="00C37C6E"/>
    <w:rPr>
      <w:rFonts w:ascii="Wingdings" w:hAnsi="Wingdings" w:cs="Wingdings"/>
    </w:rPr>
  </w:style>
  <w:style w:type="character" w:customStyle="1" w:styleId="WW8Num25z0">
    <w:name w:val="WW8Num25z0"/>
    <w:rsid w:val="00C37C6E"/>
    <w:rPr>
      <w:rFonts w:ascii="Symbol" w:hAnsi="Symbol" w:cs="Symbol"/>
    </w:rPr>
  </w:style>
  <w:style w:type="character" w:customStyle="1" w:styleId="WW8Num25z1">
    <w:name w:val="WW8Num25z1"/>
    <w:rsid w:val="00C37C6E"/>
    <w:rPr>
      <w:rFonts w:ascii="Courier New" w:hAnsi="Courier New" w:cs="Courier New"/>
    </w:rPr>
  </w:style>
  <w:style w:type="character" w:customStyle="1" w:styleId="WW8Num25z2">
    <w:name w:val="WW8Num25z2"/>
    <w:rsid w:val="00C37C6E"/>
    <w:rPr>
      <w:rFonts w:ascii="Wingdings" w:hAnsi="Wingdings" w:cs="Wingdings"/>
    </w:rPr>
  </w:style>
  <w:style w:type="character" w:customStyle="1" w:styleId="WW8Num26z0">
    <w:name w:val="WW8Num26z0"/>
    <w:rsid w:val="00C37C6E"/>
    <w:rPr>
      <w:rFonts w:ascii="Symbol" w:hAnsi="Symbol" w:cs="Symbol"/>
    </w:rPr>
  </w:style>
  <w:style w:type="character" w:customStyle="1" w:styleId="WW8Num26z1">
    <w:name w:val="WW8Num26z1"/>
    <w:rsid w:val="00C37C6E"/>
    <w:rPr>
      <w:rFonts w:ascii="Courier New" w:hAnsi="Courier New" w:cs="Courier New"/>
    </w:rPr>
  </w:style>
  <w:style w:type="character" w:customStyle="1" w:styleId="WW8Num26z2">
    <w:name w:val="WW8Num26z2"/>
    <w:rsid w:val="00C37C6E"/>
    <w:rPr>
      <w:rFonts w:ascii="Wingdings" w:hAnsi="Wingdings" w:cs="Wingdings"/>
    </w:rPr>
  </w:style>
  <w:style w:type="character" w:customStyle="1" w:styleId="WW8Num27z0">
    <w:name w:val="WW8Num27z0"/>
    <w:rsid w:val="00C37C6E"/>
    <w:rPr>
      <w:rFonts w:ascii="Calibri" w:eastAsia="Times New Roman" w:hAnsi="Calibri" w:cs="Calibri"/>
    </w:rPr>
  </w:style>
  <w:style w:type="character" w:customStyle="1" w:styleId="WW8Num27z1">
    <w:name w:val="WW8Num27z1"/>
    <w:rsid w:val="00C37C6E"/>
    <w:rPr>
      <w:rFonts w:ascii="Courier New" w:hAnsi="Courier New" w:cs="Courier New"/>
    </w:rPr>
  </w:style>
  <w:style w:type="character" w:customStyle="1" w:styleId="WW8Num27z2">
    <w:name w:val="WW8Num27z2"/>
    <w:rsid w:val="00C37C6E"/>
    <w:rPr>
      <w:rFonts w:ascii="Wingdings" w:hAnsi="Wingdings" w:cs="Wingdings"/>
    </w:rPr>
  </w:style>
  <w:style w:type="character" w:customStyle="1" w:styleId="WW8Num27z3">
    <w:name w:val="WW8Num27z3"/>
    <w:rsid w:val="00C37C6E"/>
    <w:rPr>
      <w:rFonts w:ascii="Symbol" w:hAnsi="Symbol" w:cs="Symbol"/>
    </w:rPr>
  </w:style>
  <w:style w:type="character" w:customStyle="1" w:styleId="WW8Num28z0">
    <w:name w:val="WW8Num28z0"/>
    <w:rsid w:val="00C37C6E"/>
    <w:rPr>
      <w:rFonts w:ascii="Symbol" w:hAnsi="Symbol" w:cs="Symbol"/>
    </w:rPr>
  </w:style>
  <w:style w:type="character" w:customStyle="1" w:styleId="WW8Num28z1">
    <w:name w:val="WW8Num28z1"/>
    <w:rsid w:val="00C37C6E"/>
    <w:rPr>
      <w:rFonts w:ascii="Courier New" w:hAnsi="Courier New" w:cs="Courier New"/>
    </w:rPr>
  </w:style>
  <w:style w:type="character" w:customStyle="1" w:styleId="WW8Num28z2">
    <w:name w:val="WW8Num28z2"/>
    <w:rsid w:val="00C37C6E"/>
    <w:rPr>
      <w:rFonts w:ascii="Wingdings" w:hAnsi="Wingdings" w:cs="Wingdings"/>
    </w:rPr>
  </w:style>
  <w:style w:type="character" w:customStyle="1" w:styleId="WW8Num29z0">
    <w:name w:val="WW8Num29z0"/>
    <w:rsid w:val="00C37C6E"/>
    <w:rPr>
      <w:rFonts w:ascii="Calibri" w:eastAsia="Times New Roman" w:hAnsi="Calibri" w:cs="Calibri"/>
    </w:rPr>
  </w:style>
  <w:style w:type="character" w:customStyle="1" w:styleId="WW8Num29z1">
    <w:name w:val="WW8Num29z1"/>
    <w:rsid w:val="00C37C6E"/>
    <w:rPr>
      <w:rFonts w:ascii="Courier New" w:hAnsi="Courier New" w:cs="Courier New"/>
    </w:rPr>
  </w:style>
  <w:style w:type="character" w:customStyle="1" w:styleId="WW8Num29z2">
    <w:name w:val="WW8Num29z2"/>
    <w:rsid w:val="00C37C6E"/>
    <w:rPr>
      <w:rFonts w:ascii="Wingdings" w:hAnsi="Wingdings" w:cs="Wingdings"/>
    </w:rPr>
  </w:style>
  <w:style w:type="character" w:customStyle="1" w:styleId="WW8Num29z3">
    <w:name w:val="WW8Num29z3"/>
    <w:rsid w:val="00C37C6E"/>
    <w:rPr>
      <w:rFonts w:ascii="Symbol" w:hAnsi="Symbol" w:cs="Symbol"/>
    </w:rPr>
  </w:style>
  <w:style w:type="character" w:customStyle="1" w:styleId="WW8Num30z0">
    <w:name w:val="WW8Num30z0"/>
    <w:rsid w:val="00C37C6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37C6E"/>
    <w:rPr>
      <w:rFonts w:ascii="Courier New" w:hAnsi="Courier New" w:cs="Courier New"/>
    </w:rPr>
  </w:style>
  <w:style w:type="character" w:customStyle="1" w:styleId="WW8Num30z2">
    <w:name w:val="WW8Num30z2"/>
    <w:rsid w:val="00C37C6E"/>
    <w:rPr>
      <w:rFonts w:ascii="Wingdings" w:hAnsi="Wingdings" w:cs="Wingdings"/>
    </w:rPr>
  </w:style>
  <w:style w:type="character" w:customStyle="1" w:styleId="WW8Num31z0">
    <w:name w:val="WW8Num31z0"/>
    <w:rsid w:val="00C37C6E"/>
    <w:rPr>
      <w:rFonts w:cs="Times New Roman"/>
    </w:rPr>
  </w:style>
  <w:style w:type="character" w:customStyle="1" w:styleId="WW8Num32z0">
    <w:name w:val="WW8Num32z0"/>
    <w:rsid w:val="00C37C6E"/>
  </w:style>
  <w:style w:type="character" w:customStyle="1" w:styleId="WW8Num32z1">
    <w:name w:val="WW8Num32z1"/>
    <w:rsid w:val="00C37C6E"/>
  </w:style>
  <w:style w:type="character" w:customStyle="1" w:styleId="WW8Num32z2">
    <w:name w:val="WW8Num32z2"/>
    <w:rsid w:val="00C37C6E"/>
  </w:style>
  <w:style w:type="character" w:customStyle="1" w:styleId="WW8Num32z3">
    <w:name w:val="WW8Num32z3"/>
    <w:rsid w:val="00C37C6E"/>
  </w:style>
  <w:style w:type="character" w:customStyle="1" w:styleId="WW8Num32z4">
    <w:name w:val="WW8Num32z4"/>
    <w:rsid w:val="00C37C6E"/>
  </w:style>
  <w:style w:type="character" w:customStyle="1" w:styleId="WW8Num32z5">
    <w:name w:val="WW8Num32z5"/>
    <w:rsid w:val="00C37C6E"/>
  </w:style>
  <w:style w:type="character" w:customStyle="1" w:styleId="WW8Num32z6">
    <w:name w:val="WW8Num32z6"/>
    <w:rsid w:val="00C37C6E"/>
  </w:style>
  <w:style w:type="character" w:customStyle="1" w:styleId="WW8Num32z7">
    <w:name w:val="WW8Num32z7"/>
    <w:rsid w:val="00C37C6E"/>
  </w:style>
  <w:style w:type="character" w:customStyle="1" w:styleId="WW8Num32z8">
    <w:name w:val="WW8Num32z8"/>
    <w:rsid w:val="00C37C6E"/>
  </w:style>
  <w:style w:type="character" w:customStyle="1" w:styleId="WW8Num33z0">
    <w:name w:val="WW8Num33z0"/>
    <w:rsid w:val="00C37C6E"/>
    <w:rPr>
      <w:rFonts w:ascii="Symbol" w:eastAsia="Calibri" w:hAnsi="Symbol" w:cs="Symbol"/>
    </w:rPr>
  </w:style>
  <w:style w:type="character" w:customStyle="1" w:styleId="WW8Num33z1">
    <w:name w:val="WW8Num33z1"/>
    <w:rsid w:val="00C37C6E"/>
    <w:rPr>
      <w:rFonts w:ascii="Courier New" w:hAnsi="Courier New" w:cs="Courier New"/>
    </w:rPr>
  </w:style>
  <w:style w:type="character" w:customStyle="1" w:styleId="WW8Num33z2">
    <w:name w:val="WW8Num33z2"/>
    <w:rsid w:val="00C37C6E"/>
    <w:rPr>
      <w:rFonts w:ascii="Wingdings" w:hAnsi="Wingdings" w:cs="Wingdings"/>
    </w:rPr>
  </w:style>
  <w:style w:type="character" w:customStyle="1" w:styleId="WW8Num34z0">
    <w:name w:val="WW8Num34z0"/>
    <w:rsid w:val="00C37C6E"/>
    <w:rPr>
      <w:rFonts w:ascii="Symbol" w:hAnsi="Symbol" w:cs="Symbol"/>
    </w:rPr>
  </w:style>
  <w:style w:type="character" w:customStyle="1" w:styleId="WW8Num34z1">
    <w:name w:val="WW8Num34z1"/>
    <w:rsid w:val="00C37C6E"/>
    <w:rPr>
      <w:rFonts w:ascii="Courier New" w:hAnsi="Courier New" w:cs="Courier New"/>
    </w:rPr>
  </w:style>
  <w:style w:type="character" w:customStyle="1" w:styleId="WW8Num34z2">
    <w:name w:val="WW8Num34z2"/>
    <w:rsid w:val="00C37C6E"/>
    <w:rPr>
      <w:rFonts w:ascii="Wingdings" w:hAnsi="Wingdings" w:cs="Wingdings"/>
    </w:rPr>
  </w:style>
  <w:style w:type="character" w:customStyle="1" w:styleId="WW8Num35z0">
    <w:name w:val="WW8Num35z0"/>
    <w:rsid w:val="00C37C6E"/>
    <w:rPr>
      <w:rFonts w:ascii="Calibri" w:eastAsia="Times New Roman" w:hAnsi="Calibri" w:cs="Calibri"/>
    </w:rPr>
  </w:style>
  <w:style w:type="character" w:customStyle="1" w:styleId="WW8Num35z1">
    <w:name w:val="WW8Num35z1"/>
    <w:rsid w:val="00C37C6E"/>
    <w:rPr>
      <w:rFonts w:ascii="Courier New" w:hAnsi="Courier New" w:cs="Courier New"/>
    </w:rPr>
  </w:style>
  <w:style w:type="character" w:customStyle="1" w:styleId="WW8Num35z2">
    <w:name w:val="WW8Num35z2"/>
    <w:rsid w:val="00C37C6E"/>
    <w:rPr>
      <w:rFonts w:ascii="Wingdings" w:hAnsi="Wingdings" w:cs="Wingdings"/>
    </w:rPr>
  </w:style>
  <w:style w:type="character" w:customStyle="1" w:styleId="WW8Num35z3">
    <w:name w:val="WW8Num35z3"/>
    <w:rsid w:val="00C37C6E"/>
    <w:rPr>
      <w:rFonts w:ascii="Symbol" w:hAnsi="Symbol" w:cs="Symbol"/>
    </w:rPr>
  </w:style>
  <w:style w:type="character" w:customStyle="1" w:styleId="WW8Num36z0">
    <w:name w:val="WW8Num36z0"/>
    <w:rsid w:val="00C37C6E"/>
    <w:rPr>
      <w:lang w:val="el-GR"/>
    </w:rPr>
  </w:style>
  <w:style w:type="character" w:customStyle="1" w:styleId="WW8Num36z1">
    <w:name w:val="WW8Num36z1"/>
    <w:rsid w:val="00C37C6E"/>
  </w:style>
  <w:style w:type="character" w:customStyle="1" w:styleId="WW8Num36z2">
    <w:name w:val="WW8Num36z2"/>
    <w:rsid w:val="00C37C6E"/>
  </w:style>
  <w:style w:type="character" w:customStyle="1" w:styleId="WW8Num36z3">
    <w:name w:val="WW8Num36z3"/>
    <w:rsid w:val="00C37C6E"/>
  </w:style>
  <w:style w:type="character" w:customStyle="1" w:styleId="WW8Num36z4">
    <w:name w:val="WW8Num36z4"/>
    <w:rsid w:val="00C37C6E"/>
  </w:style>
  <w:style w:type="character" w:customStyle="1" w:styleId="WW8Num36z5">
    <w:name w:val="WW8Num36z5"/>
    <w:rsid w:val="00C37C6E"/>
  </w:style>
  <w:style w:type="character" w:customStyle="1" w:styleId="WW8Num36z6">
    <w:name w:val="WW8Num36z6"/>
    <w:rsid w:val="00C37C6E"/>
  </w:style>
  <w:style w:type="character" w:customStyle="1" w:styleId="WW8Num36z7">
    <w:name w:val="WW8Num36z7"/>
    <w:rsid w:val="00C37C6E"/>
  </w:style>
  <w:style w:type="character" w:customStyle="1" w:styleId="WW8Num36z8">
    <w:name w:val="WW8Num36z8"/>
    <w:rsid w:val="00C37C6E"/>
  </w:style>
  <w:style w:type="character" w:customStyle="1" w:styleId="WW8Num37z0">
    <w:name w:val="WW8Num37z0"/>
    <w:rsid w:val="00C37C6E"/>
    <w:rPr>
      <w:rFonts w:ascii="Calibri" w:eastAsia="Times New Roman" w:hAnsi="Calibri" w:cs="Calibri"/>
    </w:rPr>
  </w:style>
  <w:style w:type="character" w:customStyle="1" w:styleId="WW8Num37z1">
    <w:name w:val="WW8Num37z1"/>
    <w:rsid w:val="00C37C6E"/>
    <w:rPr>
      <w:rFonts w:ascii="Courier New" w:hAnsi="Courier New" w:cs="Courier New"/>
    </w:rPr>
  </w:style>
  <w:style w:type="character" w:customStyle="1" w:styleId="WW8Num37z2">
    <w:name w:val="WW8Num37z2"/>
    <w:rsid w:val="00C37C6E"/>
    <w:rPr>
      <w:rFonts w:ascii="Wingdings" w:hAnsi="Wingdings" w:cs="Wingdings"/>
    </w:rPr>
  </w:style>
  <w:style w:type="character" w:customStyle="1" w:styleId="WW8Num37z3">
    <w:name w:val="WW8Num37z3"/>
    <w:rsid w:val="00C37C6E"/>
    <w:rPr>
      <w:rFonts w:ascii="Symbol" w:hAnsi="Symbol" w:cs="Symbol"/>
    </w:rPr>
  </w:style>
  <w:style w:type="character" w:customStyle="1" w:styleId="WW8Num38z0">
    <w:name w:val="WW8Num38z0"/>
    <w:rsid w:val="00C37C6E"/>
  </w:style>
  <w:style w:type="character" w:customStyle="1" w:styleId="WW8Num38z1">
    <w:name w:val="WW8Num38z1"/>
    <w:rsid w:val="00C37C6E"/>
  </w:style>
  <w:style w:type="character" w:customStyle="1" w:styleId="WW8Num38z2">
    <w:name w:val="WW8Num38z2"/>
    <w:rsid w:val="00C37C6E"/>
  </w:style>
  <w:style w:type="character" w:customStyle="1" w:styleId="WW8Num38z3">
    <w:name w:val="WW8Num38z3"/>
    <w:rsid w:val="00C37C6E"/>
  </w:style>
  <w:style w:type="character" w:customStyle="1" w:styleId="WW8Num38z4">
    <w:name w:val="WW8Num38z4"/>
    <w:rsid w:val="00C37C6E"/>
  </w:style>
  <w:style w:type="character" w:customStyle="1" w:styleId="WW8Num38z5">
    <w:name w:val="WW8Num38z5"/>
    <w:rsid w:val="00C37C6E"/>
  </w:style>
  <w:style w:type="character" w:customStyle="1" w:styleId="WW8Num38z6">
    <w:name w:val="WW8Num38z6"/>
    <w:rsid w:val="00C37C6E"/>
  </w:style>
  <w:style w:type="character" w:customStyle="1" w:styleId="WW8Num38z7">
    <w:name w:val="WW8Num38z7"/>
    <w:rsid w:val="00C37C6E"/>
  </w:style>
  <w:style w:type="character" w:customStyle="1" w:styleId="WW8Num38z8">
    <w:name w:val="WW8Num38z8"/>
    <w:rsid w:val="00C37C6E"/>
  </w:style>
  <w:style w:type="character" w:customStyle="1" w:styleId="WW-DefaultParagraphFont111111111111111">
    <w:name w:val="WW-Default Paragraph Font111111111111111"/>
    <w:rsid w:val="00C37C6E"/>
  </w:style>
  <w:style w:type="character" w:customStyle="1" w:styleId="WW8Num4z1">
    <w:name w:val="WW8Num4z1"/>
    <w:rsid w:val="00C37C6E"/>
    <w:rPr>
      <w:rFonts w:cs="Times New Roman"/>
    </w:rPr>
  </w:style>
  <w:style w:type="character" w:customStyle="1" w:styleId="WW8Num5z1">
    <w:name w:val="WW8Num5z1"/>
    <w:rsid w:val="00C37C6E"/>
    <w:rPr>
      <w:rFonts w:cs="Times New Roman"/>
    </w:rPr>
  </w:style>
  <w:style w:type="character" w:customStyle="1" w:styleId="WW8Num6z1">
    <w:name w:val="WW8Num6z1"/>
    <w:rsid w:val="00C37C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C37C6E"/>
  </w:style>
  <w:style w:type="character" w:customStyle="1" w:styleId="WW8Num29z5">
    <w:name w:val="WW8Num29z5"/>
    <w:rsid w:val="00C37C6E"/>
  </w:style>
  <w:style w:type="character" w:customStyle="1" w:styleId="WW8Num29z6">
    <w:name w:val="WW8Num29z6"/>
    <w:rsid w:val="00C37C6E"/>
  </w:style>
  <w:style w:type="character" w:customStyle="1" w:styleId="WW8Num29z7">
    <w:name w:val="WW8Num29z7"/>
    <w:rsid w:val="00C37C6E"/>
  </w:style>
  <w:style w:type="character" w:customStyle="1" w:styleId="WW8Num29z8">
    <w:name w:val="WW8Num29z8"/>
    <w:rsid w:val="00C37C6E"/>
  </w:style>
  <w:style w:type="character" w:customStyle="1" w:styleId="WW8Num30z3">
    <w:name w:val="WW8Num30z3"/>
    <w:rsid w:val="00C37C6E"/>
    <w:rPr>
      <w:rFonts w:ascii="Symbol" w:hAnsi="Symbol" w:cs="Symbol"/>
    </w:rPr>
  </w:style>
  <w:style w:type="character" w:customStyle="1" w:styleId="WW8Num31z1">
    <w:name w:val="WW8Num31z1"/>
    <w:rsid w:val="00C37C6E"/>
  </w:style>
  <w:style w:type="character" w:customStyle="1" w:styleId="WW8Num31z2">
    <w:name w:val="WW8Num31z2"/>
    <w:rsid w:val="00C37C6E"/>
  </w:style>
  <w:style w:type="character" w:customStyle="1" w:styleId="WW8Num31z3">
    <w:name w:val="WW8Num31z3"/>
    <w:rsid w:val="00C37C6E"/>
  </w:style>
  <w:style w:type="character" w:customStyle="1" w:styleId="WW8Num31z4">
    <w:name w:val="WW8Num31z4"/>
    <w:rsid w:val="00C37C6E"/>
  </w:style>
  <w:style w:type="character" w:customStyle="1" w:styleId="WW8Num31z5">
    <w:name w:val="WW8Num31z5"/>
    <w:rsid w:val="00C37C6E"/>
  </w:style>
  <w:style w:type="character" w:customStyle="1" w:styleId="WW8Num31z6">
    <w:name w:val="WW8Num31z6"/>
    <w:rsid w:val="00C37C6E"/>
  </w:style>
  <w:style w:type="character" w:customStyle="1" w:styleId="WW8Num31z7">
    <w:name w:val="WW8Num31z7"/>
    <w:rsid w:val="00C37C6E"/>
  </w:style>
  <w:style w:type="character" w:customStyle="1" w:styleId="WW8Num31z8">
    <w:name w:val="WW8Num31z8"/>
    <w:rsid w:val="00C37C6E"/>
  </w:style>
  <w:style w:type="character" w:customStyle="1" w:styleId="WW8Num39z0">
    <w:name w:val="WW8Num39z0"/>
    <w:rsid w:val="00C37C6E"/>
    <w:rPr>
      <w:rFonts w:ascii="Calibri" w:eastAsia="Times New Roman" w:hAnsi="Calibri" w:cs="Calibri"/>
    </w:rPr>
  </w:style>
  <w:style w:type="character" w:customStyle="1" w:styleId="WW8Num39z1">
    <w:name w:val="WW8Num39z1"/>
    <w:rsid w:val="00C37C6E"/>
    <w:rPr>
      <w:rFonts w:ascii="Courier New" w:hAnsi="Courier New" w:cs="Courier New"/>
    </w:rPr>
  </w:style>
  <w:style w:type="character" w:customStyle="1" w:styleId="WW8Num39z2">
    <w:name w:val="WW8Num39z2"/>
    <w:rsid w:val="00C37C6E"/>
    <w:rPr>
      <w:rFonts w:ascii="Wingdings" w:hAnsi="Wingdings" w:cs="Wingdings"/>
    </w:rPr>
  </w:style>
  <w:style w:type="character" w:customStyle="1" w:styleId="WW8Num39z3">
    <w:name w:val="WW8Num39z3"/>
    <w:rsid w:val="00C37C6E"/>
    <w:rPr>
      <w:rFonts w:ascii="Symbol" w:hAnsi="Symbol" w:cs="Symbol"/>
    </w:rPr>
  </w:style>
  <w:style w:type="character" w:customStyle="1" w:styleId="WW8Num40z0">
    <w:name w:val="WW8Num40z0"/>
    <w:rsid w:val="00C37C6E"/>
    <w:rPr>
      <w:rFonts w:ascii="Symbol" w:hAnsi="Symbol" w:cs="Symbol"/>
    </w:rPr>
  </w:style>
  <w:style w:type="character" w:customStyle="1" w:styleId="WW8Num40z1">
    <w:name w:val="WW8Num40z1"/>
    <w:rsid w:val="00C37C6E"/>
    <w:rPr>
      <w:rFonts w:ascii="Courier New" w:hAnsi="Courier New" w:cs="Courier New"/>
    </w:rPr>
  </w:style>
  <w:style w:type="character" w:customStyle="1" w:styleId="WW8Num40z2">
    <w:name w:val="WW8Num40z2"/>
    <w:rsid w:val="00C37C6E"/>
    <w:rPr>
      <w:rFonts w:ascii="Wingdings" w:hAnsi="Wingdings" w:cs="Wingdings"/>
    </w:rPr>
  </w:style>
  <w:style w:type="character" w:customStyle="1" w:styleId="WW8Num41z0">
    <w:name w:val="WW8Num41z0"/>
    <w:rsid w:val="00C37C6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37C6E"/>
    <w:rPr>
      <w:rFonts w:cs="Times New Roman"/>
    </w:rPr>
  </w:style>
  <w:style w:type="character" w:customStyle="1" w:styleId="WW8Num41z2">
    <w:name w:val="WW8Num41z2"/>
    <w:rsid w:val="00C37C6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37C6E"/>
  </w:style>
  <w:style w:type="character" w:customStyle="1" w:styleId="Heading1Char">
    <w:name w:val="Heading 1 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C37C6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C37C6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C37C6E"/>
    <w:rPr>
      <w:sz w:val="24"/>
      <w:szCs w:val="24"/>
      <w:lang w:val="en-GB"/>
    </w:rPr>
  </w:style>
  <w:style w:type="character" w:customStyle="1" w:styleId="FooterChar">
    <w:name w:val="Footer Char"/>
    <w:rsid w:val="00C37C6E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C37C6E"/>
    <w:rPr>
      <w:sz w:val="16"/>
    </w:rPr>
  </w:style>
  <w:style w:type="character" w:styleId="-">
    <w:name w:val="Hyperlink"/>
    <w:uiPriority w:val="99"/>
    <w:rsid w:val="00C37C6E"/>
    <w:rPr>
      <w:color w:val="0000FF"/>
      <w:u w:val="single"/>
    </w:rPr>
  </w:style>
  <w:style w:type="character" w:customStyle="1" w:styleId="HeaderChar">
    <w:name w:val="Header Char"/>
    <w:rsid w:val="00C37C6E"/>
    <w:rPr>
      <w:rFonts w:cs="Times New Roman"/>
      <w:sz w:val="24"/>
      <w:szCs w:val="24"/>
      <w:lang w:val="en-GB"/>
    </w:rPr>
  </w:style>
  <w:style w:type="character" w:styleId="a3">
    <w:name w:val="page number"/>
    <w:rsid w:val="00C37C6E"/>
    <w:rPr>
      <w:rFonts w:cs="Times New Roman"/>
    </w:rPr>
  </w:style>
  <w:style w:type="character" w:customStyle="1" w:styleId="BalloonTextChar">
    <w:name w:val="Balloon Text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37C6E"/>
    <w:rPr>
      <w:rFonts w:cs="Times New Roman"/>
      <w:lang w:val="en-GB"/>
    </w:rPr>
  </w:style>
  <w:style w:type="character" w:customStyle="1" w:styleId="CommentSubjectChar">
    <w:name w:val="Comment Subject Char"/>
    <w:rsid w:val="00C37C6E"/>
    <w:rPr>
      <w:rFonts w:cs="Times New Roman"/>
      <w:b/>
      <w:bCs/>
      <w:lang w:val="en-GB"/>
    </w:rPr>
  </w:style>
  <w:style w:type="character" w:customStyle="1" w:styleId="BodyTextChar">
    <w:name w:val="Body Text Char"/>
    <w:rsid w:val="00C37C6E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C37C6E"/>
    <w:rPr>
      <w:rFonts w:cs="Times New Roman"/>
      <w:color w:val="808080"/>
    </w:rPr>
  </w:style>
  <w:style w:type="character" w:customStyle="1" w:styleId="a4">
    <w:name w:val="Χαρακτήρες υποσημείωσης"/>
    <w:rsid w:val="00C37C6E"/>
    <w:rPr>
      <w:rFonts w:cs="Times New Roman"/>
      <w:vertAlign w:val="superscript"/>
    </w:rPr>
  </w:style>
  <w:style w:type="character" w:customStyle="1" w:styleId="FootnoteTextChar">
    <w:name w:val="Footnote Text Char"/>
    <w:rsid w:val="00C37C6E"/>
    <w:rPr>
      <w:rFonts w:ascii="Calibri" w:hAnsi="Calibri" w:cs="Times New Roman"/>
    </w:rPr>
  </w:style>
  <w:style w:type="character" w:customStyle="1" w:styleId="Heading3Char">
    <w:name w:val="Heading 3 Char"/>
    <w:rsid w:val="00C37C6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C37C6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C37C6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37C6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37C6E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C37C6E"/>
    <w:rPr>
      <w:vertAlign w:val="superscript"/>
    </w:rPr>
  </w:style>
  <w:style w:type="character" w:customStyle="1" w:styleId="FootnoteReference2">
    <w:name w:val="Footnote Reference2"/>
    <w:rsid w:val="00C37C6E"/>
    <w:rPr>
      <w:vertAlign w:val="superscript"/>
    </w:rPr>
  </w:style>
  <w:style w:type="character" w:customStyle="1" w:styleId="EndnoteReference1">
    <w:name w:val="Endnote Reference1"/>
    <w:rsid w:val="00C37C6E"/>
    <w:rPr>
      <w:vertAlign w:val="superscript"/>
    </w:rPr>
  </w:style>
  <w:style w:type="character" w:customStyle="1" w:styleId="a6">
    <w:name w:val="Κουκκίδες"/>
    <w:rsid w:val="00C37C6E"/>
    <w:rPr>
      <w:rFonts w:ascii="OpenSymbol" w:eastAsia="OpenSymbol" w:hAnsi="OpenSymbol" w:cs="OpenSymbol"/>
    </w:rPr>
  </w:style>
  <w:style w:type="character" w:styleId="a7">
    <w:name w:val="Strong"/>
    <w:qFormat/>
    <w:rsid w:val="00C37C6E"/>
    <w:rPr>
      <w:b/>
      <w:bCs/>
    </w:rPr>
  </w:style>
  <w:style w:type="character" w:customStyle="1" w:styleId="a8">
    <w:name w:val="Σύμβολο υποσημείωσης"/>
    <w:rsid w:val="00C37C6E"/>
    <w:rPr>
      <w:vertAlign w:val="superscript"/>
    </w:rPr>
  </w:style>
  <w:style w:type="character" w:styleId="a9">
    <w:name w:val="Emphasis"/>
    <w:qFormat/>
    <w:rsid w:val="00C37C6E"/>
    <w:rPr>
      <w:i/>
      <w:iCs/>
    </w:rPr>
  </w:style>
  <w:style w:type="character" w:customStyle="1" w:styleId="aa">
    <w:name w:val="Χαρακτήρες αρίθμησης"/>
    <w:rsid w:val="00C37C6E"/>
  </w:style>
  <w:style w:type="character" w:customStyle="1" w:styleId="normalwithoutspacingChar">
    <w:name w:val="normal_without_spacing Char"/>
    <w:rsid w:val="00C37C6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37C6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37C6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C37C6E"/>
  </w:style>
  <w:style w:type="character" w:customStyle="1" w:styleId="BodyTextIndent3Char">
    <w:name w:val="Body Text Indent 3 Char"/>
    <w:rsid w:val="00C37C6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37C6E"/>
    <w:rPr>
      <w:vertAlign w:val="superscript"/>
    </w:rPr>
  </w:style>
  <w:style w:type="character" w:customStyle="1" w:styleId="WW-EndnoteReference">
    <w:name w:val="WW-Endnote Reference"/>
    <w:rsid w:val="00C37C6E"/>
    <w:rPr>
      <w:vertAlign w:val="superscript"/>
    </w:rPr>
  </w:style>
  <w:style w:type="character" w:customStyle="1" w:styleId="FootnoteReference1">
    <w:name w:val="Footnote Reference1"/>
    <w:rsid w:val="00C37C6E"/>
    <w:rPr>
      <w:vertAlign w:val="superscript"/>
    </w:rPr>
  </w:style>
  <w:style w:type="character" w:customStyle="1" w:styleId="FootnoteTextChar2">
    <w:name w:val="Footnote Text Char2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37C6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37C6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37C6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37C6E"/>
    <w:rPr>
      <w:vertAlign w:val="superscript"/>
    </w:rPr>
  </w:style>
  <w:style w:type="character" w:customStyle="1" w:styleId="WW-EndnoteReference1">
    <w:name w:val="WW-Endnote Reference1"/>
    <w:rsid w:val="00C37C6E"/>
    <w:rPr>
      <w:vertAlign w:val="superscript"/>
    </w:rPr>
  </w:style>
  <w:style w:type="character" w:customStyle="1" w:styleId="WW-FootnoteReference2">
    <w:name w:val="WW-Footnote Reference2"/>
    <w:rsid w:val="00C37C6E"/>
    <w:rPr>
      <w:vertAlign w:val="superscript"/>
    </w:rPr>
  </w:style>
  <w:style w:type="character" w:customStyle="1" w:styleId="WW-EndnoteReference2">
    <w:name w:val="WW-Endnote Reference2"/>
    <w:rsid w:val="00C37C6E"/>
    <w:rPr>
      <w:vertAlign w:val="superscript"/>
    </w:rPr>
  </w:style>
  <w:style w:type="character" w:customStyle="1" w:styleId="FootnoteTextChar3">
    <w:name w:val="Footnote Text Char3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C37C6E"/>
    <w:rPr>
      <w:vertAlign w:val="superscript"/>
    </w:rPr>
  </w:style>
  <w:style w:type="character" w:customStyle="1" w:styleId="13">
    <w:name w:val="Παραπομπή σημείωσης τέλους1"/>
    <w:rsid w:val="00C37C6E"/>
    <w:rPr>
      <w:vertAlign w:val="superscript"/>
    </w:rPr>
  </w:style>
  <w:style w:type="character" w:customStyle="1" w:styleId="Char">
    <w:name w:val="Κείμενο πλαισίου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C37C6E"/>
    <w:rPr>
      <w:sz w:val="16"/>
      <w:szCs w:val="16"/>
    </w:rPr>
  </w:style>
  <w:style w:type="character" w:customStyle="1" w:styleId="Char0">
    <w:name w:val="Κείμενο σχολίου Char"/>
    <w:rsid w:val="00C37C6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37C6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C37C6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37C6E"/>
    <w:rPr>
      <w:vertAlign w:val="superscript"/>
    </w:rPr>
  </w:style>
  <w:style w:type="character" w:customStyle="1" w:styleId="WW-EndnoteReference3">
    <w:name w:val="WW-Endnote Reference3"/>
    <w:rsid w:val="00C37C6E"/>
    <w:rPr>
      <w:vertAlign w:val="superscript"/>
    </w:rPr>
  </w:style>
  <w:style w:type="character" w:customStyle="1" w:styleId="WW-FootnoteReference4">
    <w:name w:val="WW-Footnote Reference4"/>
    <w:rsid w:val="00C37C6E"/>
    <w:rPr>
      <w:vertAlign w:val="superscript"/>
    </w:rPr>
  </w:style>
  <w:style w:type="character" w:customStyle="1" w:styleId="WW-EndnoteReference4">
    <w:name w:val="WW-Endnote Reference4"/>
    <w:rsid w:val="00C37C6E"/>
    <w:rPr>
      <w:vertAlign w:val="superscript"/>
    </w:rPr>
  </w:style>
  <w:style w:type="character" w:customStyle="1" w:styleId="WW-FootnoteReference5">
    <w:name w:val="WW-Footnote Reference5"/>
    <w:rsid w:val="00C37C6E"/>
    <w:rPr>
      <w:vertAlign w:val="superscript"/>
    </w:rPr>
  </w:style>
  <w:style w:type="character" w:customStyle="1" w:styleId="WW-EndnoteReference5">
    <w:name w:val="WW-Endnote Reference5"/>
    <w:rsid w:val="00C37C6E"/>
    <w:rPr>
      <w:vertAlign w:val="superscript"/>
    </w:rPr>
  </w:style>
  <w:style w:type="character" w:customStyle="1" w:styleId="WW-FootnoteReference6">
    <w:name w:val="WW-Footnote Reference6"/>
    <w:rsid w:val="00C37C6E"/>
    <w:rPr>
      <w:vertAlign w:val="superscript"/>
    </w:rPr>
  </w:style>
  <w:style w:type="character" w:styleId="-0">
    <w:name w:val="FollowedHyperlink"/>
    <w:rsid w:val="00C37C6E"/>
    <w:rPr>
      <w:color w:val="800000"/>
      <w:u w:val="single"/>
    </w:rPr>
  </w:style>
  <w:style w:type="character" w:customStyle="1" w:styleId="WW-EndnoteReference6">
    <w:name w:val="WW-Endnote Reference6"/>
    <w:rsid w:val="00C37C6E"/>
    <w:rPr>
      <w:vertAlign w:val="superscript"/>
    </w:rPr>
  </w:style>
  <w:style w:type="character" w:customStyle="1" w:styleId="WW-FootnoteReference7">
    <w:name w:val="WW-Footnote Reference7"/>
    <w:rsid w:val="00C37C6E"/>
    <w:rPr>
      <w:vertAlign w:val="superscript"/>
    </w:rPr>
  </w:style>
  <w:style w:type="character" w:customStyle="1" w:styleId="WW-EndnoteReference7">
    <w:name w:val="WW-Endnote Reference7"/>
    <w:rsid w:val="00C37C6E"/>
    <w:rPr>
      <w:vertAlign w:val="superscript"/>
    </w:rPr>
  </w:style>
  <w:style w:type="character" w:customStyle="1" w:styleId="WW-FootnoteReference8">
    <w:name w:val="WW-Footnote Reference8"/>
    <w:rsid w:val="00C37C6E"/>
    <w:rPr>
      <w:vertAlign w:val="superscript"/>
    </w:rPr>
  </w:style>
  <w:style w:type="character" w:customStyle="1" w:styleId="WW-EndnoteReference8">
    <w:name w:val="WW-Endnote Reference8"/>
    <w:rsid w:val="00C37C6E"/>
    <w:rPr>
      <w:vertAlign w:val="superscript"/>
    </w:rPr>
  </w:style>
  <w:style w:type="character" w:customStyle="1" w:styleId="WW-FootnoteReference9">
    <w:name w:val="WW-Footnote Reference9"/>
    <w:rsid w:val="00C37C6E"/>
    <w:rPr>
      <w:vertAlign w:val="superscript"/>
    </w:rPr>
  </w:style>
  <w:style w:type="character" w:customStyle="1" w:styleId="WW-EndnoteReference9">
    <w:name w:val="WW-Endnote Reference9"/>
    <w:rsid w:val="00C37C6E"/>
    <w:rPr>
      <w:vertAlign w:val="superscript"/>
    </w:rPr>
  </w:style>
  <w:style w:type="character" w:customStyle="1" w:styleId="WW-FootnoteReference10">
    <w:name w:val="WW-Footnote Reference10"/>
    <w:rsid w:val="00C37C6E"/>
    <w:rPr>
      <w:vertAlign w:val="superscript"/>
    </w:rPr>
  </w:style>
  <w:style w:type="character" w:customStyle="1" w:styleId="WW-EndnoteReference10">
    <w:name w:val="WW-Endnote Reference10"/>
    <w:rsid w:val="00C37C6E"/>
    <w:rPr>
      <w:vertAlign w:val="superscript"/>
    </w:rPr>
  </w:style>
  <w:style w:type="character" w:customStyle="1" w:styleId="WW-FootnoteReference11">
    <w:name w:val="WW-Footnote Reference11"/>
    <w:rsid w:val="00C37C6E"/>
    <w:rPr>
      <w:vertAlign w:val="superscript"/>
    </w:rPr>
  </w:style>
  <w:style w:type="character" w:customStyle="1" w:styleId="WW-EndnoteReference11">
    <w:name w:val="WW-Endnote Reference11"/>
    <w:rsid w:val="00C37C6E"/>
    <w:rPr>
      <w:vertAlign w:val="superscript"/>
    </w:rPr>
  </w:style>
  <w:style w:type="character" w:customStyle="1" w:styleId="WW-FootnoteReference12">
    <w:name w:val="WW-Footnote Reference12"/>
    <w:rsid w:val="00C37C6E"/>
    <w:rPr>
      <w:vertAlign w:val="superscript"/>
    </w:rPr>
  </w:style>
  <w:style w:type="character" w:customStyle="1" w:styleId="WW-EndnoteReference12">
    <w:name w:val="WW-Endnote Reference12"/>
    <w:rsid w:val="00C37C6E"/>
    <w:rPr>
      <w:vertAlign w:val="superscript"/>
    </w:rPr>
  </w:style>
  <w:style w:type="character" w:customStyle="1" w:styleId="WW-FootnoteReference13">
    <w:name w:val="WW-Footnote Reference13"/>
    <w:rsid w:val="00C37C6E"/>
    <w:rPr>
      <w:vertAlign w:val="superscript"/>
    </w:rPr>
  </w:style>
  <w:style w:type="character" w:customStyle="1" w:styleId="WW-EndnoteReference13">
    <w:name w:val="WW-Endnote Reference13"/>
    <w:rsid w:val="00C37C6E"/>
    <w:rPr>
      <w:vertAlign w:val="superscript"/>
    </w:rPr>
  </w:style>
  <w:style w:type="character" w:customStyle="1" w:styleId="21">
    <w:name w:val="Παραπομπή υποσημείωσης2"/>
    <w:rsid w:val="00C37C6E"/>
    <w:rPr>
      <w:vertAlign w:val="superscript"/>
    </w:rPr>
  </w:style>
  <w:style w:type="character" w:customStyle="1" w:styleId="22">
    <w:name w:val="Παραπομπή σημείωσης τέλους2"/>
    <w:rsid w:val="00C37C6E"/>
    <w:rPr>
      <w:vertAlign w:val="superscript"/>
    </w:rPr>
  </w:style>
  <w:style w:type="character" w:customStyle="1" w:styleId="23">
    <w:name w:val="Παραπομπή υποσημείωσης2"/>
    <w:rsid w:val="00C37C6E"/>
    <w:rPr>
      <w:vertAlign w:val="superscript"/>
    </w:rPr>
  </w:style>
  <w:style w:type="character" w:customStyle="1" w:styleId="24">
    <w:name w:val="Παραπομπή σημείωσης τέλους2"/>
    <w:rsid w:val="00C37C6E"/>
    <w:rPr>
      <w:vertAlign w:val="superscript"/>
    </w:rPr>
  </w:style>
  <w:style w:type="character" w:customStyle="1" w:styleId="WW-FootnoteReference14">
    <w:name w:val="WW-Footnote Reference14"/>
    <w:rsid w:val="00C37C6E"/>
    <w:rPr>
      <w:vertAlign w:val="superscript"/>
    </w:rPr>
  </w:style>
  <w:style w:type="character" w:customStyle="1" w:styleId="WW-EndnoteReference14">
    <w:name w:val="WW-Endnote Reference14"/>
    <w:rsid w:val="00C37C6E"/>
    <w:rPr>
      <w:vertAlign w:val="superscript"/>
    </w:rPr>
  </w:style>
  <w:style w:type="character" w:customStyle="1" w:styleId="WW-FootnoteReference15">
    <w:name w:val="WW-Footnote Reference15"/>
    <w:rsid w:val="00C37C6E"/>
    <w:rPr>
      <w:vertAlign w:val="superscript"/>
    </w:rPr>
  </w:style>
  <w:style w:type="character" w:customStyle="1" w:styleId="WW-EndnoteReference15">
    <w:name w:val="WW-Endnote Reference15"/>
    <w:rsid w:val="00C37C6E"/>
    <w:rPr>
      <w:vertAlign w:val="superscript"/>
    </w:rPr>
  </w:style>
  <w:style w:type="character" w:styleId="ab">
    <w:name w:val="footnote reference"/>
    <w:rsid w:val="00C37C6E"/>
    <w:rPr>
      <w:vertAlign w:val="superscript"/>
    </w:rPr>
  </w:style>
  <w:style w:type="character" w:styleId="ac">
    <w:name w:val="endnote reference"/>
    <w:rsid w:val="00C37C6E"/>
    <w:rPr>
      <w:vertAlign w:val="superscript"/>
    </w:rPr>
  </w:style>
  <w:style w:type="paragraph" w:customStyle="1" w:styleId="ad">
    <w:name w:val="Επικεφαλίδα"/>
    <w:basedOn w:val="a"/>
    <w:next w:val="ae"/>
    <w:rsid w:val="00C37C6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C37C6E"/>
    <w:pPr>
      <w:spacing w:after="240"/>
    </w:pPr>
  </w:style>
  <w:style w:type="character" w:customStyle="1" w:styleId="Char2">
    <w:name w:val="Σώμα κειμένου Char"/>
    <w:basedOn w:val="a0"/>
    <w:link w:val="ae"/>
    <w:rsid w:val="00C37C6E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C37C6E"/>
    <w:rPr>
      <w:rFonts w:cs="Mangal"/>
    </w:rPr>
  </w:style>
  <w:style w:type="paragraph" w:styleId="af0">
    <w:name w:val="caption"/>
    <w:basedOn w:val="a"/>
    <w:qFormat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C37C6E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C37C6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C37C6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C37C6E"/>
  </w:style>
  <w:style w:type="paragraph" w:customStyle="1" w:styleId="inserttext">
    <w:name w:val="insert text"/>
    <w:basedOn w:val="a"/>
    <w:rsid w:val="00C37C6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C37C6E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C37C6E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C37C6E"/>
  </w:style>
  <w:style w:type="character" w:customStyle="1" w:styleId="Char4">
    <w:name w:val="Κεφαλίδα Char"/>
    <w:basedOn w:val="a0"/>
    <w:link w:val="af3"/>
    <w:rsid w:val="00C37C6E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C37C6E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C37C6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C37C6E"/>
    <w:rPr>
      <w:b/>
      <w:bCs/>
    </w:rPr>
  </w:style>
  <w:style w:type="paragraph" w:customStyle="1" w:styleId="19">
    <w:name w:val="Αναθεώρηση1"/>
    <w:rsid w:val="00C37C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C37C6E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rsid w:val="00C37C6E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C37C6E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C37C6E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uiPriority w:val="39"/>
    <w:rsid w:val="00C37C6E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C37C6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C37C6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C37C6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C37C6E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C37C6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C37C6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C37C6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C37C6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C37C6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37C6E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C37C6E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C37C6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C37C6E"/>
  </w:style>
  <w:style w:type="paragraph" w:styleId="af7">
    <w:name w:val="Body Text Indent"/>
    <w:basedOn w:val="a"/>
    <w:link w:val="Char7"/>
    <w:rsid w:val="00C37C6E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C37C6E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C37C6E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C37C6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C37C6E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C37C6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C37C6E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C37C6E"/>
    <w:pPr>
      <w:suppressLineNumbers/>
    </w:pPr>
  </w:style>
  <w:style w:type="paragraph" w:customStyle="1" w:styleId="af9">
    <w:name w:val="Επικεφαλίδα πίνακα"/>
    <w:basedOn w:val="af8"/>
    <w:rsid w:val="00C37C6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37C6E"/>
  </w:style>
  <w:style w:type="paragraph" w:customStyle="1" w:styleId="Standard">
    <w:name w:val="Standard"/>
    <w:rsid w:val="00C37C6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37C6E"/>
    <w:pPr>
      <w:spacing w:after="120"/>
    </w:pPr>
  </w:style>
  <w:style w:type="paragraph" w:customStyle="1" w:styleId="Footnote">
    <w:name w:val="Footnote"/>
    <w:basedOn w:val="Standard"/>
    <w:rsid w:val="00C37C6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C37C6E"/>
    <w:rPr>
      <w:sz w:val="16"/>
      <w:szCs w:val="16"/>
    </w:rPr>
  </w:style>
  <w:style w:type="paragraph" w:customStyle="1" w:styleId="fooot">
    <w:name w:val="fooot"/>
    <w:basedOn w:val="footers"/>
    <w:rsid w:val="00C37C6E"/>
  </w:style>
  <w:style w:type="paragraph" w:styleId="afa">
    <w:name w:val="Balloon Text"/>
    <w:basedOn w:val="a"/>
    <w:link w:val="Char10"/>
    <w:rsid w:val="00C37C6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C37C6E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C37C6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C37C6E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C37C6E"/>
    <w:rPr>
      <w:b/>
      <w:bCs/>
    </w:rPr>
  </w:style>
  <w:style w:type="character" w:customStyle="1" w:styleId="Char12">
    <w:name w:val="Θέμα σχολίου Char1"/>
    <w:basedOn w:val="Char11"/>
    <w:link w:val="afc"/>
    <w:rsid w:val="00C37C6E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uiPriority w:val="99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rsid w:val="00C37C6E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C37C6E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C37C6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C37C6E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C37C6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C37C6E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C37C6E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aff0">
    <w:name w:val="List Paragraph"/>
    <w:basedOn w:val="a"/>
    <w:uiPriority w:val="34"/>
    <w:qFormat/>
    <w:rsid w:val="002066A7"/>
    <w:pPr>
      <w:ind w:left="720"/>
      <w:contextualSpacing/>
    </w:pPr>
  </w:style>
  <w:style w:type="character" w:customStyle="1" w:styleId="WW-FootnoteReference17">
    <w:name w:val="WW-Footnote Reference17"/>
    <w:rsid w:val="00CB1DF8"/>
    <w:rPr>
      <w:vertAlign w:val="superscript"/>
    </w:rPr>
  </w:style>
  <w:style w:type="paragraph" w:styleId="Web">
    <w:name w:val="Normal (Web)"/>
    <w:basedOn w:val="a"/>
    <w:rsid w:val="004C0CC9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27">
    <w:name w:val="Body Text 2"/>
    <w:basedOn w:val="a"/>
    <w:link w:val="2Char0"/>
    <w:unhideWhenUsed/>
    <w:rsid w:val="00055AC7"/>
    <w:pPr>
      <w:spacing w:line="480" w:lineRule="auto"/>
    </w:pPr>
  </w:style>
  <w:style w:type="character" w:customStyle="1" w:styleId="2Char0">
    <w:name w:val="Σώμα κείμενου 2 Char"/>
    <w:basedOn w:val="a0"/>
    <w:link w:val="27"/>
    <w:rsid w:val="00055AC7"/>
    <w:rPr>
      <w:rFonts w:ascii="Calibri" w:eastAsia="Times New Roman" w:hAnsi="Calibri" w:cs="Calibri"/>
      <w:szCs w:val="24"/>
      <w:lang w:val="en-GB" w:eastAsia="zh-CN"/>
    </w:rPr>
  </w:style>
  <w:style w:type="table" w:customStyle="1" w:styleId="1e">
    <w:name w:val="Πλέγμα πίνακα1"/>
    <w:basedOn w:val="a1"/>
    <w:uiPriority w:val="59"/>
    <w:rsid w:val="00B55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B55860"/>
    <w:rPr>
      <w:color w:val="808080"/>
      <w:shd w:val="clear" w:color="auto" w:fill="E6E6E6"/>
    </w:rPr>
  </w:style>
  <w:style w:type="table" w:styleId="aff1">
    <w:name w:val="Table Grid"/>
    <w:basedOn w:val="a1"/>
    <w:uiPriority w:val="59"/>
    <w:rsid w:val="00B55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Παραπομπή υποσημείωσης3"/>
    <w:rsid w:val="007A1A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B1344-3725-48F1-897E-E7C57E18E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4881</Words>
  <Characters>26362</Characters>
  <Application>Microsoft Office Word</Application>
  <DocSecurity>0</DocSecurity>
  <Lines>219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petsimeris</cp:lastModifiedBy>
  <cp:revision>3</cp:revision>
  <cp:lastPrinted>2019-12-06T07:09:00Z</cp:lastPrinted>
  <dcterms:created xsi:type="dcterms:W3CDTF">2019-12-06T09:16:00Z</dcterms:created>
  <dcterms:modified xsi:type="dcterms:W3CDTF">2019-12-06T09:20:00Z</dcterms:modified>
</cp:coreProperties>
</file>