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DA3357" w:rsidRDefault="00DA3357" w:rsidP="00B40F2A">
      <w:pPr>
        <w:rPr>
          <w:rFonts w:ascii="Comic Sans MS" w:hAnsi="Comic Sans MS" w:cs="Arial"/>
          <w:b/>
          <w:color w:val="000000"/>
          <w:sz w:val="20"/>
          <w:szCs w:val="20"/>
        </w:rPr>
      </w:pPr>
    </w:p>
    <w:p w:rsidR="00B40F2A" w:rsidRDefault="002E1908" w:rsidP="00B40F2A">
      <w:pPr>
        <w:rPr>
          <w:rFonts w:ascii="Comic Sans MS" w:hAnsi="Comic Sans MS"/>
          <w:b/>
          <w:sz w:val="20"/>
          <w:szCs w:val="20"/>
        </w:rPr>
      </w:pPr>
      <w:r w:rsidRPr="002E190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3221F" w:rsidRDefault="0093221F" w:rsidP="00B40F2A">
                  <w:pPr>
                    <w:rPr>
                      <w:rFonts w:ascii="Comic Sans MS" w:hAnsi="Comic Sans MS"/>
                      <w:b/>
                      <w:sz w:val="20"/>
                      <w:szCs w:val="20"/>
                    </w:rPr>
                  </w:pPr>
                  <w:r>
                    <w:rPr>
                      <w:rFonts w:ascii="Comic Sans MS" w:hAnsi="Comic Sans MS"/>
                      <w:b/>
                      <w:sz w:val="20"/>
                      <w:szCs w:val="20"/>
                    </w:rPr>
                    <w:t xml:space="preserve">     Αριθ. Απόφασης  170/2019</w:t>
                  </w:r>
                </w:p>
                <w:p w:rsidR="0093221F" w:rsidRPr="004545D2" w:rsidRDefault="0093221F" w:rsidP="00B40F2A">
                  <w:pPr>
                    <w:pStyle w:val="a9"/>
                  </w:pPr>
                  <w:r>
                    <w:rPr>
                      <w:rStyle w:val="a3"/>
                    </w:rPr>
                    <w:t xml:space="preserve">       ΑΔΑ:</w:t>
                  </w:r>
                  <w:r>
                    <w:t> </w:t>
                  </w:r>
                  <w:bookmarkStart w:id="0" w:name="OLE_LINK1"/>
                  <w:r w:rsidRPr="00DA3357">
                    <w:rPr>
                      <w:b/>
                    </w:rPr>
                    <w:t>Ω5Τ8ΩΨΑ-ΡΡΦ</w:t>
                  </w:r>
                  <w:bookmarkEnd w:id="0"/>
                </w:p>
                <w:p w:rsidR="0093221F" w:rsidRDefault="0093221F"/>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w:t>
      </w:r>
      <w:r w:rsidR="00923EFF">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/2019  Της </w:t>
      </w:r>
      <w:r w:rsidR="00923EFF">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 xml:space="preserve"> </w:t>
      </w:r>
      <w:r w:rsidR="00E156D2">
        <w:rPr>
          <w:rFonts w:ascii="Comic Sans MS" w:hAnsi="Comic Sans MS"/>
          <w:b/>
          <w:sz w:val="20"/>
          <w:szCs w:val="20"/>
        </w:rPr>
        <w:t>ΑΥΓΟΥΣΤΟΥ</w:t>
      </w:r>
      <w:r>
        <w:rPr>
          <w:rFonts w:ascii="Comic Sans MS" w:hAnsi="Comic Sans MS"/>
          <w:b/>
          <w:sz w:val="20"/>
          <w:szCs w:val="20"/>
        </w:rPr>
        <w:t xml:space="preserve">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B40F2A" w:rsidRPr="001524AB" w:rsidRDefault="00B40F2A" w:rsidP="001524AB">
      <w:pPr>
        <w:rPr>
          <w:rFonts w:ascii="Comic Sans MS" w:hAnsi="Comic Sans MS"/>
          <w:b/>
          <w:sz w:val="20"/>
          <w:szCs w:val="20"/>
        </w:rPr>
      </w:pPr>
      <w:r>
        <w:rPr>
          <w:rFonts w:ascii="Comic Sans MS" w:hAnsi="Comic Sans MS"/>
          <w:b/>
          <w:sz w:val="20"/>
          <w:szCs w:val="20"/>
        </w:rPr>
        <w:t>ΘΕΜΑ: ‘‘</w:t>
      </w:r>
      <w:r w:rsidR="00923EFF" w:rsidRPr="00923EFF">
        <w:rPr>
          <w:rFonts w:ascii="Comic Sans MS" w:hAnsi="Comic Sans MS"/>
          <w:b/>
          <w:sz w:val="20"/>
          <w:szCs w:val="20"/>
        </w:rPr>
        <w:t>Σύνταξη όρων για τη μίσθωση ακινήτων με σκοπό τη στέγαση των 1</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 6</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 9</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 και 10</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w:t>
      </w:r>
      <w:r w:rsidR="001524AB" w:rsidRPr="001524AB">
        <w:rPr>
          <w:rFonts w:ascii="Comic Sans MS" w:hAnsi="Comic Sans MS"/>
          <w:b/>
          <w:sz w:val="20"/>
          <w:szCs w:val="20"/>
        </w:rPr>
        <w:t>»</w:t>
      </w:r>
      <w:r w:rsidRPr="001524AB">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923EFF">
      <w:pPr>
        <w:rPr>
          <w:rFonts w:ascii="Comic Sans MS" w:hAnsi="Comic Sans MS" w:cs="Arial"/>
          <w:b/>
          <w:sz w:val="20"/>
          <w:szCs w:val="20"/>
        </w:rPr>
      </w:pPr>
      <w:r>
        <w:rPr>
          <w:rFonts w:ascii="Comic Sans MS" w:hAnsi="Comic Sans MS"/>
          <w:i/>
          <w:sz w:val="20"/>
          <w:szCs w:val="20"/>
        </w:rPr>
        <w:t xml:space="preserve">   Στην Άρτα, σήμερα, </w:t>
      </w:r>
      <w:r w:rsidR="00923EFF">
        <w:rPr>
          <w:rFonts w:ascii="Comic Sans MS" w:hAnsi="Comic Sans MS"/>
          <w:i/>
          <w:sz w:val="20"/>
          <w:szCs w:val="20"/>
        </w:rPr>
        <w:t>7</w:t>
      </w:r>
      <w:r>
        <w:rPr>
          <w:rFonts w:ascii="Comic Sans MS" w:hAnsi="Comic Sans MS"/>
          <w:i/>
          <w:sz w:val="20"/>
          <w:szCs w:val="20"/>
        </w:rPr>
        <w:t>-</w:t>
      </w:r>
      <w:r w:rsidR="00E156D2">
        <w:rPr>
          <w:rFonts w:ascii="Comic Sans MS" w:hAnsi="Comic Sans MS"/>
          <w:i/>
          <w:sz w:val="20"/>
          <w:szCs w:val="20"/>
        </w:rPr>
        <w:t>8</w:t>
      </w:r>
      <w:r>
        <w:rPr>
          <w:rFonts w:ascii="Comic Sans MS" w:hAnsi="Comic Sans MS"/>
          <w:i/>
          <w:sz w:val="20"/>
          <w:szCs w:val="20"/>
        </w:rPr>
        <w:t xml:space="preserve">-2019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w:t>
      </w:r>
      <w:r w:rsidR="00923EFF">
        <w:rPr>
          <w:rFonts w:ascii="Comic Sans MS" w:hAnsi="Comic Sans MS"/>
          <w:i/>
          <w:sz w:val="20"/>
          <w:szCs w:val="20"/>
        </w:rPr>
        <w:t xml:space="preserve">ΕΚΤΑΚΤΗ </w:t>
      </w:r>
      <w:r>
        <w:rPr>
          <w:rFonts w:ascii="Comic Sans MS" w:hAnsi="Comic Sans MS"/>
          <w:i/>
          <w:sz w:val="20"/>
          <w:szCs w:val="20"/>
        </w:rPr>
        <w:t xml:space="preserve">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sidR="00923EFF">
        <w:rPr>
          <w:rFonts w:ascii="Comic Sans MS" w:hAnsi="Comic Sans MS" w:cs="Arial"/>
          <w:b/>
          <w:sz w:val="20"/>
          <w:szCs w:val="20"/>
        </w:rPr>
        <w:t>17244/6</w:t>
      </w:r>
      <w:r w:rsidR="00923EFF" w:rsidRPr="00560BC0">
        <w:rPr>
          <w:rFonts w:ascii="Comic Sans MS" w:hAnsi="Comic Sans MS" w:cs="Arial"/>
          <w:b/>
          <w:sz w:val="20"/>
          <w:szCs w:val="20"/>
        </w:rPr>
        <w:t>-</w:t>
      </w:r>
      <w:r w:rsidR="00923EFF">
        <w:rPr>
          <w:rFonts w:ascii="Comic Sans MS" w:hAnsi="Comic Sans MS" w:cs="Arial"/>
          <w:b/>
          <w:sz w:val="20"/>
          <w:szCs w:val="20"/>
        </w:rPr>
        <w:t>8</w:t>
      </w:r>
      <w:r w:rsidR="00923EFF" w:rsidRPr="00560BC0">
        <w:rPr>
          <w:rFonts w:ascii="Comic Sans MS" w:hAnsi="Comic Sans MS" w:cs="Arial"/>
          <w:b/>
          <w:sz w:val="20"/>
          <w:szCs w:val="20"/>
        </w:rPr>
        <w:t>- 2019</w:t>
      </w:r>
      <w:r w:rsidR="00923EFF">
        <w:rPr>
          <w:rFonts w:ascii="Comic Sans MS" w:hAnsi="Comic Sans MS" w:cs="Arial"/>
          <w:b/>
          <w:sz w:val="20"/>
          <w:szCs w:val="20"/>
        </w:rPr>
        <w:t xml:space="preserve"> </w:t>
      </w:r>
      <w:r>
        <w:rPr>
          <w:rFonts w:ascii="Comic Sans MS" w:hAnsi="Comic Sans MS"/>
          <w:i/>
          <w:sz w:val="20"/>
          <w:szCs w:val="20"/>
        </w:rPr>
        <w:t xml:space="preserve">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E156D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E156D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E156D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E156D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E156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E156D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E156D2">
            <w:pPr>
              <w:spacing w:line="276" w:lineRule="auto"/>
              <w:rPr>
                <w:rFonts w:ascii="Comic Sans MS" w:hAnsi="Comic Sans MS"/>
                <w:b/>
                <w:i/>
                <w:sz w:val="20"/>
                <w:szCs w:val="20"/>
                <w:lang w:eastAsia="en-US"/>
              </w:rPr>
            </w:pP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E156D2">
            <w:pPr>
              <w:spacing w:line="276" w:lineRule="auto"/>
              <w:jc w:val="center"/>
              <w:rPr>
                <w:rFonts w:ascii="Comic Sans MS" w:hAnsi="Comic Sans MS"/>
                <w:b/>
                <w:sz w:val="20"/>
                <w:szCs w:val="20"/>
                <w:u w:val="single"/>
                <w:lang w:eastAsia="en-US"/>
              </w:rPr>
            </w:pP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0"/>
        <w:spacing w:line="276" w:lineRule="auto"/>
        <w:ind w:right="43"/>
        <w:rPr>
          <w:rFonts w:ascii="Comic Sans MS" w:hAnsi="Comic Sans MS"/>
          <w:i/>
          <w:sz w:val="20"/>
        </w:rPr>
      </w:pPr>
    </w:p>
    <w:p w:rsidR="001854BD" w:rsidRDefault="001854BD" w:rsidP="001854BD">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1854BD" w:rsidRDefault="001854BD" w:rsidP="001854BD">
      <w:pPr>
        <w:pStyle w:val="20"/>
        <w:spacing w:line="276" w:lineRule="auto"/>
        <w:ind w:right="43"/>
        <w:rPr>
          <w:rFonts w:ascii="Comic Sans MS" w:hAnsi="Comic Sans MS"/>
          <w:i/>
          <w:sz w:val="20"/>
        </w:rPr>
      </w:pPr>
    </w:p>
    <w:p w:rsidR="001854BD" w:rsidRDefault="001854BD" w:rsidP="001854BD">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w:t>
      </w:r>
      <w:r w:rsidR="00923EFF">
        <w:rPr>
          <w:rFonts w:ascii="Comic Sans MS" w:hAnsi="Comic Sans MS"/>
          <w:sz w:val="20"/>
          <w:szCs w:val="20"/>
        </w:rPr>
        <w:t>εί</w:t>
      </w:r>
      <w:r>
        <w:rPr>
          <w:rFonts w:ascii="Comic Sans MS" w:hAnsi="Comic Sans MS"/>
          <w:sz w:val="20"/>
          <w:szCs w:val="20"/>
        </w:rPr>
        <w:t xml:space="preserve">  </w:t>
      </w:r>
      <w:r w:rsidR="00923EFF">
        <w:rPr>
          <w:rFonts w:ascii="Comic Sans MS" w:hAnsi="Comic Sans MS"/>
          <w:sz w:val="20"/>
          <w:szCs w:val="20"/>
        </w:rPr>
        <w:t>ένα</w:t>
      </w:r>
      <w:r>
        <w:rPr>
          <w:rFonts w:ascii="Comic Sans MS" w:hAnsi="Comic Sans MS"/>
          <w:sz w:val="20"/>
          <w:szCs w:val="20"/>
        </w:rPr>
        <w:t xml:space="preserve">  (1) έκτακτ</w:t>
      </w:r>
      <w:r w:rsidR="00923EFF">
        <w:rPr>
          <w:rFonts w:ascii="Comic Sans MS" w:hAnsi="Comic Sans MS"/>
          <w:sz w:val="20"/>
          <w:szCs w:val="20"/>
        </w:rPr>
        <w:t>ο</w:t>
      </w:r>
      <w:r>
        <w:rPr>
          <w:rFonts w:ascii="Comic Sans MS" w:hAnsi="Comic Sans MS"/>
          <w:sz w:val="20"/>
          <w:szCs w:val="20"/>
        </w:rPr>
        <w:t xml:space="preserve"> θέμα  μετά το τέλος της συζήτησης των τακτικών.</w:t>
      </w:r>
    </w:p>
    <w:p w:rsidR="001854BD" w:rsidRDefault="001854BD" w:rsidP="001854BD">
      <w:pPr>
        <w:spacing w:line="276" w:lineRule="auto"/>
        <w:jc w:val="both"/>
        <w:rPr>
          <w:rFonts w:ascii="Comic Sans MS" w:hAnsi="Comic Sans MS"/>
          <w:sz w:val="20"/>
          <w:szCs w:val="20"/>
        </w:rPr>
      </w:pPr>
    </w:p>
    <w:p w:rsidR="001854BD" w:rsidRDefault="001854BD" w:rsidP="001854BD">
      <w:pPr>
        <w:spacing w:line="276" w:lineRule="auto"/>
        <w:jc w:val="both"/>
        <w:rPr>
          <w:rFonts w:ascii="Comic Sans MS" w:hAnsi="Comic Sans MS"/>
          <w:sz w:val="20"/>
          <w:szCs w:val="20"/>
        </w:rPr>
      </w:pPr>
      <w:r>
        <w:rPr>
          <w:rFonts w:ascii="Comic Sans MS" w:hAnsi="Comic Sans MS"/>
          <w:sz w:val="20"/>
          <w:szCs w:val="20"/>
        </w:rPr>
        <w:t>Ο κ. Κοσμάς  αποχώρησε μετά το τέλος  της συζήτησης τ</w:t>
      </w:r>
      <w:r w:rsidR="00923EFF">
        <w:rPr>
          <w:rFonts w:ascii="Comic Sans MS" w:hAnsi="Comic Sans MS"/>
          <w:sz w:val="20"/>
          <w:szCs w:val="20"/>
        </w:rPr>
        <w:t>ου</w:t>
      </w:r>
      <w:r>
        <w:rPr>
          <w:rFonts w:ascii="Comic Sans MS" w:hAnsi="Comic Sans MS"/>
          <w:sz w:val="20"/>
          <w:szCs w:val="20"/>
        </w:rPr>
        <w:t xml:space="preserve"> τακτικ</w:t>
      </w:r>
      <w:r w:rsidR="00923EFF">
        <w:rPr>
          <w:rFonts w:ascii="Comic Sans MS" w:hAnsi="Comic Sans MS"/>
          <w:sz w:val="20"/>
          <w:szCs w:val="20"/>
        </w:rPr>
        <w:t>ού</w:t>
      </w:r>
      <w:r>
        <w:rPr>
          <w:rFonts w:ascii="Comic Sans MS" w:hAnsi="Comic Sans MS"/>
          <w:sz w:val="20"/>
          <w:szCs w:val="20"/>
        </w:rPr>
        <w:t xml:space="preserve"> </w:t>
      </w:r>
      <w:r w:rsidR="00923EFF">
        <w:rPr>
          <w:rFonts w:ascii="Comic Sans MS" w:hAnsi="Comic Sans MS"/>
          <w:sz w:val="20"/>
          <w:szCs w:val="20"/>
        </w:rPr>
        <w:t>θέματος</w:t>
      </w:r>
      <w:r>
        <w:rPr>
          <w:rFonts w:ascii="Comic Sans MS" w:hAnsi="Comic Sans MS"/>
          <w:sz w:val="20"/>
          <w:szCs w:val="20"/>
        </w:rPr>
        <w:t>.</w:t>
      </w: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F761FB" w:rsidRDefault="00F761FB" w:rsidP="00F761FB">
      <w:pPr>
        <w:rPr>
          <w:rFonts w:ascii="Comic Sans MS" w:hAnsi="Comic Sans MS"/>
          <w:sz w:val="20"/>
          <w:szCs w:val="20"/>
        </w:rPr>
      </w:pPr>
    </w:p>
    <w:p w:rsidR="00F761FB" w:rsidRDefault="00F761FB" w:rsidP="00F761FB">
      <w:pPr>
        <w:rPr>
          <w:rFonts w:ascii="Comic Sans MS" w:hAnsi="Comic Sans MS"/>
          <w:sz w:val="20"/>
          <w:szCs w:val="20"/>
        </w:rPr>
      </w:pPr>
    </w:p>
    <w:p w:rsidR="00F761FB" w:rsidRDefault="00F761FB" w:rsidP="00F761FB">
      <w:pPr>
        <w:rPr>
          <w:rFonts w:ascii="Comic Sans MS" w:hAnsi="Comic Sans MS"/>
          <w:sz w:val="20"/>
          <w:szCs w:val="20"/>
        </w:rPr>
      </w:pPr>
    </w:p>
    <w:p w:rsidR="00F73BF3" w:rsidRDefault="00F73BF3" w:rsidP="00F761FB">
      <w:pPr>
        <w:rPr>
          <w:rFonts w:ascii="Comic Sans MS" w:hAnsi="Comic Sans MS"/>
          <w:sz w:val="20"/>
          <w:szCs w:val="20"/>
        </w:rPr>
      </w:pPr>
    </w:p>
    <w:p w:rsidR="00F73BF3" w:rsidRDefault="00F73BF3" w:rsidP="00F761FB">
      <w:pPr>
        <w:rPr>
          <w:rFonts w:ascii="Comic Sans MS" w:hAnsi="Comic Sans MS"/>
          <w:sz w:val="20"/>
          <w:szCs w:val="20"/>
        </w:rPr>
      </w:pPr>
    </w:p>
    <w:p w:rsidR="00F761FB" w:rsidRDefault="00F761FB" w:rsidP="00F761FB">
      <w:pPr>
        <w:rPr>
          <w:rFonts w:ascii="Comic Sans MS" w:hAnsi="Comic Sans MS"/>
          <w:sz w:val="20"/>
          <w:szCs w:val="20"/>
        </w:rPr>
      </w:pPr>
    </w:p>
    <w:p w:rsidR="001524AB" w:rsidRDefault="004D529A" w:rsidP="0057771B">
      <w:pPr>
        <w:spacing w:line="276" w:lineRule="auto"/>
        <w:jc w:val="both"/>
        <w:rPr>
          <w:rFonts w:ascii="Comic Sans MS" w:hAnsi="Comic Sans MS"/>
          <w:sz w:val="20"/>
          <w:szCs w:val="20"/>
        </w:rPr>
      </w:pPr>
      <w:r w:rsidRPr="00403098">
        <w:rPr>
          <w:rFonts w:ascii="Comic Sans MS" w:hAnsi="Comic Sans MS"/>
          <w:sz w:val="20"/>
          <w:szCs w:val="20"/>
        </w:rPr>
        <w:lastRenderedPageBreak/>
        <w:t xml:space="preserve">Ο κ. Πρόεδρος εισηγούμενος το </w:t>
      </w:r>
      <w:r w:rsidR="0057771B">
        <w:rPr>
          <w:rFonts w:ascii="Comic Sans MS" w:hAnsi="Comic Sans MS"/>
          <w:sz w:val="20"/>
          <w:szCs w:val="20"/>
        </w:rPr>
        <w:t>1</w:t>
      </w:r>
      <w:r w:rsidRPr="00403098">
        <w:rPr>
          <w:rFonts w:ascii="Comic Sans MS" w:hAnsi="Comic Sans MS"/>
          <w:b/>
          <w:sz w:val="20"/>
          <w:szCs w:val="20"/>
          <w:vertAlign w:val="superscript"/>
        </w:rPr>
        <w:t>ο</w:t>
      </w:r>
      <w:r w:rsidRPr="00403098">
        <w:rPr>
          <w:rFonts w:ascii="Comic Sans MS" w:hAnsi="Comic Sans MS"/>
          <w:b/>
          <w:sz w:val="20"/>
          <w:szCs w:val="20"/>
        </w:rPr>
        <w:t xml:space="preserve"> </w:t>
      </w:r>
      <w:r w:rsidR="00923EFF">
        <w:rPr>
          <w:rFonts w:ascii="Comic Sans MS" w:hAnsi="Comic Sans MS"/>
          <w:sz w:val="20"/>
          <w:szCs w:val="20"/>
        </w:rPr>
        <w:t>τακτικό</w:t>
      </w:r>
      <w:r w:rsidRPr="00403098">
        <w:rPr>
          <w:rFonts w:ascii="Comic Sans MS" w:hAnsi="Comic Sans MS"/>
          <w:sz w:val="20"/>
          <w:szCs w:val="20"/>
        </w:rPr>
        <w:t xml:space="preserve"> θέμα:</w:t>
      </w:r>
      <w:r w:rsidRPr="00403098">
        <w:rPr>
          <w:rFonts w:ascii="Comic Sans MS" w:hAnsi="Comic Sans MS"/>
          <w:b/>
          <w:sz w:val="20"/>
          <w:szCs w:val="20"/>
        </w:rPr>
        <w:t xml:space="preserve"> </w:t>
      </w:r>
      <w:r w:rsidR="00E156D2" w:rsidRPr="00403098">
        <w:rPr>
          <w:rFonts w:ascii="Comic Sans MS" w:hAnsi="Comic Sans MS"/>
          <w:b/>
          <w:sz w:val="20"/>
          <w:szCs w:val="20"/>
        </w:rPr>
        <w:t>«</w:t>
      </w:r>
      <w:r w:rsidR="00923EFF" w:rsidRPr="00923EFF">
        <w:rPr>
          <w:rFonts w:ascii="Comic Sans MS" w:hAnsi="Comic Sans MS"/>
          <w:b/>
          <w:sz w:val="20"/>
          <w:szCs w:val="20"/>
        </w:rPr>
        <w:t>Σύνταξη όρων για τη μίσθωση ακινήτων με σκοπό τη στέγαση των 1</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 6</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 9</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 και 10</w:t>
      </w:r>
      <w:r w:rsidR="00923EFF" w:rsidRPr="00923EFF">
        <w:rPr>
          <w:rFonts w:ascii="Comic Sans MS" w:hAnsi="Comic Sans MS"/>
          <w:b/>
          <w:sz w:val="20"/>
          <w:szCs w:val="20"/>
          <w:vertAlign w:val="superscript"/>
        </w:rPr>
        <w:t>ο</w:t>
      </w:r>
      <w:r w:rsidR="00923EFF" w:rsidRPr="00923EFF">
        <w:rPr>
          <w:rFonts w:ascii="Comic Sans MS" w:hAnsi="Comic Sans MS"/>
          <w:b/>
          <w:sz w:val="20"/>
          <w:szCs w:val="20"/>
        </w:rPr>
        <w:t xml:space="preserve"> Νηπιαγωγείου Άρτας</w:t>
      </w:r>
      <w:r w:rsidR="003E0A90" w:rsidRPr="00403098">
        <w:rPr>
          <w:rFonts w:ascii="Comic Sans MS" w:hAnsi="Comic Sans MS"/>
          <w:b/>
          <w:sz w:val="20"/>
          <w:szCs w:val="20"/>
        </w:rPr>
        <w:t>»</w:t>
      </w:r>
      <w:r w:rsidR="00403098" w:rsidRPr="00403098">
        <w:rPr>
          <w:rFonts w:ascii="Comic Sans MS" w:hAnsi="Comic Sans MS"/>
          <w:b/>
          <w:sz w:val="20"/>
          <w:szCs w:val="20"/>
        </w:rPr>
        <w:t xml:space="preserve"> </w:t>
      </w:r>
      <w:r w:rsidR="001524AB" w:rsidRPr="00A003F1">
        <w:rPr>
          <w:rFonts w:ascii="Comic Sans MS" w:hAnsi="Comic Sans MS" w:cs="Arial"/>
          <w:sz w:val="20"/>
          <w:szCs w:val="20"/>
        </w:rPr>
        <w:t>έθ</w:t>
      </w:r>
      <w:r w:rsidR="0057771B">
        <w:rPr>
          <w:rFonts w:ascii="Comic Sans MS" w:hAnsi="Comic Sans MS" w:cs="Arial"/>
          <w:sz w:val="20"/>
          <w:szCs w:val="20"/>
        </w:rPr>
        <w:t xml:space="preserve">εσε υπόψη της επιτροπής </w:t>
      </w:r>
      <w:r w:rsidR="00923EFF">
        <w:rPr>
          <w:rFonts w:ascii="Comic Sans MS" w:hAnsi="Comic Sans MS" w:cs="Arial"/>
          <w:sz w:val="20"/>
          <w:szCs w:val="20"/>
        </w:rPr>
        <w:t>τα</w:t>
      </w:r>
      <w:r w:rsidR="001524AB" w:rsidRPr="00A003F1">
        <w:rPr>
          <w:rFonts w:ascii="Comic Sans MS" w:hAnsi="Comic Sans MS" w:cs="Arial"/>
          <w:sz w:val="20"/>
          <w:szCs w:val="20"/>
        </w:rPr>
        <w:t xml:space="preserve"> εξής:</w:t>
      </w:r>
      <w:r w:rsidR="001524AB" w:rsidRPr="00A003F1">
        <w:rPr>
          <w:rFonts w:ascii="Comic Sans MS" w:hAnsi="Comic Sans MS"/>
          <w:sz w:val="20"/>
          <w:szCs w:val="20"/>
        </w:rPr>
        <w:t xml:space="preserve"> </w:t>
      </w:r>
    </w:p>
    <w:p w:rsidR="00923EFF" w:rsidRPr="00923EFF" w:rsidRDefault="00923EFF" w:rsidP="00923EFF">
      <w:pPr>
        <w:autoSpaceDE w:val="0"/>
        <w:autoSpaceDN w:val="0"/>
        <w:adjustRightInd w:val="0"/>
        <w:spacing w:line="276" w:lineRule="auto"/>
        <w:jc w:val="both"/>
        <w:rPr>
          <w:rFonts w:ascii="Comic Sans MS" w:hAnsi="Comic Sans MS"/>
          <w:bCs/>
          <w:sz w:val="22"/>
          <w:szCs w:val="22"/>
        </w:rPr>
      </w:pPr>
      <w:r w:rsidRPr="00923EFF">
        <w:rPr>
          <w:rFonts w:ascii="Comic Sans MS" w:hAnsi="Comic Sans MS"/>
          <w:sz w:val="22"/>
          <w:szCs w:val="22"/>
        </w:rPr>
        <w:t>Το Δημοτικό Συμβούλιο με την αριθ. 313/2019 απόφαση του αποφάσισε δημοπράτηση για την επιλογή μετά κτιρίου για τη στέγαση των 1</w:t>
      </w:r>
      <w:r w:rsidRPr="00923EFF">
        <w:rPr>
          <w:rFonts w:ascii="Comic Sans MS" w:hAnsi="Comic Sans MS"/>
          <w:sz w:val="22"/>
          <w:szCs w:val="22"/>
          <w:vertAlign w:val="superscript"/>
        </w:rPr>
        <w:t>ο</w:t>
      </w:r>
      <w:r w:rsidRPr="00923EFF">
        <w:rPr>
          <w:rFonts w:ascii="Comic Sans MS" w:hAnsi="Comic Sans MS"/>
          <w:sz w:val="22"/>
          <w:szCs w:val="22"/>
        </w:rPr>
        <w:t xml:space="preserve"> Νηπιαγωγείου Άρτας, 6</w:t>
      </w:r>
      <w:r w:rsidRPr="00923EFF">
        <w:rPr>
          <w:rFonts w:ascii="Comic Sans MS" w:hAnsi="Comic Sans MS"/>
          <w:sz w:val="22"/>
          <w:szCs w:val="22"/>
          <w:vertAlign w:val="superscript"/>
        </w:rPr>
        <w:t>ο</w:t>
      </w:r>
      <w:r w:rsidRPr="00923EFF">
        <w:rPr>
          <w:rFonts w:ascii="Comic Sans MS" w:hAnsi="Comic Sans MS"/>
          <w:sz w:val="22"/>
          <w:szCs w:val="22"/>
        </w:rPr>
        <w:t xml:space="preserve"> Νηπιαγωγείου Άρτας, 9</w:t>
      </w:r>
      <w:r w:rsidRPr="00923EFF">
        <w:rPr>
          <w:rFonts w:ascii="Comic Sans MS" w:hAnsi="Comic Sans MS"/>
          <w:sz w:val="22"/>
          <w:szCs w:val="22"/>
          <w:vertAlign w:val="superscript"/>
        </w:rPr>
        <w:t>ο</w:t>
      </w:r>
      <w:r w:rsidRPr="00923EFF">
        <w:rPr>
          <w:rFonts w:ascii="Comic Sans MS" w:hAnsi="Comic Sans MS"/>
          <w:sz w:val="22"/>
          <w:szCs w:val="22"/>
        </w:rPr>
        <w:t xml:space="preserve"> Νηπιαγωγείου Άρτας και 10</w:t>
      </w:r>
      <w:r w:rsidRPr="00923EFF">
        <w:rPr>
          <w:rFonts w:ascii="Comic Sans MS" w:hAnsi="Comic Sans MS"/>
          <w:sz w:val="22"/>
          <w:szCs w:val="22"/>
          <w:vertAlign w:val="superscript"/>
        </w:rPr>
        <w:t>ο</w:t>
      </w:r>
      <w:r w:rsidRPr="00923EFF">
        <w:rPr>
          <w:rFonts w:ascii="Comic Sans MS" w:hAnsi="Comic Sans MS"/>
          <w:sz w:val="22"/>
          <w:szCs w:val="22"/>
        </w:rPr>
        <w:t xml:space="preserve"> Νηπιαγωγείου Άρτας. Σύμφωνα με το άρθρο 192 παρ.1 του ΔΚΚ η μίσθωση ακινήτων γίνεται με δημοπρασία. Αρμόδιο όργανο για τον καθορισμό των όρων της, είναι η Οικονομική Επιτροπή </w:t>
      </w:r>
      <w:r w:rsidRPr="00923EFF">
        <w:rPr>
          <w:rFonts w:ascii="Comic Sans MS" w:hAnsi="Comic Sans MS"/>
          <w:bCs/>
          <w:sz w:val="22"/>
          <w:szCs w:val="22"/>
        </w:rPr>
        <w:t>(άρθρο 1 ΠΔ 270/81 και 72 παρ.1ε Ν.3852/10).</w:t>
      </w:r>
    </w:p>
    <w:p w:rsidR="00923EFF" w:rsidRPr="00923EFF" w:rsidRDefault="00923EFF" w:rsidP="00923EFF">
      <w:pPr>
        <w:spacing w:line="276" w:lineRule="auto"/>
        <w:jc w:val="both"/>
        <w:rPr>
          <w:rFonts w:ascii="Comic Sans MS" w:hAnsi="Comic Sans MS"/>
          <w:b/>
          <w:sz w:val="22"/>
          <w:szCs w:val="22"/>
        </w:rPr>
      </w:pPr>
      <w:r w:rsidRPr="00923EFF">
        <w:rPr>
          <w:rFonts w:ascii="Comic Sans MS" w:hAnsi="Comic Sans MS"/>
          <w:sz w:val="22"/>
          <w:szCs w:val="22"/>
        </w:rPr>
        <w:t>Καλείται η Οικονομική Επιτροπή να προβεί στη σύνταξη των όρων για την μίσθωση ακινήτου</w:t>
      </w:r>
    </w:p>
    <w:p w:rsidR="00E0016D" w:rsidRPr="0057771B" w:rsidRDefault="00E0016D" w:rsidP="0057771B">
      <w:pPr>
        <w:spacing w:line="276" w:lineRule="auto"/>
        <w:jc w:val="both"/>
        <w:rPr>
          <w:rFonts w:ascii="Comic Sans MS" w:hAnsi="Comic Sans MS"/>
          <w:sz w:val="20"/>
          <w:szCs w:val="20"/>
        </w:rPr>
      </w:pPr>
      <w:r w:rsidRPr="0057771B">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64455" w:rsidRPr="000D3BA9" w:rsidRDefault="00164455" w:rsidP="000D3BA9">
      <w:pPr>
        <w:spacing w:line="276" w:lineRule="auto"/>
        <w:jc w:val="both"/>
        <w:rPr>
          <w:rFonts w:ascii="Comic Sans MS" w:hAnsi="Comic Sans MS"/>
          <w:sz w:val="20"/>
          <w:szCs w:val="20"/>
        </w:rPr>
      </w:pPr>
    </w:p>
    <w:p w:rsidR="000D3BA9" w:rsidRPr="00AA7F38" w:rsidRDefault="00164455" w:rsidP="000D3BA9">
      <w:pPr>
        <w:tabs>
          <w:tab w:val="center" w:pos="4186"/>
          <w:tab w:val="left" w:pos="6120"/>
        </w:tabs>
        <w:autoSpaceDE w:val="0"/>
        <w:autoSpaceDN w:val="0"/>
        <w:adjustRightInd w:val="0"/>
        <w:spacing w:line="276" w:lineRule="auto"/>
        <w:ind w:left="66"/>
        <w:rPr>
          <w:rFonts w:ascii="Comic Sans MS" w:hAnsi="Comic Sans MS"/>
          <w:sz w:val="20"/>
          <w:szCs w:val="20"/>
        </w:rPr>
      </w:pPr>
      <w:r w:rsidRPr="000D3BA9">
        <w:rPr>
          <w:rFonts w:ascii="Comic Sans MS" w:hAnsi="Comic Sans MS"/>
          <w:sz w:val="20"/>
          <w:szCs w:val="20"/>
        </w:rPr>
        <w:t xml:space="preserve">                  </w:t>
      </w:r>
      <w:r w:rsidR="00E0016D" w:rsidRPr="000D3BA9">
        <w:rPr>
          <w:rFonts w:ascii="Comic Sans MS" w:hAnsi="Comic Sans MS"/>
          <w:sz w:val="20"/>
          <w:szCs w:val="20"/>
        </w:rPr>
        <w:t xml:space="preserve"> </w:t>
      </w:r>
      <w:r w:rsidR="00B90F3F" w:rsidRPr="000D3BA9">
        <w:rPr>
          <w:rFonts w:ascii="Comic Sans MS" w:hAnsi="Comic Sans MS"/>
          <w:sz w:val="20"/>
          <w:szCs w:val="20"/>
        </w:rPr>
        <w:t xml:space="preserve">   </w:t>
      </w:r>
      <w:r w:rsidR="000D3BA9" w:rsidRPr="000D3BA9">
        <w:rPr>
          <w:rFonts w:ascii="Comic Sans MS" w:hAnsi="Comic Sans MS"/>
          <w:sz w:val="20"/>
          <w:szCs w:val="20"/>
        </w:rPr>
        <w:t xml:space="preserve">                  </w:t>
      </w:r>
      <w:r w:rsidR="00B90F3F" w:rsidRPr="000D3BA9">
        <w:rPr>
          <w:rFonts w:ascii="Comic Sans MS" w:hAnsi="Comic Sans MS"/>
          <w:sz w:val="20"/>
          <w:szCs w:val="20"/>
        </w:rPr>
        <w:t xml:space="preserve"> </w:t>
      </w:r>
      <w:r w:rsidR="000D3BA9" w:rsidRPr="000D3BA9">
        <w:rPr>
          <w:rFonts w:ascii="Comic Sans MS" w:hAnsi="Comic Sans MS"/>
          <w:b/>
          <w:sz w:val="20"/>
          <w:szCs w:val="20"/>
        </w:rPr>
        <w:t>Η  ΟΙΚΟΝΟΜΙΚΗ  ΕΠΙΤΡΟΠΗ</w:t>
      </w:r>
      <w:r w:rsidR="000D3BA9" w:rsidRPr="000D3BA9">
        <w:rPr>
          <w:rFonts w:ascii="Comic Sans MS" w:hAnsi="Comic Sans MS"/>
          <w:b/>
          <w:sz w:val="20"/>
          <w:szCs w:val="20"/>
        </w:rPr>
        <w:tab/>
      </w:r>
    </w:p>
    <w:p w:rsidR="002D0D6E" w:rsidRPr="002D0D6E" w:rsidRDefault="000D3BA9" w:rsidP="002D0D6E">
      <w:pPr>
        <w:rPr>
          <w:rFonts w:ascii="Comic Sans MS" w:hAnsi="Comic Sans MS"/>
          <w:sz w:val="20"/>
          <w:szCs w:val="20"/>
        </w:rPr>
      </w:pPr>
      <w:r w:rsidRPr="002D0D6E">
        <w:rPr>
          <w:rFonts w:ascii="Comic Sans MS" w:hAnsi="Comic Sans MS"/>
          <w:sz w:val="20"/>
          <w:szCs w:val="20"/>
        </w:rPr>
        <w:t xml:space="preserve"> </w:t>
      </w:r>
      <w:r w:rsidR="002D0D6E" w:rsidRPr="002D0D6E">
        <w:rPr>
          <w:rFonts w:ascii="Comic Sans MS" w:hAnsi="Comic Sans MS"/>
          <w:sz w:val="20"/>
          <w:szCs w:val="20"/>
        </w:rPr>
        <w:t xml:space="preserve">Αφού έλαβε υπόψη διατάξεις Ν. 3463/2006 και Ν.3852/2010 ,  Ν. 3669/08, Ν.4412/2016 </w:t>
      </w:r>
      <w:r w:rsidR="002D0D6E">
        <w:rPr>
          <w:rFonts w:ascii="Comic Sans MS" w:hAnsi="Comic Sans MS"/>
          <w:sz w:val="20"/>
          <w:szCs w:val="20"/>
        </w:rPr>
        <w:t xml:space="preserve"> τ</w:t>
      </w:r>
      <w:r w:rsidR="002D0D6E" w:rsidRPr="002D0D6E">
        <w:rPr>
          <w:rFonts w:ascii="Comic Sans MS" w:hAnsi="Comic Sans MS"/>
          <w:sz w:val="20"/>
          <w:szCs w:val="20"/>
        </w:rPr>
        <w:t>ην εισήγηση του Προέδρου και γενομένης ψηφοφορίας κατά την οποία ο κ. Κοσμάς ψήφισε ΠΑΡΩΝ</w:t>
      </w:r>
    </w:p>
    <w:p w:rsidR="002D0D6E" w:rsidRDefault="002D0D6E" w:rsidP="002D0D6E">
      <w:pPr>
        <w:pStyle w:val="Heading1"/>
        <w:spacing w:before="2"/>
      </w:pPr>
      <w:r>
        <w:t xml:space="preserve">                       ΑΠΟΦΑΣΙΖΕΙ ΚΑΤΑ ΠΛΕΙΟΨΗΦΙΑ</w:t>
      </w:r>
    </w:p>
    <w:p w:rsidR="002D0D6E" w:rsidRDefault="002D0D6E" w:rsidP="002D0D6E">
      <w:pPr>
        <w:pStyle w:val="Heading1"/>
        <w:spacing w:before="2"/>
        <w:ind w:left="2803"/>
      </w:pPr>
    </w:p>
    <w:p w:rsidR="004D7FE3" w:rsidRPr="004D7FE3" w:rsidRDefault="002F7F1A" w:rsidP="004D7FE3">
      <w:pPr>
        <w:autoSpaceDE w:val="0"/>
        <w:autoSpaceDN w:val="0"/>
        <w:adjustRightInd w:val="0"/>
        <w:spacing w:line="276" w:lineRule="auto"/>
        <w:jc w:val="both"/>
        <w:rPr>
          <w:rFonts w:ascii="Comic Sans MS" w:hAnsi="Comic Sans MS"/>
          <w:sz w:val="20"/>
          <w:szCs w:val="20"/>
        </w:rPr>
      </w:pPr>
      <w:r w:rsidRPr="004D7FE3">
        <w:rPr>
          <w:rFonts w:ascii="Comic Sans MS" w:hAnsi="Comic Sans MS"/>
          <w:b/>
          <w:sz w:val="20"/>
          <w:szCs w:val="20"/>
        </w:rPr>
        <w:t xml:space="preserve">   Α.</w:t>
      </w:r>
      <w:r w:rsidRPr="004D7FE3">
        <w:rPr>
          <w:rFonts w:ascii="Comic Sans MS" w:hAnsi="Comic Sans MS"/>
          <w:sz w:val="20"/>
          <w:szCs w:val="20"/>
        </w:rPr>
        <w:t xml:space="preserve"> </w:t>
      </w:r>
      <w:r w:rsidR="004D7FE3" w:rsidRPr="004D7FE3">
        <w:rPr>
          <w:rFonts w:ascii="Comic Sans MS" w:hAnsi="Comic Sans MS"/>
          <w:sz w:val="20"/>
          <w:szCs w:val="20"/>
        </w:rPr>
        <w:t xml:space="preserve">Την διεξαγωγή  μειοδοτικής, φανερής και προφορικής δημοπρασίας </w:t>
      </w:r>
      <w:r w:rsidR="004D7FE3" w:rsidRPr="004D7FE3">
        <w:rPr>
          <w:rFonts w:ascii="Comic Sans MS" w:hAnsi="Comic Sans MS"/>
          <w:b/>
          <w:sz w:val="20"/>
          <w:szCs w:val="20"/>
        </w:rPr>
        <w:t>για τη μίσθωση ακινήτων με σκοπό τη στέγαση των 1</w:t>
      </w:r>
      <w:r w:rsidR="004D7FE3" w:rsidRPr="004D7FE3">
        <w:rPr>
          <w:rFonts w:ascii="Comic Sans MS" w:hAnsi="Comic Sans MS"/>
          <w:b/>
          <w:sz w:val="20"/>
          <w:szCs w:val="20"/>
          <w:vertAlign w:val="superscript"/>
        </w:rPr>
        <w:t>ο</w:t>
      </w:r>
      <w:r w:rsidR="004D7FE3" w:rsidRPr="004D7FE3">
        <w:rPr>
          <w:rFonts w:ascii="Comic Sans MS" w:hAnsi="Comic Sans MS"/>
          <w:b/>
          <w:sz w:val="20"/>
          <w:szCs w:val="20"/>
        </w:rPr>
        <w:t xml:space="preserve"> Νηπιαγωγείου Άρτας, 6</w:t>
      </w:r>
      <w:r w:rsidR="004D7FE3" w:rsidRPr="004D7FE3">
        <w:rPr>
          <w:rFonts w:ascii="Comic Sans MS" w:hAnsi="Comic Sans MS"/>
          <w:b/>
          <w:sz w:val="20"/>
          <w:szCs w:val="20"/>
          <w:vertAlign w:val="superscript"/>
        </w:rPr>
        <w:t>ο</w:t>
      </w:r>
      <w:r w:rsidR="004D7FE3" w:rsidRPr="004D7FE3">
        <w:rPr>
          <w:rFonts w:ascii="Comic Sans MS" w:hAnsi="Comic Sans MS"/>
          <w:b/>
          <w:sz w:val="20"/>
          <w:szCs w:val="20"/>
        </w:rPr>
        <w:t xml:space="preserve"> Νηπιαγωγείου Άρτας, 9</w:t>
      </w:r>
      <w:r w:rsidR="004D7FE3" w:rsidRPr="004D7FE3">
        <w:rPr>
          <w:rFonts w:ascii="Comic Sans MS" w:hAnsi="Comic Sans MS"/>
          <w:b/>
          <w:sz w:val="20"/>
          <w:szCs w:val="20"/>
          <w:vertAlign w:val="superscript"/>
        </w:rPr>
        <w:t>ο</w:t>
      </w:r>
      <w:r w:rsidR="004D7FE3" w:rsidRPr="004D7FE3">
        <w:rPr>
          <w:rFonts w:ascii="Comic Sans MS" w:hAnsi="Comic Sans MS"/>
          <w:b/>
          <w:sz w:val="20"/>
          <w:szCs w:val="20"/>
        </w:rPr>
        <w:t xml:space="preserve"> Νηπιαγωγείου Άρτας και 10</w:t>
      </w:r>
      <w:r w:rsidR="004D7FE3" w:rsidRPr="004D7FE3">
        <w:rPr>
          <w:rFonts w:ascii="Comic Sans MS" w:hAnsi="Comic Sans MS"/>
          <w:b/>
          <w:sz w:val="20"/>
          <w:szCs w:val="20"/>
          <w:vertAlign w:val="superscript"/>
        </w:rPr>
        <w:t>ο</w:t>
      </w:r>
      <w:r w:rsidR="004D7FE3" w:rsidRPr="004D7FE3">
        <w:rPr>
          <w:rFonts w:ascii="Comic Sans MS" w:hAnsi="Comic Sans MS"/>
          <w:b/>
          <w:sz w:val="20"/>
          <w:szCs w:val="20"/>
        </w:rPr>
        <w:t xml:space="preserve"> Νηπιαγωγείου Άρτας </w:t>
      </w:r>
      <w:r w:rsidR="004D7FE3" w:rsidRPr="004D7FE3">
        <w:rPr>
          <w:rFonts w:ascii="Comic Sans MS" w:hAnsi="Comic Sans MS"/>
          <w:sz w:val="20"/>
          <w:szCs w:val="20"/>
        </w:rPr>
        <w:t xml:space="preserve">ως  κάτωθι: </w:t>
      </w: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Άρθρο 1</w:t>
      </w: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Περιγραφή μισθίων</w:t>
      </w:r>
    </w:p>
    <w:p w:rsidR="004D7FE3" w:rsidRPr="004D7FE3" w:rsidRDefault="004D7FE3" w:rsidP="004D7FE3">
      <w:pPr>
        <w:pStyle w:val="Web"/>
        <w:spacing w:before="0" w:line="276" w:lineRule="auto"/>
        <w:ind w:firstLine="720"/>
        <w:jc w:val="both"/>
        <w:rPr>
          <w:rStyle w:val="8Tahoma"/>
          <w:rFonts w:ascii="Comic Sans MS" w:hAnsi="Comic Sans MS"/>
          <w:sz w:val="20"/>
          <w:szCs w:val="20"/>
        </w:rPr>
      </w:pPr>
      <w:r w:rsidRPr="004D7FE3">
        <w:rPr>
          <w:rStyle w:val="8Tahoma"/>
          <w:rFonts w:ascii="Comic Sans MS" w:hAnsi="Comic Sans MS"/>
          <w:b w:val="0"/>
          <w:sz w:val="20"/>
          <w:szCs w:val="20"/>
        </w:rPr>
        <w:t>Η δημοπρασία γίνεται για τη μίσθωση</w:t>
      </w:r>
      <w:r w:rsidRPr="004D7FE3">
        <w:rPr>
          <w:rFonts w:ascii="Comic Sans MS" w:hAnsi="Comic Sans MS"/>
          <w:sz w:val="20"/>
          <w:szCs w:val="20"/>
        </w:rPr>
        <w:t xml:space="preserve"> ακινήτων </w:t>
      </w:r>
      <w:r w:rsidRPr="004D7FE3">
        <w:rPr>
          <w:rStyle w:val="8Tahoma"/>
          <w:rFonts w:ascii="Comic Sans MS" w:hAnsi="Comic Sans MS"/>
          <w:b w:val="0"/>
          <w:sz w:val="20"/>
          <w:szCs w:val="20"/>
        </w:rPr>
        <w:t>που θα στεγάσουν τα</w:t>
      </w:r>
      <w:r w:rsidRPr="004D7FE3">
        <w:rPr>
          <w:rStyle w:val="8Tahoma"/>
          <w:rFonts w:ascii="Comic Sans MS" w:hAnsi="Comic Sans MS"/>
          <w:sz w:val="20"/>
          <w:szCs w:val="20"/>
        </w:rPr>
        <w:t>:</w:t>
      </w:r>
    </w:p>
    <w:p w:rsidR="004D7FE3" w:rsidRPr="004D7FE3" w:rsidRDefault="004D7FE3" w:rsidP="004D7FE3">
      <w:pPr>
        <w:pStyle w:val="Web"/>
        <w:numPr>
          <w:ilvl w:val="0"/>
          <w:numId w:val="11"/>
        </w:numPr>
        <w:spacing w:before="0" w:line="276" w:lineRule="auto"/>
        <w:jc w:val="both"/>
        <w:rPr>
          <w:rFonts w:ascii="Comic Sans MS" w:hAnsi="Comic Sans MS"/>
          <w:sz w:val="20"/>
          <w:szCs w:val="20"/>
        </w:rPr>
      </w:pPr>
      <w:r w:rsidRPr="004D7FE3">
        <w:rPr>
          <w:rFonts w:ascii="Comic Sans MS" w:hAnsi="Comic Sans MS"/>
          <w:sz w:val="20"/>
          <w:szCs w:val="20"/>
        </w:rPr>
        <w:t>1</w:t>
      </w:r>
      <w:r w:rsidRPr="004D7FE3">
        <w:rPr>
          <w:rFonts w:ascii="Comic Sans MS" w:hAnsi="Comic Sans MS"/>
          <w:sz w:val="20"/>
          <w:szCs w:val="20"/>
          <w:vertAlign w:val="superscript"/>
        </w:rPr>
        <w:t>ο</w:t>
      </w:r>
      <w:r w:rsidRPr="004D7FE3">
        <w:rPr>
          <w:rFonts w:ascii="Comic Sans MS" w:hAnsi="Comic Sans MS"/>
          <w:sz w:val="20"/>
          <w:szCs w:val="20"/>
        </w:rPr>
        <w:t xml:space="preserve"> Νηπιαγωγείο Άρτας,</w:t>
      </w:r>
    </w:p>
    <w:p w:rsidR="004D7FE3" w:rsidRPr="004D7FE3" w:rsidRDefault="004D7FE3" w:rsidP="004D7FE3">
      <w:pPr>
        <w:pStyle w:val="Web"/>
        <w:numPr>
          <w:ilvl w:val="0"/>
          <w:numId w:val="11"/>
        </w:numPr>
        <w:spacing w:before="0" w:line="276" w:lineRule="auto"/>
        <w:jc w:val="both"/>
        <w:rPr>
          <w:rFonts w:ascii="Comic Sans MS" w:hAnsi="Comic Sans MS"/>
          <w:sz w:val="20"/>
          <w:szCs w:val="20"/>
        </w:rPr>
      </w:pPr>
      <w:r w:rsidRPr="004D7FE3">
        <w:rPr>
          <w:rFonts w:ascii="Comic Sans MS" w:hAnsi="Comic Sans MS"/>
          <w:sz w:val="20"/>
          <w:szCs w:val="20"/>
        </w:rPr>
        <w:t>6</w:t>
      </w:r>
      <w:r w:rsidRPr="004D7FE3">
        <w:rPr>
          <w:rFonts w:ascii="Comic Sans MS" w:hAnsi="Comic Sans MS"/>
          <w:sz w:val="20"/>
          <w:szCs w:val="20"/>
          <w:vertAlign w:val="superscript"/>
        </w:rPr>
        <w:t>ο</w:t>
      </w:r>
      <w:r w:rsidRPr="004D7FE3">
        <w:rPr>
          <w:rFonts w:ascii="Comic Sans MS" w:hAnsi="Comic Sans MS"/>
          <w:sz w:val="20"/>
          <w:szCs w:val="20"/>
        </w:rPr>
        <w:t xml:space="preserve"> Νηπιαγωγείο Άρτας,</w:t>
      </w:r>
    </w:p>
    <w:p w:rsidR="004D7FE3" w:rsidRPr="004D7FE3" w:rsidRDefault="004D7FE3" w:rsidP="004D7FE3">
      <w:pPr>
        <w:pStyle w:val="Web"/>
        <w:numPr>
          <w:ilvl w:val="0"/>
          <w:numId w:val="11"/>
        </w:numPr>
        <w:spacing w:before="0" w:line="276" w:lineRule="auto"/>
        <w:jc w:val="both"/>
        <w:rPr>
          <w:rFonts w:ascii="Comic Sans MS" w:hAnsi="Comic Sans MS"/>
          <w:sz w:val="20"/>
          <w:szCs w:val="20"/>
        </w:rPr>
      </w:pPr>
      <w:r w:rsidRPr="004D7FE3">
        <w:rPr>
          <w:rFonts w:ascii="Comic Sans MS" w:hAnsi="Comic Sans MS"/>
          <w:sz w:val="20"/>
          <w:szCs w:val="20"/>
        </w:rPr>
        <w:t>9</w:t>
      </w:r>
      <w:r w:rsidRPr="004D7FE3">
        <w:rPr>
          <w:rFonts w:ascii="Comic Sans MS" w:hAnsi="Comic Sans MS"/>
          <w:sz w:val="20"/>
          <w:szCs w:val="20"/>
          <w:vertAlign w:val="superscript"/>
        </w:rPr>
        <w:t>ο</w:t>
      </w:r>
      <w:r w:rsidRPr="004D7FE3">
        <w:rPr>
          <w:rFonts w:ascii="Comic Sans MS" w:hAnsi="Comic Sans MS"/>
          <w:sz w:val="20"/>
          <w:szCs w:val="20"/>
        </w:rPr>
        <w:t xml:space="preserve"> Νηπιαγωγείο Άρτας,</w:t>
      </w:r>
    </w:p>
    <w:p w:rsidR="004D7FE3" w:rsidRPr="004D7FE3" w:rsidRDefault="004D7FE3" w:rsidP="004D7FE3">
      <w:pPr>
        <w:pStyle w:val="Web"/>
        <w:numPr>
          <w:ilvl w:val="0"/>
          <w:numId w:val="11"/>
        </w:numPr>
        <w:spacing w:before="0" w:line="276" w:lineRule="auto"/>
        <w:jc w:val="both"/>
        <w:rPr>
          <w:rFonts w:ascii="Comic Sans MS" w:hAnsi="Comic Sans MS"/>
          <w:sz w:val="20"/>
          <w:szCs w:val="20"/>
        </w:rPr>
      </w:pPr>
      <w:r w:rsidRPr="004D7FE3">
        <w:rPr>
          <w:rFonts w:ascii="Comic Sans MS" w:hAnsi="Comic Sans MS"/>
          <w:sz w:val="20"/>
          <w:szCs w:val="20"/>
        </w:rPr>
        <w:t>10</w:t>
      </w:r>
      <w:r w:rsidRPr="004D7FE3">
        <w:rPr>
          <w:rFonts w:ascii="Comic Sans MS" w:hAnsi="Comic Sans MS"/>
          <w:sz w:val="20"/>
          <w:szCs w:val="20"/>
          <w:vertAlign w:val="superscript"/>
        </w:rPr>
        <w:t>ο</w:t>
      </w:r>
      <w:r w:rsidRPr="004D7FE3">
        <w:rPr>
          <w:rFonts w:ascii="Comic Sans MS" w:hAnsi="Comic Sans MS"/>
          <w:sz w:val="20"/>
          <w:szCs w:val="20"/>
        </w:rPr>
        <w:t xml:space="preserve"> Νηπιαγωγείο Άρτας.</w:t>
      </w:r>
    </w:p>
    <w:p w:rsidR="004D7FE3" w:rsidRPr="004D7FE3" w:rsidRDefault="004D7FE3" w:rsidP="004D7FE3">
      <w:pPr>
        <w:pStyle w:val="80"/>
        <w:numPr>
          <w:ilvl w:val="0"/>
          <w:numId w:val="9"/>
        </w:numPr>
        <w:shd w:val="clear" w:color="auto" w:fill="auto"/>
        <w:spacing w:before="0" w:line="276" w:lineRule="auto"/>
        <w:ind w:right="20"/>
        <w:rPr>
          <w:rFonts w:ascii="Comic Sans MS" w:hAnsi="Comic Sans MS"/>
          <w:b w:val="0"/>
          <w:sz w:val="20"/>
          <w:szCs w:val="20"/>
        </w:rPr>
      </w:pPr>
      <w:r w:rsidRPr="004D7FE3">
        <w:rPr>
          <w:rStyle w:val="8Tahoma"/>
          <w:rFonts w:ascii="Comic Sans MS" w:hAnsi="Comic Sans MS"/>
          <w:b/>
          <w:sz w:val="20"/>
          <w:szCs w:val="20"/>
          <w:u w:val="single"/>
        </w:rPr>
        <w:t>Τα ακίνητα πρέπει να είναι</w:t>
      </w:r>
      <w:r w:rsidRPr="004D7FE3">
        <w:rPr>
          <w:rStyle w:val="8Tahoma"/>
          <w:rFonts w:ascii="Comic Sans MS" w:hAnsi="Comic Sans MS"/>
          <w:sz w:val="20"/>
          <w:szCs w:val="20"/>
        </w:rPr>
        <w:t>:</w:t>
      </w:r>
    </w:p>
    <w:p w:rsidR="004D7FE3" w:rsidRPr="004D7FE3" w:rsidRDefault="004D7FE3" w:rsidP="004D7FE3">
      <w:pPr>
        <w:pStyle w:val="80"/>
        <w:numPr>
          <w:ilvl w:val="0"/>
          <w:numId w:val="9"/>
        </w:numPr>
        <w:shd w:val="clear" w:color="auto" w:fill="auto"/>
        <w:spacing w:before="0" w:line="276" w:lineRule="auto"/>
        <w:ind w:right="20"/>
        <w:rPr>
          <w:rFonts w:ascii="Comic Sans MS" w:hAnsi="Comic Sans MS"/>
          <w:b w:val="0"/>
          <w:sz w:val="20"/>
          <w:szCs w:val="20"/>
        </w:rPr>
      </w:pPr>
      <w:r w:rsidRPr="004D7FE3">
        <w:rPr>
          <w:rFonts w:ascii="Comic Sans MS" w:hAnsi="Comic Sans MS"/>
          <w:b w:val="0"/>
          <w:sz w:val="20"/>
          <w:szCs w:val="20"/>
        </w:rPr>
        <w:t>για το 1</w:t>
      </w:r>
      <w:r w:rsidRPr="004D7FE3">
        <w:rPr>
          <w:rFonts w:ascii="Comic Sans MS" w:hAnsi="Comic Sans MS"/>
          <w:b w:val="0"/>
          <w:sz w:val="20"/>
          <w:szCs w:val="20"/>
          <w:vertAlign w:val="superscript"/>
        </w:rPr>
        <w:t>ο</w:t>
      </w:r>
      <w:r w:rsidRPr="004D7FE3">
        <w:rPr>
          <w:rFonts w:ascii="Comic Sans MS" w:hAnsi="Comic Sans MS"/>
          <w:b w:val="0"/>
          <w:sz w:val="20"/>
          <w:szCs w:val="20"/>
        </w:rPr>
        <w:t xml:space="preserve"> Νηπιαγωγείο ισόγειο συνολικής επιφανείας εκατόν είκοσι (120) περίπου τετραγωνικών μέτρων, συμπεριλαμβανομένων και βοηθητικών χώρων. Να διαθέτει χώρους για δημιουργία αίθουσας διδασκαλίας, γραφείου, αίθουσα πολλαπλών χρήσεων/χώρου ανάπαυσης νηπίων, τραπεζαρίας/κουζίνας καθώς και </w:t>
      </w:r>
      <w:r w:rsidRPr="004D7FE3">
        <w:rPr>
          <w:rFonts w:ascii="Comic Sans MS" w:hAnsi="Comic Sans MS"/>
          <w:b w:val="0"/>
          <w:sz w:val="20"/>
          <w:szCs w:val="20"/>
          <w:lang w:val="en-US"/>
        </w:rPr>
        <w:t>WC</w:t>
      </w:r>
      <w:r w:rsidRPr="004D7FE3">
        <w:rPr>
          <w:rFonts w:ascii="Comic Sans MS" w:hAnsi="Comic Sans MS"/>
          <w:b w:val="0"/>
          <w:sz w:val="20"/>
          <w:szCs w:val="20"/>
        </w:rPr>
        <w:t xml:space="preserve"> νηπίων και </w:t>
      </w:r>
      <w:r w:rsidRPr="004D7FE3">
        <w:rPr>
          <w:rFonts w:ascii="Comic Sans MS" w:hAnsi="Comic Sans MS"/>
          <w:b w:val="0"/>
          <w:sz w:val="20"/>
          <w:szCs w:val="20"/>
          <w:lang w:val="en-US"/>
        </w:rPr>
        <w:t>WC</w:t>
      </w:r>
      <w:r w:rsidRPr="004D7FE3">
        <w:rPr>
          <w:rFonts w:ascii="Comic Sans MS" w:hAnsi="Comic Sans MS"/>
          <w:b w:val="0"/>
          <w:sz w:val="20"/>
          <w:szCs w:val="20"/>
        </w:rPr>
        <w:t xml:space="preserve"> Α.Μ.Ε.Α.</w:t>
      </w:r>
    </w:p>
    <w:p w:rsidR="004D7FE3" w:rsidRPr="004D7FE3" w:rsidRDefault="004D7FE3" w:rsidP="004D7FE3">
      <w:pPr>
        <w:pStyle w:val="80"/>
        <w:shd w:val="clear" w:color="auto" w:fill="auto"/>
        <w:spacing w:before="0" w:line="276" w:lineRule="auto"/>
        <w:ind w:left="901" w:right="20" w:firstLine="539"/>
        <w:rPr>
          <w:rFonts w:ascii="Comic Sans MS" w:hAnsi="Comic Sans MS"/>
          <w:b w:val="0"/>
          <w:sz w:val="20"/>
          <w:szCs w:val="20"/>
        </w:rPr>
      </w:pPr>
      <w:r w:rsidRPr="004D7FE3">
        <w:rPr>
          <w:rStyle w:val="8Tahoma"/>
          <w:rFonts w:ascii="Comic Sans MS" w:hAnsi="Comic Sans MS"/>
          <w:sz w:val="20"/>
          <w:szCs w:val="20"/>
        </w:rPr>
        <w:t>Ε</w:t>
      </w:r>
      <w:r w:rsidRPr="004D7FE3">
        <w:rPr>
          <w:rFonts w:ascii="Comic Sans MS" w:hAnsi="Comic Sans MS"/>
          <w:b w:val="0"/>
          <w:sz w:val="20"/>
          <w:szCs w:val="20"/>
        </w:rPr>
        <w:t xml:space="preserve">πίσης θα πρέπει να διαθέτουν καλά περιφραγμένο </w:t>
      </w:r>
      <w:proofErr w:type="spellStart"/>
      <w:r w:rsidRPr="004D7FE3">
        <w:rPr>
          <w:rFonts w:ascii="Comic Sans MS" w:hAnsi="Comic Sans MS"/>
          <w:b w:val="0"/>
          <w:sz w:val="20"/>
          <w:szCs w:val="20"/>
        </w:rPr>
        <w:t>αύλειο</w:t>
      </w:r>
      <w:proofErr w:type="spellEnd"/>
      <w:r w:rsidRPr="004D7FE3">
        <w:rPr>
          <w:rFonts w:ascii="Comic Sans MS" w:hAnsi="Comic Sans MS"/>
          <w:b w:val="0"/>
          <w:sz w:val="20"/>
          <w:szCs w:val="20"/>
        </w:rPr>
        <w:t xml:space="preserve"> χώρο, αποκλειστικής χρήσης του σχολείου.</w:t>
      </w:r>
    </w:p>
    <w:p w:rsidR="004D7FE3" w:rsidRPr="004D7FE3" w:rsidRDefault="004D7FE3" w:rsidP="004D7FE3">
      <w:pPr>
        <w:pStyle w:val="80"/>
        <w:numPr>
          <w:ilvl w:val="0"/>
          <w:numId w:val="9"/>
        </w:numPr>
        <w:shd w:val="clear" w:color="auto" w:fill="auto"/>
        <w:spacing w:before="0" w:line="276" w:lineRule="auto"/>
        <w:ind w:right="20"/>
        <w:rPr>
          <w:rFonts w:ascii="Comic Sans MS" w:hAnsi="Comic Sans MS"/>
          <w:b w:val="0"/>
          <w:sz w:val="20"/>
          <w:szCs w:val="20"/>
        </w:rPr>
      </w:pPr>
      <w:r w:rsidRPr="004D7FE3">
        <w:rPr>
          <w:rFonts w:ascii="Comic Sans MS" w:hAnsi="Comic Sans MS"/>
          <w:b w:val="0"/>
          <w:sz w:val="20"/>
          <w:szCs w:val="20"/>
        </w:rPr>
        <w:t xml:space="preserve">για τα υπόλοιπα, ισόγειο συνολικής επιφανείας διακοσίων εβδομήντα (270) περίπου τετραγωνικών μέτρων, συμπεριλαμβανομένων και βοηθητικών χώρων. Να διαθέτει χώρους για δημιουργία αίθουσας διδασκαλίας, γραφείου, αίθουσα πολλαπλών χρήσεων/χώρου ανάπαυσης νηπίων, τραπεζαρίας/κουζίνας καθώς και </w:t>
      </w:r>
      <w:r w:rsidRPr="004D7FE3">
        <w:rPr>
          <w:rFonts w:ascii="Comic Sans MS" w:hAnsi="Comic Sans MS"/>
          <w:b w:val="0"/>
          <w:sz w:val="20"/>
          <w:szCs w:val="20"/>
          <w:lang w:val="en-US"/>
        </w:rPr>
        <w:t>WC</w:t>
      </w:r>
      <w:r w:rsidRPr="004D7FE3">
        <w:rPr>
          <w:rFonts w:ascii="Comic Sans MS" w:hAnsi="Comic Sans MS"/>
          <w:b w:val="0"/>
          <w:sz w:val="20"/>
          <w:szCs w:val="20"/>
        </w:rPr>
        <w:t xml:space="preserve"> νηπίων και </w:t>
      </w:r>
      <w:r w:rsidRPr="004D7FE3">
        <w:rPr>
          <w:rFonts w:ascii="Comic Sans MS" w:hAnsi="Comic Sans MS"/>
          <w:b w:val="0"/>
          <w:sz w:val="20"/>
          <w:szCs w:val="20"/>
          <w:lang w:val="en-US"/>
        </w:rPr>
        <w:t>WC</w:t>
      </w:r>
      <w:r w:rsidRPr="004D7FE3">
        <w:rPr>
          <w:rFonts w:ascii="Comic Sans MS" w:hAnsi="Comic Sans MS"/>
          <w:b w:val="0"/>
          <w:sz w:val="20"/>
          <w:szCs w:val="20"/>
        </w:rPr>
        <w:t xml:space="preserve"> Α.Μ.Ε.Α.</w:t>
      </w:r>
    </w:p>
    <w:p w:rsidR="004D7FE3" w:rsidRPr="004D7FE3" w:rsidRDefault="004D7FE3" w:rsidP="004D7FE3">
      <w:pPr>
        <w:pStyle w:val="80"/>
        <w:shd w:val="clear" w:color="auto" w:fill="auto"/>
        <w:spacing w:before="0" w:line="276" w:lineRule="auto"/>
        <w:ind w:right="20"/>
        <w:rPr>
          <w:rFonts w:ascii="Comic Sans MS" w:hAnsi="Comic Sans MS"/>
          <w:b w:val="0"/>
          <w:sz w:val="20"/>
          <w:szCs w:val="20"/>
        </w:rPr>
      </w:pPr>
      <w:r w:rsidRPr="004D7FE3">
        <w:rPr>
          <w:rStyle w:val="8Tahoma"/>
          <w:rFonts w:ascii="Comic Sans MS" w:hAnsi="Comic Sans MS"/>
          <w:sz w:val="20"/>
          <w:szCs w:val="20"/>
        </w:rPr>
        <w:t>Ε</w:t>
      </w:r>
      <w:r w:rsidRPr="004D7FE3">
        <w:rPr>
          <w:rFonts w:ascii="Comic Sans MS" w:hAnsi="Comic Sans MS"/>
          <w:b w:val="0"/>
          <w:sz w:val="20"/>
          <w:szCs w:val="20"/>
        </w:rPr>
        <w:t xml:space="preserve">πίσης θα πρέπει να διαθέτουν καλά περιφραγμένο </w:t>
      </w:r>
      <w:proofErr w:type="spellStart"/>
      <w:r w:rsidRPr="004D7FE3">
        <w:rPr>
          <w:rFonts w:ascii="Comic Sans MS" w:hAnsi="Comic Sans MS"/>
          <w:b w:val="0"/>
          <w:sz w:val="20"/>
          <w:szCs w:val="20"/>
        </w:rPr>
        <w:t>αύλειο</w:t>
      </w:r>
      <w:proofErr w:type="spellEnd"/>
      <w:r w:rsidRPr="004D7FE3">
        <w:rPr>
          <w:rFonts w:ascii="Comic Sans MS" w:hAnsi="Comic Sans MS"/>
          <w:b w:val="0"/>
          <w:sz w:val="20"/>
          <w:szCs w:val="20"/>
        </w:rPr>
        <w:t xml:space="preserve"> χώρο, αποκλειστικής χρήσης του σχολείου.</w:t>
      </w:r>
    </w:p>
    <w:p w:rsidR="0093221F" w:rsidRDefault="004D7FE3" w:rsidP="004D7FE3">
      <w:pPr>
        <w:pStyle w:val="80"/>
        <w:shd w:val="clear" w:color="auto" w:fill="auto"/>
        <w:spacing w:before="0" w:line="276" w:lineRule="auto"/>
        <w:ind w:right="20"/>
        <w:rPr>
          <w:rFonts w:ascii="Comic Sans MS" w:hAnsi="Comic Sans MS"/>
          <w:b w:val="0"/>
          <w:sz w:val="20"/>
          <w:szCs w:val="20"/>
          <w:lang w:val="en-US"/>
        </w:rPr>
      </w:pPr>
      <w:r w:rsidRPr="004D7FE3">
        <w:rPr>
          <w:rFonts w:ascii="Comic Sans MS" w:hAnsi="Comic Sans MS"/>
          <w:b w:val="0"/>
          <w:sz w:val="20"/>
          <w:szCs w:val="20"/>
        </w:rPr>
        <w:t xml:space="preserve">Οι λειτουργίες του νηπιαγωγείου θα αναπτύσσονται σε μία στάθμη, αυτή του </w:t>
      </w:r>
      <w:r w:rsidR="0093221F" w:rsidRPr="0093221F">
        <w:rPr>
          <w:rFonts w:ascii="Comic Sans MS" w:hAnsi="Comic Sans MS"/>
          <w:b w:val="0"/>
          <w:sz w:val="20"/>
          <w:szCs w:val="20"/>
        </w:rPr>
        <w:t>ισογείου</w:t>
      </w:r>
    </w:p>
    <w:p w:rsidR="004D7FE3" w:rsidRPr="004D7FE3" w:rsidRDefault="004D7FE3" w:rsidP="004D7FE3">
      <w:pPr>
        <w:pStyle w:val="80"/>
        <w:shd w:val="clear" w:color="auto" w:fill="auto"/>
        <w:spacing w:before="0" w:line="276" w:lineRule="auto"/>
        <w:ind w:right="20"/>
        <w:rPr>
          <w:rFonts w:ascii="Comic Sans MS" w:hAnsi="Comic Sans MS"/>
          <w:b w:val="0"/>
          <w:sz w:val="20"/>
          <w:szCs w:val="20"/>
        </w:rPr>
      </w:pPr>
      <w:r w:rsidRPr="004D7FE3">
        <w:rPr>
          <w:rFonts w:ascii="Comic Sans MS" w:hAnsi="Comic Sans MS"/>
          <w:b w:val="0"/>
          <w:sz w:val="20"/>
          <w:szCs w:val="20"/>
        </w:rPr>
        <w:t xml:space="preserve">, πλην χώρων βοηθητικής χρήσης που δύναται να τοποθετηθούν σε στάθμη υπογείου. </w:t>
      </w:r>
    </w:p>
    <w:p w:rsidR="004D7FE3" w:rsidRPr="004D7FE3" w:rsidRDefault="004D7FE3" w:rsidP="004D7FE3">
      <w:pPr>
        <w:pStyle w:val="80"/>
        <w:shd w:val="clear" w:color="auto" w:fill="auto"/>
        <w:spacing w:before="0" w:line="276" w:lineRule="auto"/>
        <w:ind w:left="541" w:right="20" w:firstLine="0"/>
        <w:rPr>
          <w:rFonts w:ascii="Comic Sans MS" w:hAnsi="Comic Sans MS"/>
          <w:sz w:val="20"/>
          <w:szCs w:val="20"/>
          <w:u w:val="single"/>
        </w:rPr>
      </w:pPr>
      <w:r w:rsidRPr="004D7FE3">
        <w:rPr>
          <w:rFonts w:ascii="Comic Sans MS" w:hAnsi="Comic Sans MS"/>
          <w:sz w:val="20"/>
          <w:szCs w:val="20"/>
          <w:u w:val="single"/>
        </w:rPr>
        <w:t>Χωρικά τα κτίρια θα πρέπει να βρίσκονται:</w:t>
      </w:r>
    </w:p>
    <w:p w:rsidR="004D7FE3" w:rsidRPr="004D7FE3" w:rsidRDefault="004D7FE3" w:rsidP="004D7FE3">
      <w:pPr>
        <w:pStyle w:val="80"/>
        <w:shd w:val="clear" w:color="auto" w:fill="auto"/>
        <w:spacing w:before="0" w:line="276" w:lineRule="auto"/>
        <w:ind w:left="541" w:right="20" w:firstLine="0"/>
        <w:rPr>
          <w:rFonts w:ascii="Comic Sans MS" w:hAnsi="Comic Sans MS"/>
          <w:sz w:val="20"/>
          <w:szCs w:val="20"/>
          <w:u w:val="single"/>
        </w:rPr>
      </w:pPr>
    </w:p>
    <w:p w:rsidR="004D7FE3" w:rsidRPr="004D7FE3" w:rsidRDefault="004D7FE3" w:rsidP="004D7FE3">
      <w:pPr>
        <w:numPr>
          <w:ilvl w:val="0"/>
          <w:numId w:val="8"/>
        </w:numPr>
        <w:suppressAutoHyphens/>
        <w:spacing w:line="276" w:lineRule="auto"/>
        <w:jc w:val="both"/>
        <w:rPr>
          <w:rFonts w:ascii="Comic Sans MS" w:hAnsi="Comic Sans MS"/>
          <w:sz w:val="20"/>
          <w:szCs w:val="20"/>
        </w:rPr>
      </w:pPr>
      <w:r w:rsidRPr="004D7FE3">
        <w:rPr>
          <w:rFonts w:ascii="Comic Sans MS" w:hAnsi="Comic Sans MS"/>
          <w:b/>
          <w:bCs/>
          <w:sz w:val="20"/>
          <w:szCs w:val="20"/>
          <w:u w:val="single"/>
        </w:rPr>
        <w:t>1</w:t>
      </w:r>
      <w:r w:rsidRPr="004D7FE3">
        <w:rPr>
          <w:rFonts w:ascii="Comic Sans MS" w:hAnsi="Comic Sans MS"/>
          <w:b/>
          <w:bCs/>
          <w:sz w:val="20"/>
          <w:szCs w:val="20"/>
          <w:u w:val="single"/>
          <w:vertAlign w:val="superscript"/>
        </w:rPr>
        <w:t>ο</w:t>
      </w:r>
      <w:r w:rsidRPr="004D7FE3">
        <w:rPr>
          <w:rFonts w:ascii="Comic Sans MS" w:hAnsi="Comic Sans MS"/>
          <w:b/>
          <w:bCs/>
          <w:sz w:val="20"/>
          <w:szCs w:val="20"/>
          <w:u w:val="single"/>
        </w:rPr>
        <w:t xml:space="preserve"> Νηπιαγωγείο Άρτας</w:t>
      </w:r>
      <w:r w:rsidRPr="004D7FE3">
        <w:rPr>
          <w:rFonts w:ascii="Comic Sans MS" w:hAnsi="Comic Sans MS"/>
          <w:bCs/>
          <w:sz w:val="20"/>
          <w:szCs w:val="20"/>
        </w:rPr>
        <w:t xml:space="preserve"> στην περιοχή που περικλείεται από τις οδούς: Τζουμέρκων, </w:t>
      </w:r>
      <w:proofErr w:type="spellStart"/>
      <w:r w:rsidRPr="004D7FE3">
        <w:rPr>
          <w:rFonts w:ascii="Comic Sans MS" w:hAnsi="Comic Sans MS"/>
          <w:bCs/>
          <w:sz w:val="20"/>
          <w:szCs w:val="20"/>
        </w:rPr>
        <w:t>Παρηγορητρίας</w:t>
      </w:r>
      <w:proofErr w:type="spellEnd"/>
      <w:r w:rsidRPr="004D7FE3">
        <w:rPr>
          <w:rFonts w:ascii="Comic Sans MS" w:hAnsi="Comic Sans MS"/>
          <w:bCs/>
          <w:sz w:val="20"/>
          <w:szCs w:val="20"/>
        </w:rPr>
        <w:t xml:space="preserve">, </w:t>
      </w:r>
      <w:proofErr w:type="spellStart"/>
      <w:r w:rsidRPr="004D7FE3">
        <w:rPr>
          <w:rFonts w:ascii="Comic Sans MS" w:hAnsi="Comic Sans MS"/>
          <w:bCs/>
          <w:sz w:val="20"/>
          <w:szCs w:val="20"/>
        </w:rPr>
        <w:t>Οδηγητρίας</w:t>
      </w:r>
      <w:proofErr w:type="spellEnd"/>
      <w:r w:rsidRPr="004D7FE3">
        <w:rPr>
          <w:rFonts w:ascii="Comic Sans MS" w:hAnsi="Comic Sans MS"/>
          <w:bCs/>
          <w:sz w:val="20"/>
          <w:szCs w:val="20"/>
        </w:rPr>
        <w:t xml:space="preserve">, Παπάγου, Βίτσι, </w:t>
      </w:r>
      <w:proofErr w:type="spellStart"/>
      <w:r w:rsidRPr="004D7FE3">
        <w:rPr>
          <w:rFonts w:ascii="Comic Sans MS" w:hAnsi="Comic Sans MS"/>
          <w:bCs/>
          <w:sz w:val="20"/>
          <w:szCs w:val="20"/>
        </w:rPr>
        <w:t>Ανεμομύλων</w:t>
      </w:r>
      <w:proofErr w:type="spellEnd"/>
      <w:r w:rsidRPr="004D7FE3">
        <w:rPr>
          <w:rFonts w:ascii="Comic Sans MS" w:hAnsi="Comic Sans MS"/>
          <w:bCs/>
          <w:sz w:val="20"/>
          <w:szCs w:val="20"/>
        </w:rPr>
        <w:t xml:space="preserve">, Γ. Κοντογιάννη, </w:t>
      </w:r>
      <w:proofErr w:type="spellStart"/>
      <w:r w:rsidRPr="004D7FE3">
        <w:rPr>
          <w:rFonts w:ascii="Comic Sans MS" w:hAnsi="Comic Sans MS"/>
          <w:bCs/>
          <w:sz w:val="20"/>
          <w:szCs w:val="20"/>
        </w:rPr>
        <w:t>Στρατώνος</w:t>
      </w:r>
      <w:proofErr w:type="spellEnd"/>
      <w:r w:rsidRPr="004D7FE3">
        <w:rPr>
          <w:rFonts w:ascii="Comic Sans MS" w:hAnsi="Comic Sans MS"/>
          <w:bCs/>
          <w:sz w:val="20"/>
          <w:szCs w:val="20"/>
        </w:rPr>
        <w:t xml:space="preserve">, </w:t>
      </w:r>
      <w:proofErr w:type="spellStart"/>
      <w:r w:rsidRPr="004D7FE3">
        <w:rPr>
          <w:rFonts w:ascii="Comic Sans MS" w:hAnsi="Comic Sans MS"/>
          <w:bCs/>
          <w:sz w:val="20"/>
          <w:szCs w:val="20"/>
        </w:rPr>
        <w:t>Θεοδωριάνων</w:t>
      </w:r>
      <w:proofErr w:type="spellEnd"/>
      <w:r w:rsidRPr="004D7FE3">
        <w:rPr>
          <w:rFonts w:ascii="Comic Sans MS" w:hAnsi="Comic Sans MS"/>
          <w:bCs/>
          <w:sz w:val="20"/>
          <w:szCs w:val="20"/>
        </w:rPr>
        <w:t xml:space="preserve">, Περικλέους, Κολοκοτρώνη, Κανάρη, Αγ. Φανερωμένης, Λόρδου Βύρωνα, Αγ. Θεοδώρων, Α. Αικατερίνης, Τζουμέρκων, Αγ. Σοφίας, Πάροδος Βασιλέως Κωνσταντίνου, Βασιλέως Κωνσταντίνου, Περάνθης, Δρυόπων, </w:t>
      </w:r>
      <w:proofErr w:type="spellStart"/>
      <w:r w:rsidRPr="004D7FE3">
        <w:rPr>
          <w:rFonts w:ascii="Comic Sans MS" w:hAnsi="Comic Sans MS"/>
          <w:bCs/>
          <w:sz w:val="20"/>
          <w:szCs w:val="20"/>
        </w:rPr>
        <w:t>Ζαλοκώστα</w:t>
      </w:r>
      <w:proofErr w:type="spellEnd"/>
      <w:r w:rsidRPr="004D7FE3">
        <w:rPr>
          <w:rFonts w:ascii="Comic Sans MS" w:hAnsi="Comic Sans MS"/>
          <w:bCs/>
          <w:sz w:val="20"/>
          <w:szCs w:val="20"/>
        </w:rPr>
        <w:t xml:space="preserve">, Γ. </w:t>
      </w:r>
      <w:proofErr w:type="spellStart"/>
      <w:r w:rsidRPr="004D7FE3">
        <w:rPr>
          <w:rFonts w:ascii="Comic Sans MS" w:hAnsi="Comic Sans MS"/>
          <w:bCs/>
          <w:sz w:val="20"/>
          <w:szCs w:val="20"/>
        </w:rPr>
        <w:t>Βαρδάνη</w:t>
      </w:r>
      <w:proofErr w:type="spellEnd"/>
      <w:r w:rsidRPr="004D7FE3">
        <w:rPr>
          <w:rFonts w:ascii="Comic Sans MS" w:hAnsi="Comic Sans MS"/>
          <w:bCs/>
          <w:sz w:val="20"/>
          <w:szCs w:val="20"/>
        </w:rPr>
        <w:t>, Τζουμέρκων,</w:t>
      </w:r>
    </w:p>
    <w:p w:rsidR="004D7FE3" w:rsidRPr="004D7FE3" w:rsidRDefault="004D7FE3" w:rsidP="004D7FE3">
      <w:pPr>
        <w:numPr>
          <w:ilvl w:val="0"/>
          <w:numId w:val="8"/>
        </w:numPr>
        <w:suppressAutoHyphens/>
        <w:spacing w:line="276" w:lineRule="auto"/>
        <w:jc w:val="both"/>
        <w:rPr>
          <w:rFonts w:ascii="Comic Sans MS" w:hAnsi="Comic Sans MS"/>
          <w:sz w:val="20"/>
          <w:szCs w:val="20"/>
        </w:rPr>
      </w:pPr>
      <w:r w:rsidRPr="004D7FE3">
        <w:rPr>
          <w:rFonts w:ascii="Comic Sans MS" w:hAnsi="Comic Sans MS"/>
          <w:b/>
          <w:bCs/>
          <w:sz w:val="20"/>
          <w:szCs w:val="20"/>
          <w:u w:val="single"/>
        </w:rPr>
        <w:t>6</w:t>
      </w:r>
      <w:r w:rsidRPr="004D7FE3">
        <w:rPr>
          <w:rFonts w:ascii="Comic Sans MS" w:hAnsi="Comic Sans MS"/>
          <w:b/>
          <w:bCs/>
          <w:sz w:val="20"/>
          <w:szCs w:val="20"/>
          <w:u w:val="single"/>
          <w:vertAlign w:val="superscript"/>
        </w:rPr>
        <w:t>ο</w:t>
      </w:r>
      <w:r w:rsidRPr="004D7FE3">
        <w:rPr>
          <w:rFonts w:ascii="Comic Sans MS" w:hAnsi="Comic Sans MS"/>
          <w:b/>
          <w:bCs/>
          <w:sz w:val="20"/>
          <w:szCs w:val="20"/>
          <w:u w:val="single"/>
        </w:rPr>
        <w:t xml:space="preserve"> Νηπιαγωγείο Άρτας:</w:t>
      </w:r>
      <w:r w:rsidRPr="004D7FE3">
        <w:rPr>
          <w:rFonts w:ascii="Comic Sans MS" w:hAnsi="Comic Sans MS"/>
          <w:bCs/>
          <w:sz w:val="20"/>
          <w:szCs w:val="20"/>
        </w:rPr>
        <w:t xml:space="preserve"> Ανώνυμη Παρόχθια οδός, Τ/</w:t>
      </w:r>
      <w:proofErr w:type="spellStart"/>
      <w:r w:rsidRPr="004D7FE3">
        <w:rPr>
          <w:rFonts w:ascii="Comic Sans MS" w:hAnsi="Comic Sans MS"/>
          <w:bCs/>
          <w:sz w:val="20"/>
          <w:szCs w:val="20"/>
        </w:rPr>
        <w:t>ρχη</w:t>
      </w:r>
      <w:proofErr w:type="spellEnd"/>
      <w:r w:rsidRPr="004D7FE3">
        <w:rPr>
          <w:rFonts w:ascii="Comic Sans MS" w:hAnsi="Comic Sans MS"/>
          <w:bCs/>
          <w:sz w:val="20"/>
          <w:szCs w:val="20"/>
        </w:rPr>
        <w:t xml:space="preserve"> Παπακώστα, Π. Δράκου, Β. Αγραφιώτη, </w:t>
      </w:r>
      <w:proofErr w:type="spellStart"/>
      <w:r w:rsidRPr="004D7FE3">
        <w:rPr>
          <w:rFonts w:ascii="Comic Sans MS" w:hAnsi="Comic Sans MS"/>
          <w:bCs/>
          <w:sz w:val="20"/>
          <w:szCs w:val="20"/>
        </w:rPr>
        <w:t>Χυτοπούλου</w:t>
      </w:r>
      <w:proofErr w:type="spellEnd"/>
      <w:r w:rsidRPr="004D7FE3">
        <w:rPr>
          <w:rFonts w:ascii="Comic Sans MS" w:hAnsi="Comic Sans MS"/>
          <w:bCs/>
          <w:sz w:val="20"/>
          <w:szCs w:val="20"/>
        </w:rPr>
        <w:t xml:space="preserve">, </w:t>
      </w:r>
      <w:proofErr w:type="spellStart"/>
      <w:r w:rsidRPr="004D7FE3">
        <w:rPr>
          <w:rFonts w:ascii="Comic Sans MS" w:hAnsi="Comic Sans MS"/>
          <w:bCs/>
          <w:sz w:val="20"/>
          <w:szCs w:val="20"/>
        </w:rPr>
        <w:t>ολ</w:t>
      </w:r>
      <w:proofErr w:type="spellEnd"/>
      <w:r w:rsidRPr="004D7FE3">
        <w:rPr>
          <w:rFonts w:ascii="Comic Sans MS" w:hAnsi="Comic Sans MS"/>
          <w:bCs/>
          <w:sz w:val="20"/>
          <w:szCs w:val="20"/>
        </w:rPr>
        <w:t xml:space="preserve">. </w:t>
      </w:r>
      <w:proofErr w:type="spellStart"/>
      <w:r w:rsidRPr="004D7FE3">
        <w:rPr>
          <w:rFonts w:ascii="Comic Sans MS" w:hAnsi="Comic Sans MS"/>
          <w:bCs/>
          <w:sz w:val="20"/>
          <w:szCs w:val="20"/>
        </w:rPr>
        <w:t>Τλασιμάχου</w:t>
      </w:r>
      <w:proofErr w:type="spellEnd"/>
      <w:r w:rsidRPr="004D7FE3">
        <w:rPr>
          <w:rFonts w:ascii="Comic Sans MS" w:hAnsi="Comic Sans MS"/>
          <w:bCs/>
          <w:sz w:val="20"/>
          <w:szCs w:val="20"/>
        </w:rPr>
        <w:t xml:space="preserve">, στρ. Χ. </w:t>
      </w:r>
      <w:proofErr w:type="spellStart"/>
      <w:r w:rsidRPr="004D7FE3">
        <w:rPr>
          <w:rFonts w:ascii="Comic Sans MS" w:hAnsi="Comic Sans MS"/>
          <w:bCs/>
          <w:sz w:val="20"/>
          <w:szCs w:val="20"/>
        </w:rPr>
        <w:t>Κατσιμήτρου</w:t>
      </w:r>
      <w:proofErr w:type="spellEnd"/>
      <w:r w:rsidRPr="004D7FE3">
        <w:rPr>
          <w:rFonts w:ascii="Comic Sans MS" w:hAnsi="Comic Sans MS"/>
          <w:bCs/>
          <w:sz w:val="20"/>
          <w:szCs w:val="20"/>
        </w:rPr>
        <w:t xml:space="preserve">, Κομμένου, Ι. Παπαβασιλείου, </w:t>
      </w:r>
      <w:proofErr w:type="spellStart"/>
      <w:r w:rsidRPr="004D7FE3">
        <w:rPr>
          <w:rFonts w:ascii="Comic Sans MS" w:hAnsi="Comic Sans MS"/>
          <w:bCs/>
          <w:sz w:val="20"/>
          <w:szCs w:val="20"/>
        </w:rPr>
        <w:t>Αλεξ</w:t>
      </w:r>
      <w:proofErr w:type="spellEnd"/>
      <w:r w:rsidRPr="004D7FE3">
        <w:rPr>
          <w:rFonts w:ascii="Comic Sans MS" w:hAnsi="Comic Sans MS"/>
          <w:bCs/>
          <w:sz w:val="20"/>
          <w:szCs w:val="20"/>
        </w:rPr>
        <w:t xml:space="preserve">. Ζάρα, Σπ. Σπύρου, Μ. Ασίας, </w:t>
      </w:r>
      <w:proofErr w:type="spellStart"/>
      <w:r w:rsidRPr="004D7FE3">
        <w:rPr>
          <w:rFonts w:ascii="Comic Sans MS" w:hAnsi="Comic Sans MS"/>
          <w:bCs/>
          <w:sz w:val="20"/>
          <w:szCs w:val="20"/>
        </w:rPr>
        <w:t>Οδηγητρίας</w:t>
      </w:r>
      <w:proofErr w:type="spellEnd"/>
      <w:r w:rsidRPr="004D7FE3">
        <w:rPr>
          <w:rFonts w:ascii="Comic Sans MS" w:hAnsi="Comic Sans MS"/>
          <w:bCs/>
          <w:sz w:val="20"/>
          <w:szCs w:val="20"/>
        </w:rPr>
        <w:t>, Κ. Παλαιολόγου, Σπάρτακου, Αγ. Αποστόλων, Πίνδου, Α. Βελουχιώτη, αν. παρόχθια οδός,</w:t>
      </w:r>
    </w:p>
    <w:p w:rsidR="004D7FE3" w:rsidRPr="004D7FE3" w:rsidRDefault="004D7FE3" w:rsidP="004D7FE3">
      <w:pPr>
        <w:numPr>
          <w:ilvl w:val="0"/>
          <w:numId w:val="8"/>
        </w:numPr>
        <w:suppressAutoHyphens/>
        <w:spacing w:line="276" w:lineRule="auto"/>
        <w:jc w:val="both"/>
        <w:rPr>
          <w:rFonts w:ascii="Comic Sans MS" w:hAnsi="Comic Sans MS"/>
          <w:sz w:val="20"/>
          <w:szCs w:val="20"/>
        </w:rPr>
      </w:pPr>
      <w:r w:rsidRPr="004D7FE3">
        <w:rPr>
          <w:rFonts w:ascii="Comic Sans MS" w:hAnsi="Comic Sans MS"/>
          <w:b/>
          <w:bCs/>
          <w:sz w:val="20"/>
          <w:szCs w:val="20"/>
          <w:u w:val="single"/>
        </w:rPr>
        <w:t>9</w:t>
      </w:r>
      <w:r w:rsidRPr="004D7FE3">
        <w:rPr>
          <w:rFonts w:ascii="Comic Sans MS" w:hAnsi="Comic Sans MS"/>
          <w:b/>
          <w:bCs/>
          <w:sz w:val="20"/>
          <w:szCs w:val="20"/>
          <w:u w:val="single"/>
          <w:vertAlign w:val="superscript"/>
        </w:rPr>
        <w:t>ο</w:t>
      </w:r>
      <w:r w:rsidRPr="004D7FE3">
        <w:rPr>
          <w:rFonts w:ascii="Comic Sans MS" w:hAnsi="Comic Sans MS"/>
          <w:b/>
          <w:bCs/>
          <w:sz w:val="20"/>
          <w:szCs w:val="20"/>
          <w:u w:val="single"/>
        </w:rPr>
        <w:t xml:space="preserve"> Νηπιαγωγείο Άρτας:</w:t>
      </w:r>
      <w:r w:rsidRPr="004D7FE3">
        <w:rPr>
          <w:rFonts w:ascii="Comic Sans MS" w:hAnsi="Comic Sans MS"/>
          <w:bCs/>
          <w:sz w:val="20"/>
          <w:szCs w:val="20"/>
        </w:rPr>
        <w:t xml:space="preserve"> περιφερειακή οδός, Φλέμινγκ, Θ. </w:t>
      </w:r>
      <w:proofErr w:type="spellStart"/>
      <w:r w:rsidRPr="004D7FE3">
        <w:rPr>
          <w:rFonts w:ascii="Comic Sans MS" w:hAnsi="Comic Sans MS"/>
          <w:bCs/>
          <w:sz w:val="20"/>
          <w:szCs w:val="20"/>
        </w:rPr>
        <w:t>Βαρδακούλα</w:t>
      </w:r>
      <w:proofErr w:type="spellEnd"/>
      <w:r w:rsidRPr="004D7FE3">
        <w:rPr>
          <w:rFonts w:ascii="Comic Sans MS" w:hAnsi="Comic Sans MS"/>
          <w:bCs/>
          <w:sz w:val="20"/>
          <w:szCs w:val="20"/>
        </w:rPr>
        <w:t xml:space="preserve">, Μαξ. Γραικού, Φλέμινγκ, </w:t>
      </w:r>
      <w:proofErr w:type="spellStart"/>
      <w:r w:rsidRPr="004D7FE3">
        <w:rPr>
          <w:rFonts w:ascii="Comic Sans MS" w:hAnsi="Comic Sans MS"/>
          <w:bCs/>
          <w:sz w:val="20"/>
          <w:szCs w:val="20"/>
        </w:rPr>
        <w:t>Αλεξ</w:t>
      </w:r>
      <w:proofErr w:type="spellEnd"/>
      <w:r w:rsidRPr="004D7FE3">
        <w:rPr>
          <w:rFonts w:ascii="Comic Sans MS" w:hAnsi="Comic Sans MS"/>
          <w:bCs/>
          <w:sz w:val="20"/>
          <w:szCs w:val="20"/>
        </w:rPr>
        <w:t xml:space="preserve">. Ζάρα, Σπ. Σπύρου, </w:t>
      </w:r>
      <w:proofErr w:type="spellStart"/>
      <w:r w:rsidRPr="004D7FE3">
        <w:rPr>
          <w:rFonts w:ascii="Comic Sans MS" w:hAnsi="Comic Sans MS"/>
          <w:bCs/>
          <w:sz w:val="20"/>
          <w:szCs w:val="20"/>
        </w:rPr>
        <w:t>Μ.Ασίας</w:t>
      </w:r>
      <w:proofErr w:type="spellEnd"/>
      <w:r w:rsidRPr="004D7FE3">
        <w:rPr>
          <w:rFonts w:ascii="Comic Sans MS" w:hAnsi="Comic Sans MS"/>
          <w:bCs/>
          <w:sz w:val="20"/>
          <w:szCs w:val="20"/>
        </w:rPr>
        <w:t xml:space="preserve">, </w:t>
      </w:r>
      <w:proofErr w:type="spellStart"/>
      <w:r w:rsidRPr="004D7FE3">
        <w:rPr>
          <w:rFonts w:ascii="Comic Sans MS" w:hAnsi="Comic Sans MS"/>
          <w:bCs/>
          <w:sz w:val="20"/>
          <w:szCs w:val="20"/>
        </w:rPr>
        <w:t>Παρηγορητρίας</w:t>
      </w:r>
      <w:proofErr w:type="spellEnd"/>
      <w:r w:rsidRPr="004D7FE3">
        <w:rPr>
          <w:rFonts w:ascii="Comic Sans MS" w:hAnsi="Comic Sans MS"/>
          <w:bCs/>
          <w:sz w:val="20"/>
          <w:szCs w:val="20"/>
        </w:rPr>
        <w:t xml:space="preserve">, Τζουμέρκων, Γ. </w:t>
      </w:r>
      <w:proofErr w:type="spellStart"/>
      <w:r w:rsidRPr="004D7FE3">
        <w:rPr>
          <w:rFonts w:ascii="Comic Sans MS" w:hAnsi="Comic Sans MS"/>
          <w:bCs/>
          <w:sz w:val="20"/>
          <w:szCs w:val="20"/>
        </w:rPr>
        <w:t>Βαρδάνη</w:t>
      </w:r>
      <w:proofErr w:type="spellEnd"/>
      <w:r w:rsidRPr="004D7FE3">
        <w:rPr>
          <w:rFonts w:ascii="Comic Sans MS" w:hAnsi="Comic Sans MS"/>
          <w:bCs/>
          <w:sz w:val="20"/>
          <w:szCs w:val="20"/>
        </w:rPr>
        <w:t xml:space="preserve">, </w:t>
      </w:r>
      <w:proofErr w:type="spellStart"/>
      <w:r w:rsidRPr="004D7FE3">
        <w:rPr>
          <w:rFonts w:ascii="Comic Sans MS" w:hAnsi="Comic Sans MS"/>
          <w:bCs/>
          <w:sz w:val="20"/>
          <w:szCs w:val="20"/>
        </w:rPr>
        <w:t>Ζαλοκώστα</w:t>
      </w:r>
      <w:proofErr w:type="spellEnd"/>
      <w:r w:rsidRPr="004D7FE3">
        <w:rPr>
          <w:rFonts w:ascii="Comic Sans MS" w:hAnsi="Comic Sans MS"/>
          <w:bCs/>
          <w:sz w:val="20"/>
          <w:szCs w:val="20"/>
        </w:rPr>
        <w:t xml:space="preserve">, Δρυόπων, Περάνθης, Βασιλέως Κωνσταντίνου, Νόρμαν, Αγ. Κωνσταντίνου, Βασιλέως Πύρρου, Ελ. Βενιζέλου, Αγ. Αρτεμίου, </w:t>
      </w:r>
      <w:proofErr w:type="spellStart"/>
      <w:r w:rsidRPr="004D7FE3">
        <w:rPr>
          <w:rFonts w:ascii="Comic Sans MS" w:hAnsi="Comic Sans MS"/>
          <w:bCs/>
          <w:sz w:val="20"/>
          <w:szCs w:val="20"/>
        </w:rPr>
        <w:t>β΄</w:t>
      </w:r>
      <w:proofErr w:type="spellEnd"/>
      <w:r w:rsidRPr="004D7FE3">
        <w:rPr>
          <w:rFonts w:ascii="Comic Sans MS" w:hAnsi="Comic Sans MS"/>
          <w:bCs/>
          <w:sz w:val="20"/>
          <w:szCs w:val="20"/>
        </w:rPr>
        <w:t xml:space="preserve"> παράλληλη περιφερειακής οδού, </w:t>
      </w:r>
      <w:proofErr w:type="spellStart"/>
      <w:r w:rsidRPr="004D7FE3">
        <w:rPr>
          <w:rFonts w:ascii="Comic Sans MS" w:hAnsi="Comic Sans MS"/>
          <w:bCs/>
          <w:sz w:val="20"/>
          <w:szCs w:val="20"/>
        </w:rPr>
        <w:t>Καραολή</w:t>
      </w:r>
      <w:proofErr w:type="spellEnd"/>
      <w:r w:rsidRPr="004D7FE3">
        <w:rPr>
          <w:rFonts w:ascii="Comic Sans MS" w:hAnsi="Comic Sans MS"/>
          <w:bCs/>
          <w:sz w:val="20"/>
          <w:szCs w:val="20"/>
        </w:rPr>
        <w:t xml:space="preserve">, περιφερειακή οδός </w:t>
      </w:r>
      <w:r w:rsidRPr="004D7FE3">
        <w:rPr>
          <w:rFonts w:ascii="Comic Sans MS" w:hAnsi="Comic Sans MS"/>
          <w:b/>
          <w:bCs/>
          <w:sz w:val="20"/>
          <w:szCs w:val="20"/>
          <w:u w:val="single"/>
        </w:rPr>
        <w:t xml:space="preserve">ή </w:t>
      </w:r>
    </w:p>
    <w:p w:rsidR="004D7FE3" w:rsidRPr="004D7FE3" w:rsidRDefault="004D7FE3" w:rsidP="004D7FE3">
      <w:pPr>
        <w:spacing w:line="276" w:lineRule="auto"/>
        <w:ind w:left="1440"/>
        <w:jc w:val="both"/>
        <w:rPr>
          <w:rFonts w:ascii="Comic Sans MS" w:hAnsi="Comic Sans MS"/>
          <w:sz w:val="20"/>
          <w:szCs w:val="20"/>
        </w:rPr>
      </w:pPr>
      <w:r w:rsidRPr="004D7FE3">
        <w:rPr>
          <w:rFonts w:ascii="Comic Sans MS" w:hAnsi="Comic Sans MS"/>
          <w:bCs/>
          <w:sz w:val="20"/>
          <w:szCs w:val="20"/>
        </w:rPr>
        <w:t>Περιφερειακή οδός, 1</w:t>
      </w:r>
      <w:r w:rsidRPr="004D7FE3">
        <w:rPr>
          <w:rFonts w:ascii="Comic Sans MS" w:hAnsi="Comic Sans MS"/>
          <w:bCs/>
          <w:sz w:val="20"/>
          <w:szCs w:val="20"/>
          <w:vertAlign w:val="superscript"/>
        </w:rPr>
        <w:t>ης</w:t>
      </w:r>
      <w:r w:rsidRPr="004D7FE3">
        <w:rPr>
          <w:rFonts w:ascii="Comic Sans MS" w:hAnsi="Comic Sans MS"/>
          <w:bCs/>
          <w:sz w:val="20"/>
          <w:szCs w:val="20"/>
        </w:rPr>
        <w:t xml:space="preserve"> Μαΐου, Αγ. Αρτεμίου, Ελ. Βενιζέλου, Βασιλέως Πύρρου, Αγ. Κωνσταντίνου, Νόρμαν, Βασιλέως Κωνσταντίνου, Αγ. Σοφίας, </w:t>
      </w:r>
      <w:proofErr w:type="spellStart"/>
      <w:r w:rsidRPr="004D7FE3">
        <w:rPr>
          <w:rFonts w:ascii="Comic Sans MS" w:hAnsi="Comic Sans MS"/>
          <w:bCs/>
          <w:sz w:val="20"/>
          <w:szCs w:val="20"/>
        </w:rPr>
        <w:t>Νικ</w:t>
      </w:r>
      <w:proofErr w:type="spellEnd"/>
      <w:r w:rsidRPr="004D7FE3">
        <w:rPr>
          <w:rFonts w:ascii="Comic Sans MS" w:hAnsi="Comic Sans MS"/>
          <w:bCs/>
          <w:sz w:val="20"/>
          <w:szCs w:val="20"/>
        </w:rPr>
        <w:t xml:space="preserve">. Σκουφά, Μακρυγιάννη, </w:t>
      </w:r>
      <w:proofErr w:type="spellStart"/>
      <w:r w:rsidRPr="004D7FE3">
        <w:rPr>
          <w:rFonts w:ascii="Comic Sans MS" w:hAnsi="Comic Sans MS"/>
          <w:bCs/>
          <w:sz w:val="20"/>
          <w:szCs w:val="20"/>
        </w:rPr>
        <w:t>Τζαβέλλα</w:t>
      </w:r>
      <w:proofErr w:type="spellEnd"/>
      <w:r w:rsidRPr="004D7FE3">
        <w:rPr>
          <w:rFonts w:ascii="Comic Sans MS" w:hAnsi="Comic Sans MS"/>
          <w:bCs/>
          <w:sz w:val="20"/>
          <w:szCs w:val="20"/>
        </w:rPr>
        <w:t>, Αμβρακίας, Εβραίων μαρτύρων, Πέτα, Ευαγγελιστρίας, Γόργου, περιφερειακή οδός,</w:t>
      </w:r>
    </w:p>
    <w:p w:rsidR="004D7FE3" w:rsidRPr="004D7FE3" w:rsidRDefault="004D7FE3" w:rsidP="004D7FE3">
      <w:pPr>
        <w:numPr>
          <w:ilvl w:val="0"/>
          <w:numId w:val="8"/>
        </w:numPr>
        <w:suppressAutoHyphens/>
        <w:spacing w:line="276" w:lineRule="auto"/>
        <w:jc w:val="both"/>
        <w:rPr>
          <w:rFonts w:ascii="Comic Sans MS" w:hAnsi="Comic Sans MS"/>
          <w:sz w:val="20"/>
          <w:szCs w:val="20"/>
        </w:rPr>
      </w:pPr>
      <w:r w:rsidRPr="004D7FE3">
        <w:rPr>
          <w:rFonts w:ascii="Comic Sans MS" w:hAnsi="Comic Sans MS"/>
          <w:b/>
          <w:bCs/>
          <w:sz w:val="20"/>
          <w:szCs w:val="20"/>
        </w:rPr>
        <w:t>10</w:t>
      </w:r>
      <w:r w:rsidRPr="004D7FE3">
        <w:rPr>
          <w:rFonts w:ascii="Comic Sans MS" w:hAnsi="Comic Sans MS"/>
          <w:b/>
          <w:bCs/>
          <w:sz w:val="20"/>
          <w:szCs w:val="20"/>
          <w:vertAlign w:val="superscript"/>
        </w:rPr>
        <w:t>ο</w:t>
      </w:r>
      <w:r w:rsidRPr="004D7FE3">
        <w:rPr>
          <w:rFonts w:ascii="Comic Sans MS" w:hAnsi="Comic Sans MS"/>
          <w:b/>
          <w:bCs/>
          <w:sz w:val="20"/>
          <w:szCs w:val="20"/>
        </w:rPr>
        <w:t xml:space="preserve"> Νηπιαγωγείο Άρτας:</w:t>
      </w:r>
      <w:r w:rsidRPr="004D7FE3">
        <w:rPr>
          <w:rFonts w:ascii="Comic Sans MS" w:hAnsi="Comic Sans MS"/>
          <w:bCs/>
          <w:sz w:val="20"/>
          <w:szCs w:val="20"/>
        </w:rPr>
        <w:t xml:space="preserve"> περιφερειακή οδός, 1</w:t>
      </w:r>
      <w:r w:rsidRPr="004D7FE3">
        <w:rPr>
          <w:rFonts w:ascii="Comic Sans MS" w:hAnsi="Comic Sans MS"/>
          <w:bCs/>
          <w:sz w:val="20"/>
          <w:szCs w:val="20"/>
          <w:vertAlign w:val="superscript"/>
        </w:rPr>
        <w:t xml:space="preserve">ης </w:t>
      </w:r>
      <w:r w:rsidRPr="004D7FE3">
        <w:rPr>
          <w:rFonts w:ascii="Comic Sans MS" w:hAnsi="Comic Sans MS"/>
          <w:bCs/>
          <w:sz w:val="20"/>
          <w:szCs w:val="20"/>
        </w:rPr>
        <w:t xml:space="preserve">Μαΐου, Αγ. Αρτεμίου, Ελ. Βενιζέλου, Βασιλέως Πύρρου, Αγ. Κωνσταντίνου, Νόρμαν, Βασιλέως Κωνσταντίνου, πάροδος Βασιλέως Κωνσταντίνου, Αγ. Σοφίας, Νικολάου Σκουφά, Μακρυγιάννη, </w:t>
      </w:r>
      <w:proofErr w:type="spellStart"/>
      <w:r w:rsidRPr="004D7FE3">
        <w:rPr>
          <w:rFonts w:ascii="Comic Sans MS" w:hAnsi="Comic Sans MS"/>
          <w:bCs/>
          <w:sz w:val="20"/>
          <w:szCs w:val="20"/>
        </w:rPr>
        <w:t>Τζαβέλλα</w:t>
      </w:r>
      <w:proofErr w:type="spellEnd"/>
      <w:r w:rsidRPr="004D7FE3">
        <w:rPr>
          <w:rFonts w:ascii="Comic Sans MS" w:hAnsi="Comic Sans MS"/>
          <w:bCs/>
          <w:sz w:val="20"/>
          <w:szCs w:val="20"/>
        </w:rPr>
        <w:t>, Αμβρακίας, Εβραίων Μαρτύρων, Πέτα, Ευαγγελιστρίας, Γόργου, περιφερειακή οδός,</w:t>
      </w:r>
    </w:p>
    <w:p w:rsidR="004D7FE3" w:rsidRPr="004D7FE3" w:rsidRDefault="004D7FE3" w:rsidP="004D7FE3">
      <w:pPr>
        <w:spacing w:line="276" w:lineRule="auto"/>
        <w:ind w:left="1440"/>
        <w:jc w:val="both"/>
        <w:rPr>
          <w:rFonts w:ascii="Comic Sans MS" w:hAnsi="Comic Sans MS"/>
          <w:sz w:val="20"/>
          <w:szCs w:val="20"/>
        </w:rPr>
      </w:pP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Άρθρο 2</w:t>
      </w:r>
    </w:p>
    <w:p w:rsidR="004D7FE3" w:rsidRPr="004D7FE3" w:rsidRDefault="004D7FE3" w:rsidP="004D7FE3">
      <w:pPr>
        <w:pStyle w:val="80"/>
        <w:shd w:val="clear" w:color="auto" w:fill="auto"/>
        <w:spacing w:before="0" w:line="276" w:lineRule="auto"/>
        <w:ind w:right="20" w:firstLine="0"/>
        <w:jc w:val="center"/>
        <w:rPr>
          <w:rFonts w:ascii="Comic Sans MS" w:hAnsi="Comic Sans MS" w:cs="Times New Roman"/>
          <w:sz w:val="20"/>
          <w:szCs w:val="20"/>
          <w:u w:val="single"/>
        </w:rPr>
      </w:pPr>
      <w:r w:rsidRPr="004D7FE3">
        <w:rPr>
          <w:rFonts w:ascii="Comic Sans MS" w:hAnsi="Comic Sans MS" w:cs="Times New Roman"/>
          <w:sz w:val="20"/>
          <w:szCs w:val="20"/>
          <w:u w:val="single"/>
        </w:rPr>
        <w:t>Προδιαγραφές μισθίων</w:t>
      </w:r>
    </w:p>
    <w:p w:rsidR="004D7FE3" w:rsidRPr="004D7FE3" w:rsidRDefault="004D7FE3" w:rsidP="004D7FE3">
      <w:pPr>
        <w:pStyle w:val="26"/>
        <w:numPr>
          <w:ilvl w:val="0"/>
          <w:numId w:val="4"/>
        </w:numPr>
        <w:shd w:val="clear" w:color="auto" w:fill="auto"/>
        <w:tabs>
          <w:tab w:val="clear" w:pos="0"/>
          <w:tab w:val="num" w:pos="284"/>
          <w:tab w:val="left" w:pos="1101"/>
        </w:tabs>
        <w:spacing w:before="0" w:line="276" w:lineRule="auto"/>
        <w:ind w:left="142" w:right="20" w:firstLine="360"/>
        <w:rPr>
          <w:rFonts w:ascii="Comic Sans MS" w:hAnsi="Comic Sans MS" w:cs="Times New Roman"/>
          <w:sz w:val="20"/>
          <w:szCs w:val="20"/>
        </w:rPr>
      </w:pPr>
      <w:r w:rsidRPr="004D7FE3">
        <w:rPr>
          <w:rFonts w:ascii="Comic Sans MS" w:hAnsi="Comic Sans MS" w:cs="Times New Roman"/>
          <w:sz w:val="20"/>
          <w:szCs w:val="20"/>
        </w:rPr>
        <w:t>Τα ακίνητα πρέπει να είναι σε άριστη κατάσταση και να πληρούν όλα τα κριτήρια καταλληλότητας για στέγαση σχολικής μονάδας και να είναι έτοιμα για χρήση από το Δήμο. Επίσης, τα ακίνητα πρέπει είτε να έχουν χρήση εκπαιδευτήριου ή να επιτρέπεται και να είναι δυνατή η αλλαγή χρήσης σε εκπαιδευτήρια, σύμφωνα με τις ισχύουσες πολεοδομικές διατάξεις.</w:t>
      </w:r>
    </w:p>
    <w:p w:rsidR="004D7FE3" w:rsidRPr="004D7FE3" w:rsidRDefault="004D7FE3" w:rsidP="004D7FE3">
      <w:pPr>
        <w:pStyle w:val="26"/>
        <w:numPr>
          <w:ilvl w:val="0"/>
          <w:numId w:val="4"/>
        </w:numPr>
        <w:shd w:val="clear" w:color="auto" w:fill="auto"/>
        <w:tabs>
          <w:tab w:val="clear" w:pos="0"/>
          <w:tab w:val="num" w:pos="284"/>
          <w:tab w:val="left" w:pos="1101"/>
        </w:tabs>
        <w:spacing w:before="0" w:line="276" w:lineRule="auto"/>
        <w:ind w:left="142" w:right="20" w:firstLine="360"/>
        <w:rPr>
          <w:rFonts w:ascii="Comic Sans MS" w:hAnsi="Comic Sans MS" w:cs="Times New Roman"/>
          <w:sz w:val="20"/>
          <w:szCs w:val="20"/>
        </w:rPr>
      </w:pPr>
      <w:r w:rsidRPr="004D7FE3">
        <w:rPr>
          <w:rFonts w:ascii="Comic Sans MS" w:hAnsi="Comic Sans MS" w:cs="Times New Roman"/>
          <w:sz w:val="20"/>
          <w:szCs w:val="20"/>
        </w:rPr>
        <w:t>Τα δομικά υλικά κατασκευής των ακινήτων πρέπει να μην περιέχουν επιβλαβή για την υγεία στοιχεία όπως π.χ. αμίαντο.</w:t>
      </w:r>
    </w:p>
    <w:p w:rsidR="004D7FE3" w:rsidRPr="004D7FE3" w:rsidRDefault="004D7FE3" w:rsidP="004D7FE3">
      <w:pPr>
        <w:pStyle w:val="26"/>
        <w:numPr>
          <w:ilvl w:val="0"/>
          <w:numId w:val="4"/>
        </w:numPr>
        <w:shd w:val="clear" w:color="auto" w:fill="auto"/>
        <w:tabs>
          <w:tab w:val="clear" w:pos="0"/>
          <w:tab w:val="num" w:pos="284"/>
          <w:tab w:val="left" w:pos="1101"/>
        </w:tabs>
        <w:spacing w:before="0" w:line="276" w:lineRule="auto"/>
        <w:ind w:left="142" w:right="20" w:firstLine="360"/>
        <w:rPr>
          <w:rFonts w:ascii="Comic Sans MS" w:hAnsi="Comic Sans MS" w:cs="Times New Roman"/>
          <w:sz w:val="20"/>
          <w:szCs w:val="20"/>
        </w:rPr>
      </w:pPr>
      <w:r w:rsidRPr="004D7FE3">
        <w:rPr>
          <w:rFonts w:ascii="Comic Sans MS" w:hAnsi="Comic Sans MS" w:cs="Times New Roman"/>
          <w:color w:val="auto"/>
          <w:sz w:val="20"/>
          <w:szCs w:val="20"/>
        </w:rPr>
        <w:t>Τα ακίνητα πρέπει να έχουν κεντρική θέρμανση ή δυνατότητα εγκατάστασης φορητού κλιματιστικού ανά αυτοτελή χώρο.</w:t>
      </w:r>
    </w:p>
    <w:p w:rsidR="004D7FE3" w:rsidRPr="004D7FE3" w:rsidRDefault="004D7FE3" w:rsidP="004D7FE3">
      <w:pPr>
        <w:pStyle w:val="26"/>
        <w:numPr>
          <w:ilvl w:val="0"/>
          <w:numId w:val="4"/>
        </w:numPr>
        <w:shd w:val="clear" w:color="auto" w:fill="auto"/>
        <w:tabs>
          <w:tab w:val="clear" w:pos="0"/>
          <w:tab w:val="num" w:pos="284"/>
          <w:tab w:val="left" w:pos="1101"/>
        </w:tabs>
        <w:spacing w:before="0" w:line="276" w:lineRule="auto"/>
        <w:ind w:left="142" w:right="20" w:firstLine="360"/>
        <w:rPr>
          <w:rFonts w:ascii="Comic Sans MS" w:hAnsi="Comic Sans MS" w:cs="Times New Roman"/>
          <w:sz w:val="20"/>
          <w:szCs w:val="20"/>
        </w:rPr>
      </w:pPr>
      <w:r w:rsidRPr="004D7FE3">
        <w:rPr>
          <w:rFonts w:ascii="Comic Sans MS" w:hAnsi="Comic Sans MS" w:cs="Times New Roman"/>
          <w:sz w:val="20"/>
          <w:szCs w:val="20"/>
        </w:rPr>
        <w:t>Τα ακίνητα θα πρέπει να διαθέτουν τουαλέτες νηπίων και προσωπικού ξεχωριστές ή να είναι δυνατή η κατασκευή αυτών.</w:t>
      </w:r>
    </w:p>
    <w:p w:rsidR="004D7FE3" w:rsidRPr="004D7FE3" w:rsidRDefault="004D7FE3" w:rsidP="004D7FE3">
      <w:pPr>
        <w:pStyle w:val="26"/>
        <w:numPr>
          <w:ilvl w:val="0"/>
          <w:numId w:val="4"/>
        </w:numPr>
        <w:shd w:val="clear" w:color="auto" w:fill="auto"/>
        <w:tabs>
          <w:tab w:val="clear" w:pos="0"/>
          <w:tab w:val="num" w:pos="284"/>
          <w:tab w:val="left" w:pos="1101"/>
        </w:tabs>
        <w:spacing w:before="0" w:line="276" w:lineRule="auto"/>
        <w:ind w:left="142" w:right="20" w:firstLine="360"/>
        <w:rPr>
          <w:rFonts w:ascii="Comic Sans MS" w:hAnsi="Comic Sans MS" w:cs="Times New Roman"/>
          <w:sz w:val="20"/>
          <w:szCs w:val="20"/>
        </w:rPr>
      </w:pPr>
      <w:r w:rsidRPr="004D7FE3">
        <w:rPr>
          <w:rFonts w:ascii="Comic Sans MS" w:hAnsi="Comic Sans MS" w:cs="Times New Roman"/>
          <w:sz w:val="20"/>
          <w:szCs w:val="20"/>
        </w:rPr>
        <w:t xml:space="preserve">Τα ακίνητα πρέπει να έχουν ασφαλή πρόσβαση– διέλευση για τα νήπια και να μη γειτνιάζει </w:t>
      </w:r>
      <w:proofErr w:type="spellStart"/>
      <w:r w:rsidRPr="004D7FE3">
        <w:rPr>
          <w:rFonts w:ascii="Comic Sans MS" w:hAnsi="Comic Sans MS" w:cs="Times New Roman"/>
          <w:sz w:val="20"/>
          <w:szCs w:val="20"/>
        </w:rPr>
        <w:t>οχλούσες</w:t>
      </w:r>
      <w:proofErr w:type="spellEnd"/>
      <w:r w:rsidRPr="004D7FE3">
        <w:rPr>
          <w:rFonts w:ascii="Comic Sans MS" w:hAnsi="Comic Sans MS" w:cs="Times New Roman"/>
          <w:sz w:val="20"/>
          <w:szCs w:val="20"/>
        </w:rPr>
        <w:t xml:space="preserve"> δραστηριότητες της περιοχής.</w:t>
      </w:r>
    </w:p>
    <w:p w:rsidR="004D7FE3" w:rsidRPr="004D7FE3" w:rsidRDefault="004D7FE3" w:rsidP="004D7FE3">
      <w:pPr>
        <w:pStyle w:val="26"/>
        <w:numPr>
          <w:ilvl w:val="0"/>
          <w:numId w:val="4"/>
        </w:numPr>
        <w:shd w:val="clear" w:color="auto" w:fill="auto"/>
        <w:tabs>
          <w:tab w:val="clear" w:pos="0"/>
          <w:tab w:val="num" w:pos="284"/>
          <w:tab w:val="left" w:pos="1101"/>
        </w:tabs>
        <w:spacing w:before="0" w:line="276" w:lineRule="auto"/>
        <w:ind w:left="20" w:right="20" w:firstLine="700"/>
        <w:rPr>
          <w:rFonts w:ascii="Comic Sans MS" w:hAnsi="Comic Sans MS"/>
          <w:sz w:val="20"/>
          <w:szCs w:val="20"/>
        </w:rPr>
      </w:pPr>
      <w:r w:rsidRPr="004D7FE3">
        <w:rPr>
          <w:rFonts w:ascii="Comic Sans MS" w:hAnsi="Comic Sans MS" w:cs="Times New Roman"/>
          <w:sz w:val="20"/>
          <w:szCs w:val="20"/>
        </w:rPr>
        <w:t>Να διαθέτουν τις κατάλληλες εγκαταστάσεις ύδρευσης, αποχέτευσης, αερισμού, επικοινωνίας και να έχουν την απαιτούμενη στατική επάρκεια για τη στέγαση των παραπάνω σχολικών μονάδων.</w:t>
      </w:r>
    </w:p>
    <w:p w:rsidR="004D7FE3" w:rsidRPr="004D7FE3" w:rsidRDefault="004D7FE3" w:rsidP="004D7FE3">
      <w:pPr>
        <w:spacing w:line="276" w:lineRule="auto"/>
        <w:ind w:left="20" w:right="20" w:firstLine="700"/>
        <w:jc w:val="both"/>
        <w:rPr>
          <w:rFonts w:ascii="Comic Sans MS" w:hAnsi="Comic Sans MS"/>
          <w:sz w:val="20"/>
          <w:szCs w:val="20"/>
        </w:rPr>
      </w:pPr>
      <w:r w:rsidRPr="004D7FE3">
        <w:rPr>
          <w:rFonts w:ascii="Comic Sans MS" w:hAnsi="Comic Sans MS"/>
          <w:sz w:val="20"/>
          <w:szCs w:val="20"/>
        </w:rPr>
        <w:t xml:space="preserve">Τα ακίνητα πρέπει να πληρούν τις προδιαγραφές Νηπιαγωγείου, όπως αυτές περιγράφονται στην απόφαση 37237/ΣΤ1(ΦΕΚ 635Β’ 2007) της Υπουργού Παιδείας, </w:t>
      </w:r>
      <w:r w:rsidRPr="004D7FE3">
        <w:rPr>
          <w:rFonts w:ascii="Comic Sans MS" w:hAnsi="Comic Sans MS"/>
          <w:i/>
          <w:sz w:val="20"/>
          <w:szCs w:val="20"/>
        </w:rPr>
        <w:t>(παράγραφοι 1,2,3 και 5)</w:t>
      </w:r>
      <w:r w:rsidRPr="004D7FE3">
        <w:rPr>
          <w:rFonts w:ascii="Comic Sans MS" w:hAnsi="Comic Sans MS"/>
          <w:sz w:val="20"/>
          <w:szCs w:val="20"/>
        </w:rPr>
        <w:t xml:space="preserve"> καθώς και στη μελέτη του Οργανισμού Σχολικών Κτιρίων του 2008 περί κριτηρίων καταλληλότητας διδακτικών χώρων.</w:t>
      </w:r>
    </w:p>
    <w:p w:rsidR="004D7FE3" w:rsidRPr="004D7FE3" w:rsidRDefault="004D7FE3" w:rsidP="004D7FE3">
      <w:pPr>
        <w:pStyle w:val="26"/>
        <w:shd w:val="clear" w:color="auto" w:fill="auto"/>
        <w:spacing w:before="0" w:line="276" w:lineRule="auto"/>
        <w:ind w:right="20" w:firstLine="360"/>
        <w:rPr>
          <w:rFonts w:ascii="Comic Sans MS" w:hAnsi="Comic Sans MS" w:cs="Times New Roman"/>
          <w:sz w:val="20"/>
          <w:szCs w:val="20"/>
        </w:rPr>
      </w:pPr>
      <w:r w:rsidRPr="004D7FE3">
        <w:rPr>
          <w:rFonts w:ascii="Comic Sans MS" w:hAnsi="Comic Sans MS" w:cs="Times New Roman"/>
          <w:sz w:val="20"/>
          <w:szCs w:val="20"/>
        </w:rPr>
        <w:t>Επίσης, θα πρέπει να διαθέτουν :</w:t>
      </w:r>
    </w:p>
    <w:p w:rsidR="004D7FE3" w:rsidRPr="004D7FE3" w:rsidRDefault="004D7FE3" w:rsidP="004D7FE3">
      <w:pPr>
        <w:pStyle w:val="26"/>
        <w:numPr>
          <w:ilvl w:val="0"/>
          <w:numId w:val="5"/>
        </w:numPr>
        <w:shd w:val="clear" w:color="auto" w:fill="auto"/>
        <w:tabs>
          <w:tab w:val="clear" w:pos="1104"/>
          <w:tab w:val="num" w:pos="720"/>
        </w:tabs>
        <w:spacing w:before="0" w:line="276" w:lineRule="auto"/>
        <w:ind w:left="720" w:right="20" w:hanging="360"/>
        <w:rPr>
          <w:rFonts w:ascii="Comic Sans MS" w:hAnsi="Comic Sans MS" w:cs="Times New Roman"/>
          <w:sz w:val="20"/>
          <w:szCs w:val="20"/>
        </w:rPr>
      </w:pPr>
      <w:r w:rsidRPr="004D7FE3">
        <w:rPr>
          <w:rFonts w:ascii="Comic Sans MS" w:hAnsi="Comic Sans MS" w:cs="Times New Roman"/>
          <w:sz w:val="20"/>
          <w:szCs w:val="20"/>
        </w:rPr>
        <w:t>Πιστοποιητικό ενεργειακής απόδοσης (ΠΕΑ) σύμφωνα με τα οριζόμενα στον «Κανονισμό Ενεργειακής Απόδοσης Κτιρίων» (ΦΕΚ 407/Β/9.4.2010).</w:t>
      </w:r>
    </w:p>
    <w:p w:rsidR="004D7FE3" w:rsidRPr="004D7FE3" w:rsidRDefault="004D7FE3" w:rsidP="004D7FE3">
      <w:pPr>
        <w:pStyle w:val="40"/>
        <w:keepNext/>
        <w:keepLines/>
        <w:numPr>
          <w:ilvl w:val="0"/>
          <w:numId w:val="5"/>
        </w:numPr>
        <w:shd w:val="clear" w:color="auto" w:fill="auto"/>
        <w:tabs>
          <w:tab w:val="clear" w:pos="1104"/>
          <w:tab w:val="left" w:pos="-3077"/>
          <w:tab w:val="num" w:pos="720"/>
        </w:tabs>
        <w:spacing w:line="276" w:lineRule="auto"/>
        <w:ind w:left="720" w:right="20" w:hanging="360"/>
        <w:jc w:val="both"/>
        <w:rPr>
          <w:rFonts w:ascii="Comic Sans MS" w:eastAsia="Arial" w:hAnsi="Comic Sans MS" w:cs="Times New Roman"/>
          <w:sz w:val="20"/>
          <w:szCs w:val="20"/>
        </w:rPr>
      </w:pPr>
      <w:r w:rsidRPr="004D7FE3">
        <w:rPr>
          <w:rFonts w:ascii="Comic Sans MS" w:hAnsi="Comic Sans MS" w:cs="Times New Roman"/>
          <w:sz w:val="20"/>
          <w:szCs w:val="20"/>
        </w:rPr>
        <w:t>Πιστοποιητικό καλής λειτουργίας της Ενεργητικής Πυρασφάλειας που να είναι σε ισχύ.</w:t>
      </w:r>
    </w:p>
    <w:p w:rsidR="004D7FE3" w:rsidRPr="004D7FE3" w:rsidRDefault="004D7FE3" w:rsidP="004D7FE3">
      <w:pPr>
        <w:pStyle w:val="26"/>
        <w:numPr>
          <w:ilvl w:val="0"/>
          <w:numId w:val="5"/>
        </w:numPr>
        <w:shd w:val="clear" w:color="auto" w:fill="auto"/>
        <w:tabs>
          <w:tab w:val="clear" w:pos="1104"/>
          <w:tab w:val="num" w:pos="720"/>
        </w:tabs>
        <w:spacing w:before="0" w:line="276" w:lineRule="auto"/>
        <w:ind w:left="720" w:right="20" w:hanging="360"/>
        <w:rPr>
          <w:rFonts w:ascii="Comic Sans MS" w:hAnsi="Comic Sans MS" w:cs="Times New Roman"/>
          <w:color w:val="FF0000"/>
          <w:sz w:val="20"/>
          <w:szCs w:val="20"/>
        </w:rPr>
      </w:pPr>
      <w:r w:rsidRPr="004D7FE3">
        <w:rPr>
          <w:rFonts w:ascii="Comic Sans MS" w:hAnsi="Comic Sans MS" w:cs="Times New Roman"/>
          <w:sz w:val="20"/>
          <w:szCs w:val="20"/>
        </w:rPr>
        <w:t>Πρόσβαση για Α.Μ.Ε.Α. σύμφωνα με το ΦΕΚ 18Β/15-1 -2002 και Ν. 2831/2000</w:t>
      </w:r>
      <w:r w:rsidRPr="004D7FE3">
        <w:rPr>
          <w:rFonts w:ascii="Comic Sans MS" w:hAnsi="Comic Sans MS" w:cs="Times New Roman"/>
          <w:color w:val="FF0000"/>
          <w:sz w:val="20"/>
          <w:szCs w:val="20"/>
        </w:rPr>
        <w:t>.</w:t>
      </w:r>
    </w:p>
    <w:p w:rsidR="004D7FE3" w:rsidRPr="004D7FE3" w:rsidRDefault="004D7FE3" w:rsidP="004D7FE3">
      <w:pPr>
        <w:spacing w:line="276" w:lineRule="auto"/>
        <w:ind w:left="20" w:right="20"/>
        <w:jc w:val="center"/>
        <w:rPr>
          <w:rFonts w:ascii="Comic Sans MS" w:hAnsi="Comic Sans MS"/>
          <w:sz w:val="20"/>
          <w:szCs w:val="20"/>
          <w:u w:val="single"/>
        </w:rPr>
      </w:pP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Άρθρο 3</w:t>
      </w:r>
    </w:p>
    <w:p w:rsidR="004D7FE3" w:rsidRPr="004D7FE3" w:rsidRDefault="004D7FE3" w:rsidP="004D7FE3">
      <w:pPr>
        <w:pStyle w:val="1b"/>
        <w:shd w:val="clear" w:color="auto" w:fill="auto"/>
        <w:tabs>
          <w:tab w:val="left" w:pos="355"/>
        </w:tabs>
        <w:spacing w:before="0" w:after="60" w:line="276" w:lineRule="auto"/>
        <w:ind w:right="20" w:firstLine="0"/>
        <w:jc w:val="center"/>
        <w:rPr>
          <w:rFonts w:ascii="Comic Sans MS" w:hAnsi="Comic Sans MS"/>
          <w:b/>
          <w:spacing w:val="0"/>
          <w:sz w:val="20"/>
          <w:szCs w:val="20"/>
          <w:u w:val="single"/>
        </w:rPr>
      </w:pPr>
      <w:r w:rsidRPr="004D7FE3">
        <w:rPr>
          <w:rFonts w:ascii="Comic Sans MS" w:hAnsi="Comic Sans MS"/>
          <w:b/>
          <w:spacing w:val="0"/>
          <w:sz w:val="20"/>
          <w:szCs w:val="20"/>
          <w:u w:val="single"/>
        </w:rPr>
        <w:t>Διάρκεια της μίσθωσης</w:t>
      </w:r>
    </w:p>
    <w:p w:rsidR="004D7FE3" w:rsidRPr="004D7FE3" w:rsidRDefault="004D7FE3" w:rsidP="004D7FE3">
      <w:pPr>
        <w:pStyle w:val="1b"/>
        <w:shd w:val="clear" w:color="auto" w:fill="auto"/>
        <w:tabs>
          <w:tab w:val="left" w:pos="355"/>
        </w:tabs>
        <w:spacing w:before="0" w:after="60" w:line="276" w:lineRule="auto"/>
        <w:ind w:right="20" w:firstLine="0"/>
        <w:rPr>
          <w:rFonts w:ascii="Comic Sans MS" w:hAnsi="Comic Sans MS"/>
          <w:spacing w:val="0"/>
          <w:sz w:val="20"/>
          <w:szCs w:val="20"/>
        </w:rPr>
      </w:pPr>
      <w:r w:rsidRPr="004D7FE3">
        <w:rPr>
          <w:rStyle w:val="WW-0"/>
          <w:rFonts w:ascii="Comic Sans MS" w:hAnsi="Comic Sans MS"/>
          <w:b w:val="0"/>
          <w:color w:val="auto"/>
          <w:spacing w:val="0"/>
          <w:sz w:val="20"/>
          <w:szCs w:val="20"/>
        </w:rPr>
        <w:tab/>
      </w:r>
      <w:r w:rsidRPr="004D7FE3">
        <w:rPr>
          <w:rStyle w:val="WW-0"/>
          <w:rFonts w:ascii="Comic Sans MS" w:hAnsi="Comic Sans MS"/>
          <w:color w:val="auto"/>
          <w:spacing w:val="0"/>
          <w:sz w:val="20"/>
          <w:szCs w:val="20"/>
          <w:u w:val="single"/>
        </w:rPr>
        <w:t xml:space="preserve">Η διάρκεια της μίσθωσης ορίζεται σε </w:t>
      </w:r>
      <w:r w:rsidRPr="004D7FE3">
        <w:rPr>
          <w:rStyle w:val="WW-0"/>
          <w:rFonts w:ascii="Comic Sans MS" w:eastAsia="Arial" w:hAnsi="Comic Sans MS"/>
          <w:color w:val="auto"/>
          <w:spacing w:val="0"/>
          <w:sz w:val="20"/>
          <w:szCs w:val="20"/>
          <w:u w:val="single"/>
        </w:rPr>
        <w:t>έξι</w:t>
      </w:r>
      <w:r w:rsidRPr="004D7FE3">
        <w:rPr>
          <w:rFonts w:ascii="Comic Sans MS" w:hAnsi="Comic Sans MS"/>
          <w:color w:val="auto"/>
          <w:spacing w:val="0"/>
          <w:sz w:val="20"/>
          <w:szCs w:val="20"/>
          <w:u w:val="single"/>
        </w:rPr>
        <w:t>(6)</w:t>
      </w:r>
      <w:r w:rsidRPr="004D7FE3">
        <w:rPr>
          <w:rStyle w:val="WW-0"/>
          <w:rFonts w:ascii="Comic Sans MS" w:hAnsi="Comic Sans MS"/>
          <w:color w:val="auto"/>
          <w:spacing w:val="0"/>
          <w:sz w:val="20"/>
          <w:szCs w:val="20"/>
          <w:u w:val="single"/>
        </w:rPr>
        <w:t>έτη</w:t>
      </w:r>
      <w:r w:rsidRPr="004D7FE3">
        <w:rPr>
          <w:rStyle w:val="WW-0"/>
          <w:rFonts w:ascii="Comic Sans MS" w:hAnsi="Comic Sans MS"/>
          <w:b w:val="0"/>
          <w:color w:val="auto"/>
          <w:spacing w:val="0"/>
          <w:sz w:val="20"/>
          <w:szCs w:val="20"/>
        </w:rPr>
        <w:t xml:space="preserve"> από την ημερομηνία υπογραφής της σύμβασης μίσθωσης με δυνατότητα παράτασης για άλλα έξι (6) έτη.</w:t>
      </w:r>
      <w:r w:rsidRPr="004D7FE3">
        <w:rPr>
          <w:rFonts w:ascii="Comic Sans MS" w:hAnsi="Comic Sans MS"/>
          <w:color w:val="auto"/>
          <w:spacing w:val="0"/>
          <w:sz w:val="20"/>
          <w:szCs w:val="20"/>
        </w:rPr>
        <w:t xml:space="preserve"> Το μίσθωμα θα καταβάλλεται ανά τρίμηνο μετά το τέλος κάθε ημερολογιακής τριμηνίας από το Δήμο </w:t>
      </w:r>
      <w:proofErr w:type="spellStart"/>
      <w:r w:rsidRPr="004D7FE3">
        <w:rPr>
          <w:rFonts w:ascii="Comic Sans MS" w:hAnsi="Comic Sans MS"/>
          <w:color w:val="auto"/>
          <w:spacing w:val="0"/>
          <w:sz w:val="20"/>
          <w:szCs w:val="20"/>
        </w:rPr>
        <w:t>Αρταίων</w:t>
      </w:r>
      <w:proofErr w:type="spellEnd"/>
      <w:r w:rsidRPr="004D7FE3">
        <w:rPr>
          <w:rFonts w:ascii="Comic Sans MS" w:hAnsi="Comic Sans MS"/>
          <w:color w:val="auto"/>
          <w:spacing w:val="0"/>
          <w:sz w:val="20"/>
          <w:szCs w:val="20"/>
        </w:rPr>
        <w:t xml:space="preserve"> και το μίσθωμα θα αναπροσαρμόζεται σύμφωνα την γενική πολιτική μισθωμάτων του Δημοσίου, κατ’ έτος και αυτομάτως.</w:t>
      </w:r>
    </w:p>
    <w:p w:rsidR="004D7FE3" w:rsidRPr="004D7FE3" w:rsidRDefault="004D7FE3" w:rsidP="004D7FE3">
      <w:pPr>
        <w:pStyle w:val="1b"/>
        <w:shd w:val="clear" w:color="auto" w:fill="auto"/>
        <w:tabs>
          <w:tab w:val="left" w:pos="355"/>
        </w:tabs>
        <w:spacing w:before="0" w:after="60" w:line="276" w:lineRule="auto"/>
        <w:ind w:right="20" w:firstLine="0"/>
        <w:rPr>
          <w:rFonts w:ascii="Comic Sans MS" w:hAnsi="Comic Sans MS"/>
          <w:spacing w:val="0"/>
          <w:sz w:val="20"/>
          <w:szCs w:val="20"/>
        </w:rPr>
      </w:pPr>
      <w:r w:rsidRPr="004D7FE3">
        <w:rPr>
          <w:rFonts w:ascii="Comic Sans MS" w:hAnsi="Comic Sans MS"/>
          <w:spacing w:val="0"/>
          <w:sz w:val="20"/>
          <w:szCs w:val="20"/>
        </w:rPr>
        <w:tab/>
        <w:t xml:space="preserve">Ο Δήμος </w:t>
      </w:r>
      <w:proofErr w:type="spellStart"/>
      <w:r w:rsidRPr="004D7FE3">
        <w:rPr>
          <w:rFonts w:ascii="Comic Sans MS" w:hAnsi="Comic Sans MS"/>
          <w:spacing w:val="0"/>
          <w:sz w:val="20"/>
          <w:szCs w:val="20"/>
        </w:rPr>
        <w:t>Αρταίων</w:t>
      </w:r>
      <w:proofErr w:type="spellEnd"/>
      <w:r w:rsidRPr="004D7FE3">
        <w:rPr>
          <w:rFonts w:ascii="Comic Sans MS" w:hAnsi="Comic Sans MS"/>
          <w:spacing w:val="0"/>
          <w:sz w:val="20"/>
          <w:szCs w:val="20"/>
        </w:rPr>
        <w:t xml:space="preserve"> δικαιούται να λύει μονομερώς τη σύμβαση σύμφωνα με τη διάταξη του άρθρου 19 του Π.Δ. 3130/03.</w:t>
      </w: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Άρθρο 4</w:t>
      </w:r>
    </w:p>
    <w:p w:rsidR="004D7FE3" w:rsidRPr="004D7FE3" w:rsidRDefault="004D7FE3" w:rsidP="004D7FE3">
      <w:pPr>
        <w:pStyle w:val="1b"/>
        <w:shd w:val="clear" w:color="auto" w:fill="auto"/>
        <w:spacing w:before="0" w:after="60" w:line="276" w:lineRule="auto"/>
        <w:ind w:right="20" w:firstLine="0"/>
        <w:jc w:val="center"/>
        <w:rPr>
          <w:rFonts w:ascii="Comic Sans MS" w:hAnsi="Comic Sans MS"/>
          <w:b/>
          <w:spacing w:val="0"/>
          <w:sz w:val="20"/>
          <w:szCs w:val="20"/>
          <w:u w:val="single"/>
        </w:rPr>
      </w:pPr>
      <w:r w:rsidRPr="004D7FE3">
        <w:rPr>
          <w:rFonts w:ascii="Comic Sans MS" w:hAnsi="Comic Sans MS"/>
          <w:b/>
          <w:spacing w:val="0"/>
          <w:sz w:val="20"/>
          <w:szCs w:val="20"/>
          <w:u w:val="single"/>
        </w:rPr>
        <w:t>Τρόπος διενέργειας της δημοπρασίας</w:t>
      </w:r>
    </w:p>
    <w:p w:rsidR="004D7FE3" w:rsidRPr="004D7FE3" w:rsidRDefault="004D7FE3" w:rsidP="004D7FE3">
      <w:pPr>
        <w:pStyle w:val="1b"/>
        <w:shd w:val="clear" w:color="auto" w:fill="auto"/>
        <w:spacing w:before="0" w:after="60" w:line="276" w:lineRule="auto"/>
        <w:ind w:right="20" w:firstLine="0"/>
        <w:jc w:val="center"/>
        <w:rPr>
          <w:rFonts w:ascii="Comic Sans MS" w:hAnsi="Comic Sans MS"/>
          <w:spacing w:val="0"/>
          <w:sz w:val="20"/>
          <w:szCs w:val="20"/>
          <w:u w:val="single"/>
        </w:rPr>
      </w:pPr>
      <w:r w:rsidRPr="004D7FE3">
        <w:rPr>
          <w:rFonts w:ascii="Comic Sans MS" w:hAnsi="Comic Sans MS"/>
          <w:spacing w:val="0"/>
          <w:sz w:val="20"/>
          <w:szCs w:val="20"/>
        </w:rPr>
        <w:t>Η δημοπρασία διεξάγεται σε δύο φάσεις ως εξής:</w:t>
      </w:r>
    </w:p>
    <w:p w:rsidR="004D7FE3" w:rsidRPr="004D7FE3" w:rsidRDefault="004D7FE3" w:rsidP="004D7FE3">
      <w:pPr>
        <w:pStyle w:val="1b"/>
        <w:shd w:val="clear" w:color="auto" w:fill="auto"/>
        <w:spacing w:before="0" w:after="60" w:line="276" w:lineRule="auto"/>
        <w:ind w:right="20" w:firstLine="0"/>
        <w:jc w:val="center"/>
        <w:rPr>
          <w:rFonts w:ascii="Comic Sans MS" w:hAnsi="Comic Sans MS"/>
          <w:b/>
          <w:spacing w:val="0"/>
          <w:sz w:val="20"/>
          <w:szCs w:val="20"/>
        </w:rPr>
      </w:pPr>
      <w:r w:rsidRPr="004D7FE3">
        <w:rPr>
          <w:rFonts w:ascii="Comic Sans MS" w:hAnsi="Comic Sans MS"/>
          <w:b/>
          <w:spacing w:val="0"/>
          <w:sz w:val="20"/>
          <w:szCs w:val="20"/>
        </w:rPr>
        <w:t>Διακήρυξη εκδήλωσης ενδιαφέροντος</w:t>
      </w:r>
    </w:p>
    <w:p w:rsidR="004D7FE3" w:rsidRPr="004D7FE3" w:rsidRDefault="004D7FE3" w:rsidP="004D7FE3">
      <w:pPr>
        <w:pStyle w:val="1b"/>
        <w:shd w:val="clear" w:color="auto" w:fill="auto"/>
        <w:spacing w:before="0" w:after="60" w:line="276" w:lineRule="auto"/>
        <w:ind w:right="20" w:firstLine="0"/>
        <w:jc w:val="center"/>
        <w:rPr>
          <w:rFonts w:ascii="Comic Sans MS" w:hAnsi="Comic Sans MS"/>
          <w:b/>
          <w:spacing w:val="0"/>
          <w:sz w:val="20"/>
          <w:szCs w:val="20"/>
          <w:u w:val="single"/>
        </w:rPr>
      </w:pPr>
      <w:r w:rsidRPr="004D7FE3">
        <w:rPr>
          <w:rFonts w:ascii="Comic Sans MS" w:hAnsi="Comic Sans MS"/>
          <w:b/>
          <w:spacing w:val="0"/>
          <w:sz w:val="20"/>
          <w:szCs w:val="20"/>
          <w:u w:val="single"/>
        </w:rPr>
        <w:t>Α΄ ΦΑΣΗ</w:t>
      </w:r>
    </w:p>
    <w:p w:rsidR="004D7FE3" w:rsidRPr="004D7FE3" w:rsidRDefault="004D7FE3" w:rsidP="004D7FE3">
      <w:pPr>
        <w:pStyle w:val="1b"/>
        <w:shd w:val="clear" w:color="auto" w:fill="auto"/>
        <w:spacing w:before="0" w:after="60" w:line="276" w:lineRule="auto"/>
        <w:ind w:right="20" w:firstLine="720"/>
        <w:rPr>
          <w:rFonts w:ascii="Comic Sans MS" w:hAnsi="Comic Sans MS"/>
          <w:spacing w:val="0"/>
          <w:sz w:val="20"/>
          <w:szCs w:val="20"/>
        </w:rPr>
      </w:pPr>
      <w:r w:rsidRPr="004D7FE3">
        <w:rPr>
          <w:rFonts w:ascii="Comic Sans MS" w:hAnsi="Comic Sans MS"/>
          <w:spacing w:val="0"/>
          <w:sz w:val="20"/>
          <w:szCs w:val="20"/>
        </w:rPr>
        <w:t xml:space="preserve">Ο Δήμαρχος </w:t>
      </w:r>
      <w:proofErr w:type="spellStart"/>
      <w:r w:rsidRPr="004D7FE3">
        <w:rPr>
          <w:rFonts w:ascii="Comic Sans MS" w:hAnsi="Comic Sans MS"/>
          <w:spacing w:val="0"/>
          <w:sz w:val="20"/>
          <w:szCs w:val="20"/>
        </w:rPr>
        <w:t>Αρταίων</w:t>
      </w:r>
      <w:proofErr w:type="spellEnd"/>
      <w:r w:rsidRPr="004D7FE3">
        <w:rPr>
          <w:rFonts w:ascii="Comic Sans MS" w:hAnsi="Comic Sans MS"/>
          <w:spacing w:val="0"/>
          <w:sz w:val="20"/>
          <w:szCs w:val="20"/>
        </w:rPr>
        <w:t xml:space="preserve"> θα δημοσιεύσει στον πίνακα ανακοινώσεων του Δήμου τη Διακήρυξη των παρόντων όρων, ενώ περίληψη της θα δημοσιευθεί σε δύο καθημερινές εφημερίδες και σε μία εβδομαδιαία καθώς και στην ιστοσελίδα του Δήμου και στη «Διαύγεια».</w:t>
      </w:r>
    </w:p>
    <w:p w:rsidR="004D7FE3" w:rsidRPr="004D7FE3" w:rsidRDefault="004D7FE3" w:rsidP="004D7FE3">
      <w:pPr>
        <w:pStyle w:val="1b"/>
        <w:shd w:val="clear" w:color="auto" w:fill="auto"/>
        <w:spacing w:before="0" w:after="60" w:line="276" w:lineRule="auto"/>
        <w:ind w:right="20" w:firstLine="720"/>
        <w:rPr>
          <w:rFonts w:ascii="Comic Sans MS" w:hAnsi="Comic Sans MS"/>
          <w:b/>
          <w:spacing w:val="0"/>
          <w:sz w:val="20"/>
          <w:szCs w:val="20"/>
        </w:rPr>
      </w:pPr>
    </w:p>
    <w:p w:rsidR="004D7FE3" w:rsidRPr="004D7FE3" w:rsidRDefault="004D7FE3" w:rsidP="004D7FE3">
      <w:pPr>
        <w:pStyle w:val="Web"/>
        <w:spacing w:before="0" w:line="276" w:lineRule="auto"/>
        <w:jc w:val="both"/>
        <w:rPr>
          <w:rFonts w:ascii="Comic Sans MS" w:hAnsi="Comic Sans MS"/>
          <w:sz w:val="20"/>
          <w:szCs w:val="20"/>
        </w:rPr>
      </w:pPr>
      <w:r w:rsidRPr="004D7FE3">
        <w:rPr>
          <w:rFonts w:ascii="Comic Sans MS" w:hAnsi="Comic Sans MS"/>
          <w:b/>
          <w:sz w:val="20"/>
          <w:szCs w:val="20"/>
        </w:rPr>
        <w:t xml:space="preserve">1. </w:t>
      </w:r>
      <w:r w:rsidRPr="004D7FE3">
        <w:rPr>
          <w:rFonts w:ascii="Comic Sans MS" w:hAnsi="Comic Sans MS"/>
          <w:sz w:val="20"/>
          <w:szCs w:val="20"/>
        </w:rPr>
        <w:t xml:space="preserve">Με την ανωτέρω διακήρυξη του Δημάρχου θα κληθούν, όσοι επιθυμούν να λάβουν μέρος στο διαγωνισμό να υποβάλλουν πρόσκληση εκδήλωσης ενδιαφέροντος. Οι εκδηλώσεις ενδιαφέροντος θα κατατίθενται στο Πρωτόκολλο του Δήμου </w:t>
      </w:r>
      <w:proofErr w:type="spellStart"/>
      <w:r w:rsidRPr="004D7FE3">
        <w:rPr>
          <w:rFonts w:ascii="Comic Sans MS" w:hAnsi="Comic Sans MS"/>
          <w:sz w:val="20"/>
          <w:szCs w:val="20"/>
        </w:rPr>
        <w:t>Αρταίων</w:t>
      </w:r>
      <w:proofErr w:type="spellEnd"/>
      <w:r w:rsidRPr="004D7FE3">
        <w:rPr>
          <w:rFonts w:ascii="Comic Sans MS" w:hAnsi="Comic Sans MS"/>
          <w:sz w:val="20"/>
          <w:szCs w:val="20"/>
        </w:rPr>
        <w:t xml:space="preserve"> με την ένδειξη για το </w:t>
      </w:r>
      <w:r w:rsidRPr="004D7FE3">
        <w:rPr>
          <w:rFonts w:ascii="Comic Sans MS" w:hAnsi="Comic Sans MS"/>
          <w:b/>
          <w:sz w:val="20"/>
          <w:szCs w:val="20"/>
        </w:rPr>
        <w:t>«</w:t>
      </w:r>
      <w:r w:rsidRPr="004D7FE3">
        <w:rPr>
          <w:rFonts w:ascii="Comic Sans MS" w:hAnsi="Comic Sans MS" w:cs="Arial"/>
          <w:b/>
          <w:sz w:val="20"/>
          <w:szCs w:val="20"/>
        </w:rPr>
        <w:t>Τμήμα Παιδείας, Δια Βίου Μάθησης, Αθλητισμού και Νέας Γενιάς</w:t>
      </w:r>
      <w:r w:rsidRPr="004D7FE3">
        <w:rPr>
          <w:rFonts w:ascii="Comic Sans MS" w:hAnsi="Comic Sans MS"/>
          <w:b/>
          <w:sz w:val="20"/>
          <w:szCs w:val="20"/>
        </w:rPr>
        <w:t>»</w:t>
      </w:r>
      <w:r w:rsidRPr="004D7FE3">
        <w:rPr>
          <w:rFonts w:ascii="Comic Sans MS" w:hAnsi="Comic Sans MS"/>
          <w:sz w:val="20"/>
          <w:szCs w:val="20"/>
        </w:rPr>
        <w:t xml:space="preserve">, απ' όπου και θα αποστέλλονται στην αρμόδια Επιτροπή της παρ. 6 του άρθρου 18 του ν.3467/2006 (ΦΕΚ 128/21.06.2006 τεύχος Α'),  που συγκροτήθηκε με την αριθμ.6648/15-3-2018 απόφαση του Δημάρχου </w:t>
      </w:r>
      <w:proofErr w:type="spellStart"/>
      <w:r w:rsidRPr="004D7FE3">
        <w:rPr>
          <w:rFonts w:ascii="Comic Sans MS" w:hAnsi="Comic Sans MS"/>
          <w:sz w:val="20"/>
          <w:szCs w:val="20"/>
        </w:rPr>
        <w:t>Αρταίων</w:t>
      </w:r>
      <w:proofErr w:type="spellEnd"/>
      <w:r w:rsidRPr="004D7FE3">
        <w:rPr>
          <w:rFonts w:ascii="Comic Sans MS" w:hAnsi="Comic Sans MS"/>
          <w:sz w:val="20"/>
          <w:szCs w:val="20"/>
        </w:rPr>
        <w:t>. Οι ενδιαφερόμενοι θα πρέπει να</w:t>
      </w:r>
      <w:r w:rsidRPr="004D7FE3">
        <w:rPr>
          <w:rStyle w:val="7"/>
          <w:rFonts w:ascii="Comic Sans MS" w:hAnsi="Comic Sans MS"/>
          <w:sz w:val="20"/>
          <w:szCs w:val="20"/>
        </w:rPr>
        <w:t xml:space="preserve"> εκδηλώσουν ενδιαφέρον</w:t>
      </w:r>
      <w:r w:rsidRPr="004D7FE3">
        <w:rPr>
          <w:rFonts w:ascii="Comic Sans MS" w:hAnsi="Comic Sans MS"/>
          <w:sz w:val="20"/>
          <w:szCs w:val="20"/>
        </w:rPr>
        <w:t xml:space="preserve"> σε προθεσμία είκοσι (20) ημερών από τη δημοσίευση της περίληψης της διακήρυξης.</w:t>
      </w:r>
    </w:p>
    <w:p w:rsidR="004D7FE3" w:rsidRPr="004D7FE3" w:rsidRDefault="004D7FE3" w:rsidP="004D7FE3">
      <w:pPr>
        <w:spacing w:line="276" w:lineRule="auto"/>
        <w:ind w:left="20" w:right="20" w:firstLine="700"/>
        <w:rPr>
          <w:rFonts w:ascii="Comic Sans MS" w:hAnsi="Comic Sans MS"/>
          <w:b/>
          <w:sz w:val="20"/>
          <w:szCs w:val="20"/>
        </w:rPr>
      </w:pPr>
      <w:r w:rsidRPr="004D7FE3">
        <w:rPr>
          <w:rStyle w:val="7"/>
          <w:rFonts w:ascii="Comic Sans MS" w:hAnsi="Comic Sans MS"/>
          <w:sz w:val="20"/>
          <w:szCs w:val="20"/>
        </w:rPr>
        <w:t>Μετά την παρέλευση της προβλεπόμενης εικοσαήμερης προθεσμίας οποιαδήποτε υποβολή προσφοράς</w:t>
      </w:r>
      <w:r w:rsidRPr="004D7FE3">
        <w:rPr>
          <w:rFonts w:ascii="Comic Sans MS" w:hAnsi="Comic Sans MS"/>
          <w:sz w:val="20"/>
          <w:szCs w:val="20"/>
        </w:rPr>
        <w:t xml:space="preserve"> είναι εκπρόθεσμη, </w:t>
      </w:r>
      <w:r w:rsidRPr="004D7FE3">
        <w:rPr>
          <w:rFonts w:ascii="Comic Sans MS" w:hAnsi="Comic Sans MS"/>
          <w:b/>
          <w:sz w:val="20"/>
          <w:szCs w:val="20"/>
        </w:rPr>
        <w:t>εκτός αν πρόκειται για προσφορές που έχουν αποσταλεί εντός της εικοσαήμερης προθεσμίας (γεγονός που πρέπει να αποδεικνύεται με βέβαιη ημερομηνία).</w:t>
      </w:r>
    </w:p>
    <w:p w:rsidR="004D7FE3" w:rsidRPr="004D7FE3" w:rsidRDefault="004D7FE3" w:rsidP="004D7FE3">
      <w:pPr>
        <w:pStyle w:val="1b"/>
        <w:shd w:val="clear" w:color="auto" w:fill="auto"/>
        <w:spacing w:before="0" w:line="276" w:lineRule="auto"/>
        <w:ind w:firstLine="720"/>
        <w:rPr>
          <w:rFonts w:ascii="Comic Sans MS" w:hAnsi="Comic Sans MS"/>
          <w:spacing w:val="0"/>
          <w:sz w:val="20"/>
          <w:szCs w:val="20"/>
        </w:rPr>
      </w:pPr>
      <w:r w:rsidRPr="004D7FE3">
        <w:rPr>
          <w:rFonts w:ascii="Comic Sans MS" w:hAnsi="Comic Sans MS"/>
          <w:spacing w:val="0"/>
          <w:sz w:val="20"/>
          <w:szCs w:val="20"/>
        </w:rPr>
        <w:t>Η δημοπρασία θα διενεργηθεί σύμφωνα με τις διατάξεις του Π.Δ. 270/81 άρθρο 5 παρ. 4.</w:t>
      </w:r>
    </w:p>
    <w:p w:rsidR="004D7FE3" w:rsidRPr="004D7FE3" w:rsidRDefault="004D7FE3" w:rsidP="004D7FE3">
      <w:pPr>
        <w:pStyle w:val="1b"/>
        <w:shd w:val="clear" w:color="auto" w:fill="auto"/>
        <w:spacing w:before="0" w:after="60" w:line="276" w:lineRule="auto"/>
        <w:ind w:left="20" w:right="20" w:firstLine="0"/>
        <w:rPr>
          <w:rFonts w:ascii="Comic Sans MS" w:hAnsi="Comic Sans MS"/>
          <w:spacing w:val="0"/>
          <w:sz w:val="20"/>
          <w:szCs w:val="20"/>
        </w:rPr>
      </w:pPr>
      <w:r w:rsidRPr="004D7FE3">
        <w:rPr>
          <w:rFonts w:ascii="Comic Sans MS" w:hAnsi="Comic Sans MS"/>
          <w:b/>
          <w:spacing w:val="0"/>
          <w:sz w:val="20"/>
          <w:szCs w:val="20"/>
        </w:rPr>
        <w:t xml:space="preserve">2. </w:t>
      </w:r>
      <w:r w:rsidRPr="004D7FE3">
        <w:rPr>
          <w:rFonts w:ascii="Comic Sans MS" w:hAnsi="Comic Sans MS"/>
          <w:spacing w:val="0"/>
          <w:sz w:val="20"/>
          <w:szCs w:val="20"/>
        </w:rPr>
        <w:t>Οι ενδιαφερόμενοι πρέπει να προσκομίσουν με την αίτηση εκδήλωσης ενδιαφέροντος, επί ποινή αποκλεισμού, φάκελο ο οποίος θα περιέχει:</w:t>
      </w:r>
    </w:p>
    <w:p w:rsidR="004D7FE3" w:rsidRPr="004D7FE3" w:rsidRDefault="004D7FE3" w:rsidP="004D7FE3">
      <w:pPr>
        <w:pStyle w:val="1b"/>
        <w:shd w:val="clear" w:color="auto" w:fill="auto"/>
        <w:spacing w:before="0" w:after="60" w:line="276" w:lineRule="auto"/>
        <w:ind w:right="20" w:firstLine="0"/>
        <w:rPr>
          <w:rFonts w:ascii="Comic Sans MS" w:hAnsi="Comic Sans MS"/>
          <w:spacing w:val="0"/>
          <w:sz w:val="20"/>
          <w:szCs w:val="20"/>
        </w:rPr>
      </w:pPr>
    </w:p>
    <w:p w:rsidR="004D7FE3" w:rsidRPr="004D7FE3" w:rsidRDefault="004D7FE3" w:rsidP="004D7FE3">
      <w:pPr>
        <w:pStyle w:val="1b"/>
        <w:numPr>
          <w:ilvl w:val="0"/>
          <w:numId w:val="3"/>
        </w:numPr>
        <w:shd w:val="clear" w:color="auto" w:fill="auto"/>
        <w:tabs>
          <w:tab w:val="clear" w:pos="0"/>
          <w:tab w:val="num" w:pos="720"/>
        </w:tabs>
        <w:spacing w:before="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Αίτηση συμμετοχής</w:t>
      </w:r>
      <w:r w:rsidRPr="004D7FE3">
        <w:rPr>
          <w:rFonts w:ascii="Comic Sans MS" w:hAnsi="Comic Sans MS"/>
          <w:spacing w:val="0"/>
          <w:sz w:val="20"/>
          <w:szCs w:val="20"/>
        </w:rPr>
        <w:t xml:space="preserve"> με όλα τα στοιχεία ταυτότητας, Α.Φ.Μ., πλήρη διεύθυνση και τηλέφωνο επικοινωνίας. Σε περίπτωση που η εκδήλωση ενδιαφέροντος υποβάλλεται από νόμιμα εξουσιοδοτημένο πρόσωπο, θα αναφέρονται όλα τα στοιχεία της ταυτότητάς του και θα επισυνάπτεται το έγγραφο της εξουσιοδότησης, πάνω στο οποίο θα βεβαιώνεται από αρμόδια κατά νόμο Αρχή, το γνήσιο της υπογραφής του εξουσιοδοτούντος.</w:t>
      </w:r>
    </w:p>
    <w:p w:rsidR="004D7FE3" w:rsidRPr="004D7FE3" w:rsidRDefault="004D7FE3" w:rsidP="004D7FE3">
      <w:pPr>
        <w:pStyle w:val="1b"/>
        <w:numPr>
          <w:ilvl w:val="0"/>
          <w:numId w:val="3"/>
        </w:numPr>
        <w:shd w:val="clear" w:color="auto" w:fill="auto"/>
        <w:tabs>
          <w:tab w:val="clear" w:pos="0"/>
          <w:tab w:val="num" w:pos="720"/>
        </w:tabs>
        <w:spacing w:before="0" w:line="276" w:lineRule="auto"/>
        <w:ind w:left="720" w:hanging="360"/>
        <w:rPr>
          <w:rFonts w:ascii="Comic Sans MS" w:hAnsi="Comic Sans MS"/>
          <w:spacing w:val="0"/>
          <w:sz w:val="20"/>
          <w:szCs w:val="20"/>
        </w:rPr>
      </w:pPr>
      <w:r w:rsidRPr="004D7FE3">
        <w:rPr>
          <w:rFonts w:ascii="Comic Sans MS" w:hAnsi="Comic Sans MS"/>
          <w:b/>
          <w:spacing w:val="0"/>
          <w:sz w:val="20"/>
          <w:szCs w:val="20"/>
        </w:rPr>
        <w:t>Αντίγραφο τίτλου ιδιοκτησίας</w:t>
      </w:r>
      <w:r w:rsidRPr="004D7FE3">
        <w:rPr>
          <w:rFonts w:ascii="Comic Sans MS" w:hAnsi="Comic Sans MS"/>
          <w:spacing w:val="0"/>
          <w:sz w:val="20"/>
          <w:szCs w:val="20"/>
        </w:rPr>
        <w:t>.</w:t>
      </w:r>
    </w:p>
    <w:p w:rsidR="004D7FE3" w:rsidRPr="004D7FE3" w:rsidRDefault="004D7FE3" w:rsidP="004D7FE3">
      <w:pPr>
        <w:pStyle w:val="1b"/>
        <w:numPr>
          <w:ilvl w:val="0"/>
          <w:numId w:val="3"/>
        </w:numPr>
        <w:shd w:val="clear" w:color="auto" w:fill="auto"/>
        <w:tabs>
          <w:tab w:val="clear" w:pos="0"/>
          <w:tab w:val="num" w:pos="720"/>
        </w:tabs>
        <w:spacing w:before="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Αντίγραφο οικοδομικής άδειας</w:t>
      </w:r>
      <w:r w:rsidRPr="004D7FE3">
        <w:rPr>
          <w:rFonts w:ascii="Comic Sans MS" w:hAnsi="Comic Sans MS"/>
          <w:spacing w:val="0"/>
          <w:sz w:val="20"/>
          <w:szCs w:val="20"/>
        </w:rPr>
        <w:t>. Για αποπερατωμένα κτίρια η αποπεράτωση να εμφαίνεται στο έντυπο της αδείας. Για κτίρια που πιθανόν να στερούνται οικοδομικής άδειας (π.χ. προϋφιστάμενα του 1955) η νομιμότητά τους να πιστοποιείται με σχετική βεβαίωση από Μηχανικό. Στην περίπτωση αυτή να προσκομίζεται δήλωση του Ν. 1599/1986 από Διπλωματούχο Πολιτικό Μηχανικό ότι το ακίνητο είναι στατικά επαρκές και δεν έχει υποστεί βλάβες λόγω σεισμού.</w:t>
      </w:r>
    </w:p>
    <w:p w:rsidR="004D7FE3" w:rsidRPr="004D7FE3" w:rsidRDefault="004D7FE3" w:rsidP="004D7FE3">
      <w:pPr>
        <w:numPr>
          <w:ilvl w:val="0"/>
          <w:numId w:val="3"/>
        </w:numPr>
        <w:tabs>
          <w:tab w:val="clear" w:pos="0"/>
          <w:tab w:val="left" w:pos="341"/>
          <w:tab w:val="num" w:pos="720"/>
        </w:tabs>
        <w:suppressAutoHyphens/>
        <w:spacing w:line="276" w:lineRule="auto"/>
        <w:ind w:left="720" w:right="20" w:hanging="360"/>
        <w:jc w:val="both"/>
        <w:rPr>
          <w:rFonts w:ascii="Comic Sans MS" w:hAnsi="Comic Sans MS"/>
          <w:b/>
          <w:sz w:val="20"/>
          <w:szCs w:val="20"/>
        </w:rPr>
      </w:pPr>
      <w:r w:rsidRPr="004D7FE3">
        <w:rPr>
          <w:rStyle w:val="WW-7"/>
          <w:rFonts w:ascii="Comic Sans MS" w:eastAsia="Calibri" w:hAnsi="Comic Sans MS"/>
          <w:b w:val="0"/>
          <w:sz w:val="20"/>
          <w:szCs w:val="20"/>
        </w:rPr>
        <w:t>Τεχνική Έκθεση</w:t>
      </w:r>
      <w:r w:rsidRPr="004D7FE3">
        <w:rPr>
          <w:rStyle w:val="WW-7"/>
          <w:rFonts w:ascii="Comic Sans MS" w:eastAsia="Calibri" w:hAnsi="Comic Sans MS"/>
          <w:sz w:val="20"/>
          <w:szCs w:val="20"/>
        </w:rPr>
        <w:t xml:space="preserve">, περιγραφή </w:t>
      </w:r>
      <w:r w:rsidRPr="004D7FE3">
        <w:rPr>
          <w:rFonts w:ascii="Comic Sans MS" w:hAnsi="Comic Sans MS"/>
          <w:b/>
          <w:sz w:val="20"/>
          <w:szCs w:val="20"/>
        </w:rPr>
        <w:t>με τη μεγαλύτερη δυνατή ακρίβεια, του προσφερόμενου ακινήτου (ή των ακινήτων), με συνημμένα από την Πολεοδομία σχεδιαγράμματα κατόψεων, αν υπάρχει διάγραμμα κάλυψης, καθώς και αντίγραφο της συστάσεως οριζόντιας ιδιοκτησίας - κανονισμού πολυκατοικίας, εάν υπάρχει.</w:t>
      </w:r>
    </w:p>
    <w:p w:rsidR="004D7FE3" w:rsidRPr="004D7FE3" w:rsidRDefault="004D7FE3" w:rsidP="004D7FE3">
      <w:pPr>
        <w:numPr>
          <w:ilvl w:val="0"/>
          <w:numId w:val="3"/>
        </w:numPr>
        <w:tabs>
          <w:tab w:val="clear" w:pos="0"/>
          <w:tab w:val="left" w:pos="341"/>
          <w:tab w:val="num" w:pos="720"/>
        </w:tabs>
        <w:suppressAutoHyphens/>
        <w:spacing w:line="276" w:lineRule="auto"/>
        <w:ind w:left="720" w:right="20" w:hanging="360"/>
        <w:jc w:val="both"/>
        <w:rPr>
          <w:rFonts w:ascii="Comic Sans MS" w:hAnsi="Comic Sans MS"/>
          <w:b/>
          <w:sz w:val="20"/>
          <w:szCs w:val="20"/>
        </w:rPr>
      </w:pPr>
      <w:r w:rsidRPr="004D7FE3">
        <w:rPr>
          <w:rFonts w:ascii="Comic Sans MS" w:hAnsi="Comic Sans MS"/>
          <w:b/>
          <w:sz w:val="20"/>
          <w:szCs w:val="20"/>
        </w:rPr>
        <w:t>Υπεύθυνη δήλωση Ν. 1599/1986 με θεωρημένο το γνήσιο της υπογραφής ότι σε περίπτωση κατακύρωσης του διαγωνισμού στο όνομα του θα λάβει τα απαιτούμενα μέτρα πυρασφάλειας και ασφάλειας με δικές του δαπάνες.</w:t>
      </w:r>
    </w:p>
    <w:p w:rsidR="004D7FE3" w:rsidRPr="004D7FE3" w:rsidRDefault="004D7FE3" w:rsidP="004D7FE3">
      <w:pPr>
        <w:pStyle w:val="1b"/>
        <w:numPr>
          <w:ilvl w:val="0"/>
          <w:numId w:val="3"/>
        </w:numPr>
        <w:shd w:val="clear" w:color="auto" w:fill="auto"/>
        <w:tabs>
          <w:tab w:val="clear" w:pos="0"/>
          <w:tab w:val="num" w:pos="720"/>
        </w:tabs>
        <w:spacing w:before="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 xml:space="preserve">Πιστοποιητικό ενεργειακής απόδοσης </w:t>
      </w:r>
      <w:r w:rsidRPr="004D7FE3">
        <w:rPr>
          <w:rFonts w:ascii="Comic Sans MS" w:hAnsi="Comic Sans MS"/>
          <w:spacing w:val="0"/>
          <w:sz w:val="20"/>
          <w:szCs w:val="20"/>
        </w:rPr>
        <w:t>ή υπεύθυνη δήλωση του Ν. 1599/86 με θεωρημένο το γνήσιο της υπογραφής, ότι σε περίπτωση κατακύρωσης του διαγωνισμού στο  όνομα του θα προσκομίσει ισχύον πιστοποιητικό.</w:t>
      </w:r>
    </w:p>
    <w:p w:rsidR="004D7FE3" w:rsidRPr="004D7FE3" w:rsidRDefault="004D7FE3" w:rsidP="004D7FE3">
      <w:pPr>
        <w:pStyle w:val="1b"/>
        <w:numPr>
          <w:ilvl w:val="0"/>
          <w:numId w:val="3"/>
        </w:numPr>
        <w:shd w:val="clear" w:color="auto" w:fill="auto"/>
        <w:tabs>
          <w:tab w:val="clear" w:pos="0"/>
          <w:tab w:val="num" w:pos="720"/>
        </w:tabs>
        <w:spacing w:before="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Οποιοδήποτε άλλο στοιχείο</w:t>
      </w:r>
      <w:r w:rsidRPr="004D7FE3">
        <w:rPr>
          <w:rFonts w:ascii="Comic Sans MS" w:hAnsi="Comic Sans MS"/>
          <w:spacing w:val="0"/>
          <w:sz w:val="20"/>
          <w:szCs w:val="20"/>
        </w:rPr>
        <w:t xml:space="preserve"> που κρίνεται χρήσιμο κατά τη γνώμη του προσφέροντος, για τον καλύτερο προσδιορισμό ή την περιγραφή του προσφερόμενου ακινήτου, καθώς και κάθε κριτήριο που επηρεάζει τη μισθωτική του αξία.</w:t>
      </w:r>
    </w:p>
    <w:p w:rsidR="004D7FE3" w:rsidRPr="004D7FE3" w:rsidRDefault="004D7FE3" w:rsidP="004D7FE3">
      <w:pPr>
        <w:numPr>
          <w:ilvl w:val="0"/>
          <w:numId w:val="7"/>
        </w:numPr>
        <w:tabs>
          <w:tab w:val="left" w:pos="341"/>
        </w:tabs>
        <w:suppressAutoHyphens/>
        <w:spacing w:line="276" w:lineRule="auto"/>
        <w:ind w:right="20"/>
        <w:jc w:val="both"/>
        <w:rPr>
          <w:rFonts w:ascii="Comic Sans MS" w:hAnsi="Comic Sans MS"/>
          <w:b/>
          <w:sz w:val="20"/>
          <w:szCs w:val="20"/>
        </w:rPr>
      </w:pPr>
      <w:r w:rsidRPr="004D7FE3">
        <w:rPr>
          <w:rFonts w:ascii="Comic Sans MS" w:hAnsi="Comic Sans MS"/>
          <w:sz w:val="20"/>
          <w:szCs w:val="20"/>
        </w:rPr>
        <w:t xml:space="preserve">Υπεύθυνη δήλωση του Ν. 1599/1986 </w:t>
      </w:r>
      <w:r w:rsidRPr="004D7FE3">
        <w:rPr>
          <w:rFonts w:ascii="Comic Sans MS" w:hAnsi="Comic Sans MS"/>
          <w:b/>
          <w:sz w:val="20"/>
          <w:szCs w:val="20"/>
        </w:rPr>
        <w:t xml:space="preserve">του προσφέροντος ότι  αναλαμβάνει να εκτελέσει με δικές του δαπάνες τις όποιες διαρρυθμίσεις και εργασίες απαιτούνται για τη λειτουργία του Νηπιαγωγείου </w:t>
      </w:r>
      <w:r w:rsidRPr="004D7FE3">
        <w:rPr>
          <w:rFonts w:ascii="Comic Sans MS" w:hAnsi="Comic Sans MS"/>
          <w:b/>
          <w:i/>
          <w:sz w:val="20"/>
          <w:szCs w:val="20"/>
        </w:rPr>
        <w:t>(σύμφωνα με τους όρους του πρακτικού της Επιτροπής Καταλληλότητας</w:t>
      </w:r>
      <w:r w:rsidRPr="004D7FE3">
        <w:rPr>
          <w:rFonts w:ascii="Comic Sans MS" w:hAnsi="Comic Sans MS"/>
          <w:b/>
          <w:sz w:val="20"/>
          <w:szCs w:val="20"/>
        </w:rPr>
        <w:t>).</w:t>
      </w:r>
    </w:p>
    <w:p w:rsidR="004D7FE3" w:rsidRPr="004D7FE3" w:rsidRDefault="004D7FE3" w:rsidP="004D7FE3">
      <w:pPr>
        <w:pStyle w:val="1b"/>
        <w:numPr>
          <w:ilvl w:val="0"/>
          <w:numId w:val="3"/>
        </w:numPr>
        <w:shd w:val="clear" w:color="auto" w:fill="auto"/>
        <w:tabs>
          <w:tab w:val="clear" w:pos="0"/>
          <w:tab w:val="left" w:pos="346"/>
          <w:tab w:val="num" w:pos="720"/>
        </w:tabs>
        <w:spacing w:before="0" w:after="60" w:line="276" w:lineRule="auto"/>
        <w:ind w:left="720" w:right="20" w:hanging="360"/>
        <w:rPr>
          <w:rFonts w:ascii="Comic Sans MS" w:hAnsi="Comic Sans MS"/>
          <w:b/>
          <w:spacing w:val="0"/>
          <w:sz w:val="20"/>
          <w:szCs w:val="20"/>
        </w:rPr>
      </w:pPr>
      <w:r w:rsidRPr="004D7FE3">
        <w:rPr>
          <w:rFonts w:ascii="Comic Sans MS" w:hAnsi="Comic Sans MS"/>
          <w:b/>
          <w:spacing w:val="0"/>
          <w:sz w:val="20"/>
          <w:szCs w:val="20"/>
        </w:rPr>
        <w:t>Υπεύθυνη δήλωση του Ν. 1599/1986</w:t>
      </w:r>
      <w:r w:rsidRPr="004D7FE3">
        <w:rPr>
          <w:rFonts w:ascii="Comic Sans MS" w:hAnsi="Comic Sans MS"/>
          <w:spacing w:val="0"/>
          <w:sz w:val="20"/>
          <w:szCs w:val="20"/>
        </w:rPr>
        <w:t xml:space="preserve"> του προσφέροντος ότι έλαβε γνώση των όρων της διακήρυξης, τους οποίους και αποδέχεται πλήρως και ανεπιφύλακτα.</w:t>
      </w:r>
    </w:p>
    <w:p w:rsidR="004D7FE3" w:rsidRPr="004D7FE3" w:rsidRDefault="004D7FE3" w:rsidP="004D7FE3">
      <w:pPr>
        <w:pStyle w:val="1b"/>
        <w:shd w:val="clear" w:color="auto" w:fill="auto"/>
        <w:tabs>
          <w:tab w:val="left" w:pos="346"/>
        </w:tabs>
        <w:spacing w:before="0" w:after="60" w:line="276" w:lineRule="auto"/>
        <w:ind w:left="360" w:right="20" w:firstLine="0"/>
        <w:rPr>
          <w:rFonts w:ascii="Comic Sans MS" w:hAnsi="Comic Sans MS"/>
          <w:b/>
          <w:spacing w:val="0"/>
          <w:sz w:val="20"/>
          <w:szCs w:val="20"/>
        </w:rPr>
      </w:pPr>
      <w:r w:rsidRPr="004D7FE3">
        <w:rPr>
          <w:rFonts w:ascii="Comic Sans MS" w:hAnsi="Comic Sans MS"/>
          <w:b/>
          <w:spacing w:val="0"/>
          <w:sz w:val="20"/>
          <w:szCs w:val="20"/>
        </w:rPr>
        <w:t xml:space="preserve">Τα δικαιολογητικά θα πρέπει: </w:t>
      </w:r>
    </w:p>
    <w:p w:rsidR="004D7FE3" w:rsidRPr="004D7FE3" w:rsidRDefault="004D7FE3" w:rsidP="004D7FE3">
      <w:pPr>
        <w:pStyle w:val="1b"/>
        <w:numPr>
          <w:ilvl w:val="0"/>
          <w:numId w:val="10"/>
        </w:numPr>
        <w:shd w:val="clear" w:color="auto" w:fill="auto"/>
        <w:tabs>
          <w:tab w:val="left" w:pos="346"/>
        </w:tabs>
        <w:spacing w:before="0" w:after="60" w:line="276" w:lineRule="auto"/>
        <w:ind w:right="20"/>
        <w:rPr>
          <w:rFonts w:ascii="Comic Sans MS" w:hAnsi="Comic Sans MS"/>
          <w:spacing w:val="0"/>
          <w:sz w:val="20"/>
          <w:szCs w:val="20"/>
        </w:rPr>
      </w:pPr>
      <w:r w:rsidRPr="004D7FE3">
        <w:rPr>
          <w:rFonts w:ascii="Comic Sans MS" w:hAnsi="Comic Sans MS"/>
          <w:spacing w:val="0"/>
          <w:sz w:val="20"/>
          <w:szCs w:val="20"/>
        </w:rPr>
        <w:t xml:space="preserve">Να μην έχουν ξυσίματα, σβησίματα, υποσημειώσεις ή υστερόγραφο, </w:t>
      </w:r>
      <w:proofErr w:type="spellStart"/>
      <w:r w:rsidRPr="004D7FE3">
        <w:rPr>
          <w:rFonts w:ascii="Comic Sans MS" w:hAnsi="Comic Sans MS"/>
          <w:spacing w:val="0"/>
          <w:sz w:val="20"/>
          <w:szCs w:val="20"/>
        </w:rPr>
        <w:t>μεσόστιχα</w:t>
      </w:r>
      <w:proofErr w:type="spellEnd"/>
      <w:r w:rsidRPr="004D7FE3">
        <w:rPr>
          <w:rFonts w:ascii="Comic Sans MS" w:hAnsi="Comic Sans MS"/>
          <w:spacing w:val="0"/>
          <w:sz w:val="20"/>
          <w:szCs w:val="20"/>
        </w:rPr>
        <w:t xml:space="preserve">, παρεμβολές κενά, </w:t>
      </w:r>
      <w:proofErr w:type="spellStart"/>
      <w:r w:rsidRPr="004D7FE3">
        <w:rPr>
          <w:rFonts w:ascii="Comic Sans MS" w:hAnsi="Comic Sans MS"/>
          <w:spacing w:val="0"/>
          <w:sz w:val="20"/>
          <w:szCs w:val="20"/>
        </w:rPr>
        <w:t>συγκοπές</w:t>
      </w:r>
      <w:proofErr w:type="spellEnd"/>
      <w:r w:rsidRPr="004D7FE3">
        <w:rPr>
          <w:rFonts w:ascii="Comic Sans MS" w:hAnsi="Comic Sans MS"/>
          <w:spacing w:val="0"/>
          <w:sz w:val="20"/>
          <w:szCs w:val="20"/>
        </w:rPr>
        <w:t xml:space="preserve"> και συντμήσεις που μπορούν να θέσουν σε αμφιβολία όρους, τιμές ή την ταυτότητα των εκμισθωτών.</w:t>
      </w:r>
    </w:p>
    <w:p w:rsidR="004D7FE3" w:rsidRPr="004D7FE3" w:rsidRDefault="004D7FE3" w:rsidP="004D7FE3">
      <w:pPr>
        <w:pStyle w:val="1b"/>
        <w:numPr>
          <w:ilvl w:val="0"/>
          <w:numId w:val="10"/>
        </w:numPr>
        <w:shd w:val="clear" w:color="auto" w:fill="auto"/>
        <w:tabs>
          <w:tab w:val="left" w:pos="346"/>
        </w:tabs>
        <w:spacing w:before="0" w:after="60" w:line="276" w:lineRule="auto"/>
        <w:ind w:right="20"/>
        <w:rPr>
          <w:rFonts w:ascii="Comic Sans MS" w:hAnsi="Comic Sans MS"/>
          <w:spacing w:val="0"/>
          <w:sz w:val="20"/>
          <w:szCs w:val="20"/>
        </w:rPr>
      </w:pPr>
      <w:r w:rsidRPr="004D7FE3">
        <w:rPr>
          <w:rFonts w:ascii="Comic Sans MS" w:hAnsi="Comic Sans MS"/>
          <w:spacing w:val="0"/>
          <w:sz w:val="20"/>
          <w:szCs w:val="20"/>
        </w:rPr>
        <w:t>Να αναγράφουν τα ακριβή στοιχεία του εκμισθωτή</w:t>
      </w:r>
    </w:p>
    <w:p w:rsidR="004D7FE3" w:rsidRPr="004D7FE3" w:rsidRDefault="004D7FE3" w:rsidP="004D7FE3">
      <w:pPr>
        <w:pStyle w:val="1b"/>
        <w:numPr>
          <w:ilvl w:val="0"/>
          <w:numId w:val="10"/>
        </w:numPr>
        <w:shd w:val="clear" w:color="auto" w:fill="auto"/>
        <w:tabs>
          <w:tab w:val="left" w:pos="346"/>
        </w:tabs>
        <w:spacing w:before="0" w:after="60" w:line="276" w:lineRule="auto"/>
        <w:ind w:right="20"/>
        <w:rPr>
          <w:rFonts w:ascii="Comic Sans MS" w:hAnsi="Comic Sans MS"/>
          <w:spacing w:val="0"/>
          <w:sz w:val="20"/>
          <w:szCs w:val="20"/>
        </w:rPr>
      </w:pPr>
      <w:r w:rsidRPr="004D7FE3">
        <w:rPr>
          <w:rFonts w:ascii="Comic Sans MS" w:hAnsi="Comic Sans MS"/>
          <w:spacing w:val="0"/>
          <w:sz w:val="20"/>
          <w:szCs w:val="20"/>
        </w:rPr>
        <w:t>Να είναι σαφή και πλήρη.</w:t>
      </w:r>
    </w:p>
    <w:p w:rsidR="004D7FE3" w:rsidRPr="004D7FE3" w:rsidRDefault="004D7FE3" w:rsidP="004D7FE3">
      <w:pPr>
        <w:pStyle w:val="1b"/>
        <w:shd w:val="clear" w:color="auto" w:fill="auto"/>
        <w:tabs>
          <w:tab w:val="left" w:pos="346"/>
        </w:tabs>
        <w:spacing w:before="0" w:after="60" w:line="276" w:lineRule="auto"/>
        <w:ind w:left="1080" w:right="20" w:firstLine="0"/>
        <w:rPr>
          <w:rFonts w:ascii="Comic Sans MS" w:hAnsi="Comic Sans MS"/>
          <w:spacing w:val="0"/>
          <w:sz w:val="20"/>
          <w:szCs w:val="20"/>
        </w:rPr>
      </w:pPr>
    </w:p>
    <w:p w:rsidR="004D7FE3" w:rsidRPr="004D7FE3" w:rsidRDefault="004D7FE3" w:rsidP="004D7FE3">
      <w:pPr>
        <w:pStyle w:val="1b"/>
        <w:shd w:val="clear" w:color="auto" w:fill="auto"/>
        <w:tabs>
          <w:tab w:val="left" w:pos="346"/>
        </w:tabs>
        <w:spacing w:before="0" w:after="60" w:line="276" w:lineRule="auto"/>
        <w:ind w:right="20" w:firstLine="0"/>
        <w:rPr>
          <w:rFonts w:ascii="Comic Sans MS" w:hAnsi="Comic Sans MS"/>
          <w:color w:val="auto"/>
          <w:spacing w:val="0"/>
          <w:sz w:val="20"/>
          <w:szCs w:val="20"/>
        </w:rPr>
      </w:pPr>
      <w:r w:rsidRPr="004D7FE3">
        <w:rPr>
          <w:rFonts w:ascii="Comic Sans MS" w:hAnsi="Comic Sans MS"/>
          <w:b/>
          <w:spacing w:val="0"/>
          <w:sz w:val="20"/>
          <w:szCs w:val="20"/>
        </w:rPr>
        <w:t>3</w:t>
      </w:r>
      <w:r w:rsidRPr="004D7FE3">
        <w:rPr>
          <w:rFonts w:ascii="Comic Sans MS" w:hAnsi="Comic Sans MS"/>
          <w:spacing w:val="0"/>
          <w:sz w:val="20"/>
          <w:szCs w:val="20"/>
        </w:rPr>
        <w:t xml:space="preserve">. Η Επιτροπή Καταλληλότητας (σύμφωνα με την </w:t>
      </w:r>
      <w:proofErr w:type="spellStart"/>
      <w:r w:rsidRPr="004D7FE3">
        <w:rPr>
          <w:rFonts w:ascii="Comic Sans MS" w:hAnsi="Comic Sans MS"/>
          <w:spacing w:val="0"/>
          <w:sz w:val="20"/>
          <w:szCs w:val="20"/>
        </w:rPr>
        <w:t>αριθμ</w:t>
      </w:r>
      <w:proofErr w:type="spellEnd"/>
      <w:r w:rsidRPr="004D7FE3">
        <w:rPr>
          <w:rFonts w:ascii="Comic Sans MS" w:hAnsi="Comic Sans MS"/>
          <w:spacing w:val="0"/>
          <w:sz w:val="20"/>
          <w:szCs w:val="20"/>
        </w:rPr>
        <w:t xml:space="preserve">. 6648/15-3-2018 απόφαση Δημάρχου) μετά από επιτόπια έρευνα θα κρίνει περί της καταλληλότητας των προσφερόμενων ακινήτων και αν αυτά πληρούν τις προϋποθέσεις που θέτει η διακήρυξη συντάσσοντας σχετική έκθεση εντός δέκα (10) ημερών από την καταληκτική ημερομηνία κατάθεσης των σχετικών φακέλων εκδήλωσης ενδιαφέροντος. </w:t>
      </w:r>
      <w:r w:rsidRPr="004D7FE3">
        <w:rPr>
          <w:rFonts w:ascii="Comic Sans MS" w:hAnsi="Comic Sans MS"/>
          <w:color w:val="auto"/>
          <w:spacing w:val="0"/>
          <w:sz w:val="20"/>
          <w:szCs w:val="20"/>
        </w:rPr>
        <w:t xml:space="preserve">Η έκθεση μαζί με τους φακέλους των δικαιολογητικών  επιστρέφεται στο </w:t>
      </w:r>
      <w:r w:rsidRPr="004D7FE3">
        <w:rPr>
          <w:rFonts w:ascii="Comic Sans MS" w:hAnsi="Comic Sans MS"/>
          <w:color w:val="auto"/>
          <w:sz w:val="20"/>
          <w:szCs w:val="20"/>
        </w:rPr>
        <w:t>«</w:t>
      </w:r>
      <w:r w:rsidRPr="004D7FE3">
        <w:rPr>
          <w:rFonts w:ascii="Comic Sans MS" w:hAnsi="Comic Sans MS" w:cs="Arial"/>
          <w:color w:val="auto"/>
          <w:sz w:val="20"/>
          <w:szCs w:val="20"/>
        </w:rPr>
        <w:t>Τμήμα Παιδείας, Δια Βίου Μάθησης, Αθλητισμού και Νέας Γενιάς</w:t>
      </w:r>
      <w:r w:rsidRPr="004D7FE3">
        <w:rPr>
          <w:rFonts w:ascii="Comic Sans MS" w:hAnsi="Comic Sans MS"/>
          <w:color w:val="auto"/>
          <w:sz w:val="20"/>
          <w:szCs w:val="20"/>
        </w:rPr>
        <w:t xml:space="preserve">», </w:t>
      </w:r>
      <w:r w:rsidRPr="004D7FE3">
        <w:rPr>
          <w:rFonts w:ascii="Comic Sans MS" w:hAnsi="Comic Sans MS"/>
          <w:color w:val="auto"/>
          <w:spacing w:val="0"/>
          <w:sz w:val="20"/>
          <w:szCs w:val="20"/>
        </w:rPr>
        <w:t>το οποίο έχει την υποχρέωση να μεριμνήσει για την ενημέρωση των ενδιαφερομένων.</w:t>
      </w:r>
    </w:p>
    <w:p w:rsidR="004D7FE3" w:rsidRPr="004D7FE3" w:rsidRDefault="004D7FE3" w:rsidP="004D7FE3">
      <w:pPr>
        <w:spacing w:line="276" w:lineRule="auto"/>
        <w:ind w:right="20"/>
        <w:rPr>
          <w:rFonts w:ascii="Comic Sans MS" w:hAnsi="Comic Sans MS"/>
          <w:b/>
          <w:sz w:val="20"/>
          <w:szCs w:val="20"/>
          <w:u w:val="single"/>
        </w:rPr>
      </w:pPr>
      <w:r w:rsidRPr="004D7FE3">
        <w:rPr>
          <w:rFonts w:ascii="Comic Sans MS" w:hAnsi="Comic Sans MS"/>
          <w:sz w:val="20"/>
          <w:szCs w:val="20"/>
        </w:rPr>
        <w:t xml:space="preserve">4. </w:t>
      </w:r>
      <w:r w:rsidRPr="004D7FE3">
        <w:rPr>
          <w:rFonts w:ascii="Comic Sans MS" w:hAnsi="Comic Sans MS"/>
          <w:b/>
          <w:sz w:val="20"/>
          <w:szCs w:val="20"/>
        </w:rPr>
        <w:t>Οι διαγωνιζόμενοι οφείλουν, αφού αποδεχθούν εγγράφως τους όρους του πρακτικού της Επιτροπής Καταλληλότητας, να λάβουν μέρος στην δεύτερη φάση που είναι η δημοπρασία.</w:t>
      </w: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Άρθρο 5</w:t>
      </w:r>
    </w:p>
    <w:p w:rsidR="004D7FE3" w:rsidRPr="004D7FE3" w:rsidRDefault="004D7FE3" w:rsidP="004D7FE3">
      <w:pPr>
        <w:spacing w:after="103" w:line="276" w:lineRule="auto"/>
        <w:ind w:left="360"/>
        <w:jc w:val="center"/>
        <w:rPr>
          <w:rStyle w:val="70"/>
          <w:rFonts w:ascii="Comic Sans MS" w:hAnsi="Comic Sans MS"/>
          <w:b/>
          <w:sz w:val="20"/>
          <w:szCs w:val="20"/>
        </w:rPr>
      </w:pPr>
      <w:r w:rsidRPr="004D7FE3">
        <w:rPr>
          <w:rStyle w:val="70"/>
          <w:rFonts w:ascii="Comic Sans MS" w:hAnsi="Comic Sans MS"/>
          <w:b/>
          <w:sz w:val="20"/>
          <w:szCs w:val="20"/>
        </w:rPr>
        <w:t>Τρόπος διεξαγωγής της δημοπρασίας - ανάδειξη μειοδότη</w:t>
      </w:r>
    </w:p>
    <w:p w:rsidR="004D7FE3" w:rsidRPr="004D7FE3" w:rsidRDefault="004D7FE3" w:rsidP="004D7FE3">
      <w:pPr>
        <w:spacing w:after="103" w:line="276" w:lineRule="auto"/>
        <w:ind w:left="360"/>
        <w:jc w:val="center"/>
        <w:rPr>
          <w:rStyle w:val="70"/>
          <w:rFonts w:ascii="Comic Sans MS" w:hAnsi="Comic Sans MS"/>
          <w:b/>
          <w:sz w:val="20"/>
          <w:szCs w:val="20"/>
        </w:rPr>
      </w:pPr>
      <w:r w:rsidRPr="004D7FE3">
        <w:rPr>
          <w:rStyle w:val="70"/>
          <w:rFonts w:ascii="Comic Sans MS" w:hAnsi="Comic Sans MS"/>
          <w:b/>
          <w:sz w:val="20"/>
          <w:szCs w:val="20"/>
        </w:rPr>
        <w:t>(Β΄ ΦΑΣΗ)</w:t>
      </w:r>
    </w:p>
    <w:p w:rsidR="004D7FE3" w:rsidRPr="004D7FE3" w:rsidRDefault="004D7FE3" w:rsidP="004D7FE3">
      <w:pPr>
        <w:pStyle w:val="1b"/>
        <w:shd w:val="clear" w:color="auto" w:fill="auto"/>
        <w:spacing w:before="0" w:after="60" w:line="276" w:lineRule="auto"/>
        <w:ind w:left="20" w:right="20" w:firstLine="340"/>
        <w:rPr>
          <w:rFonts w:ascii="Comic Sans MS" w:hAnsi="Comic Sans MS"/>
          <w:spacing w:val="0"/>
          <w:sz w:val="20"/>
          <w:szCs w:val="20"/>
        </w:rPr>
      </w:pPr>
      <w:r w:rsidRPr="004D7FE3">
        <w:rPr>
          <w:rFonts w:ascii="Comic Sans MS" w:hAnsi="Comic Sans MS"/>
          <w:spacing w:val="0"/>
          <w:sz w:val="20"/>
          <w:szCs w:val="20"/>
        </w:rPr>
        <w:t xml:space="preserve">Η δημοπρασία θα είναι μειοδοτική, φανερή, προφορική και θα γίνει στην αίθουσα Συμβουλίου του Δήμου </w:t>
      </w:r>
      <w:proofErr w:type="spellStart"/>
      <w:r w:rsidRPr="004D7FE3">
        <w:rPr>
          <w:rFonts w:ascii="Comic Sans MS" w:hAnsi="Comic Sans MS"/>
          <w:spacing w:val="0"/>
          <w:sz w:val="20"/>
          <w:szCs w:val="20"/>
        </w:rPr>
        <w:t>Αρταίων</w:t>
      </w:r>
      <w:proofErr w:type="spellEnd"/>
      <w:r w:rsidRPr="004D7FE3">
        <w:rPr>
          <w:rFonts w:ascii="Comic Sans MS" w:hAnsi="Comic Sans MS"/>
          <w:spacing w:val="0"/>
          <w:sz w:val="20"/>
          <w:szCs w:val="20"/>
        </w:rPr>
        <w:t xml:space="preserve">, στο Δημαρχιακό Κατάστημα, ενώπιον της αρμόδιας Επιτροπής διενέργειας δημοπρασιών του </w:t>
      </w:r>
      <w:proofErr w:type="spellStart"/>
      <w:r w:rsidRPr="004D7FE3">
        <w:rPr>
          <w:rFonts w:ascii="Comic Sans MS" w:hAnsi="Comic Sans MS"/>
          <w:spacing w:val="0"/>
          <w:sz w:val="20"/>
          <w:szCs w:val="20"/>
        </w:rPr>
        <w:t>Αρταίων</w:t>
      </w:r>
      <w:proofErr w:type="spellEnd"/>
      <w:r w:rsidRPr="004D7FE3">
        <w:rPr>
          <w:rFonts w:ascii="Comic Sans MS" w:hAnsi="Comic Sans MS"/>
          <w:spacing w:val="0"/>
          <w:sz w:val="20"/>
          <w:szCs w:val="20"/>
        </w:rPr>
        <w:t xml:space="preserve">. </w:t>
      </w:r>
    </w:p>
    <w:p w:rsidR="004D7FE3" w:rsidRPr="004D7FE3" w:rsidRDefault="004D7FE3" w:rsidP="004D7FE3">
      <w:pPr>
        <w:pStyle w:val="1b"/>
        <w:shd w:val="clear" w:color="auto" w:fill="auto"/>
        <w:spacing w:before="0" w:after="60" w:line="276" w:lineRule="auto"/>
        <w:ind w:left="20" w:right="20" w:firstLine="340"/>
        <w:rPr>
          <w:rFonts w:ascii="Comic Sans MS" w:hAnsi="Comic Sans MS"/>
          <w:spacing w:val="0"/>
          <w:sz w:val="20"/>
          <w:szCs w:val="20"/>
        </w:rPr>
      </w:pPr>
      <w:r w:rsidRPr="004D7FE3">
        <w:rPr>
          <w:rFonts w:ascii="Comic Sans MS" w:hAnsi="Comic Sans MS"/>
          <w:spacing w:val="0"/>
          <w:sz w:val="20"/>
          <w:szCs w:val="20"/>
        </w:rPr>
        <w:t xml:space="preserve">Η ημερομηνία και η ώρα της δημοπρασίας θα ορισθούν με απόφαση του Δημάρχου </w:t>
      </w:r>
      <w:proofErr w:type="spellStart"/>
      <w:r w:rsidRPr="004D7FE3">
        <w:rPr>
          <w:rFonts w:ascii="Comic Sans MS" w:hAnsi="Comic Sans MS"/>
          <w:spacing w:val="0"/>
          <w:sz w:val="20"/>
          <w:szCs w:val="20"/>
        </w:rPr>
        <w:t>Αρταίων</w:t>
      </w:r>
      <w:proofErr w:type="spellEnd"/>
      <w:r w:rsidRPr="004D7FE3">
        <w:rPr>
          <w:rFonts w:ascii="Comic Sans MS" w:hAnsi="Comic Sans MS"/>
          <w:spacing w:val="0"/>
          <w:sz w:val="20"/>
          <w:szCs w:val="20"/>
        </w:rPr>
        <w:t xml:space="preserve">, η οποία θα κοινοποιηθεί σε εκείνους των οποίων τα ακίνητα κρίθηκαν κατάλληλα από την αρμόδια Επιτροπή, μετά από τη διενέργεια της σχετικής αυτοψίας. </w:t>
      </w:r>
    </w:p>
    <w:p w:rsidR="004D7FE3" w:rsidRPr="004D7FE3" w:rsidRDefault="004D7FE3" w:rsidP="004D7FE3">
      <w:pPr>
        <w:pStyle w:val="1b"/>
        <w:shd w:val="clear" w:color="auto" w:fill="auto"/>
        <w:spacing w:before="0" w:after="60" w:line="276" w:lineRule="auto"/>
        <w:ind w:left="20" w:right="20" w:firstLine="340"/>
        <w:rPr>
          <w:rFonts w:ascii="Comic Sans MS" w:hAnsi="Comic Sans MS"/>
          <w:spacing w:val="0"/>
          <w:sz w:val="20"/>
          <w:szCs w:val="20"/>
        </w:rPr>
      </w:pPr>
      <w:r w:rsidRPr="004D7FE3">
        <w:rPr>
          <w:rFonts w:ascii="Comic Sans MS" w:hAnsi="Comic Sans MS"/>
          <w:spacing w:val="0"/>
          <w:sz w:val="20"/>
          <w:szCs w:val="20"/>
        </w:rPr>
        <w:t>Οι διαγωνιζόμενοι παρίστανται κατά τη δημοπρασία αν είναι φυσικά πρόσωπα αυτοπροσώπως ή με τον νόμιμα εξουσιοδοτημένο εκπρόσωπό τους για δε τα νομικά πρόσωπα τους όπως ορίζεται κατωτέρω:</w:t>
      </w:r>
    </w:p>
    <w:p w:rsidR="004D7FE3" w:rsidRPr="004D7FE3" w:rsidRDefault="004D7FE3" w:rsidP="004D7FE3">
      <w:pPr>
        <w:pStyle w:val="1b"/>
        <w:shd w:val="clear" w:color="auto" w:fill="auto"/>
        <w:spacing w:before="0" w:after="60" w:line="276" w:lineRule="auto"/>
        <w:ind w:left="20" w:right="20" w:firstLine="0"/>
        <w:rPr>
          <w:rFonts w:ascii="Comic Sans MS" w:hAnsi="Comic Sans MS"/>
          <w:spacing w:val="0"/>
          <w:sz w:val="20"/>
          <w:szCs w:val="20"/>
        </w:rPr>
      </w:pPr>
      <w:r w:rsidRPr="004D7FE3">
        <w:rPr>
          <w:rFonts w:ascii="Comic Sans MS" w:hAnsi="Comic Sans MS"/>
          <w:spacing w:val="0"/>
          <w:sz w:val="20"/>
          <w:szCs w:val="20"/>
        </w:rPr>
        <w:t>- Για τις Ομόρρυθμες και ετερόρρυθμες Εταιρείες από το νόμο ή άλλο εκπρόσωπο της εταιρείας που έχει τις σχετικές εξουσίες όπως ορίζεται στο καταστατικό της και τις τυχόν τροποποιήσεις του.</w:t>
      </w:r>
    </w:p>
    <w:p w:rsidR="004D7FE3" w:rsidRPr="004D7FE3" w:rsidRDefault="004D7FE3" w:rsidP="004D7FE3">
      <w:pPr>
        <w:pStyle w:val="1b"/>
        <w:shd w:val="clear" w:color="auto" w:fill="auto"/>
        <w:spacing w:before="0" w:after="60" w:line="276" w:lineRule="auto"/>
        <w:ind w:left="20" w:right="20" w:firstLine="0"/>
        <w:rPr>
          <w:rFonts w:ascii="Comic Sans MS" w:hAnsi="Comic Sans MS"/>
          <w:spacing w:val="0"/>
          <w:sz w:val="20"/>
          <w:szCs w:val="20"/>
        </w:rPr>
      </w:pPr>
      <w:r w:rsidRPr="004D7FE3">
        <w:rPr>
          <w:rFonts w:ascii="Comic Sans MS" w:hAnsi="Comic Sans MS"/>
          <w:spacing w:val="0"/>
          <w:sz w:val="20"/>
          <w:szCs w:val="20"/>
        </w:rPr>
        <w:t>- Για τις Εταιρείες Περιορισμένης Ευθύνης Ε.Π.Ε και τις Ιδιωτικές Κεφαλαιουχικές Εταιρείες Ι.Κ.Ε από το διαχειριστή τους όπως ορίζεται στο καταστατικό και τις τυχόν τροποποιήσεις του.</w:t>
      </w:r>
    </w:p>
    <w:p w:rsidR="004D7FE3" w:rsidRPr="004D7FE3" w:rsidRDefault="004D7FE3" w:rsidP="004D7FE3">
      <w:pPr>
        <w:pStyle w:val="1b"/>
        <w:shd w:val="clear" w:color="auto" w:fill="auto"/>
        <w:spacing w:before="0" w:after="60" w:line="276" w:lineRule="auto"/>
        <w:ind w:left="20" w:right="20" w:firstLine="0"/>
        <w:rPr>
          <w:rFonts w:ascii="Comic Sans MS" w:hAnsi="Comic Sans MS"/>
          <w:spacing w:val="0"/>
          <w:sz w:val="20"/>
          <w:szCs w:val="20"/>
        </w:rPr>
      </w:pPr>
      <w:r w:rsidRPr="004D7FE3">
        <w:rPr>
          <w:rFonts w:ascii="Comic Sans MS" w:hAnsi="Comic Sans MS"/>
          <w:spacing w:val="0"/>
          <w:sz w:val="20"/>
          <w:szCs w:val="20"/>
        </w:rPr>
        <w:t>-Για τις Ανώνυμες Εταιρείες Α.Ε από το νόμιμο εκπρόσωπο τους, όπως η ιδιότητα και οι σχετικές εξουσίες του αποδεικνύονται από το ΦΕΚ εκπροσώπησης ή  από άλλο εκπρόσωπο τους που εξουσιοδοτείται νόμιμα από το Διοικητικό Συμβούλιο για το σκοπό αυτό με πρακτικό του και σχετικό συμβολαιογραφικό πληρεξούσιο.</w:t>
      </w:r>
    </w:p>
    <w:p w:rsidR="004D7FE3" w:rsidRPr="004D7FE3" w:rsidRDefault="004D7FE3" w:rsidP="004D7FE3">
      <w:pPr>
        <w:pStyle w:val="1b"/>
        <w:shd w:val="clear" w:color="auto" w:fill="auto"/>
        <w:spacing w:before="0" w:after="60" w:line="276" w:lineRule="auto"/>
        <w:ind w:left="20" w:right="20" w:firstLine="0"/>
        <w:rPr>
          <w:rFonts w:ascii="Comic Sans MS" w:hAnsi="Comic Sans MS"/>
          <w:spacing w:val="0"/>
          <w:sz w:val="20"/>
          <w:szCs w:val="20"/>
        </w:rPr>
      </w:pPr>
      <w:r w:rsidRPr="004D7FE3">
        <w:rPr>
          <w:rFonts w:ascii="Comic Sans MS" w:hAnsi="Comic Sans MS"/>
          <w:spacing w:val="0"/>
          <w:sz w:val="20"/>
          <w:szCs w:val="20"/>
        </w:rPr>
        <w:t>- Για τα λοιπά νομικά πρόσωπα από το νόμιμο εκπρόσωπο τους όπως η ιδιότητα και οι σχετικές εξουσίες του αποδεικνύονται νόμιμα ή από άλλο εκπρόσωπο του εξουσιοδοτείται για το σκοπό αυτό νόμιμα από αρμόδιο όργανο.</w:t>
      </w:r>
    </w:p>
    <w:p w:rsidR="004D7FE3" w:rsidRPr="004D7FE3" w:rsidRDefault="004D7FE3" w:rsidP="004D7FE3">
      <w:pPr>
        <w:pStyle w:val="1b"/>
        <w:shd w:val="clear" w:color="auto" w:fill="auto"/>
        <w:spacing w:before="0" w:after="60" w:line="276" w:lineRule="auto"/>
        <w:ind w:left="20" w:right="20" w:firstLine="700"/>
        <w:rPr>
          <w:rFonts w:ascii="Comic Sans MS" w:hAnsi="Comic Sans MS"/>
          <w:spacing w:val="0"/>
          <w:sz w:val="20"/>
          <w:szCs w:val="20"/>
        </w:rPr>
      </w:pPr>
      <w:r w:rsidRPr="004D7FE3">
        <w:rPr>
          <w:rFonts w:ascii="Comic Sans MS" w:hAnsi="Comic Sans MS"/>
          <w:spacing w:val="0"/>
          <w:sz w:val="20"/>
          <w:szCs w:val="20"/>
        </w:rPr>
        <w:t>Τα αναφερόμενα αποδεικτικά έγγραφα εκπροσώπησης απαιτείται να προσκομιστούν ως πρωτότυπα ή νομίμως επικυρωμένα φωτοαντίγραφα εφόσον πρόκειται για πιστοποιητικά δικαστικής αρχής.</w:t>
      </w:r>
    </w:p>
    <w:p w:rsidR="004D7FE3" w:rsidRPr="004D7FE3" w:rsidRDefault="004D7FE3" w:rsidP="004D7FE3">
      <w:pPr>
        <w:pStyle w:val="1b"/>
        <w:shd w:val="clear" w:color="auto" w:fill="auto"/>
        <w:spacing w:before="0" w:after="60" w:line="276" w:lineRule="auto"/>
        <w:ind w:left="20" w:right="20" w:firstLine="0"/>
        <w:rPr>
          <w:rFonts w:ascii="Comic Sans MS" w:hAnsi="Comic Sans MS"/>
          <w:spacing w:val="0"/>
          <w:sz w:val="20"/>
          <w:szCs w:val="20"/>
        </w:rPr>
      </w:pPr>
      <w:r w:rsidRPr="004D7FE3">
        <w:rPr>
          <w:rFonts w:ascii="Comic Sans MS" w:hAnsi="Comic Sans MS"/>
          <w:spacing w:val="0"/>
          <w:sz w:val="20"/>
          <w:szCs w:val="20"/>
        </w:rPr>
        <w:t>Τα επιπλέον δικαιολογητικά που πρέπει να κατατεθούν είναι :</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hanging="360"/>
        <w:rPr>
          <w:rFonts w:ascii="Comic Sans MS" w:hAnsi="Comic Sans MS"/>
          <w:b/>
          <w:spacing w:val="0"/>
          <w:sz w:val="20"/>
          <w:szCs w:val="20"/>
        </w:rPr>
      </w:pPr>
      <w:r w:rsidRPr="004D7FE3">
        <w:rPr>
          <w:rFonts w:ascii="Comic Sans MS" w:hAnsi="Comic Sans MS"/>
          <w:b/>
          <w:spacing w:val="0"/>
          <w:sz w:val="20"/>
          <w:szCs w:val="20"/>
        </w:rPr>
        <w:t>Φωτοαντίγραφο αστυνομικής ταυτότητας</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Φορολογική και ασφαλιστική ενημερότητα</w:t>
      </w:r>
      <w:r w:rsidRPr="004D7FE3">
        <w:rPr>
          <w:rFonts w:ascii="Comic Sans MS" w:hAnsi="Comic Sans MS"/>
          <w:spacing w:val="0"/>
          <w:sz w:val="20"/>
          <w:szCs w:val="20"/>
        </w:rPr>
        <w:t xml:space="preserve"> που να ισχύουν την ημέρα του διαγωνισμού</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 xml:space="preserve">Δημοτική ενημερότητα </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 xml:space="preserve">Βεβαίωση αντικειμενικού προσδιορισμού του κτιρίου και του οικοπέδου από την αρμόδια ΔΟΥ ή συμβολαιογράφο. </w:t>
      </w:r>
    </w:p>
    <w:p w:rsidR="004D7FE3" w:rsidRPr="004D7FE3" w:rsidRDefault="004D7FE3" w:rsidP="004D7FE3">
      <w:pPr>
        <w:pStyle w:val="1b"/>
        <w:shd w:val="clear" w:color="auto" w:fill="auto"/>
        <w:spacing w:before="0" w:after="60" w:line="276" w:lineRule="auto"/>
        <w:ind w:left="720" w:right="20" w:firstLine="0"/>
        <w:rPr>
          <w:rFonts w:ascii="Comic Sans MS" w:hAnsi="Comic Sans MS"/>
          <w:spacing w:val="0"/>
          <w:sz w:val="20"/>
          <w:szCs w:val="20"/>
        </w:rPr>
      </w:pPr>
    </w:p>
    <w:p w:rsidR="004D7FE3" w:rsidRPr="004D7FE3" w:rsidRDefault="004D7FE3" w:rsidP="004D7FE3">
      <w:pPr>
        <w:spacing w:after="103" w:line="276" w:lineRule="auto"/>
        <w:ind w:firstLine="360"/>
        <w:rPr>
          <w:rStyle w:val="70"/>
          <w:rFonts w:ascii="Comic Sans MS" w:hAnsi="Comic Sans MS"/>
          <w:sz w:val="20"/>
          <w:szCs w:val="20"/>
        </w:rPr>
      </w:pPr>
      <w:r w:rsidRPr="004D7FE3">
        <w:rPr>
          <w:rStyle w:val="70"/>
          <w:rFonts w:ascii="Comic Sans MS" w:hAnsi="Comic Sans MS"/>
          <w:sz w:val="20"/>
          <w:szCs w:val="20"/>
        </w:rPr>
        <w:t xml:space="preserve">Οι συμμετέχοντες θα δηλώσουν την οικονομική προσφορά προφορικά </w:t>
      </w:r>
      <w:proofErr w:type="spellStart"/>
      <w:r w:rsidRPr="004D7FE3">
        <w:rPr>
          <w:rStyle w:val="70"/>
          <w:rFonts w:ascii="Comic Sans MS" w:hAnsi="Comic Sans MS"/>
          <w:sz w:val="20"/>
          <w:szCs w:val="20"/>
        </w:rPr>
        <w:t>κατ΄</w:t>
      </w:r>
      <w:proofErr w:type="spellEnd"/>
      <w:r w:rsidRPr="004D7FE3">
        <w:rPr>
          <w:rStyle w:val="70"/>
          <w:rFonts w:ascii="Comic Sans MS" w:hAnsi="Comic Sans MS"/>
          <w:sz w:val="20"/>
          <w:szCs w:val="20"/>
        </w:rPr>
        <w:t xml:space="preserve"> αλφαβητική σειρά εκφωνήσεως και πάσα προσφορά είναι δεσμευτική για τον εκάστοτε μειοδότη και η δέσμευση αυτή μεταφέρεται αλληλοδιαδόχως από τον πρώτο στους επόμενους και επιβαρύνει τον τελευταίο μειοδότη.</w:t>
      </w:r>
    </w:p>
    <w:p w:rsidR="004D7FE3" w:rsidRPr="004D7FE3" w:rsidRDefault="004D7FE3" w:rsidP="004D7FE3">
      <w:pPr>
        <w:spacing w:after="103" w:line="276" w:lineRule="auto"/>
        <w:ind w:firstLine="360"/>
        <w:rPr>
          <w:rStyle w:val="70"/>
          <w:rFonts w:ascii="Comic Sans MS" w:hAnsi="Comic Sans MS"/>
          <w:sz w:val="20"/>
          <w:szCs w:val="20"/>
        </w:rPr>
      </w:pPr>
      <w:r w:rsidRPr="004D7FE3">
        <w:rPr>
          <w:rStyle w:val="70"/>
          <w:rFonts w:ascii="Comic Sans MS" w:hAnsi="Comic Sans MS"/>
          <w:sz w:val="20"/>
          <w:szCs w:val="20"/>
        </w:rPr>
        <w:t>Οι προσφορές των μειοδοτών αναγράφονται στο Πρακτικό του διαγωνισμού, κατά σειρά της ως άνω εκφωνήσεως, με το ονοματεπώνυμό τους.</w:t>
      </w: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Άρθρο 6</w:t>
      </w:r>
    </w:p>
    <w:p w:rsidR="004D7FE3" w:rsidRPr="004D7FE3" w:rsidRDefault="004D7FE3" w:rsidP="004D7FE3">
      <w:pPr>
        <w:spacing w:line="276" w:lineRule="auto"/>
        <w:ind w:left="20" w:right="20"/>
        <w:jc w:val="center"/>
        <w:rPr>
          <w:rFonts w:ascii="Comic Sans MS" w:hAnsi="Comic Sans MS"/>
          <w:b/>
          <w:sz w:val="20"/>
          <w:szCs w:val="20"/>
          <w:u w:val="single"/>
        </w:rPr>
      </w:pPr>
      <w:r w:rsidRPr="004D7FE3">
        <w:rPr>
          <w:rFonts w:ascii="Comic Sans MS" w:hAnsi="Comic Sans MS"/>
          <w:b/>
          <w:sz w:val="20"/>
          <w:szCs w:val="20"/>
          <w:u w:val="single"/>
        </w:rPr>
        <w:t>Εγγυητής</w:t>
      </w:r>
    </w:p>
    <w:p w:rsidR="004D7FE3" w:rsidRPr="004D7FE3" w:rsidRDefault="004D7FE3" w:rsidP="004D7FE3">
      <w:pPr>
        <w:spacing w:line="276" w:lineRule="auto"/>
        <w:ind w:left="20" w:right="20"/>
        <w:rPr>
          <w:rFonts w:ascii="Comic Sans MS" w:hAnsi="Comic Sans MS"/>
          <w:b/>
          <w:sz w:val="20"/>
          <w:szCs w:val="20"/>
        </w:rPr>
      </w:pPr>
      <w:r w:rsidRPr="004D7FE3">
        <w:rPr>
          <w:rFonts w:ascii="Comic Sans MS" w:hAnsi="Comic Sans MS"/>
          <w:b/>
          <w:sz w:val="20"/>
          <w:szCs w:val="20"/>
        </w:rPr>
        <w:t>Ο τελευταίος μειοδότης υποχρεούται να παρουσιάσει αξιόχρεο εγγυητή, ο οποίος θα υπογράψει τα πρακτικά της δημοπρασίας και έτσι καθίσταται αλληλεγγύως και εξ ολοκλήρου υπεύθυνος με τον μειοδότη για την εκπλήρωση των όρων της σύμβασης. Τη μέρα του διαγωνισμού θα πρέπει να προσκομίσει:</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hanging="360"/>
        <w:rPr>
          <w:rFonts w:ascii="Comic Sans MS" w:hAnsi="Comic Sans MS"/>
          <w:b/>
          <w:spacing w:val="0"/>
          <w:sz w:val="20"/>
          <w:szCs w:val="20"/>
        </w:rPr>
      </w:pPr>
      <w:r w:rsidRPr="004D7FE3">
        <w:rPr>
          <w:rFonts w:ascii="Comic Sans MS" w:hAnsi="Comic Sans MS"/>
          <w:b/>
          <w:spacing w:val="0"/>
          <w:sz w:val="20"/>
          <w:szCs w:val="20"/>
        </w:rPr>
        <w:t>Φωτοαντίγραφο αστυνομικής ταυτότητας</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hanging="360"/>
        <w:rPr>
          <w:rFonts w:ascii="Comic Sans MS" w:hAnsi="Comic Sans MS"/>
          <w:spacing w:val="0"/>
          <w:sz w:val="20"/>
          <w:szCs w:val="20"/>
        </w:rPr>
      </w:pPr>
      <w:r w:rsidRPr="004D7FE3">
        <w:rPr>
          <w:rFonts w:ascii="Comic Sans MS" w:hAnsi="Comic Sans MS"/>
          <w:b/>
          <w:spacing w:val="0"/>
          <w:sz w:val="20"/>
          <w:szCs w:val="20"/>
        </w:rPr>
        <w:t>Φορολογική και ασφαλιστική ενημερότητα</w:t>
      </w:r>
      <w:r w:rsidRPr="004D7FE3">
        <w:rPr>
          <w:rFonts w:ascii="Comic Sans MS" w:hAnsi="Comic Sans MS"/>
          <w:spacing w:val="0"/>
          <w:sz w:val="20"/>
          <w:szCs w:val="20"/>
        </w:rPr>
        <w:t xml:space="preserve"> που να ισχύουν την ημέρα του διαγωνισμού</w:t>
      </w:r>
    </w:p>
    <w:p w:rsidR="004D7FE3" w:rsidRPr="004D7FE3" w:rsidRDefault="004D7FE3" w:rsidP="004D7FE3">
      <w:pPr>
        <w:pStyle w:val="1b"/>
        <w:numPr>
          <w:ilvl w:val="0"/>
          <w:numId w:val="3"/>
        </w:numPr>
        <w:shd w:val="clear" w:color="auto" w:fill="auto"/>
        <w:tabs>
          <w:tab w:val="clear" w:pos="0"/>
          <w:tab w:val="num" w:pos="720"/>
        </w:tabs>
        <w:spacing w:before="0" w:after="60" w:line="276" w:lineRule="auto"/>
        <w:ind w:left="720" w:right="20" w:firstLine="720"/>
        <w:rPr>
          <w:rFonts w:ascii="Comic Sans MS" w:hAnsi="Comic Sans MS"/>
          <w:b/>
          <w:bCs/>
          <w:sz w:val="20"/>
          <w:szCs w:val="20"/>
        </w:rPr>
      </w:pPr>
      <w:r w:rsidRPr="004D7FE3">
        <w:rPr>
          <w:rFonts w:ascii="Comic Sans MS" w:hAnsi="Comic Sans MS"/>
          <w:b/>
          <w:spacing w:val="0"/>
          <w:sz w:val="20"/>
          <w:szCs w:val="20"/>
        </w:rPr>
        <w:t xml:space="preserve">Δημοτική ενημερότητα </w:t>
      </w:r>
    </w:p>
    <w:p w:rsidR="004D7FE3" w:rsidRPr="004D7FE3" w:rsidRDefault="004D7FE3" w:rsidP="004D7FE3">
      <w:pPr>
        <w:spacing w:line="276" w:lineRule="auto"/>
        <w:ind w:left="720" w:right="20"/>
        <w:jc w:val="center"/>
        <w:rPr>
          <w:rFonts w:ascii="Comic Sans MS" w:hAnsi="Comic Sans MS"/>
          <w:b/>
          <w:bCs/>
          <w:sz w:val="20"/>
          <w:szCs w:val="20"/>
        </w:rPr>
      </w:pPr>
      <w:r w:rsidRPr="004D7FE3">
        <w:rPr>
          <w:rFonts w:ascii="Comic Sans MS" w:hAnsi="Comic Sans MS"/>
          <w:b/>
          <w:sz w:val="20"/>
          <w:szCs w:val="20"/>
          <w:u w:val="single"/>
        </w:rPr>
        <w:t>Άρθρο 7</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 xml:space="preserve">Η δημοπρασία επαναλαμβάνεται οίκοθεν από τον δήμαρχο εάν δεν παρουσιασθεί κατ' αυτήν μειοδότης. </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Η δημοπρασία επαναλαμβάνεται κατόπιν αποφάσεως του δημοτικού συμβουλίου όταν:</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α) το αποτέλεσμα αυτής δεν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β) μετά την κατακύρωση της δημοπρασίας, ο τελευταίος μειοδότης αρνείται να υπογράψει τα πρακτικά, ή τη σύμβαση μίσθωσης επίσης όταν μετά την κοινοποίηση στον τελευταίο μειοδότη της εγκριτικής επί του αποτελέσματος της δημοπρασίας αποφάσεως δεν προσέλθει αυτός εμπροθέσμως για την σύνταξη και υπογραφή της σύμβασης.</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b/>
          <w:spacing w:val="0"/>
          <w:sz w:val="20"/>
          <w:szCs w:val="20"/>
        </w:rPr>
        <w:t>Στην περίπτωση (β)</w:t>
      </w:r>
      <w:r w:rsidRPr="004D7FE3">
        <w:rPr>
          <w:rFonts w:ascii="Comic Sans MS" w:hAnsi="Comic Sans MS"/>
          <w:spacing w:val="0"/>
          <w:sz w:val="20"/>
          <w:szCs w:val="20"/>
        </w:rPr>
        <w:t xml:space="preserve"> η δημοπρασία, επαναλαμβάνεται εις βάρος του τελευταίου μειοδότη, ως ελάχιστον δε όριο προσφοράς ορίζεται το επ' ονόματι τούτου </w:t>
      </w:r>
      <w:proofErr w:type="spellStart"/>
      <w:r w:rsidRPr="004D7FE3">
        <w:rPr>
          <w:rFonts w:ascii="Comic Sans MS" w:hAnsi="Comic Sans MS"/>
          <w:spacing w:val="0"/>
          <w:sz w:val="20"/>
          <w:szCs w:val="20"/>
        </w:rPr>
        <w:t>κατακυρωθέν</w:t>
      </w:r>
      <w:proofErr w:type="spellEnd"/>
      <w:r w:rsidRPr="004D7FE3">
        <w:rPr>
          <w:rFonts w:ascii="Comic Sans MS" w:hAnsi="Comic Sans MS"/>
          <w:spacing w:val="0"/>
          <w:sz w:val="20"/>
          <w:szCs w:val="20"/>
        </w:rPr>
        <w:t xml:space="preserve"> ποσόν, δυνάμενο να μειωθεί με απόφασης του δημοτικού συμβουλίου. </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ημέρας προ της ημέρας της διενέργειας της δημοπρασίας, διεξάγεται δε σύμφωνα με τα όσα αναφέρθηκαν.</w:t>
      </w:r>
    </w:p>
    <w:p w:rsidR="004D7FE3" w:rsidRPr="004D7FE3" w:rsidRDefault="004D7FE3" w:rsidP="004D7FE3">
      <w:pPr>
        <w:spacing w:line="276" w:lineRule="auto"/>
        <w:ind w:left="20" w:right="20" w:firstLine="700"/>
        <w:rPr>
          <w:rFonts w:ascii="Comic Sans MS" w:eastAsia="Calibri" w:hAnsi="Comic Sans MS"/>
          <w:sz w:val="20"/>
          <w:szCs w:val="20"/>
        </w:rPr>
      </w:pPr>
      <w:r w:rsidRPr="004D7FE3">
        <w:rPr>
          <w:rFonts w:ascii="Comic Sans MS" w:hAnsi="Comic Sans MS"/>
          <w:sz w:val="20"/>
          <w:szCs w:val="20"/>
        </w:rPr>
        <w:t xml:space="preserve">Στην περίπτωση (α) </w:t>
      </w:r>
      <w:r w:rsidRPr="004D7FE3">
        <w:rPr>
          <w:rFonts w:ascii="Comic Sans MS" w:hAnsi="Comic Sans MS"/>
          <w:b/>
          <w:sz w:val="20"/>
          <w:szCs w:val="20"/>
        </w:rPr>
        <w:t>ο τελευταίος μειοδότης δεν αποκτά κανένα δικαίωμα προς αποζημίωση από τη μη έγκριση των πρακτικών της δημοπρασίας από την Οικονομική Επιτροπή</w:t>
      </w:r>
      <w:r w:rsidRPr="004D7FE3">
        <w:rPr>
          <w:rFonts w:ascii="Comic Sans MS" w:eastAsia="Calibri" w:hAnsi="Comic Sans MS"/>
          <w:sz w:val="20"/>
          <w:szCs w:val="20"/>
        </w:rPr>
        <w:t>.</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Αν δεν παρουσιαστεί κανείς ενδιαφερόμενος για να συμμετάσχει και σ’ αυτήν, σύμφωνα με το άρθρο 194 του Ν. 3463/2006, είναι δυνατή μετά από αιτιολογημένη απόφαση του Δημοτικού Συμβουλίου, η οποία λαμβάνεται με την απόλυτη πλειοψηφία του συνόλου των μελών, η μίσθωση να γίνει με απευθείας ανάθεση.</w:t>
      </w:r>
    </w:p>
    <w:p w:rsidR="004D7FE3" w:rsidRPr="003E63BB" w:rsidRDefault="004D7FE3" w:rsidP="004D7FE3">
      <w:pPr>
        <w:spacing w:line="276" w:lineRule="auto"/>
        <w:ind w:left="20" w:right="20"/>
        <w:jc w:val="center"/>
        <w:rPr>
          <w:rFonts w:ascii="Comic Sans MS" w:hAnsi="Comic Sans MS"/>
          <w:b/>
          <w:sz w:val="20"/>
          <w:szCs w:val="20"/>
          <w:u w:val="single"/>
        </w:rPr>
      </w:pPr>
      <w:r w:rsidRPr="003E63BB">
        <w:rPr>
          <w:rFonts w:ascii="Comic Sans MS" w:hAnsi="Comic Sans MS"/>
          <w:b/>
          <w:sz w:val="20"/>
          <w:szCs w:val="20"/>
          <w:u w:val="single"/>
        </w:rPr>
        <w:t>Άρθρο 8</w:t>
      </w:r>
    </w:p>
    <w:p w:rsidR="004D7FE3" w:rsidRPr="003E63BB" w:rsidRDefault="004D7FE3" w:rsidP="004D7FE3">
      <w:pPr>
        <w:spacing w:line="276" w:lineRule="auto"/>
        <w:ind w:left="20" w:right="20"/>
        <w:jc w:val="center"/>
        <w:rPr>
          <w:rFonts w:ascii="Comic Sans MS" w:hAnsi="Comic Sans MS"/>
          <w:b/>
          <w:sz w:val="20"/>
          <w:szCs w:val="20"/>
          <w:u w:val="single"/>
        </w:rPr>
      </w:pPr>
      <w:r w:rsidRPr="003E63BB">
        <w:rPr>
          <w:rFonts w:ascii="Comic Sans MS" w:hAnsi="Comic Sans MS"/>
          <w:b/>
          <w:sz w:val="20"/>
          <w:szCs w:val="20"/>
          <w:u w:val="single"/>
        </w:rPr>
        <w:t>Σύμβαση</w:t>
      </w:r>
    </w:p>
    <w:p w:rsidR="004D7FE3" w:rsidRPr="004D7FE3" w:rsidRDefault="004D7FE3" w:rsidP="004D7FE3">
      <w:pPr>
        <w:spacing w:line="276" w:lineRule="auto"/>
        <w:ind w:left="20" w:right="20" w:firstLine="700"/>
        <w:rPr>
          <w:rFonts w:ascii="Comic Sans MS" w:hAnsi="Comic Sans MS"/>
          <w:b/>
          <w:bCs/>
          <w:sz w:val="20"/>
          <w:szCs w:val="20"/>
        </w:rPr>
      </w:pPr>
      <w:r w:rsidRPr="004D7FE3">
        <w:rPr>
          <w:rFonts w:ascii="Comic Sans MS" w:hAnsi="Comic Sans MS"/>
          <w:b/>
          <w:bCs/>
          <w:sz w:val="20"/>
          <w:szCs w:val="20"/>
        </w:rPr>
        <w:t xml:space="preserve">Ο τελευταίος μειοδότης υποχρεούται μέσα σε δέκα ημέρες από την κοινοποίηση </w:t>
      </w:r>
      <w:proofErr w:type="spellStart"/>
      <w:r w:rsidRPr="004D7FE3">
        <w:rPr>
          <w:rFonts w:ascii="Comic Sans MS" w:hAnsi="Comic Sans MS"/>
          <w:b/>
          <w:bCs/>
          <w:sz w:val="20"/>
          <w:szCs w:val="20"/>
        </w:rPr>
        <w:t>σ΄</w:t>
      </w:r>
      <w:proofErr w:type="spellEnd"/>
      <w:r w:rsidRPr="004D7FE3">
        <w:rPr>
          <w:rFonts w:ascii="Comic Sans MS" w:hAnsi="Comic Sans MS"/>
          <w:b/>
          <w:bCs/>
          <w:sz w:val="20"/>
          <w:szCs w:val="20"/>
        </w:rPr>
        <w:t xml:space="preserve"> αυτόν της απόφασης του αρμοδίου οργάνου, για το αποτέλεσμα της δημοπρασίας, να προσέλθει για τη σύνταξη και υπογραφής της σύμβασης, διαφορετικά ενεργείται αναπλειστηριασμός σε βάρος αυτού και ενέχεται για τη μεγαλύτερη διαφορά του αποτελέσματος της δημοπρασία από την προηγούμενη όμοια. </w:t>
      </w:r>
    </w:p>
    <w:p w:rsidR="004D7FE3" w:rsidRPr="004D7FE3" w:rsidRDefault="004D7FE3" w:rsidP="004D7FE3">
      <w:pPr>
        <w:spacing w:line="276" w:lineRule="auto"/>
        <w:ind w:left="20" w:right="20" w:firstLine="700"/>
        <w:rPr>
          <w:rFonts w:ascii="Comic Sans MS" w:hAnsi="Comic Sans MS"/>
          <w:b/>
          <w:bCs/>
          <w:sz w:val="20"/>
          <w:szCs w:val="20"/>
        </w:rPr>
      </w:pPr>
      <w:r w:rsidRPr="004D7FE3">
        <w:rPr>
          <w:rFonts w:ascii="Comic Sans MS" w:hAnsi="Comic Sans MS"/>
          <w:b/>
          <w:bCs/>
          <w:sz w:val="20"/>
          <w:szCs w:val="20"/>
        </w:rPr>
        <w:t>Μετά το πέρας της παραπάνω προθεσμίας των δέκα ημερών η σύμβαση θεωρείται ότι καταρτίστηκε οριστικά.</w:t>
      </w:r>
    </w:p>
    <w:p w:rsidR="004D7FE3" w:rsidRPr="004D7FE3" w:rsidRDefault="004D7FE3" w:rsidP="004D7FE3">
      <w:pPr>
        <w:spacing w:line="276" w:lineRule="auto"/>
        <w:ind w:left="20" w:right="20"/>
        <w:rPr>
          <w:rFonts w:ascii="Comic Sans MS" w:hAnsi="Comic Sans MS"/>
          <w:b/>
          <w:bCs/>
          <w:sz w:val="20"/>
          <w:szCs w:val="20"/>
        </w:rPr>
      </w:pPr>
    </w:p>
    <w:p w:rsidR="004D7FE3" w:rsidRPr="003E63BB" w:rsidRDefault="004D7FE3" w:rsidP="004D7FE3">
      <w:pPr>
        <w:spacing w:line="276" w:lineRule="auto"/>
        <w:ind w:left="20" w:right="20"/>
        <w:jc w:val="center"/>
        <w:rPr>
          <w:rFonts w:ascii="Comic Sans MS" w:hAnsi="Comic Sans MS"/>
          <w:b/>
          <w:sz w:val="20"/>
          <w:szCs w:val="20"/>
          <w:u w:val="single"/>
        </w:rPr>
      </w:pPr>
      <w:r w:rsidRPr="003E63BB">
        <w:rPr>
          <w:rFonts w:ascii="Comic Sans MS" w:hAnsi="Comic Sans MS"/>
          <w:b/>
          <w:sz w:val="20"/>
          <w:szCs w:val="20"/>
          <w:u w:val="single"/>
        </w:rPr>
        <w:t>Άρθρο 9</w:t>
      </w:r>
    </w:p>
    <w:p w:rsidR="004D7FE3" w:rsidRPr="003E63BB" w:rsidRDefault="004D7FE3" w:rsidP="004D7FE3">
      <w:pPr>
        <w:pStyle w:val="1b"/>
        <w:shd w:val="clear" w:color="auto" w:fill="auto"/>
        <w:spacing w:before="0" w:after="64" w:line="276" w:lineRule="auto"/>
        <w:ind w:right="20" w:firstLine="0"/>
        <w:jc w:val="center"/>
        <w:rPr>
          <w:rFonts w:ascii="Comic Sans MS" w:hAnsi="Comic Sans MS"/>
          <w:b/>
          <w:spacing w:val="0"/>
          <w:sz w:val="20"/>
          <w:szCs w:val="20"/>
          <w:u w:val="single"/>
        </w:rPr>
      </w:pPr>
      <w:r w:rsidRPr="003E63BB">
        <w:rPr>
          <w:rFonts w:ascii="Comic Sans MS" w:hAnsi="Comic Sans MS"/>
          <w:b/>
          <w:spacing w:val="0"/>
          <w:sz w:val="20"/>
          <w:szCs w:val="20"/>
          <w:u w:val="single"/>
        </w:rPr>
        <w:t>Λοιπές Διατάξεις</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Style w:val="WW-123"/>
          <w:rFonts w:ascii="Comic Sans MS" w:hAnsi="Comic Sans MS"/>
          <w:b w:val="0"/>
          <w:spacing w:val="0"/>
          <w:sz w:val="20"/>
          <w:szCs w:val="20"/>
        </w:rPr>
        <w:t>Ο</w:t>
      </w:r>
      <w:r w:rsidRPr="004D7FE3">
        <w:rPr>
          <w:rFonts w:ascii="Comic Sans MS" w:hAnsi="Comic Sans MS"/>
          <w:spacing w:val="0"/>
          <w:sz w:val="20"/>
          <w:szCs w:val="20"/>
        </w:rPr>
        <w:t xml:space="preserve"> Δήμος δεν θα καταβάλλει μεσιτικά δικαιώματα.</w:t>
      </w:r>
    </w:p>
    <w:p w:rsidR="004D7FE3" w:rsidRPr="004D7FE3" w:rsidRDefault="004D7FE3" w:rsidP="004D7FE3">
      <w:pPr>
        <w:pStyle w:val="1b"/>
        <w:numPr>
          <w:ilvl w:val="0"/>
          <w:numId w:val="12"/>
        </w:numPr>
        <w:shd w:val="clear" w:color="auto" w:fill="auto"/>
        <w:spacing w:before="0" w:line="276" w:lineRule="auto"/>
        <w:ind w:right="20"/>
        <w:rPr>
          <w:rStyle w:val="WW-123"/>
          <w:rFonts w:ascii="Comic Sans MS" w:hAnsi="Comic Sans MS"/>
          <w:b w:val="0"/>
          <w:bCs w:val="0"/>
          <w:spacing w:val="0"/>
          <w:sz w:val="20"/>
          <w:szCs w:val="20"/>
        </w:rPr>
      </w:pPr>
      <w:r w:rsidRPr="004D7FE3">
        <w:rPr>
          <w:rFonts w:ascii="Comic Sans MS" w:hAnsi="Comic Sans MS"/>
          <w:spacing w:val="0"/>
          <w:sz w:val="20"/>
          <w:szCs w:val="20"/>
        </w:rPr>
        <w:t>Ο</w:t>
      </w:r>
      <w:r w:rsidRPr="004D7FE3">
        <w:rPr>
          <w:rStyle w:val="WW-123"/>
          <w:rFonts w:ascii="Comic Sans MS" w:hAnsi="Comic Sans MS"/>
          <w:b w:val="0"/>
          <w:bCs w:val="0"/>
          <w:spacing w:val="0"/>
          <w:sz w:val="20"/>
          <w:szCs w:val="20"/>
        </w:rPr>
        <w:t xml:space="preserve"> μισθωτής υποχρεούται να διατηρεί και διαφυλάσσει την κατοχή του μισθίου, τις υπέρ αυτού δουλείες, τα όρια αυτού και εν γένει το μίσθιο, σε καλή κατάσταση, προστατεύοντας αυτό απέναντι σε κάθε καταπάτηση, διαφορετικά ευθύνεται σε αποζημίωση.</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Ο μισθωτής υποχρεούται να διατηρεί το μίσθιο στην κατάσταση που το παρέλαβε.</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 xml:space="preserve">Ο μισθωτής υποχρεούται με τη λήξη της μίσθωσης, να παραδώσει το μίσθιο στην κατάσταση στην οποία το παρέλαβε, διαφορετικά ευθύνεται σε αποζημίωση. </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Ο μισθωτής δεν οφείλει καμία αποζημίωση στον εκμισθωτή  για φθορές του ακινήτου που οφείλονται στη συνηθισμένη χρήση του, σε κακή κατασκευή του ή στην παλαιότητα αυτού ή σε τυχαίο γεγονός.</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 xml:space="preserve">Ο εκμισθωτής πρέπει να έχει ασφαλισμένο το οίκημα κατά του πυρός διαφορετικά ο Δήμος, απαλλάσσεται από κάθε υποχρέωση, για τυχόν ζημιές, που μπορεί να </w:t>
      </w:r>
      <w:proofErr w:type="spellStart"/>
      <w:r w:rsidRPr="004D7FE3">
        <w:rPr>
          <w:rFonts w:ascii="Comic Sans MS" w:hAnsi="Comic Sans MS"/>
          <w:spacing w:val="0"/>
          <w:sz w:val="20"/>
          <w:szCs w:val="20"/>
        </w:rPr>
        <w:t>προξενηθούν</w:t>
      </w:r>
      <w:proofErr w:type="spellEnd"/>
      <w:r w:rsidRPr="004D7FE3">
        <w:rPr>
          <w:rFonts w:ascii="Comic Sans MS" w:hAnsi="Comic Sans MS"/>
          <w:spacing w:val="0"/>
          <w:sz w:val="20"/>
          <w:szCs w:val="20"/>
        </w:rPr>
        <w:t xml:space="preserve"> στο μίσθιο από εκδήλωση πυρκαγιάς. </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Ο εκμισθωτής υποχρεούται να ενεργήσει με δικά του έξοδα όλες τις εργασίες που αφορούν όλες τις δαπάνες που αφορούν τις εργασίες εγκατάστασης και σύνδεσης  ΟΤΕ, ΔΕΗ, Ύδρευσης, αποχέτευσης, τοποθέτησης πυρασφάλειας, ασφάλειας.</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 xml:space="preserve">Σε περίπτωση που ο εκμισθωτής αρνηθεί ή δεν πραγματοποιήσει τις παραπάνω  εργασίες, ο Δήμος έχει το δικαίωμα να προβεί: </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α) Σε διακοπή της καταβολής των μισθωμάτων μέχρι την εκτέλεση των εργασιών από τον εκμισθωτή,</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 xml:space="preserve"> β)Σε μονομερή λύση της σύμβασης και την μίσθωση άλλου ακινήτου, σε βάρος του εκμισθωτή σύμφωνα με τα προβλεπόμενα, </w:t>
      </w:r>
    </w:p>
    <w:p w:rsidR="004D7FE3" w:rsidRPr="004D7FE3" w:rsidRDefault="004D7FE3" w:rsidP="004D7FE3">
      <w:pPr>
        <w:pStyle w:val="1b"/>
        <w:shd w:val="clear" w:color="auto" w:fill="auto"/>
        <w:spacing w:before="0" w:line="276" w:lineRule="auto"/>
        <w:ind w:right="20" w:firstLine="720"/>
        <w:rPr>
          <w:rFonts w:ascii="Comic Sans MS" w:hAnsi="Comic Sans MS"/>
          <w:spacing w:val="0"/>
          <w:sz w:val="20"/>
          <w:szCs w:val="20"/>
        </w:rPr>
      </w:pPr>
      <w:r w:rsidRPr="004D7FE3">
        <w:rPr>
          <w:rFonts w:ascii="Comic Sans MS" w:hAnsi="Comic Sans MS"/>
          <w:spacing w:val="0"/>
          <w:sz w:val="20"/>
          <w:szCs w:val="20"/>
        </w:rPr>
        <w:t xml:space="preserve">γ) Σε εκτέλεση όλων των απαιτούμενων εργασιών επισκευές του ακινήτου  σε βάρος του εκμισθωτή παρακρατώντας τη σχετική δαπάνη από τα μισθώματα του ακινήτου, όπως αυτή η δαπάνη προκύπτει από σχετική τεχνική έκθεση- βεβαίωση τεχνικής υπηρεσίας του Δήμου. </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Ο τελευταίος μειοδότης υποχρεούται να παραδώσει το προσφερόμενο μίσθιο κατάλληλο για χρήση σε χρονικό διάστημα (20) είκοσι ημερών από την υπογραφή του μισθωτηρίου συμβολαίου, σύμφωνα με τους όρους της σχετικής Έκθεσης Καταλληλότητας.</w:t>
      </w:r>
    </w:p>
    <w:p w:rsidR="004D7FE3" w:rsidRPr="004D7FE3" w:rsidRDefault="004D7FE3" w:rsidP="004D7FE3">
      <w:pPr>
        <w:pStyle w:val="1b"/>
        <w:numPr>
          <w:ilvl w:val="0"/>
          <w:numId w:val="12"/>
        </w:numPr>
        <w:shd w:val="clear" w:color="auto" w:fill="auto"/>
        <w:spacing w:before="0" w:line="276" w:lineRule="auto"/>
        <w:ind w:right="20"/>
        <w:rPr>
          <w:rFonts w:ascii="Comic Sans MS" w:hAnsi="Comic Sans MS"/>
          <w:spacing w:val="0"/>
          <w:sz w:val="20"/>
          <w:szCs w:val="20"/>
        </w:rPr>
      </w:pPr>
      <w:r w:rsidRPr="004D7FE3">
        <w:rPr>
          <w:rFonts w:ascii="Comic Sans MS" w:hAnsi="Comic Sans MS"/>
          <w:spacing w:val="0"/>
          <w:sz w:val="20"/>
          <w:szCs w:val="20"/>
        </w:rPr>
        <w:t>Ο εκμισθωτής βαρύνεται με όλες τις αναγκαίες δαπάνες καθώς και με την αποκατάσταση ζημιών ή βλαβών που οφείλονται σε τυχαία γεγονότα, ανωτέρα βία και στη συμφωνημένη ή συνήθη χρήση. Ειδικά, σε ότι αφορά ζημιές ή βλάβες που τυχόν παρουσιάσουν οι ηλεκτρολογικές, μηχανολογικές ή υδραυλικές εγκαταστάσεις του κτιρίου και υπό την προϋπόθεση ότι δεν οφείλονται σε κακή χρήση από τον μισθωτή, συμφωνείται ότι ο εκμισθωτής υποχρεούται μέσα σε προθεσμία πέντε (5) ημερών από τη γραπτή ειδοποίησή του από το μισθωτή να τις επισκευάζει. Μετά την πάροδο του πενθημέρου, ο μισθωτής, δικαιούται να επισκευάζει τις εν λόγω βλάβες ή ζημιές με δικές του δαπάνες και να συμψηφίζει τη σχετική δαπάνη με οφειλόμενα μισθώματα, κατόπιν αποδόσεως των σχετικών παραστατικών. Το ίδιο θα γίνεται και σε περίπτωση ανάγκης επισκευής των πάγιων εγκαταστάσεων, εφόσον αυτή δεν προέρχεται από κακή χρήση.</w:t>
      </w:r>
    </w:p>
    <w:p w:rsidR="004D7FE3" w:rsidRPr="004D7FE3" w:rsidRDefault="004D7FE3" w:rsidP="004D7FE3">
      <w:pPr>
        <w:pStyle w:val="1b"/>
        <w:shd w:val="clear" w:color="auto" w:fill="auto"/>
        <w:spacing w:before="0" w:line="276" w:lineRule="auto"/>
        <w:ind w:right="20" w:firstLine="0"/>
        <w:rPr>
          <w:rFonts w:ascii="Comic Sans MS" w:hAnsi="Comic Sans MS"/>
          <w:spacing w:val="0"/>
          <w:sz w:val="20"/>
          <w:szCs w:val="20"/>
        </w:rPr>
      </w:pPr>
    </w:p>
    <w:p w:rsidR="004D7FE3" w:rsidRPr="009B4578" w:rsidRDefault="004D7FE3" w:rsidP="004D7FE3">
      <w:pPr>
        <w:spacing w:line="276" w:lineRule="auto"/>
        <w:ind w:left="20" w:right="20"/>
        <w:jc w:val="center"/>
        <w:rPr>
          <w:rFonts w:ascii="Comic Sans MS" w:hAnsi="Comic Sans MS"/>
          <w:b/>
          <w:bCs/>
          <w:sz w:val="20"/>
          <w:szCs w:val="20"/>
        </w:rPr>
      </w:pPr>
      <w:r w:rsidRPr="009B4578">
        <w:rPr>
          <w:rFonts w:ascii="Comic Sans MS" w:hAnsi="Comic Sans MS"/>
          <w:b/>
          <w:sz w:val="20"/>
          <w:szCs w:val="20"/>
          <w:u w:val="single"/>
        </w:rPr>
        <w:t>Άρθρο 10</w:t>
      </w:r>
    </w:p>
    <w:p w:rsidR="004D7FE3" w:rsidRPr="004D7FE3" w:rsidRDefault="004D7FE3" w:rsidP="004D7FE3">
      <w:pPr>
        <w:pStyle w:val="1b"/>
        <w:shd w:val="clear" w:color="auto" w:fill="auto"/>
        <w:spacing w:before="0" w:line="276" w:lineRule="auto"/>
        <w:ind w:right="20" w:firstLine="0"/>
        <w:rPr>
          <w:rFonts w:ascii="Comic Sans MS" w:hAnsi="Comic Sans MS"/>
          <w:spacing w:val="0"/>
          <w:sz w:val="20"/>
          <w:szCs w:val="20"/>
        </w:rPr>
      </w:pPr>
      <w:r w:rsidRPr="004D7FE3">
        <w:rPr>
          <w:rFonts w:ascii="Comic Sans MS" w:hAnsi="Comic Sans MS"/>
          <w:spacing w:val="0"/>
          <w:sz w:val="20"/>
          <w:szCs w:val="20"/>
        </w:rPr>
        <w:t>Σε περίπτωση που μεταβιβαστεί το ακίνητο που θα μισθωθεί, ο νέος κύριος αναλαμβάνει όλες τις υποχρεώσεις του πωλητή από την παρούσα μίσθωση, ο δε εκμισθωτής είναι υποχρεωμένος πριν μεταβιβάσει το ακίνητο να γνωστοποιήσει εγγράφως στο Δήμο τα πλήρη στοιχεία του αγοραστή.</w:t>
      </w:r>
    </w:p>
    <w:p w:rsidR="004D7FE3" w:rsidRPr="009B4578" w:rsidRDefault="004D7FE3" w:rsidP="004D7FE3">
      <w:pPr>
        <w:spacing w:line="276" w:lineRule="auto"/>
        <w:ind w:left="20" w:right="20"/>
        <w:jc w:val="center"/>
        <w:rPr>
          <w:rFonts w:ascii="Comic Sans MS" w:hAnsi="Comic Sans MS"/>
          <w:b/>
          <w:bCs/>
          <w:sz w:val="20"/>
          <w:szCs w:val="20"/>
        </w:rPr>
      </w:pPr>
      <w:r w:rsidRPr="009B4578">
        <w:rPr>
          <w:rFonts w:ascii="Comic Sans MS" w:hAnsi="Comic Sans MS"/>
          <w:b/>
          <w:sz w:val="20"/>
          <w:szCs w:val="20"/>
          <w:u w:val="single"/>
        </w:rPr>
        <w:t>Άρθρο 11</w:t>
      </w:r>
    </w:p>
    <w:p w:rsidR="004D7FE3" w:rsidRPr="004D7FE3" w:rsidRDefault="004D7FE3" w:rsidP="004D7FE3">
      <w:pPr>
        <w:pStyle w:val="1b"/>
        <w:shd w:val="clear" w:color="auto" w:fill="auto"/>
        <w:tabs>
          <w:tab w:val="left" w:pos="361"/>
        </w:tabs>
        <w:spacing w:before="0" w:line="276" w:lineRule="auto"/>
        <w:ind w:left="20" w:firstLine="0"/>
        <w:rPr>
          <w:rFonts w:ascii="Comic Sans MS" w:hAnsi="Comic Sans MS"/>
          <w:spacing w:val="0"/>
          <w:sz w:val="20"/>
          <w:szCs w:val="20"/>
        </w:rPr>
      </w:pPr>
      <w:r w:rsidRPr="004D7FE3">
        <w:rPr>
          <w:rFonts w:ascii="Comic Sans MS" w:hAnsi="Comic Sans MS"/>
          <w:spacing w:val="0"/>
          <w:sz w:val="20"/>
          <w:szCs w:val="20"/>
        </w:rPr>
        <w:t xml:space="preserve">Απαγορεύεται απολύτως η σιωπηρή </w:t>
      </w:r>
      <w:proofErr w:type="spellStart"/>
      <w:r w:rsidRPr="004D7FE3">
        <w:rPr>
          <w:rFonts w:ascii="Comic Sans MS" w:hAnsi="Comic Sans MS"/>
          <w:spacing w:val="0"/>
          <w:sz w:val="20"/>
          <w:szCs w:val="20"/>
        </w:rPr>
        <w:t>αναμίσθωση</w:t>
      </w:r>
      <w:proofErr w:type="spellEnd"/>
      <w:r w:rsidRPr="004D7FE3">
        <w:rPr>
          <w:rFonts w:ascii="Comic Sans MS" w:hAnsi="Comic Sans MS"/>
          <w:spacing w:val="0"/>
          <w:sz w:val="20"/>
          <w:szCs w:val="20"/>
        </w:rPr>
        <w:t xml:space="preserve"> και η υπεκμίσθωση.</w:t>
      </w:r>
    </w:p>
    <w:p w:rsidR="004D7FE3" w:rsidRPr="004D7FE3" w:rsidRDefault="004D7FE3" w:rsidP="004D7FE3">
      <w:pPr>
        <w:pStyle w:val="1b"/>
        <w:shd w:val="clear" w:color="auto" w:fill="auto"/>
        <w:tabs>
          <w:tab w:val="left" w:pos="361"/>
        </w:tabs>
        <w:spacing w:before="0" w:line="276" w:lineRule="auto"/>
        <w:ind w:left="20" w:firstLine="0"/>
        <w:rPr>
          <w:rFonts w:ascii="Comic Sans MS" w:hAnsi="Comic Sans MS"/>
          <w:spacing w:val="0"/>
          <w:sz w:val="20"/>
          <w:szCs w:val="20"/>
        </w:rPr>
      </w:pPr>
    </w:p>
    <w:p w:rsidR="004D7FE3" w:rsidRPr="009B4578" w:rsidRDefault="004D7FE3" w:rsidP="004D7FE3">
      <w:pPr>
        <w:tabs>
          <w:tab w:val="left" w:pos="720"/>
          <w:tab w:val="left" w:pos="1440"/>
          <w:tab w:val="left" w:pos="2160"/>
          <w:tab w:val="left" w:pos="2880"/>
          <w:tab w:val="left" w:pos="3600"/>
          <w:tab w:val="left" w:pos="4320"/>
          <w:tab w:val="center" w:pos="4479"/>
          <w:tab w:val="left" w:pos="5040"/>
          <w:tab w:val="left" w:pos="6005"/>
        </w:tabs>
        <w:spacing w:line="276" w:lineRule="auto"/>
        <w:ind w:left="20" w:right="20"/>
        <w:jc w:val="center"/>
        <w:rPr>
          <w:rFonts w:ascii="Comic Sans MS" w:hAnsi="Comic Sans MS"/>
          <w:b/>
          <w:sz w:val="20"/>
          <w:szCs w:val="20"/>
        </w:rPr>
      </w:pPr>
      <w:r w:rsidRPr="009B4578">
        <w:rPr>
          <w:rFonts w:ascii="Comic Sans MS" w:hAnsi="Comic Sans MS"/>
          <w:b/>
          <w:sz w:val="20"/>
          <w:szCs w:val="20"/>
          <w:u w:val="single"/>
        </w:rPr>
        <w:t>Άρθρο 12</w:t>
      </w:r>
    </w:p>
    <w:p w:rsidR="004D7FE3" w:rsidRPr="004D7FE3" w:rsidRDefault="004D7FE3" w:rsidP="004D7FE3">
      <w:pPr>
        <w:pStyle w:val="40"/>
        <w:keepNext/>
        <w:keepLines/>
        <w:shd w:val="clear" w:color="auto" w:fill="auto"/>
        <w:tabs>
          <w:tab w:val="left" w:pos="807"/>
        </w:tabs>
        <w:spacing w:after="56" w:line="276" w:lineRule="auto"/>
        <w:ind w:left="20" w:right="20" w:firstLine="0"/>
        <w:jc w:val="both"/>
        <w:rPr>
          <w:rFonts w:ascii="Comic Sans MS" w:hAnsi="Comic Sans MS" w:cs="Times New Roman"/>
          <w:sz w:val="20"/>
          <w:szCs w:val="20"/>
        </w:rPr>
      </w:pPr>
      <w:bookmarkStart w:id="1" w:name="bookmark16"/>
      <w:r w:rsidRPr="004D7FE3">
        <w:rPr>
          <w:rFonts w:ascii="Comic Sans MS" w:hAnsi="Comic Sans MS" w:cs="Times New Roman"/>
          <w:sz w:val="20"/>
          <w:szCs w:val="20"/>
        </w:rPr>
        <w:t>Ο εκμισθωτής με υπεύθυνη δήλωσή του δηλώνει ότι θα παραιτηθεί του δικαιώματος ιδιόχρησης σε περίπτωση κατακύρωσης της μίσθωσης σε αυτόν.</w:t>
      </w:r>
      <w:bookmarkEnd w:id="1"/>
    </w:p>
    <w:p w:rsidR="004D7FE3" w:rsidRPr="009B4578" w:rsidRDefault="004D7FE3" w:rsidP="004D7FE3">
      <w:pPr>
        <w:spacing w:line="276" w:lineRule="auto"/>
        <w:ind w:left="20" w:right="20"/>
        <w:jc w:val="center"/>
        <w:rPr>
          <w:rFonts w:ascii="Comic Sans MS" w:hAnsi="Comic Sans MS"/>
          <w:b/>
          <w:bCs/>
          <w:sz w:val="20"/>
          <w:szCs w:val="20"/>
        </w:rPr>
      </w:pPr>
      <w:r w:rsidRPr="009B4578">
        <w:rPr>
          <w:rFonts w:ascii="Comic Sans MS" w:hAnsi="Comic Sans MS"/>
          <w:b/>
          <w:sz w:val="20"/>
          <w:szCs w:val="20"/>
          <w:u w:val="single"/>
        </w:rPr>
        <w:t>Άρθρο 13</w:t>
      </w:r>
    </w:p>
    <w:p w:rsidR="004D7FE3" w:rsidRPr="004D7FE3" w:rsidRDefault="004D7FE3" w:rsidP="004D7FE3">
      <w:pPr>
        <w:pStyle w:val="1b"/>
        <w:shd w:val="clear" w:color="auto" w:fill="auto"/>
        <w:tabs>
          <w:tab w:val="left" w:pos="442"/>
        </w:tabs>
        <w:spacing w:before="0" w:after="60" w:line="276" w:lineRule="auto"/>
        <w:ind w:left="20" w:right="20" w:firstLine="0"/>
        <w:rPr>
          <w:rFonts w:ascii="Comic Sans MS" w:hAnsi="Comic Sans MS"/>
          <w:spacing w:val="0"/>
          <w:sz w:val="20"/>
          <w:szCs w:val="20"/>
        </w:rPr>
      </w:pPr>
      <w:r w:rsidRPr="004D7FE3">
        <w:rPr>
          <w:rFonts w:ascii="Comic Sans MS" w:hAnsi="Comic Sans MS"/>
          <w:spacing w:val="0"/>
          <w:sz w:val="20"/>
          <w:szCs w:val="20"/>
        </w:rPr>
        <w:t>Ο Δήμος ως μισθωτής μπορεί να προβεί κατά τη διάρκεια της μίσθωσης, χωρίς καμιά αποζημίωση στον εκμισθωτή, σε μονομερή λύση της σύμβασης εάν:</w:t>
      </w:r>
    </w:p>
    <w:p w:rsidR="004D7FE3" w:rsidRPr="004D7FE3" w:rsidRDefault="004D7FE3" w:rsidP="004D7FE3">
      <w:pPr>
        <w:pStyle w:val="1b"/>
        <w:numPr>
          <w:ilvl w:val="0"/>
          <w:numId w:val="6"/>
        </w:numPr>
        <w:shd w:val="clear" w:color="auto" w:fill="auto"/>
        <w:spacing w:before="0" w:after="60" w:line="276" w:lineRule="auto"/>
        <w:ind w:right="20"/>
        <w:rPr>
          <w:rFonts w:ascii="Comic Sans MS" w:hAnsi="Comic Sans MS"/>
          <w:spacing w:val="0"/>
          <w:sz w:val="20"/>
          <w:szCs w:val="20"/>
        </w:rPr>
      </w:pPr>
      <w:r w:rsidRPr="004D7FE3">
        <w:rPr>
          <w:rFonts w:ascii="Comic Sans MS" w:hAnsi="Comic Sans MS"/>
          <w:spacing w:val="0"/>
          <w:sz w:val="20"/>
          <w:szCs w:val="20"/>
        </w:rPr>
        <w:t>Καταργηθεί το στεγαζόμενο Νηπιαγωγείο εν όλο ή εν μέρει, ή επεκταθεί έτσι ώστε το μίσθιο να μην εξυπηρετεί πλέον τις ανάγκες του.</w:t>
      </w:r>
    </w:p>
    <w:p w:rsidR="004D7FE3" w:rsidRPr="004D7FE3" w:rsidRDefault="004D7FE3" w:rsidP="004D7FE3">
      <w:pPr>
        <w:pStyle w:val="1b"/>
        <w:numPr>
          <w:ilvl w:val="0"/>
          <w:numId w:val="6"/>
        </w:numPr>
        <w:shd w:val="clear" w:color="auto" w:fill="auto"/>
        <w:spacing w:before="0" w:after="60" w:line="276" w:lineRule="auto"/>
        <w:ind w:right="240"/>
        <w:jc w:val="left"/>
        <w:rPr>
          <w:rFonts w:ascii="Comic Sans MS" w:hAnsi="Comic Sans MS"/>
          <w:spacing w:val="0"/>
          <w:sz w:val="20"/>
          <w:szCs w:val="20"/>
        </w:rPr>
      </w:pPr>
      <w:r w:rsidRPr="004D7FE3">
        <w:rPr>
          <w:rFonts w:ascii="Comic Sans MS" w:hAnsi="Comic Sans MS"/>
          <w:spacing w:val="0"/>
          <w:sz w:val="20"/>
          <w:szCs w:val="20"/>
        </w:rPr>
        <w:t xml:space="preserve">Μεταφερθεί σε ιδιόκτητο ή δωρεάν παραχωρημένο για το λόγο αυτό κατάλληλο ακίνητο του Δήμου </w:t>
      </w:r>
    </w:p>
    <w:p w:rsidR="004D7FE3" w:rsidRPr="004D7FE3" w:rsidRDefault="004D7FE3" w:rsidP="004D7FE3">
      <w:pPr>
        <w:pStyle w:val="1b"/>
        <w:shd w:val="clear" w:color="auto" w:fill="auto"/>
        <w:spacing w:before="0" w:after="60" w:line="276" w:lineRule="auto"/>
        <w:ind w:right="240" w:firstLine="0"/>
        <w:rPr>
          <w:rFonts w:ascii="Comic Sans MS" w:hAnsi="Comic Sans MS"/>
          <w:spacing w:val="0"/>
          <w:sz w:val="20"/>
          <w:szCs w:val="20"/>
        </w:rPr>
      </w:pPr>
      <w:r w:rsidRPr="004D7FE3">
        <w:rPr>
          <w:rFonts w:ascii="Comic Sans MS" w:hAnsi="Comic Sans MS"/>
          <w:spacing w:val="0"/>
          <w:sz w:val="20"/>
          <w:szCs w:val="20"/>
        </w:rPr>
        <w:t>Σε όλες τις παραπάνω περιπτώσεις, ο Δήμος υποχρεούται να ειδοποιήσει τον εκμισθωτή εγγράφως τριάντα (30) τουλάχιστον ημέρες.</w:t>
      </w:r>
    </w:p>
    <w:p w:rsidR="004D7FE3" w:rsidRPr="004D7FE3" w:rsidRDefault="004D7FE3" w:rsidP="004D7FE3">
      <w:pPr>
        <w:spacing w:line="276" w:lineRule="auto"/>
        <w:ind w:left="20" w:right="20"/>
        <w:jc w:val="center"/>
        <w:rPr>
          <w:rFonts w:ascii="Comic Sans MS" w:hAnsi="Comic Sans MS"/>
          <w:sz w:val="20"/>
          <w:szCs w:val="20"/>
          <w:u w:val="single"/>
        </w:rPr>
      </w:pPr>
    </w:p>
    <w:p w:rsidR="004D7FE3" w:rsidRPr="009B4578" w:rsidRDefault="004D7FE3" w:rsidP="004D7FE3">
      <w:pPr>
        <w:spacing w:line="276" w:lineRule="auto"/>
        <w:ind w:left="20" w:right="20"/>
        <w:jc w:val="center"/>
        <w:rPr>
          <w:rFonts w:ascii="Comic Sans MS" w:hAnsi="Comic Sans MS"/>
          <w:b/>
          <w:bCs/>
          <w:sz w:val="20"/>
          <w:szCs w:val="20"/>
        </w:rPr>
      </w:pPr>
      <w:r w:rsidRPr="009B4578">
        <w:rPr>
          <w:rFonts w:ascii="Comic Sans MS" w:hAnsi="Comic Sans MS"/>
          <w:b/>
          <w:sz w:val="20"/>
          <w:szCs w:val="20"/>
          <w:u w:val="single"/>
        </w:rPr>
        <w:t>Άρθρο 14</w:t>
      </w:r>
    </w:p>
    <w:p w:rsidR="004D7FE3" w:rsidRPr="004D7FE3" w:rsidRDefault="004D7FE3" w:rsidP="004D7FE3">
      <w:pPr>
        <w:pStyle w:val="1b"/>
        <w:shd w:val="clear" w:color="auto" w:fill="auto"/>
        <w:tabs>
          <w:tab w:val="left" w:pos="370"/>
        </w:tabs>
        <w:spacing w:before="0" w:after="64" w:line="276" w:lineRule="auto"/>
        <w:ind w:left="20" w:right="20" w:firstLine="0"/>
        <w:rPr>
          <w:rFonts w:ascii="Comic Sans MS" w:hAnsi="Comic Sans MS"/>
          <w:spacing w:val="0"/>
          <w:sz w:val="20"/>
          <w:szCs w:val="20"/>
        </w:rPr>
      </w:pPr>
      <w:r w:rsidRPr="004D7FE3">
        <w:rPr>
          <w:rFonts w:ascii="Comic Sans MS" w:hAnsi="Comic Sans MS"/>
          <w:spacing w:val="0"/>
          <w:sz w:val="20"/>
          <w:szCs w:val="20"/>
        </w:rPr>
        <w:t>Τα έξοδα της δημοσίευσης της παρούσας βαρύνουν τον ιδιοκτήτη - εκμισθωτή του ακινήτου που θα μισθωθεί.</w:t>
      </w:r>
    </w:p>
    <w:p w:rsidR="004D7FE3" w:rsidRPr="009B4578" w:rsidRDefault="004D7FE3" w:rsidP="004D7FE3">
      <w:pPr>
        <w:spacing w:line="276" w:lineRule="auto"/>
        <w:ind w:left="20" w:right="20"/>
        <w:jc w:val="center"/>
        <w:rPr>
          <w:rFonts w:ascii="Comic Sans MS" w:hAnsi="Comic Sans MS"/>
          <w:b/>
          <w:bCs/>
          <w:sz w:val="20"/>
          <w:szCs w:val="20"/>
        </w:rPr>
      </w:pPr>
      <w:r w:rsidRPr="009B4578">
        <w:rPr>
          <w:rFonts w:ascii="Comic Sans MS" w:hAnsi="Comic Sans MS"/>
          <w:b/>
          <w:sz w:val="20"/>
          <w:szCs w:val="20"/>
          <w:u w:val="single"/>
        </w:rPr>
        <w:t>Άρθρο 1</w:t>
      </w:r>
      <w:bookmarkStart w:id="2" w:name="_GoBack"/>
      <w:bookmarkEnd w:id="2"/>
      <w:r w:rsidRPr="009B4578">
        <w:rPr>
          <w:rFonts w:ascii="Comic Sans MS" w:hAnsi="Comic Sans MS"/>
          <w:b/>
          <w:sz w:val="20"/>
          <w:szCs w:val="20"/>
          <w:u w:val="single"/>
        </w:rPr>
        <w:t>5</w:t>
      </w:r>
    </w:p>
    <w:p w:rsidR="004D7FE3" w:rsidRPr="0093221F" w:rsidRDefault="004D7FE3" w:rsidP="004D7FE3">
      <w:pPr>
        <w:pStyle w:val="1b"/>
        <w:shd w:val="clear" w:color="auto" w:fill="auto"/>
        <w:spacing w:before="0" w:after="60" w:line="276" w:lineRule="auto"/>
        <w:ind w:right="240" w:firstLine="0"/>
        <w:rPr>
          <w:rStyle w:val="apple-converted-space"/>
          <w:rFonts w:ascii="Comic Sans MS" w:eastAsia="Tahoma" w:hAnsi="Comic Sans MS"/>
          <w:color w:val="auto"/>
          <w:spacing w:val="0"/>
          <w:sz w:val="20"/>
          <w:szCs w:val="20"/>
        </w:rPr>
      </w:pPr>
      <w:r w:rsidRPr="004D7FE3">
        <w:rPr>
          <w:rStyle w:val="normal"/>
          <w:rFonts w:ascii="Comic Sans MS" w:hAnsi="Comic Sans MS"/>
          <w:color w:val="auto"/>
          <w:spacing w:val="0"/>
          <w:sz w:val="20"/>
          <w:szCs w:val="20"/>
        </w:rPr>
        <w:t xml:space="preserve">Για </w:t>
      </w:r>
      <w:proofErr w:type="spellStart"/>
      <w:r w:rsidRPr="004D7FE3">
        <w:rPr>
          <w:rStyle w:val="normal"/>
          <w:rFonts w:ascii="Comic Sans MS" w:hAnsi="Comic Sans MS"/>
          <w:color w:val="auto"/>
          <w:spacing w:val="0"/>
          <w:sz w:val="20"/>
          <w:szCs w:val="20"/>
        </w:rPr>
        <w:t>ό,τι</w:t>
      </w:r>
      <w:proofErr w:type="spellEnd"/>
      <w:r w:rsidRPr="004D7FE3">
        <w:rPr>
          <w:rStyle w:val="normal"/>
          <w:rFonts w:ascii="Comic Sans MS" w:hAnsi="Comic Sans MS"/>
          <w:color w:val="auto"/>
          <w:spacing w:val="0"/>
          <w:sz w:val="20"/>
          <w:szCs w:val="20"/>
        </w:rPr>
        <w:t xml:space="preserve"> δεν ρυθμίζεται από την παρούσα διακήρυξη έχουν εφαρμογή οι διατάξεις του ν. 3463/06 «Κώδικας Δήμων και Κοινοτήτων», του Π.Δ. 270/81 και οι διατάξεις του Αστικού Κώδικα περί μισθώσεων.</w:t>
      </w:r>
      <w:r w:rsidRPr="004D7FE3">
        <w:rPr>
          <w:rStyle w:val="apple-converted-space"/>
          <w:rFonts w:ascii="Comic Sans MS" w:eastAsia="Tahoma" w:hAnsi="Comic Sans MS"/>
          <w:color w:val="auto"/>
          <w:spacing w:val="0"/>
          <w:sz w:val="20"/>
          <w:szCs w:val="20"/>
        </w:rPr>
        <w:t> </w:t>
      </w:r>
    </w:p>
    <w:p w:rsidR="004D529A" w:rsidRPr="000D3BA9" w:rsidRDefault="002D0D6E" w:rsidP="004D7FE3">
      <w:pPr>
        <w:autoSpaceDE w:val="0"/>
        <w:autoSpaceDN w:val="0"/>
        <w:adjustRightInd w:val="0"/>
        <w:spacing w:line="276" w:lineRule="auto"/>
        <w:jc w:val="both"/>
        <w:rPr>
          <w:rFonts w:ascii="Comic Sans MS" w:hAnsi="Comic Sans MS"/>
          <w:b/>
          <w:sz w:val="20"/>
          <w:szCs w:val="20"/>
        </w:rPr>
      </w:pPr>
      <w:r w:rsidRPr="00042549">
        <w:rPr>
          <w:rFonts w:ascii="Century Gothic" w:hAnsi="Century Gothic"/>
          <w:sz w:val="20"/>
          <w:szCs w:val="20"/>
        </w:rPr>
        <w:br/>
      </w:r>
      <w:r w:rsidR="004D529A" w:rsidRPr="000D3BA9">
        <w:rPr>
          <w:rFonts w:ascii="Comic Sans MS" w:hAnsi="Comic Sans MS"/>
          <w:b/>
          <w:sz w:val="20"/>
          <w:szCs w:val="20"/>
        </w:rPr>
        <w:t>Β.</w:t>
      </w:r>
      <w:r w:rsidR="004D529A" w:rsidRPr="000D3BA9">
        <w:rPr>
          <w:rFonts w:ascii="Comic Sans MS" w:hAnsi="Comic Sans MS"/>
          <w:sz w:val="20"/>
          <w:szCs w:val="20"/>
        </w:rPr>
        <w:t xml:space="preserve"> Αναθέτει κάθε παραπέρα ενέργεια στον κ. Δήμαρχο </w:t>
      </w: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Η απόφαση αυτή έ</w:t>
      </w:r>
      <w:r w:rsidR="004101B2" w:rsidRPr="000D3BA9">
        <w:rPr>
          <w:rFonts w:ascii="Comic Sans MS" w:hAnsi="Comic Sans MS"/>
          <w:b/>
          <w:sz w:val="20"/>
          <w:szCs w:val="20"/>
        </w:rPr>
        <w:t xml:space="preserve">λαβε αριθμό </w:t>
      </w:r>
      <w:r w:rsidR="0055380F" w:rsidRPr="000D3BA9">
        <w:rPr>
          <w:rFonts w:ascii="Comic Sans MS" w:hAnsi="Comic Sans MS"/>
          <w:b/>
          <w:sz w:val="20"/>
          <w:szCs w:val="20"/>
        </w:rPr>
        <w:t xml:space="preserve"> </w:t>
      </w:r>
      <w:r w:rsidR="002D0D6E">
        <w:rPr>
          <w:rFonts w:ascii="Comic Sans MS" w:hAnsi="Comic Sans MS"/>
          <w:b/>
          <w:sz w:val="20"/>
          <w:szCs w:val="20"/>
        </w:rPr>
        <w:t>170</w:t>
      </w:r>
      <w:r w:rsidR="004101B2" w:rsidRPr="000D3BA9">
        <w:rPr>
          <w:rFonts w:ascii="Comic Sans MS" w:hAnsi="Comic Sans MS"/>
          <w:b/>
          <w:sz w:val="20"/>
          <w:szCs w:val="20"/>
        </w:rPr>
        <w:t>/2019</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  ΠΡΟΕΔΡΟΣ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ΟΙΚΟΝΟΜΙΚΗΣ  ΕΠΙΤΡΟΠΗΣ</w:t>
      </w:r>
      <w:r w:rsidRPr="000D3BA9">
        <w:rPr>
          <w:rFonts w:ascii="Comic Sans MS" w:hAnsi="Comic Sans MS"/>
          <w:b/>
          <w:i/>
          <w:sz w:val="20"/>
          <w:szCs w:val="20"/>
        </w:rPr>
        <w:t xml:space="preserve"> </w:t>
      </w:r>
      <w:r w:rsidRPr="000D3BA9">
        <w:rPr>
          <w:rFonts w:ascii="Comic Sans MS" w:hAnsi="Comic Sans MS"/>
          <w:b/>
          <w:sz w:val="20"/>
          <w:szCs w:val="20"/>
        </w:rPr>
        <w:t xml:space="preserve">                                                                                          </w:t>
      </w:r>
    </w:p>
    <w:p w:rsidR="004D529A" w:rsidRPr="000D3BA9" w:rsidRDefault="004D529A" w:rsidP="000D3BA9">
      <w:pPr>
        <w:spacing w:line="276" w:lineRule="auto"/>
        <w:rPr>
          <w:rFonts w:ascii="Comic Sans MS" w:hAnsi="Comic Sans MS"/>
          <w:b/>
          <w:i/>
          <w:sz w:val="20"/>
          <w:szCs w:val="20"/>
        </w:rPr>
      </w:pPr>
      <w:r w:rsidRPr="000D3BA9">
        <w:rPr>
          <w:rFonts w:ascii="Comic Sans MS" w:hAnsi="Comic Sans MS"/>
          <w:b/>
          <w:i/>
          <w:sz w:val="20"/>
          <w:szCs w:val="20"/>
        </w:rPr>
        <w:t xml:space="preserve">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i/>
          <w:sz w:val="20"/>
          <w:szCs w:val="20"/>
        </w:rPr>
        <w:t xml:space="preserve">                                                </w:t>
      </w:r>
      <w:r w:rsidRPr="000D3BA9">
        <w:rPr>
          <w:rFonts w:ascii="Comic Sans MS" w:hAnsi="Comic Sans MS"/>
          <w:b/>
          <w:sz w:val="20"/>
          <w:szCs w:val="20"/>
        </w:rPr>
        <w:t>ΤΣΙΡΟΓΙΑΝΝΗΣ  Κ. ΧΡΗΣΤΟΣ</w:t>
      </w:r>
      <w:r w:rsidRPr="000D3BA9">
        <w:rPr>
          <w:rFonts w:ascii="Comic Sans MS" w:hAnsi="Comic Sans MS"/>
          <w:b/>
          <w:i/>
          <w:sz w:val="20"/>
          <w:szCs w:val="20"/>
        </w:rPr>
        <w:t xml:space="preserve">                                                                                               </w:t>
      </w:r>
      <w:r w:rsidRPr="000D3BA9">
        <w:rPr>
          <w:rFonts w:ascii="Comic Sans MS" w:hAnsi="Comic Sans MS"/>
          <w:b/>
          <w:sz w:val="20"/>
          <w:szCs w:val="20"/>
        </w:rPr>
        <w:t xml:space="preserve"> </w:t>
      </w:r>
      <w:r w:rsidRPr="000D3BA9">
        <w:rPr>
          <w:rFonts w:ascii="Comic Sans MS" w:hAnsi="Comic Sans MS"/>
          <w:b/>
          <w:i/>
          <w:sz w:val="20"/>
          <w:szCs w:val="20"/>
        </w:rPr>
        <w:t xml:space="preserve">     </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Ακριβές Αντίγραφο                                                                                             </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w:t>
      </w:r>
      <w:r w:rsidRPr="00052640">
        <w:rPr>
          <w:rFonts w:ascii="Comic Sans MS" w:hAnsi="Comic Sans MS"/>
          <w:i/>
          <w:sz w:val="10"/>
          <w:szCs w:val="10"/>
        </w:rPr>
        <w:t xml:space="preserve"> Άρτα αυθημερόν </w:t>
      </w:r>
    </w:p>
    <w:p w:rsidR="004D529A" w:rsidRPr="00052640" w:rsidRDefault="004D529A" w:rsidP="004D529A">
      <w:pPr>
        <w:jc w:val="both"/>
        <w:rPr>
          <w:rFonts w:ascii="Comic Sans MS" w:hAnsi="Comic Sans MS"/>
          <w:i/>
          <w:sz w:val="10"/>
          <w:szCs w:val="10"/>
        </w:rPr>
      </w:pPr>
      <w:r w:rsidRPr="00052640">
        <w:rPr>
          <w:rFonts w:ascii="Comic Sans MS" w:hAnsi="Comic Sans MS"/>
          <w:i/>
          <w:sz w:val="10"/>
          <w:szCs w:val="10"/>
        </w:rPr>
        <w:t xml:space="preserve">           Με εντολή Δημάρχου </w:t>
      </w:r>
    </w:p>
    <w:p w:rsidR="004D529A" w:rsidRPr="00052640" w:rsidRDefault="004D529A" w:rsidP="004D529A">
      <w:pPr>
        <w:jc w:val="both"/>
        <w:rPr>
          <w:rFonts w:ascii="Comic Sans MS" w:hAnsi="Comic Sans MS"/>
          <w:i/>
          <w:sz w:val="10"/>
          <w:szCs w:val="10"/>
        </w:rPr>
      </w:pPr>
      <w:r w:rsidRPr="00052640">
        <w:rPr>
          <w:rFonts w:ascii="Comic Sans MS" w:hAnsi="Comic Sans MS"/>
          <w:i/>
          <w:sz w:val="10"/>
          <w:szCs w:val="10"/>
        </w:rPr>
        <w:t xml:space="preserve">              Ο  Υπάλληλος</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w:t>
      </w:r>
    </w:p>
    <w:p w:rsidR="004D529A" w:rsidRPr="00052640" w:rsidRDefault="004D529A" w:rsidP="004D529A">
      <w:pPr>
        <w:jc w:val="both"/>
        <w:rPr>
          <w:rFonts w:ascii="Comic Sans MS" w:hAnsi="Comic Sans MS"/>
          <w:b/>
          <w:sz w:val="10"/>
          <w:szCs w:val="10"/>
        </w:rPr>
      </w:pPr>
      <w:r w:rsidRPr="00052640">
        <w:rPr>
          <w:rFonts w:ascii="Comic Sans MS" w:hAnsi="Comic Sans MS"/>
          <w:b/>
          <w:i/>
          <w:sz w:val="10"/>
          <w:szCs w:val="10"/>
        </w:rPr>
        <w:t xml:space="preserve">                                                  </w:t>
      </w:r>
    </w:p>
    <w:p w:rsidR="00F837E9" w:rsidRDefault="004D529A">
      <w:pPr>
        <w:rPr>
          <w:rFonts w:ascii="Comic Sans MS" w:hAnsi="Comic Sans MS"/>
          <w:i/>
          <w:sz w:val="10"/>
          <w:szCs w:val="10"/>
        </w:rPr>
      </w:pPr>
      <w:r w:rsidRPr="00052640">
        <w:rPr>
          <w:rFonts w:ascii="Comic Sans MS" w:hAnsi="Comic Sans MS"/>
          <w:i/>
          <w:sz w:val="10"/>
          <w:szCs w:val="10"/>
        </w:rPr>
        <w:t xml:space="preserve">           </w:t>
      </w:r>
      <w:r w:rsidR="00CB5690" w:rsidRPr="00052640">
        <w:rPr>
          <w:rFonts w:ascii="Comic Sans MS" w:hAnsi="Comic Sans MS"/>
          <w:i/>
          <w:sz w:val="10"/>
          <w:szCs w:val="10"/>
        </w:rPr>
        <w:t xml:space="preserve">Θεόδωρος </w:t>
      </w:r>
      <w:proofErr w:type="spellStart"/>
      <w:r w:rsidR="00CB5690" w:rsidRPr="00052640">
        <w:rPr>
          <w:rFonts w:ascii="Comic Sans MS" w:hAnsi="Comic Sans MS"/>
          <w:i/>
          <w:sz w:val="10"/>
          <w:szCs w:val="10"/>
        </w:rPr>
        <w:t>Κ.Ντέμσιας</w:t>
      </w:r>
      <w:proofErr w:type="spellEnd"/>
      <w:r w:rsidR="00C972DD">
        <w:rPr>
          <w:rFonts w:ascii="Comic Sans MS" w:hAnsi="Comic Sans MS"/>
          <w:i/>
          <w:sz w:val="10"/>
          <w:szCs w:val="10"/>
        </w:rPr>
        <w:t xml:space="preserve"> </w:t>
      </w: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sectPr w:rsidR="00F837E9" w:rsidSect="00F73BF3">
      <w:headerReference w:type="default" r:id="rId8"/>
      <w:pgSz w:w="11906" w:h="16838"/>
      <w:pgMar w:top="993"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21F" w:rsidRDefault="0093221F" w:rsidP="00F837E9">
      <w:r>
        <w:separator/>
      </w:r>
    </w:p>
  </w:endnote>
  <w:endnote w:type="continuationSeparator" w:id="0">
    <w:p w:rsidR="0093221F" w:rsidRDefault="0093221F" w:rsidP="00F83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Mono">
    <w:panose1 w:val="02070409020205020404"/>
    <w:charset w:val="A1"/>
    <w:family w:val="modern"/>
    <w:pitch w:val="fixed"/>
    <w:sig w:usb0="E0001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entury Gothic">
    <w:panose1 w:val="020B0502020202020204"/>
    <w:charset w:val="A1"/>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21F" w:rsidRDefault="0093221F" w:rsidP="00F837E9">
      <w:r>
        <w:separator/>
      </w:r>
    </w:p>
  </w:footnote>
  <w:footnote w:type="continuationSeparator" w:id="0">
    <w:p w:rsidR="0093221F" w:rsidRDefault="0093221F" w:rsidP="00F83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1F" w:rsidRPr="00DA3357" w:rsidRDefault="0093221F">
    <w:pPr>
      <w:pStyle w:val="af7"/>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multilevel"/>
    <w:tmpl w:val="094060BA"/>
    <w:name w:val="WW8Num5"/>
    <w:lvl w:ilvl="0">
      <w:start w:val="1"/>
      <w:numFmt w:val="decimal"/>
      <w:lvlText w:val="%1"/>
      <w:lvlJc w:val="left"/>
      <w:pPr>
        <w:tabs>
          <w:tab w:val="num" w:pos="1104"/>
        </w:tabs>
        <w:ind w:left="1104" w:hanging="1104"/>
      </w:pPr>
      <w:rPr>
        <w:rFonts w:ascii="Arial" w:hAnsi="Arial" w:cs="Times New Roman"/>
        <w:b/>
        <w:color w:val="auto"/>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5">
    <w:nsid w:val="002D743C"/>
    <w:multiLevelType w:val="hybridMultilevel"/>
    <w:tmpl w:val="B100F87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18657E0D"/>
    <w:multiLevelType w:val="hybridMultilevel"/>
    <w:tmpl w:val="7B40ADE0"/>
    <w:lvl w:ilvl="0" w:tplc="04080001">
      <w:start w:val="1"/>
      <w:numFmt w:val="bullet"/>
      <w:lvlText w:val=""/>
      <w:lvlJc w:val="left"/>
      <w:pPr>
        <w:ind w:left="901" w:hanging="360"/>
      </w:pPr>
      <w:rPr>
        <w:rFonts w:ascii="Symbol" w:hAnsi="Symbol" w:hint="default"/>
      </w:rPr>
    </w:lvl>
    <w:lvl w:ilvl="1" w:tplc="04080003" w:tentative="1">
      <w:start w:val="1"/>
      <w:numFmt w:val="bullet"/>
      <w:lvlText w:val="o"/>
      <w:lvlJc w:val="left"/>
      <w:pPr>
        <w:ind w:left="1621" w:hanging="360"/>
      </w:pPr>
      <w:rPr>
        <w:rFonts w:ascii="Courier New" w:hAnsi="Courier New" w:cs="Courier New" w:hint="default"/>
      </w:rPr>
    </w:lvl>
    <w:lvl w:ilvl="2" w:tplc="04080005" w:tentative="1">
      <w:start w:val="1"/>
      <w:numFmt w:val="bullet"/>
      <w:lvlText w:val=""/>
      <w:lvlJc w:val="left"/>
      <w:pPr>
        <w:ind w:left="2341" w:hanging="360"/>
      </w:pPr>
      <w:rPr>
        <w:rFonts w:ascii="Wingdings" w:hAnsi="Wingdings" w:hint="default"/>
      </w:rPr>
    </w:lvl>
    <w:lvl w:ilvl="3" w:tplc="04080001" w:tentative="1">
      <w:start w:val="1"/>
      <w:numFmt w:val="bullet"/>
      <w:lvlText w:val=""/>
      <w:lvlJc w:val="left"/>
      <w:pPr>
        <w:ind w:left="3061" w:hanging="360"/>
      </w:pPr>
      <w:rPr>
        <w:rFonts w:ascii="Symbol" w:hAnsi="Symbol" w:hint="default"/>
      </w:rPr>
    </w:lvl>
    <w:lvl w:ilvl="4" w:tplc="04080003" w:tentative="1">
      <w:start w:val="1"/>
      <w:numFmt w:val="bullet"/>
      <w:lvlText w:val="o"/>
      <w:lvlJc w:val="left"/>
      <w:pPr>
        <w:ind w:left="3781" w:hanging="360"/>
      </w:pPr>
      <w:rPr>
        <w:rFonts w:ascii="Courier New" w:hAnsi="Courier New" w:cs="Courier New" w:hint="default"/>
      </w:rPr>
    </w:lvl>
    <w:lvl w:ilvl="5" w:tplc="04080005" w:tentative="1">
      <w:start w:val="1"/>
      <w:numFmt w:val="bullet"/>
      <w:lvlText w:val=""/>
      <w:lvlJc w:val="left"/>
      <w:pPr>
        <w:ind w:left="4501" w:hanging="360"/>
      </w:pPr>
      <w:rPr>
        <w:rFonts w:ascii="Wingdings" w:hAnsi="Wingdings" w:hint="default"/>
      </w:rPr>
    </w:lvl>
    <w:lvl w:ilvl="6" w:tplc="04080001" w:tentative="1">
      <w:start w:val="1"/>
      <w:numFmt w:val="bullet"/>
      <w:lvlText w:val=""/>
      <w:lvlJc w:val="left"/>
      <w:pPr>
        <w:ind w:left="5221" w:hanging="360"/>
      </w:pPr>
      <w:rPr>
        <w:rFonts w:ascii="Symbol" w:hAnsi="Symbol" w:hint="default"/>
      </w:rPr>
    </w:lvl>
    <w:lvl w:ilvl="7" w:tplc="04080003" w:tentative="1">
      <w:start w:val="1"/>
      <w:numFmt w:val="bullet"/>
      <w:lvlText w:val="o"/>
      <w:lvlJc w:val="left"/>
      <w:pPr>
        <w:ind w:left="5941" w:hanging="360"/>
      </w:pPr>
      <w:rPr>
        <w:rFonts w:ascii="Courier New" w:hAnsi="Courier New" w:cs="Courier New" w:hint="default"/>
      </w:rPr>
    </w:lvl>
    <w:lvl w:ilvl="8" w:tplc="04080005" w:tentative="1">
      <w:start w:val="1"/>
      <w:numFmt w:val="bullet"/>
      <w:lvlText w:val=""/>
      <w:lvlJc w:val="left"/>
      <w:pPr>
        <w:ind w:left="6661" w:hanging="360"/>
      </w:pPr>
      <w:rPr>
        <w:rFonts w:ascii="Wingdings" w:hAnsi="Wingdings" w:hint="default"/>
      </w:rPr>
    </w:lvl>
  </w:abstractNum>
  <w:abstractNum w:abstractNumId="17">
    <w:nsid w:val="1D03392F"/>
    <w:multiLevelType w:val="hybridMultilevel"/>
    <w:tmpl w:val="EC6698CA"/>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3CFB3C29"/>
    <w:multiLevelType w:val="hybridMultilevel"/>
    <w:tmpl w:val="574A3D44"/>
    <w:lvl w:ilvl="0" w:tplc="9AECE0FA">
      <w:start w:val="1"/>
      <w:numFmt w:val="bullet"/>
      <w:pStyle w:val="3"/>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FA77D1B"/>
    <w:multiLevelType w:val="multilevel"/>
    <w:tmpl w:val="00000003"/>
    <w:lvl w:ilvl="0">
      <w:start w:val="1"/>
      <w:numFmt w:val="bullet"/>
      <w:lvlText w:val=""/>
      <w:lvlJc w:val="left"/>
      <w:pPr>
        <w:tabs>
          <w:tab w:val="num" w:pos="644"/>
        </w:tabs>
        <w:ind w:left="644" w:hanging="360"/>
      </w:pPr>
      <w:rPr>
        <w:rFonts w:ascii="Symbol" w:hAnsi="Symbol" w:cs="Symbol"/>
      </w:rPr>
    </w:lvl>
    <w:lvl w:ilvl="1">
      <w:start w:val="7"/>
      <w:numFmt w:val="decimal"/>
      <w:lvlText w:val="%2."/>
      <w:lvlJc w:val="left"/>
      <w:pPr>
        <w:tabs>
          <w:tab w:val="num" w:pos="-76"/>
        </w:tabs>
        <w:ind w:left="-76" w:firstLine="0"/>
      </w:pPr>
      <w:rPr>
        <w:rFonts w:ascii="Courier New" w:hAnsi="Courier New" w:cs="Courier New"/>
      </w:rPr>
    </w:lvl>
    <w:lvl w:ilvl="2">
      <w:numFmt w:val="decimal"/>
      <w:lvlText w:val="%3"/>
      <w:lvlJc w:val="left"/>
      <w:pPr>
        <w:tabs>
          <w:tab w:val="num" w:pos="-76"/>
        </w:tabs>
        <w:ind w:left="-76" w:firstLine="0"/>
      </w:pPr>
    </w:lvl>
    <w:lvl w:ilvl="3">
      <w:numFmt w:val="decimal"/>
      <w:lvlText w:val="%4"/>
      <w:lvlJc w:val="left"/>
      <w:pPr>
        <w:tabs>
          <w:tab w:val="num" w:pos="-76"/>
        </w:tabs>
        <w:ind w:left="-76" w:firstLine="0"/>
      </w:pPr>
    </w:lvl>
    <w:lvl w:ilvl="4">
      <w:numFmt w:val="decimal"/>
      <w:lvlText w:val="%5"/>
      <w:lvlJc w:val="left"/>
      <w:pPr>
        <w:tabs>
          <w:tab w:val="num" w:pos="-76"/>
        </w:tabs>
        <w:ind w:left="-76" w:firstLine="0"/>
      </w:pPr>
    </w:lvl>
    <w:lvl w:ilvl="5">
      <w:numFmt w:val="decimal"/>
      <w:lvlText w:val="%6"/>
      <w:lvlJc w:val="left"/>
      <w:pPr>
        <w:tabs>
          <w:tab w:val="num" w:pos="-76"/>
        </w:tabs>
        <w:ind w:left="-76" w:firstLine="0"/>
      </w:pPr>
    </w:lvl>
    <w:lvl w:ilvl="6">
      <w:numFmt w:val="decimal"/>
      <w:lvlText w:val="%7"/>
      <w:lvlJc w:val="left"/>
      <w:pPr>
        <w:tabs>
          <w:tab w:val="num" w:pos="-76"/>
        </w:tabs>
        <w:ind w:left="-76" w:firstLine="0"/>
      </w:pPr>
    </w:lvl>
    <w:lvl w:ilvl="7">
      <w:numFmt w:val="decimal"/>
      <w:lvlText w:val="%8"/>
      <w:lvlJc w:val="left"/>
      <w:pPr>
        <w:tabs>
          <w:tab w:val="num" w:pos="-76"/>
        </w:tabs>
        <w:ind w:left="-76" w:firstLine="0"/>
      </w:pPr>
    </w:lvl>
    <w:lvl w:ilvl="8">
      <w:numFmt w:val="decimal"/>
      <w:lvlText w:val="%9"/>
      <w:lvlJc w:val="left"/>
      <w:pPr>
        <w:tabs>
          <w:tab w:val="num" w:pos="-76"/>
        </w:tabs>
        <w:ind w:left="-76" w:firstLine="0"/>
      </w:pPr>
    </w:lvl>
  </w:abstractNum>
  <w:abstractNum w:abstractNumId="20">
    <w:nsid w:val="56FF3C1D"/>
    <w:multiLevelType w:val="multilevel"/>
    <w:tmpl w:val="00000003"/>
    <w:lvl w:ilvl="0">
      <w:start w:val="1"/>
      <w:numFmt w:val="bullet"/>
      <w:lvlText w:val=""/>
      <w:lvlJc w:val="left"/>
      <w:pPr>
        <w:tabs>
          <w:tab w:val="num" w:pos="720"/>
        </w:tabs>
        <w:ind w:left="720" w:hanging="360"/>
      </w:pPr>
      <w:rPr>
        <w:rFonts w:ascii="Symbol" w:hAnsi="Symbol" w:cs="Symbol"/>
      </w:rPr>
    </w:lvl>
    <w:lvl w:ilvl="1">
      <w:start w:val="7"/>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nsid w:val="5F5E6B97"/>
    <w:multiLevelType w:val="hybridMultilevel"/>
    <w:tmpl w:val="C2E45D64"/>
    <w:lvl w:ilvl="0" w:tplc="04090001">
      <w:start w:val="1"/>
      <w:numFmt w:val="bullet"/>
      <w:pStyle w:val="8"/>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5EF5D1A"/>
    <w:multiLevelType w:val="hybridMultilevel"/>
    <w:tmpl w:val="D86AEF6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nsid w:val="693732F5"/>
    <w:multiLevelType w:val="hybridMultilevel"/>
    <w:tmpl w:val="8E76E6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1"/>
  </w:num>
  <w:num w:numId="3">
    <w:abstractNumId w:val="1"/>
  </w:num>
  <w:num w:numId="4">
    <w:abstractNumId w:val="0"/>
  </w:num>
  <w:num w:numId="5">
    <w:abstractNumId w:val="3"/>
  </w:num>
  <w:num w:numId="6">
    <w:abstractNumId w:val="20"/>
  </w:num>
  <w:num w:numId="7">
    <w:abstractNumId w:val="19"/>
  </w:num>
  <w:num w:numId="8">
    <w:abstractNumId w:val="15"/>
  </w:num>
  <w:num w:numId="9">
    <w:abstractNumId w:val="16"/>
  </w:num>
  <w:num w:numId="10">
    <w:abstractNumId w:val="17"/>
  </w:num>
  <w:num w:numId="11">
    <w:abstractNumId w:val="22"/>
  </w:num>
  <w:num w:numId="12">
    <w:abstractNumId w:val="2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footnotePr>
    <w:footnote w:id="-1"/>
    <w:footnote w:id="0"/>
  </w:footnotePr>
  <w:endnotePr>
    <w:endnote w:id="-1"/>
    <w:endnote w:id="0"/>
  </w:endnotePr>
  <w:compat/>
  <w:rsids>
    <w:rsidRoot w:val="003003B5"/>
    <w:rsid w:val="00015C90"/>
    <w:rsid w:val="00023799"/>
    <w:rsid w:val="000345D1"/>
    <w:rsid w:val="00037AE0"/>
    <w:rsid w:val="00042E62"/>
    <w:rsid w:val="00052640"/>
    <w:rsid w:val="00061DD3"/>
    <w:rsid w:val="000903B3"/>
    <w:rsid w:val="000B5D8A"/>
    <w:rsid w:val="000D3BA9"/>
    <w:rsid w:val="001524AB"/>
    <w:rsid w:val="00164455"/>
    <w:rsid w:val="001854BD"/>
    <w:rsid w:val="001B7FCE"/>
    <w:rsid w:val="001F41F8"/>
    <w:rsid w:val="00291E57"/>
    <w:rsid w:val="002A22CB"/>
    <w:rsid w:val="002B0F68"/>
    <w:rsid w:val="002B3FA0"/>
    <w:rsid w:val="002C241C"/>
    <w:rsid w:val="002C46FB"/>
    <w:rsid w:val="002D0D6E"/>
    <w:rsid w:val="002D37D6"/>
    <w:rsid w:val="002D7014"/>
    <w:rsid w:val="002E1908"/>
    <w:rsid w:val="002F7F1A"/>
    <w:rsid w:val="003003B5"/>
    <w:rsid w:val="0032107B"/>
    <w:rsid w:val="003313B3"/>
    <w:rsid w:val="00341469"/>
    <w:rsid w:val="003436C4"/>
    <w:rsid w:val="0035304B"/>
    <w:rsid w:val="003978D3"/>
    <w:rsid w:val="003D44AD"/>
    <w:rsid w:val="003E0A90"/>
    <w:rsid w:val="003E63BB"/>
    <w:rsid w:val="00403098"/>
    <w:rsid w:val="004101B2"/>
    <w:rsid w:val="004106DB"/>
    <w:rsid w:val="0044513E"/>
    <w:rsid w:val="004545D2"/>
    <w:rsid w:val="004A1D70"/>
    <w:rsid w:val="004C2055"/>
    <w:rsid w:val="004D21DC"/>
    <w:rsid w:val="004D529A"/>
    <w:rsid w:val="004D7FE3"/>
    <w:rsid w:val="004E15E4"/>
    <w:rsid w:val="004E20A0"/>
    <w:rsid w:val="004E6BEF"/>
    <w:rsid w:val="004F53BF"/>
    <w:rsid w:val="004F677C"/>
    <w:rsid w:val="00523684"/>
    <w:rsid w:val="0055380F"/>
    <w:rsid w:val="0057771B"/>
    <w:rsid w:val="00595611"/>
    <w:rsid w:val="005A1F00"/>
    <w:rsid w:val="005A6896"/>
    <w:rsid w:val="005E184D"/>
    <w:rsid w:val="005E625B"/>
    <w:rsid w:val="00652786"/>
    <w:rsid w:val="00670E14"/>
    <w:rsid w:val="006717E1"/>
    <w:rsid w:val="006A4EA0"/>
    <w:rsid w:val="006B3B45"/>
    <w:rsid w:val="006F1288"/>
    <w:rsid w:val="006F6FE4"/>
    <w:rsid w:val="00732030"/>
    <w:rsid w:val="00752D6C"/>
    <w:rsid w:val="007619AF"/>
    <w:rsid w:val="00763E4C"/>
    <w:rsid w:val="007D3D3F"/>
    <w:rsid w:val="007F616C"/>
    <w:rsid w:val="00883DAF"/>
    <w:rsid w:val="00892D8D"/>
    <w:rsid w:val="00892EAA"/>
    <w:rsid w:val="008B613A"/>
    <w:rsid w:val="00923EFF"/>
    <w:rsid w:val="0093221F"/>
    <w:rsid w:val="00933CF2"/>
    <w:rsid w:val="00995385"/>
    <w:rsid w:val="00997F2C"/>
    <w:rsid w:val="009A1C48"/>
    <w:rsid w:val="009B4578"/>
    <w:rsid w:val="009B6C5E"/>
    <w:rsid w:val="009F55D6"/>
    <w:rsid w:val="00A53959"/>
    <w:rsid w:val="00A5534E"/>
    <w:rsid w:val="00A55827"/>
    <w:rsid w:val="00AA7F38"/>
    <w:rsid w:val="00AE6AED"/>
    <w:rsid w:val="00AE7B2A"/>
    <w:rsid w:val="00B2302C"/>
    <w:rsid w:val="00B25737"/>
    <w:rsid w:val="00B40F2A"/>
    <w:rsid w:val="00B7531F"/>
    <w:rsid w:val="00B82665"/>
    <w:rsid w:val="00B879FA"/>
    <w:rsid w:val="00B90F3F"/>
    <w:rsid w:val="00BB5F5B"/>
    <w:rsid w:val="00C25F07"/>
    <w:rsid w:val="00C33637"/>
    <w:rsid w:val="00C41641"/>
    <w:rsid w:val="00C43EAA"/>
    <w:rsid w:val="00C52950"/>
    <w:rsid w:val="00C71555"/>
    <w:rsid w:val="00C972DD"/>
    <w:rsid w:val="00CB5690"/>
    <w:rsid w:val="00CD7018"/>
    <w:rsid w:val="00CE247E"/>
    <w:rsid w:val="00D0401A"/>
    <w:rsid w:val="00D51896"/>
    <w:rsid w:val="00D55E39"/>
    <w:rsid w:val="00D56483"/>
    <w:rsid w:val="00DA3357"/>
    <w:rsid w:val="00DC6132"/>
    <w:rsid w:val="00DD1164"/>
    <w:rsid w:val="00DD4ED5"/>
    <w:rsid w:val="00DF0290"/>
    <w:rsid w:val="00E0016D"/>
    <w:rsid w:val="00E0726F"/>
    <w:rsid w:val="00E156D2"/>
    <w:rsid w:val="00E32A92"/>
    <w:rsid w:val="00EB40AF"/>
    <w:rsid w:val="00EC6712"/>
    <w:rsid w:val="00EF3EBD"/>
    <w:rsid w:val="00F058EA"/>
    <w:rsid w:val="00F17775"/>
    <w:rsid w:val="00F27FCF"/>
    <w:rsid w:val="00F616D4"/>
    <w:rsid w:val="00F6253F"/>
    <w:rsid w:val="00F65C6E"/>
    <w:rsid w:val="00F70894"/>
    <w:rsid w:val="00F73BF3"/>
    <w:rsid w:val="00F75A94"/>
    <w:rsid w:val="00F761FB"/>
    <w:rsid w:val="00F837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83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B90F3F"/>
    <w:pPr>
      <w:keepNext/>
      <w:widowControl w:val="0"/>
      <w:tabs>
        <w:tab w:val="num" w:pos="0"/>
      </w:tabs>
      <w:suppressAutoHyphens/>
      <w:ind w:left="432" w:hanging="432"/>
      <w:outlineLvl w:val="1"/>
    </w:pPr>
    <w:rPr>
      <w:rFonts w:ascii="Arial" w:eastAsia="Andale Sans UI" w:hAnsi="Arial" w:cs="Arial"/>
      <w:b/>
      <w:kern w:val="2"/>
      <w:lang w:eastAsia="zh-CN"/>
    </w:rPr>
  </w:style>
  <w:style w:type="paragraph" w:styleId="3">
    <w:name w:val="heading 3"/>
    <w:basedOn w:val="a"/>
    <w:next w:val="a"/>
    <w:link w:val="3Char"/>
    <w:qFormat/>
    <w:rsid w:val="00F837E9"/>
    <w:pPr>
      <w:keepNext/>
      <w:widowControl w:val="0"/>
      <w:numPr>
        <w:numId w:val="1"/>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F837E9"/>
    <w:pPr>
      <w:keepNext/>
      <w:widowControl w:val="0"/>
      <w:tabs>
        <w:tab w:val="num" w:pos="360"/>
      </w:tabs>
      <w:suppressAutoHyphens/>
      <w:ind w:left="360" w:hanging="360"/>
      <w:jc w:val="center"/>
      <w:outlineLvl w:val="5"/>
    </w:pPr>
    <w:rPr>
      <w:rFonts w:eastAsia="Andale Sans UI"/>
      <w:b/>
      <w:kern w:val="1"/>
      <w:sz w:val="22"/>
      <w:lang w:eastAsia="zh-CN"/>
    </w:rPr>
  </w:style>
  <w:style w:type="paragraph" w:styleId="8">
    <w:name w:val="heading 8"/>
    <w:basedOn w:val="a"/>
    <w:next w:val="a"/>
    <w:link w:val="8Char"/>
    <w:qFormat/>
    <w:rsid w:val="00F837E9"/>
    <w:pPr>
      <w:keepNext/>
      <w:widowControl w:val="0"/>
      <w:numPr>
        <w:numId w:val="2"/>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837E9"/>
    <w:pPr>
      <w:keepNext/>
      <w:widowControl w:val="0"/>
      <w:tabs>
        <w:tab w:val="num" w:pos="360"/>
      </w:tabs>
      <w:suppressAutoHyphens/>
      <w:ind w:left="360" w:hanging="360"/>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3003B5"/>
    <w:pPr>
      <w:spacing w:line="360" w:lineRule="auto"/>
      <w:jc w:val="both"/>
    </w:pPr>
    <w:rPr>
      <w:szCs w:val="20"/>
    </w:rPr>
  </w:style>
  <w:style w:type="character" w:customStyle="1" w:styleId="2Char0">
    <w:name w:val="Σώμα κείμενου 2 Char"/>
    <w:basedOn w:val="a0"/>
    <w:link w:val="20"/>
    <w:rsid w:val="003003B5"/>
    <w:rPr>
      <w:rFonts w:ascii="Times New Roman" w:eastAsia="Times New Roman" w:hAnsi="Times New Roman" w:cs="Times New Roman"/>
      <w:sz w:val="24"/>
      <w:szCs w:val="20"/>
      <w:lang w:eastAsia="el-GR"/>
    </w:rPr>
  </w:style>
  <w:style w:type="character" w:styleId="a3">
    <w:name w:val="Strong"/>
    <w:basedOn w:val="a0"/>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rsid w:val="003003B5"/>
    <w:rPr>
      <w:rFonts w:ascii="Tahoma" w:eastAsia="Times New Roman" w:hAnsi="Tahoma" w:cs="Tahoma"/>
      <w:sz w:val="16"/>
      <w:szCs w:val="16"/>
      <w:lang w:eastAsia="el-GR"/>
    </w:rPr>
  </w:style>
  <w:style w:type="character" w:styleId="-">
    <w:name w:val="Hyperlink"/>
    <w:basedOn w:val="a0"/>
    <w:uiPriority w:val="99"/>
    <w:unhideWhenUsed/>
    <w:rsid w:val="004D529A"/>
    <w:rPr>
      <w:color w:val="0000FF"/>
      <w:u w:val="single"/>
    </w:rPr>
  </w:style>
  <w:style w:type="paragraph" w:styleId="a5">
    <w:name w:val="Body Text"/>
    <w:basedOn w:val="a"/>
    <w:link w:val="Char0"/>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customStyle="1" w:styleId="10">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 w:type="paragraph" w:customStyle="1" w:styleId="Standard">
    <w:name w:val="Standard"/>
    <w:rsid w:val="00B90F3F"/>
    <w:pPr>
      <w:widowControl w:val="0"/>
      <w:suppressAutoHyphens/>
      <w:jc w:val="left"/>
      <w:textAlignment w:val="baseline"/>
    </w:pPr>
    <w:rPr>
      <w:rFonts w:ascii="Times New Roman" w:eastAsia="Times New Roman" w:hAnsi="Times New Roman" w:cs="Tahoma"/>
      <w:kern w:val="1"/>
      <w:sz w:val="24"/>
      <w:szCs w:val="24"/>
      <w:lang w:val="en-US" w:eastAsia="zh-CN"/>
    </w:rPr>
  </w:style>
  <w:style w:type="character" w:customStyle="1" w:styleId="2Char">
    <w:name w:val="Επικεφαλίδα 2 Char"/>
    <w:basedOn w:val="a0"/>
    <w:link w:val="2"/>
    <w:rsid w:val="00B90F3F"/>
    <w:rPr>
      <w:rFonts w:ascii="Arial" w:eastAsia="Andale Sans UI" w:hAnsi="Arial" w:cs="Arial"/>
      <w:b/>
      <w:kern w:val="2"/>
      <w:sz w:val="24"/>
      <w:szCs w:val="24"/>
      <w:lang w:eastAsia="zh-CN"/>
    </w:rPr>
  </w:style>
  <w:style w:type="character" w:customStyle="1" w:styleId="1Char">
    <w:name w:val="Επικεφαλίδα 1 Char"/>
    <w:basedOn w:val="a0"/>
    <w:link w:val="1"/>
    <w:uiPriority w:val="9"/>
    <w:rsid w:val="00F837E9"/>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rsid w:val="00F837E9"/>
    <w:rPr>
      <w:rFonts w:ascii="Arial" w:eastAsia="Andale Sans UI" w:hAnsi="Arial" w:cs="Arial"/>
      <w:b/>
      <w:kern w:val="1"/>
      <w:sz w:val="24"/>
      <w:szCs w:val="24"/>
      <w:lang w:eastAsia="zh-CN"/>
    </w:rPr>
  </w:style>
  <w:style w:type="character" w:customStyle="1" w:styleId="6Char">
    <w:name w:val="Επικεφαλίδα 6 Char"/>
    <w:basedOn w:val="a0"/>
    <w:link w:val="6"/>
    <w:rsid w:val="00F837E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837E9"/>
    <w:rPr>
      <w:rFonts w:ascii="Arial" w:eastAsia="Andale Sans UI" w:hAnsi="Arial" w:cs="Arial"/>
      <w:b/>
      <w:bCs/>
      <w:kern w:val="1"/>
      <w:sz w:val="24"/>
      <w:szCs w:val="24"/>
      <w:lang w:eastAsia="zh-CN"/>
    </w:rPr>
  </w:style>
  <w:style w:type="character" w:customStyle="1" w:styleId="9Char">
    <w:name w:val="Επικεφαλίδα 9 Char"/>
    <w:basedOn w:val="a0"/>
    <w:link w:val="9"/>
    <w:rsid w:val="00F837E9"/>
    <w:rPr>
      <w:rFonts w:ascii="Arial" w:eastAsia="Andale Sans UI" w:hAnsi="Arial" w:cs="Arial"/>
      <w:bCs/>
      <w:kern w:val="1"/>
      <w:sz w:val="24"/>
      <w:szCs w:val="24"/>
      <w:lang w:eastAsia="zh-CN"/>
    </w:rPr>
  </w:style>
  <w:style w:type="character" w:customStyle="1" w:styleId="WW8Num1z0">
    <w:name w:val="WW8Num1z0"/>
    <w:rsid w:val="00F837E9"/>
  </w:style>
  <w:style w:type="character" w:customStyle="1" w:styleId="WW8Num1z1">
    <w:name w:val="WW8Num1z1"/>
    <w:rsid w:val="00F837E9"/>
  </w:style>
  <w:style w:type="character" w:customStyle="1" w:styleId="WW8Num1z2">
    <w:name w:val="WW8Num1z2"/>
    <w:rsid w:val="00F837E9"/>
  </w:style>
  <w:style w:type="character" w:customStyle="1" w:styleId="WW8Num1z3">
    <w:name w:val="WW8Num1z3"/>
    <w:rsid w:val="00F837E9"/>
  </w:style>
  <w:style w:type="character" w:customStyle="1" w:styleId="WW8Num1z4">
    <w:name w:val="WW8Num1z4"/>
    <w:rsid w:val="00F837E9"/>
  </w:style>
  <w:style w:type="character" w:customStyle="1" w:styleId="WW8Num1z5">
    <w:name w:val="WW8Num1z5"/>
    <w:rsid w:val="00F837E9"/>
  </w:style>
  <w:style w:type="character" w:customStyle="1" w:styleId="WW8Num1z6">
    <w:name w:val="WW8Num1z6"/>
    <w:rsid w:val="00F837E9"/>
  </w:style>
  <w:style w:type="character" w:customStyle="1" w:styleId="WW8Num1z7">
    <w:name w:val="WW8Num1z7"/>
    <w:rsid w:val="00F837E9"/>
  </w:style>
  <w:style w:type="character" w:customStyle="1" w:styleId="WW8Num1z8">
    <w:name w:val="WW8Num1z8"/>
    <w:rsid w:val="00F837E9"/>
  </w:style>
  <w:style w:type="character" w:customStyle="1" w:styleId="WW8Num2z0">
    <w:name w:val="WW8Num2z0"/>
    <w:rsid w:val="00F837E9"/>
    <w:rPr>
      <w:rFonts w:ascii="Wingdings" w:hAnsi="Wingdings" w:cs="Wingdings"/>
      <w:b/>
      <w:shadow/>
      <w:sz w:val="22"/>
      <w:szCs w:val="22"/>
      <w:lang w:val="el-GR"/>
    </w:rPr>
  </w:style>
  <w:style w:type="character" w:customStyle="1" w:styleId="WW8Num2z1">
    <w:name w:val="WW8Num2z1"/>
    <w:rsid w:val="00F837E9"/>
  </w:style>
  <w:style w:type="character" w:customStyle="1" w:styleId="WW8Num2z2">
    <w:name w:val="WW8Num2z2"/>
    <w:rsid w:val="00F837E9"/>
  </w:style>
  <w:style w:type="character" w:customStyle="1" w:styleId="WW8Num2z3">
    <w:name w:val="WW8Num2z3"/>
    <w:rsid w:val="00F837E9"/>
  </w:style>
  <w:style w:type="character" w:customStyle="1" w:styleId="WW8Num2z4">
    <w:name w:val="WW8Num2z4"/>
    <w:rsid w:val="00F837E9"/>
  </w:style>
  <w:style w:type="character" w:customStyle="1" w:styleId="WW8Num2z5">
    <w:name w:val="WW8Num2z5"/>
    <w:rsid w:val="00F837E9"/>
  </w:style>
  <w:style w:type="character" w:customStyle="1" w:styleId="WW8Num2z6">
    <w:name w:val="WW8Num2z6"/>
    <w:rsid w:val="00F837E9"/>
  </w:style>
  <w:style w:type="character" w:customStyle="1" w:styleId="WW8Num2z7">
    <w:name w:val="WW8Num2z7"/>
    <w:rsid w:val="00F837E9"/>
  </w:style>
  <w:style w:type="character" w:customStyle="1" w:styleId="WW8Num2z8">
    <w:name w:val="WW8Num2z8"/>
    <w:rsid w:val="00F837E9"/>
  </w:style>
  <w:style w:type="character" w:customStyle="1" w:styleId="WW8Num3z0">
    <w:name w:val="WW8Num3z0"/>
    <w:rsid w:val="00F837E9"/>
    <w:rPr>
      <w:rFonts w:ascii="Wingdings" w:hAnsi="Wingdings" w:cs="Wingdings"/>
      <w:b/>
      <w:shadow/>
      <w:sz w:val="22"/>
      <w:szCs w:val="22"/>
      <w:lang w:val="el-GR"/>
    </w:rPr>
  </w:style>
  <w:style w:type="character" w:customStyle="1" w:styleId="WW8Num3z1">
    <w:name w:val="WW8Num3z1"/>
    <w:rsid w:val="00F837E9"/>
    <w:rPr>
      <w:rFonts w:ascii="Courier New" w:hAnsi="Courier New" w:cs="Courier New"/>
    </w:rPr>
  </w:style>
  <w:style w:type="character" w:customStyle="1" w:styleId="WW8Num3z2">
    <w:name w:val="WW8Num3z2"/>
    <w:rsid w:val="00F837E9"/>
  </w:style>
  <w:style w:type="character" w:customStyle="1" w:styleId="WW8Num3z3">
    <w:name w:val="WW8Num3z3"/>
    <w:rsid w:val="00F837E9"/>
    <w:rPr>
      <w:rFonts w:ascii="Symbol" w:hAnsi="Symbol" w:cs="Symbol"/>
    </w:rPr>
  </w:style>
  <w:style w:type="character" w:customStyle="1" w:styleId="WW8Num3z4">
    <w:name w:val="WW8Num3z4"/>
    <w:rsid w:val="00F837E9"/>
  </w:style>
  <w:style w:type="character" w:customStyle="1" w:styleId="WW8Num3z5">
    <w:name w:val="WW8Num3z5"/>
    <w:rsid w:val="00F837E9"/>
  </w:style>
  <w:style w:type="character" w:customStyle="1" w:styleId="WW8Num3z6">
    <w:name w:val="WW8Num3z6"/>
    <w:rsid w:val="00F837E9"/>
  </w:style>
  <w:style w:type="character" w:customStyle="1" w:styleId="WW8Num3z7">
    <w:name w:val="WW8Num3z7"/>
    <w:rsid w:val="00F837E9"/>
    <w:rPr>
      <w:rFonts w:cs="Arial"/>
      <w:b/>
      <w:shadow/>
      <w:spacing w:val="40"/>
      <w:lang w:eastAsia="zh-CN"/>
    </w:rPr>
  </w:style>
  <w:style w:type="character" w:customStyle="1" w:styleId="WW8Num3z8">
    <w:name w:val="WW8Num3z8"/>
    <w:rsid w:val="00F837E9"/>
  </w:style>
  <w:style w:type="character" w:customStyle="1" w:styleId="WW8Num4z0">
    <w:name w:val="WW8Num4z0"/>
    <w:rsid w:val="00F837E9"/>
    <w:rPr>
      <w:rFonts w:ascii="Cambria" w:hAnsi="Cambria" w:cs="Cambria"/>
      <w:sz w:val="18"/>
      <w:szCs w:val="18"/>
      <w:lang w:val="el-GR"/>
    </w:rPr>
  </w:style>
  <w:style w:type="character" w:customStyle="1" w:styleId="WW8Num4z1">
    <w:name w:val="WW8Num4z1"/>
    <w:rsid w:val="00F837E9"/>
  </w:style>
  <w:style w:type="character" w:customStyle="1" w:styleId="WW8Num4z2">
    <w:name w:val="WW8Num4z2"/>
    <w:rsid w:val="00F837E9"/>
  </w:style>
  <w:style w:type="character" w:customStyle="1" w:styleId="WW8Num4z3">
    <w:name w:val="WW8Num4z3"/>
    <w:rsid w:val="00F837E9"/>
  </w:style>
  <w:style w:type="character" w:customStyle="1" w:styleId="WW8Num4z4">
    <w:name w:val="WW8Num4z4"/>
    <w:rsid w:val="00F837E9"/>
  </w:style>
  <w:style w:type="character" w:customStyle="1" w:styleId="WW8Num4z5">
    <w:name w:val="WW8Num4z5"/>
    <w:rsid w:val="00F837E9"/>
  </w:style>
  <w:style w:type="character" w:customStyle="1" w:styleId="WW8Num4z6">
    <w:name w:val="WW8Num4z6"/>
    <w:rsid w:val="00F837E9"/>
  </w:style>
  <w:style w:type="character" w:customStyle="1" w:styleId="WW8Num4z7">
    <w:name w:val="WW8Num4z7"/>
    <w:rsid w:val="00F837E9"/>
  </w:style>
  <w:style w:type="character" w:customStyle="1" w:styleId="WW8Num4z8">
    <w:name w:val="WW8Num4z8"/>
    <w:rsid w:val="00F837E9"/>
  </w:style>
  <w:style w:type="character" w:customStyle="1" w:styleId="WW8Num5z0">
    <w:name w:val="WW8Num5z0"/>
    <w:rsid w:val="00F837E9"/>
    <w:rPr>
      <w:rFonts w:ascii="Arial" w:hAnsi="Arial" w:cs="Times New Roman"/>
      <w:b/>
      <w:sz w:val="22"/>
      <w:szCs w:val="22"/>
      <w:lang w:val="el-GR"/>
    </w:rPr>
  </w:style>
  <w:style w:type="character" w:customStyle="1" w:styleId="WW8Num5z1">
    <w:name w:val="WW8Num5z1"/>
    <w:rsid w:val="00F837E9"/>
    <w:rPr>
      <w:rFonts w:ascii="Cambria" w:hAnsi="Cambria" w:cs="Times New Roman"/>
      <w:b/>
      <w:bCs/>
      <w:sz w:val="22"/>
      <w:szCs w:val="22"/>
      <w:lang w:val="el-GR"/>
    </w:rPr>
  </w:style>
  <w:style w:type="character" w:customStyle="1" w:styleId="WW8Num6z0">
    <w:name w:val="WW8Num6z0"/>
    <w:rsid w:val="00F837E9"/>
  </w:style>
  <w:style w:type="character" w:customStyle="1" w:styleId="WW8Num6z1">
    <w:name w:val="WW8Num6z1"/>
    <w:rsid w:val="00F837E9"/>
    <w:rPr>
      <w:rFonts w:ascii="Cambria" w:hAnsi="Cambria" w:cs="Cambria"/>
      <w:b/>
      <w:sz w:val="22"/>
      <w:szCs w:val="22"/>
    </w:rPr>
  </w:style>
  <w:style w:type="character" w:customStyle="1" w:styleId="WW8Num6z2">
    <w:name w:val="WW8Num6z2"/>
    <w:rsid w:val="00F837E9"/>
  </w:style>
  <w:style w:type="character" w:customStyle="1" w:styleId="WW8Num6z3">
    <w:name w:val="WW8Num6z3"/>
    <w:rsid w:val="00F837E9"/>
  </w:style>
  <w:style w:type="character" w:customStyle="1" w:styleId="WW8Num6z4">
    <w:name w:val="WW8Num6z4"/>
    <w:rsid w:val="00F837E9"/>
  </w:style>
  <w:style w:type="character" w:customStyle="1" w:styleId="WW8Num6z5">
    <w:name w:val="WW8Num6z5"/>
    <w:rsid w:val="00F837E9"/>
  </w:style>
  <w:style w:type="character" w:customStyle="1" w:styleId="WW8Num6z6">
    <w:name w:val="WW8Num6z6"/>
    <w:rsid w:val="00F837E9"/>
  </w:style>
  <w:style w:type="character" w:customStyle="1" w:styleId="WW8Num6z7">
    <w:name w:val="WW8Num6z7"/>
    <w:rsid w:val="00F837E9"/>
  </w:style>
  <w:style w:type="character" w:customStyle="1" w:styleId="WW8Num6z8">
    <w:name w:val="WW8Num6z8"/>
    <w:rsid w:val="00F837E9"/>
  </w:style>
  <w:style w:type="character" w:customStyle="1" w:styleId="WW8Num7z0">
    <w:name w:val="WW8Num7z0"/>
    <w:rsid w:val="00F837E9"/>
    <w:rPr>
      <w:rFonts w:ascii="Cambria" w:hAnsi="Cambria" w:cs="Cambria"/>
      <w:b/>
      <w:spacing w:val="0"/>
      <w:sz w:val="20"/>
      <w:szCs w:val="20"/>
    </w:rPr>
  </w:style>
  <w:style w:type="character" w:customStyle="1" w:styleId="WW8Num8z0">
    <w:name w:val="WW8Num8z0"/>
    <w:rsid w:val="00F837E9"/>
  </w:style>
  <w:style w:type="character" w:customStyle="1" w:styleId="WW8Num8z1">
    <w:name w:val="WW8Num8z1"/>
    <w:rsid w:val="00F837E9"/>
    <w:rPr>
      <w:rFonts w:ascii="Cambria" w:hAnsi="Cambria" w:cs="Cambria"/>
      <w:b/>
      <w:i/>
      <w:sz w:val="20"/>
      <w:szCs w:val="22"/>
      <w:lang w:val="en-US"/>
    </w:rPr>
  </w:style>
  <w:style w:type="character" w:customStyle="1" w:styleId="WW8Num8z2">
    <w:name w:val="WW8Num8z2"/>
    <w:rsid w:val="00F837E9"/>
  </w:style>
  <w:style w:type="character" w:customStyle="1" w:styleId="WW8Num8z3">
    <w:name w:val="WW8Num8z3"/>
    <w:rsid w:val="00F837E9"/>
  </w:style>
  <w:style w:type="character" w:customStyle="1" w:styleId="WW8Num8z4">
    <w:name w:val="WW8Num8z4"/>
    <w:rsid w:val="00F837E9"/>
  </w:style>
  <w:style w:type="character" w:customStyle="1" w:styleId="WW8Num8z5">
    <w:name w:val="WW8Num8z5"/>
    <w:rsid w:val="00F837E9"/>
  </w:style>
  <w:style w:type="character" w:customStyle="1" w:styleId="WW8Num8z6">
    <w:name w:val="WW8Num8z6"/>
    <w:rsid w:val="00F837E9"/>
  </w:style>
  <w:style w:type="character" w:customStyle="1" w:styleId="WW8Num8z7">
    <w:name w:val="WW8Num8z7"/>
    <w:rsid w:val="00F837E9"/>
  </w:style>
  <w:style w:type="character" w:customStyle="1" w:styleId="WW8Num8z8">
    <w:name w:val="WW8Num8z8"/>
    <w:rsid w:val="00F837E9"/>
  </w:style>
  <w:style w:type="character" w:customStyle="1" w:styleId="WW8Num9z0">
    <w:name w:val="WW8Num9z0"/>
    <w:rsid w:val="00F837E9"/>
    <w:rPr>
      <w:b/>
      <w:color w:val="FF0000"/>
      <w:sz w:val="20"/>
    </w:rPr>
  </w:style>
  <w:style w:type="character" w:customStyle="1" w:styleId="WW8Num9z1">
    <w:name w:val="WW8Num9z1"/>
    <w:rsid w:val="00F837E9"/>
    <w:rPr>
      <w:rFonts w:ascii="Cambria" w:hAnsi="Cambria" w:cs="Cambria"/>
      <w:b/>
      <w:color w:val="000000"/>
      <w:sz w:val="20"/>
      <w:szCs w:val="22"/>
      <w:lang w:val="el-GR"/>
    </w:rPr>
  </w:style>
  <w:style w:type="character" w:customStyle="1" w:styleId="WW8Num10z0">
    <w:name w:val="WW8Num10z0"/>
    <w:rsid w:val="00F837E9"/>
    <w:rPr>
      <w:rFonts w:ascii="Arial" w:hAnsi="Arial" w:cs="Arial"/>
      <w:b/>
      <w:sz w:val="20"/>
      <w:szCs w:val="22"/>
    </w:rPr>
  </w:style>
  <w:style w:type="character" w:customStyle="1" w:styleId="WW8Num10z1">
    <w:name w:val="WW8Num10z1"/>
    <w:rsid w:val="00F837E9"/>
    <w:rPr>
      <w:rFonts w:ascii="Cambria" w:hAnsi="Cambria" w:cs="Arial"/>
      <w:b/>
      <w:sz w:val="20"/>
      <w:szCs w:val="22"/>
    </w:rPr>
  </w:style>
  <w:style w:type="character" w:customStyle="1" w:styleId="WW8Num11z0">
    <w:name w:val="WW8Num11z0"/>
    <w:rsid w:val="00F837E9"/>
    <w:rPr>
      <w:rFonts w:ascii="Symbol" w:hAnsi="Symbol" w:cs="Symbol"/>
      <w:sz w:val="22"/>
      <w:szCs w:val="22"/>
    </w:rPr>
  </w:style>
  <w:style w:type="character" w:customStyle="1" w:styleId="WW8Num12z0">
    <w:name w:val="WW8Num12z0"/>
    <w:rsid w:val="00F837E9"/>
    <w:rPr>
      <w:rFonts w:ascii="Arial" w:hAnsi="Arial" w:cs="Arial"/>
      <w:b/>
      <w:sz w:val="22"/>
      <w:szCs w:val="22"/>
    </w:rPr>
  </w:style>
  <w:style w:type="character" w:customStyle="1" w:styleId="WW8Num12z1">
    <w:name w:val="WW8Num12z1"/>
    <w:rsid w:val="00F837E9"/>
    <w:rPr>
      <w:rFonts w:ascii="Cambria" w:hAnsi="Cambria" w:cs="Arial"/>
      <w:b/>
      <w:sz w:val="22"/>
      <w:szCs w:val="22"/>
    </w:rPr>
  </w:style>
  <w:style w:type="character" w:customStyle="1" w:styleId="WW8Num13z0">
    <w:name w:val="WW8Num13z0"/>
    <w:rsid w:val="00F837E9"/>
    <w:rPr>
      <w:rFonts w:ascii="Calibri" w:hAnsi="Calibri" w:cs="Arial"/>
      <w:b/>
      <w:spacing w:val="5"/>
      <w:sz w:val="22"/>
      <w:szCs w:val="22"/>
    </w:rPr>
  </w:style>
  <w:style w:type="character" w:customStyle="1" w:styleId="WW8Num14z0">
    <w:name w:val="WW8Num14z0"/>
    <w:rsid w:val="00F837E9"/>
    <w:rPr>
      <w:rFonts w:ascii="Cambria" w:hAnsi="Cambria" w:cs="Cambria"/>
      <w:sz w:val="18"/>
      <w:szCs w:val="18"/>
      <w:lang w:val="el-GR"/>
    </w:rPr>
  </w:style>
  <w:style w:type="character" w:customStyle="1" w:styleId="WW8Num14z1">
    <w:name w:val="WW8Num14z1"/>
    <w:rsid w:val="00F837E9"/>
  </w:style>
  <w:style w:type="character" w:customStyle="1" w:styleId="WW8Num14z2">
    <w:name w:val="WW8Num14z2"/>
    <w:rsid w:val="00F837E9"/>
  </w:style>
  <w:style w:type="character" w:customStyle="1" w:styleId="WW8Num14z3">
    <w:name w:val="WW8Num14z3"/>
    <w:rsid w:val="00F837E9"/>
  </w:style>
  <w:style w:type="character" w:customStyle="1" w:styleId="WW8Num14z4">
    <w:name w:val="WW8Num14z4"/>
    <w:rsid w:val="00F837E9"/>
  </w:style>
  <w:style w:type="character" w:customStyle="1" w:styleId="WW8Num14z5">
    <w:name w:val="WW8Num14z5"/>
    <w:rsid w:val="00F837E9"/>
  </w:style>
  <w:style w:type="character" w:customStyle="1" w:styleId="WW8Num14z6">
    <w:name w:val="WW8Num14z6"/>
    <w:rsid w:val="00F837E9"/>
  </w:style>
  <w:style w:type="character" w:customStyle="1" w:styleId="WW8Num14z7">
    <w:name w:val="WW8Num14z7"/>
    <w:rsid w:val="00F837E9"/>
  </w:style>
  <w:style w:type="character" w:customStyle="1" w:styleId="WW8Num14z8">
    <w:name w:val="WW8Num14z8"/>
    <w:rsid w:val="00F837E9"/>
  </w:style>
  <w:style w:type="character" w:customStyle="1" w:styleId="WW8Num5z2">
    <w:name w:val="WW8Num5z2"/>
    <w:rsid w:val="00F837E9"/>
  </w:style>
  <w:style w:type="character" w:customStyle="1" w:styleId="WW8Num5z3">
    <w:name w:val="WW8Num5z3"/>
    <w:rsid w:val="00F837E9"/>
  </w:style>
  <w:style w:type="character" w:customStyle="1" w:styleId="WW8Num5z4">
    <w:name w:val="WW8Num5z4"/>
    <w:rsid w:val="00F837E9"/>
  </w:style>
  <w:style w:type="character" w:customStyle="1" w:styleId="WW8Num5z5">
    <w:name w:val="WW8Num5z5"/>
    <w:rsid w:val="00F837E9"/>
  </w:style>
  <w:style w:type="character" w:customStyle="1" w:styleId="WW8Num5z6">
    <w:name w:val="WW8Num5z6"/>
    <w:rsid w:val="00F837E9"/>
  </w:style>
  <w:style w:type="character" w:customStyle="1" w:styleId="WW8Num5z7">
    <w:name w:val="WW8Num5z7"/>
    <w:rsid w:val="00F837E9"/>
  </w:style>
  <w:style w:type="character" w:customStyle="1" w:styleId="WW8Num5z8">
    <w:name w:val="WW8Num5z8"/>
    <w:rsid w:val="00F837E9"/>
  </w:style>
  <w:style w:type="character" w:customStyle="1" w:styleId="WW8Num7z1">
    <w:name w:val="WW8Num7z1"/>
    <w:rsid w:val="00F837E9"/>
    <w:rPr>
      <w:rFonts w:ascii="Cambria" w:hAnsi="Cambria" w:cs="Cambria"/>
      <w:b/>
      <w:i/>
      <w:sz w:val="20"/>
      <w:szCs w:val="22"/>
      <w:lang w:val="en-US"/>
    </w:rPr>
  </w:style>
  <w:style w:type="character" w:customStyle="1" w:styleId="WW8Num7z2">
    <w:name w:val="WW8Num7z2"/>
    <w:rsid w:val="00F837E9"/>
  </w:style>
  <w:style w:type="character" w:customStyle="1" w:styleId="WW8Num7z3">
    <w:name w:val="WW8Num7z3"/>
    <w:rsid w:val="00F837E9"/>
  </w:style>
  <w:style w:type="character" w:customStyle="1" w:styleId="WW8Num7z4">
    <w:name w:val="WW8Num7z4"/>
    <w:rsid w:val="00F837E9"/>
  </w:style>
  <w:style w:type="character" w:customStyle="1" w:styleId="WW8Num7z5">
    <w:name w:val="WW8Num7z5"/>
    <w:rsid w:val="00F837E9"/>
  </w:style>
  <w:style w:type="character" w:customStyle="1" w:styleId="WW8Num7z6">
    <w:name w:val="WW8Num7z6"/>
    <w:rsid w:val="00F837E9"/>
  </w:style>
  <w:style w:type="character" w:customStyle="1" w:styleId="WW8Num7z7">
    <w:name w:val="WW8Num7z7"/>
    <w:rsid w:val="00F837E9"/>
  </w:style>
  <w:style w:type="character" w:customStyle="1" w:styleId="WW8Num7z8">
    <w:name w:val="WW8Num7z8"/>
    <w:rsid w:val="00F837E9"/>
  </w:style>
  <w:style w:type="character" w:customStyle="1" w:styleId="WW8Num11z1">
    <w:name w:val="WW8Num11z1"/>
    <w:rsid w:val="00F837E9"/>
    <w:rPr>
      <w:rFonts w:ascii="Cambria" w:hAnsi="Cambria" w:cs="Arial"/>
      <w:b/>
      <w:sz w:val="22"/>
      <w:szCs w:val="22"/>
    </w:rPr>
  </w:style>
  <w:style w:type="character" w:customStyle="1" w:styleId="WW8Num13z1">
    <w:name w:val="WW8Num13z1"/>
    <w:rsid w:val="00F837E9"/>
  </w:style>
  <w:style w:type="character" w:customStyle="1" w:styleId="WW8Num13z2">
    <w:name w:val="WW8Num13z2"/>
    <w:rsid w:val="00F837E9"/>
  </w:style>
  <w:style w:type="character" w:customStyle="1" w:styleId="WW8Num13z3">
    <w:name w:val="WW8Num13z3"/>
    <w:rsid w:val="00F837E9"/>
  </w:style>
  <w:style w:type="character" w:customStyle="1" w:styleId="WW8Num13z4">
    <w:name w:val="WW8Num13z4"/>
    <w:rsid w:val="00F837E9"/>
  </w:style>
  <w:style w:type="character" w:customStyle="1" w:styleId="WW8Num13z5">
    <w:name w:val="WW8Num13z5"/>
    <w:rsid w:val="00F837E9"/>
  </w:style>
  <w:style w:type="character" w:customStyle="1" w:styleId="WW8Num13z6">
    <w:name w:val="WW8Num13z6"/>
    <w:rsid w:val="00F837E9"/>
  </w:style>
  <w:style w:type="character" w:customStyle="1" w:styleId="WW8Num13z7">
    <w:name w:val="WW8Num13z7"/>
    <w:rsid w:val="00F837E9"/>
  </w:style>
  <w:style w:type="character" w:customStyle="1" w:styleId="WW8Num13z8">
    <w:name w:val="WW8Num13z8"/>
    <w:rsid w:val="00F837E9"/>
  </w:style>
  <w:style w:type="character" w:customStyle="1" w:styleId="WW-DefaultParagraphFont">
    <w:name w:val="WW-Default Paragraph Font"/>
    <w:rsid w:val="00F837E9"/>
  </w:style>
  <w:style w:type="character" w:customStyle="1" w:styleId="WW8Num15z0">
    <w:name w:val="WW8Num15z0"/>
    <w:rsid w:val="00F837E9"/>
    <w:rPr>
      <w:rFonts w:ascii="Cambria" w:hAnsi="Cambria" w:cs="Cambria"/>
      <w:sz w:val="18"/>
      <w:szCs w:val="18"/>
      <w:lang w:val="el-GR"/>
    </w:rPr>
  </w:style>
  <w:style w:type="character" w:customStyle="1" w:styleId="WW8Num15z1">
    <w:name w:val="WW8Num15z1"/>
    <w:rsid w:val="00F837E9"/>
  </w:style>
  <w:style w:type="character" w:customStyle="1" w:styleId="WW8Num15z2">
    <w:name w:val="WW8Num15z2"/>
    <w:rsid w:val="00F837E9"/>
  </w:style>
  <w:style w:type="character" w:customStyle="1" w:styleId="WW8Num15z3">
    <w:name w:val="WW8Num15z3"/>
    <w:rsid w:val="00F837E9"/>
  </w:style>
  <w:style w:type="character" w:customStyle="1" w:styleId="WW8Num15z4">
    <w:name w:val="WW8Num15z4"/>
    <w:rsid w:val="00F837E9"/>
  </w:style>
  <w:style w:type="character" w:customStyle="1" w:styleId="WW8Num15z5">
    <w:name w:val="WW8Num15z5"/>
    <w:rsid w:val="00F837E9"/>
  </w:style>
  <w:style w:type="character" w:customStyle="1" w:styleId="WW8Num15z6">
    <w:name w:val="WW8Num15z6"/>
    <w:rsid w:val="00F837E9"/>
  </w:style>
  <w:style w:type="character" w:customStyle="1" w:styleId="WW8Num15z7">
    <w:name w:val="WW8Num15z7"/>
    <w:rsid w:val="00F837E9"/>
  </w:style>
  <w:style w:type="character" w:customStyle="1" w:styleId="WW8Num15z8">
    <w:name w:val="WW8Num15z8"/>
    <w:rsid w:val="00F837E9"/>
  </w:style>
  <w:style w:type="character" w:customStyle="1" w:styleId="WW8Num16z0">
    <w:name w:val="WW8Num16z0"/>
    <w:rsid w:val="00F837E9"/>
    <w:rPr>
      <w:rFonts w:ascii="Cambria" w:hAnsi="Cambria" w:cs="Cambria"/>
      <w:sz w:val="18"/>
      <w:szCs w:val="18"/>
      <w:lang w:val="el-GR"/>
    </w:rPr>
  </w:style>
  <w:style w:type="character" w:customStyle="1" w:styleId="WW8Num16z1">
    <w:name w:val="WW8Num16z1"/>
    <w:rsid w:val="00F837E9"/>
  </w:style>
  <w:style w:type="character" w:customStyle="1" w:styleId="WW8Num16z2">
    <w:name w:val="WW8Num16z2"/>
    <w:rsid w:val="00F837E9"/>
  </w:style>
  <w:style w:type="character" w:customStyle="1" w:styleId="WW8Num16z3">
    <w:name w:val="WW8Num16z3"/>
    <w:rsid w:val="00F837E9"/>
  </w:style>
  <w:style w:type="character" w:customStyle="1" w:styleId="WW8Num16z4">
    <w:name w:val="WW8Num16z4"/>
    <w:rsid w:val="00F837E9"/>
  </w:style>
  <w:style w:type="character" w:customStyle="1" w:styleId="WW8Num16z5">
    <w:name w:val="WW8Num16z5"/>
    <w:rsid w:val="00F837E9"/>
  </w:style>
  <w:style w:type="character" w:customStyle="1" w:styleId="WW8Num16z6">
    <w:name w:val="WW8Num16z6"/>
    <w:rsid w:val="00F837E9"/>
  </w:style>
  <w:style w:type="character" w:customStyle="1" w:styleId="WW8Num16z7">
    <w:name w:val="WW8Num16z7"/>
    <w:rsid w:val="00F837E9"/>
  </w:style>
  <w:style w:type="character" w:customStyle="1" w:styleId="WW8Num16z8">
    <w:name w:val="WW8Num16z8"/>
    <w:rsid w:val="00F837E9"/>
  </w:style>
  <w:style w:type="character" w:customStyle="1" w:styleId="30">
    <w:name w:val="Προεπιλεγμένη γραμματοσειρά3"/>
    <w:rsid w:val="00F837E9"/>
  </w:style>
  <w:style w:type="character" w:customStyle="1" w:styleId="WW8Num9z2">
    <w:name w:val="WW8Num9z2"/>
    <w:rsid w:val="00F837E9"/>
  </w:style>
  <w:style w:type="character" w:customStyle="1" w:styleId="WW8Num9z3">
    <w:name w:val="WW8Num9z3"/>
    <w:rsid w:val="00F837E9"/>
  </w:style>
  <w:style w:type="character" w:customStyle="1" w:styleId="WW8Num9z4">
    <w:name w:val="WW8Num9z4"/>
    <w:rsid w:val="00F837E9"/>
  </w:style>
  <w:style w:type="character" w:customStyle="1" w:styleId="WW8Num9z5">
    <w:name w:val="WW8Num9z5"/>
    <w:rsid w:val="00F837E9"/>
  </w:style>
  <w:style w:type="character" w:customStyle="1" w:styleId="WW8Num9z6">
    <w:name w:val="WW8Num9z6"/>
    <w:rsid w:val="00F837E9"/>
  </w:style>
  <w:style w:type="character" w:customStyle="1" w:styleId="WW8Num9z7">
    <w:name w:val="WW8Num9z7"/>
    <w:rsid w:val="00F837E9"/>
  </w:style>
  <w:style w:type="character" w:customStyle="1" w:styleId="WW8Num9z8">
    <w:name w:val="WW8Num9z8"/>
    <w:rsid w:val="00F837E9"/>
  </w:style>
  <w:style w:type="character" w:customStyle="1" w:styleId="WW8Num17z0">
    <w:name w:val="WW8Num17z0"/>
    <w:rsid w:val="00F837E9"/>
    <w:rPr>
      <w:rFonts w:ascii="Wingdings" w:hAnsi="Wingdings" w:cs="Wingdings"/>
      <w:b/>
      <w:sz w:val="22"/>
      <w:szCs w:val="22"/>
    </w:rPr>
  </w:style>
  <w:style w:type="character" w:customStyle="1" w:styleId="WW8Num17z1">
    <w:name w:val="WW8Num17z1"/>
    <w:rsid w:val="00F837E9"/>
  </w:style>
  <w:style w:type="character" w:customStyle="1" w:styleId="WW8Num17z2">
    <w:name w:val="WW8Num17z2"/>
    <w:rsid w:val="00F837E9"/>
  </w:style>
  <w:style w:type="character" w:customStyle="1" w:styleId="WW8Num17z3">
    <w:name w:val="WW8Num17z3"/>
    <w:rsid w:val="00F837E9"/>
  </w:style>
  <w:style w:type="character" w:customStyle="1" w:styleId="WW8Num17z4">
    <w:name w:val="WW8Num17z4"/>
    <w:rsid w:val="00F837E9"/>
  </w:style>
  <w:style w:type="character" w:customStyle="1" w:styleId="WW8Num17z5">
    <w:name w:val="WW8Num17z5"/>
    <w:rsid w:val="00F837E9"/>
  </w:style>
  <w:style w:type="character" w:customStyle="1" w:styleId="WW8Num17z6">
    <w:name w:val="WW8Num17z6"/>
    <w:rsid w:val="00F837E9"/>
  </w:style>
  <w:style w:type="character" w:customStyle="1" w:styleId="WW8Num17z7">
    <w:name w:val="WW8Num17z7"/>
    <w:rsid w:val="00F837E9"/>
    <w:rPr>
      <w:rFonts w:cs="Arial"/>
      <w:spacing w:val="40"/>
    </w:rPr>
  </w:style>
  <w:style w:type="character" w:customStyle="1" w:styleId="WW8Num17z8">
    <w:name w:val="WW8Num17z8"/>
    <w:rsid w:val="00F837E9"/>
  </w:style>
  <w:style w:type="character" w:customStyle="1" w:styleId="WW8Num18z0">
    <w:name w:val="WW8Num18z0"/>
    <w:rsid w:val="00F837E9"/>
  </w:style>
  <w:style w:type="character" w:customStyle="1" w:styleId="WW8Num18z1">
    <w:name w:val="WW8Num18z1"/>
    <w:rsid w:val="00F837E9"/>
  </w:style>
  <w:style w:type="character" w:customStyle="1" w:styleId="WW8Num18z2">
    <w:name w:val="WW8Num18z2"/>
    <w:rsid w:val="00F837E9"/>
  </w:style>
  <w:style w:type="character" w:customStyle="1" w:styleId="WW8Num18z3">
    <w:name w:val="WW8Num18z3"/>
    <w:rsid w:val="00F837E9"/>
  </w:style>
  <w:style w:type="character" w:customStyle="1" w:styleId="WW8Num18z4">
    <w:name w:val="WW8Num18z4"/>
    <w:rsid w:val="00F837E9"/>
  </w:style>
  <w:style w:type="character" w:customStyle="1" w:styleId="WW8Num18z5">
    <w:name w:val="WW8Num18z5"/>
    <w:rsid w:val="00F837E9"/>
  </w:style>
  <w:style w:type="character" w:customStyle="1" w:styleId="WW8Num18z6">
    <w:name w:val="WW8Num18z6"/>
    <w:rsid w:val="00F837E9"/>
  </w:style>
  <w:style w:type="character" w:customStyle="1" w:styleId="WW8Num18z7">
    <w:name w:val="WW8Num18z7"/>
    <w:rsid w:val="00F837E9"/>
  </w:style>
  <w:style w:type="character" w:customStyle="1" w:styleId="WW8Num18z8">
    <w:name w:val="WW8Num18z8"/>
    <w:rsid w:val="00F837E9"/>
  </w:style>
  <w:style w:type="character" w:customStyle="1" w:styleId="WW8Num19z0">
    <w:name w:val="WW8Num19z0"/>
    <w:rsid w:val="00F837E9"/>
    <w:rPr>
      <w:rFonts w:ascii="Cambria" w:hAnsi="Cambria" w:cs="Cambria"/>
      <w:sz w:val="18"/>
      <w:szCs w:val="18"/>
      <w:lang w:val="el-GR"/>
    </w:rPr>
  </w:style>
  <w:style w:type="character" w:customStyle="1" w:styleId="WW8Num19z1">
    <w:name w:val="WW8Num19z1"/>
    <w:rsid w:val="00F837E9"/>
  </w:style>
  <w:style w:type="character" w:customStyle="1" w:styleId="WW8Num19z2">
    <w:name w:val="WW8Num19z2"/>
    <w:rsid w:val="00F837E9"/>
  </w:style>
  <w:style w:type="character" w:customStyle="1" w:styleId="WW8Num19z3">
    <w:name w:val="WW8Num19z3"/>
    <w:rsid w:val="00F837E9"/>
  </w:style>
  <w:style w:type="character" w:customStyle="1" w:styleId="WW8Num19z4">
    <w:name w:val="WW8Num19z4"/>
    <w:rsid w:val="00F837E9"/>
  </w:style>
  <w:style w:type="character" w:customStyle="1" w:styleId="WW8Num19z5">
    <w:name w:val="WW8Num19z5"/>
    <w:rsid w:val="00F837E9"/>
  </w:style>
  <w:style w:type="character" w:customStyle="1" w:styleId="WW8Num19z6">
    <w:name w:val="WW8Num19z6"/>
    <w:rsid w:val="00F837E9"/>
  </w:style>
  <w:style w:type="character" w:customStyle="1" w:styleId="WW8Num19z7">
    <w:name w:val="WW8Num19z7"/>
    <w:rsid w:val="00F837E9"/>
  </w:style>
  <w:style w:type="character" w:customStyle="1" w:styleId="WW8Num19z8">
    <w:name w:val="WW8Num19z8"/>
    <w:rsid w:val="00F837E9"/>
  </w:style>
  <w:style w:type="character" w:customStyle="1" w:styleId="21">
    <w:name w:val="Προεπιλεγμένη γραμματοσειρά2"/>
    <w:rsid w:val="00F837E9"/>
  </w:style>
  <w:style w:type="character" w:customStyle="1" w:styleId="aa">
    <w:name w:val="Χαρακτήρες υποσημείωσης"/>
    <w:rsid w:val="00F837E9"/>
    <w:rPr>
      <w:vertAlign w:val="superscript"/>
    </w:rPr>
  </w:style>
  <w:style w:type="character" w:customStyle="1" w:styleId="4">
    <w:name w:val="Παραπομπή υποσημείωσης4"/>
    <w:rsid w:val="00F837E9"/>
    <w:rPr>
      <w:vertAlign w:val="superscript"/>
    </w:rPr>
  </w:style>
  <w:style w:type="character" w:customStyle="1" w:styleId="ab">
    <w:name w:val="Χαρακτήρες σημείωσης τέλους"/>
    <w:rsid w:val="00F837E9"/>
    <w:rPr>
      <w:vertAlign w:val="superscript"/>
    </w:rPr>
  </w:style>
  <w:style w:type="character" w:customStyle="1" w:styleId="FootnoteReference1">
    <w:name w:val="Footnote Reference1"/>
    <w:rsid w:val="00F837E9"/>
    <w:rPr>
      <w:vertAlign w:val="superscript"/>
    </w:rPr>
  </w:style>
  <w:style w:type="character" w:customStyle="1" w:styleId="WW-">
    <w:name w:val="WW-Χαρακτήρες σημείωσης τέλους"/>
    <w:rsid w:val="00F837E9"/>
    <w:rPr>
      <w:vertAlign w:val="superscript"/>
    </w:rPr>
  </w:style>
  <w:style w:type="character" w:customStyle="1" w:styleId="ac">
    <w:name w:val="Σύμβολο υποσημείωσης"/>
    <w:rsid w:val="00F837E9"/>
    <w:rPr>
      <w:vertAlign w:val="superscript"/>
    </w:rPr>
  </w:style>
  <w:style w:type="character" w:customStyle="1" w:styleId="22">
    <w:name w:val="Παραπομπή υποσημείωσης2"/>
    <w:rsid w:val="00F837E9"/>
    <w:rPr>
      <w:vertAlign w:val="superscript"/>
    </w:rPr>
  </w:style>
  <w:style w:type="character" w:customStyle="1" w:styleId="11">
    <w:name w:val="Παραπομπή υποσημείωσης1"/>
    <w:rsid w:val="00F837E9"/>
    <w:rPr>
      <w:vertAlign w:val="superscript"/>
    </w:rPr>
  </w:style>
  <w:style w:type="character" w:customStyle="1" w:styleId="12">
    <w:name w:val="Προεπιλεγμένη γραμματοσειρά1"/>
    <w:rsid w:val="00F837E9"/>
  </w:style>
  <w:style w:type="character" w:customStyle="1" w:styleId="23">
    <w:name w:val="Παραπομπή σημείωσης τέλους2"/>
    <w:rsid w:val="00F837E9"/>
    <w:rPr>
      <w:vertAlign w:val="superscript"/>
    </w:rPr>
  </w:style>
  <w:style w:type="character" w:customStyle="1" w:styleId="31">
    <w:name w:val="Παραπομπή υποσημείωσης3"/>
    <w:rsid w:val="00F837E9"/>
    <w:rPr>
      <w:vertAlign w:val="superscript"/>
    </w:rPr>
  </w:style>
  <w:style w:type="character" w:customStyle="1" w:styleId="ListLabel1">
    <w:name w:val="ListLabel 1"/>
    <w:rsid w:val="00F837E9"/>
    <w:rPr>
      <w:rFonts w:eastAsia="Wingdings"/>
    </w:rPr>
  </w:style>
  <w:style w:type="character" w:customStyle="1" w:styleId="ListLabel2">
    <w:name w:val="ListLabel 2"/>
    <w:rsid w:val="00F837E9"/>
    <w:rPr>
      <w:rFonts w:eastAsia="Courier New"/>
    </w:rPr>
  </w:style>
  <w:style w:type="character" w:customStyle="1" w:styleId="ListLabel3">
    <w:name w:val="ListLabel 3"/>
    <w:rsid w:val="00F837E9"/>
    <w:rPr>
      <w:rFonts w:eastAsia="Symbol"/>
    </w:rPr>
  </w:style>
  <w:style w:type="character" w:customStyle="1" w:styleId="ListLabel4">
    <w:name w:val="ListLabel 4"/>
    <w:rsid w:val="00F837E9"/>
    <w:rPr>
      <w:rFonts w:eastAsia="Arial"/>
    </w:rPr>
  </w:style>
  <w:style w:type="character" w:customStyle="1" w:styleId="WW8Num30z0">
    <w:name w:val="WW8Num30z0"/>
    <w:rsid w:val="00F837E9"/>
    <w:rPr>
      <w:rFonts w:ascii="Wingdings" w:hAnsi="Wingdings" w:cs="Wingdings"/>
      <w:b/>
      <w:sz w:val="22"/>
      <w:szCs w:val="22"/>
    </w:rPr>
  </w:style>
  <w:style w:type="character" w:customStyle="1" w:styleId="WW8Num30z1">
    <w:name w:val="WW8Num30z1"/>
    <w:rsid w:val="00F837E9"/>
  </w:style>
  <w:style w:type="character" w:customStyle="1" w:styleId="WW8Num30z2">
    <w:name w:val="WW8Num30z2"/>
    <w:rsid w:val="00F837E9"/>
  </w:style>
  <w:style w:type="character" w:customStyle="1" w:styleId="WW8Num30z3">
    <w:name w:val="WW8Num30z3"/>
    <w:rsid w:val="00F837E9"/>
  </w:style>
  <w:style w:type="character" w:customStyle="1" w:styleId="WW8Num30z4">
    <w:name w:val="WW8Num30z4"/>
    <w:rsid w:val="00F837E9"/>
  </w:style>
  <w:style w:type="character" w:customStyle="1" w:styleId="WW8Num30z5">
    <w:name w:val="WW8Num30z5"/>
    <w:rsid w:val="00F837E9"/>
  </w:style>
  <w:style w:type="character" w:customStyle="1" w:styleId="WW8Num30z6">
    <w:name w:val="WW8Num30z6"/>
    <w:rsid w:val="00F837E9"/>
  </w:style>
  <w:style w:type="character" w:customStyle="1" w:styleId="WW8Num30z7">
    <w:name w:val="WW8Num30z7"/>
    <w:rsid w:val="00F837E9"/>
    <w:rPr>
      <w:rFonts w:cs="Arial"/>
      <w:spacing w:val="40"/>
    </w:rPr>
  </w:style>
  <w:style w:type="character" w:customStyle="1" w:styleId="WW8Num30z8">
    <w:name w:val="WW8Num30z8"/>
    <w:rsid w:val="00F837E9"/>
  </w:style>
  <w:style w:type="character" w:customStyle="1" w:styleId="Footnoteanchor">
    <w:name w:val="Footnote anchor"/>
    <w:rsid w:val="00F837E9"/>
    <w:rPr>
      <w:vertAlign w:val="superscript"/>
    </w:rPr>
  </w:style>
  <w:style w:type="character" w:customStyle="1" w:styleId="13">
    <w:name w:val="Παραπομπή σημείωσης τέλους1"/>
    <w:rsid w:val="00F837E9"/>
    <w:rPr>
      <w:vertAlign w:val="superscript"/>
    </w:rPr>
  </w:style>
  <w:style w:type="character" w:customStyle="1" w:styleId="32">
    <w:name w:val="Παραπομπή σημείωσης τέλους3"/>
    <w:rsid w:val="00F837E9"/>
    <w:rPr>
      <w:vertAlign w:val="superscript"/>
    </w:rPr>
  </w:style>
  <w:style w:type="character" w:customStyle="1" w:styleId="5">
    <w:name w:val="Παραπομπή υποσημείωσης5"/>
    <w:rsid w:val="00F837E9"/>
    <w:rPr>
      <w:vertAlign w:val="superscript"/>
    </w:rPr>
  </w:style>
  <w:style w:type="character" w:customStyle="1" w:styleId="FootnoteSymbol">
    <w:name w:val="Footnote Symbol"/>
    <w:rsid w:val="00F837E9"/>
    <w:rPr>
      <w:vertAlign w:val="superscript"/>
    </w:rPr>
  </w:style>
  <w:style w:type="character" w:styleId="ad">
    <w:name w:val="endnote reference"/>
    <w:rsid w:val="00F837E9"/>
    <w:rPr>
      <w:vertAlign w:val="superscript"/>
    </w:rPr>
  </w:style>
  <w:style w:type="character" w:styleId="ae">
    <w:name w:val="footnote reference"/>
    <w:rsid w:val="00F837E9"/>
    <w:rPr>
      <w:vertAlign w:val="superscript"/>
    </w:rPr>
  </w:style>
  <w:style w:type="character" w:customStyle="1" w:styleId="af">
    <w:name w:val="Χαρακτήρες αρίθμησης"/>
    <w:rsid w:val="00F837E9"/>
  </w:style>
  <w:style w:type="character" w:customStyle="1" w:styleId="WW-EndnoteReference">
    <w:name w:val="WW-Endnote Reference"/>
    <w:rsid w:val="00F837E9"/>
    <w:rPr>
      <w:vertAlign w:val="superscript"/>
    </w:rPr>
  </w:style>
  <w:style w:type="character" w:customStyle="1" w:styleId="WW-FootnoteReference">
    <w:name w:val="WW-Footnote Reference"/>
    <w:rsid w:val="00F837E9"/>
    <w:rPr>
      <w:vertAlign w:val="superscript"/>
    </w:rPr>
  </w:style>
  <w:style w:type="character" w:customStyle="1" w:styleId="af0">
    <w:name w:val="Σύνδεση ευρετηρίου"/>
    <w:rsid w:val="00F837E9"/>
  </w:style>
  <w:style w:type="character" w:customStyle="1" w:styleId="WW-EndnoteReference1">
    <w:name w:val="WW-Endnote Reference1"/>
    <w:rsid w:val="00F837E9"/>
    <w:rPr>
      <w:vertAlign w:val="superscript"/>
    </w:rPr>
  </w:style>
  <w:style w:type="character" w:styleId="af1">
    <w:name w:val="annotation reference"/>
    <w:rsid w:val="00F837E9"/>
    <w:rPr>
      <w:sz w:val="16"/>
      <w:szCs w:val="16"/>
    </w:rPr>
  </w:style>
  <w:style w:type="character" w:customStyle="1" w:styleId="WW-EndnoteReference2">
    <w:name w:val="WW-Endnote Reference2"/>
    <w:rsid w:val="00F837E9"/>
    <w:rPr>
      <w:vertAlign w:val="superscript"/>
    </w:rPr>
  </w:style>
  <w:style w:type="paragraph" w:customStyle="1" w:styleId="af2">
    <w:name w:val="Επικεφαλίδα"/>
    <w:basedOn w:val="a"/>
    <w:next w:val="a5"/>
    <w:rsid w:val="00F837E9"/>
    <w:pPr>
      <w:keepNext/>
      <w:widowControl w:val="0"/>
      <w:suppressAutoHyphens/>
      <w:spacing w:before="240" w:after="120"/>
    </w:pPr>
    <w:rPr>
      <w:rFonts w:ascii="Arial" w:eastAsia="Andale Sans UI" w:hAnsi="Arial" w:cs="Tahoma"/>
      <w:kern w:val="1"/>
      <w:sz w:val="28"/>
      <w:szCs w:val="28"/>
      <w:lang w:eastAsia="zh-CN"/>
    </w:rPr>
  </w:style>
  <w:style w:type="paragraph" w:styleId="af3">
    <w:name w:val="List"/>
    <w:basedOn w:val="a5"/>
    <w:rsid w:val="00F837E9"/>
    <w:pPr>
      <w:widowControl w:val="0"/>
      <w:suppressAutoHyphens/>
    </w:pPr>
    <w:rPr>
      <w:rFonts w:eastAsia="Andale Sans UI" w:cs="Tahoma"/>
      <w:kern w:val="1"/>
      <w:lang w:eastAsia="zh-CN"/>
    </w:rPr>
  </w:style>
  <w:style w:type="paragraph" w:styleId="af4">
    <w:name w:val="caption"/>
    <w:basedOn w:val="a"/>
    <w:qFormat/>
    <w:rsid w:val="00F837E9"/>
    <w:pPr>
      <w:widowControl w:val="0"/>
      <w:suppressLineNumbers/>
      <w:suppressAutoHyphens/>
      <w:spacing w:before="120" w:after="120"/>
    </w:pPr>
    <w:rPr>
      <w:rFonts w:eastAsia="Andale Sans UI" w:cs="Mangal"/>
      <w:i/>
      <w:iCs/>
      <w:kern w:val="1"/>
      <w:lang w:eastAsia="zh-CN"/>
    </w:rPr>
  </w:style>
  <w:style w:type="paragraph" w:customStyle="1" w:styleId="af5">
    <w:name w:val="Ευρετήριο"/>
    <w:basedOn w:val="a"/>
    <w:rsid w:val="00F837E9"/>
    <w:pPr>
      <w:widowControl w:val="0"/>
      <w:suppressLineNumbers/>
      <w:suppressAutoHyphens/>
    </w:pPr>
    <w:rPr>
      <w:rFonts w:eastAsia="Andale Sans UI" w:cs="Tahoma"/>
      <w:kern w:val="1"/>
      <w:lang w:eastAsia="zh-CN"/>
    </w:rPr>
  </w:style>
  <w:style w:type="paragraph" w:customStyle="1" w:styleId="WW-Caption">
    <w:name w:val="WW-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F837E9"/>
    <w:pPr>
      <w:widowControl w:val="0"/>
      <w:suppressLineNumbers/>
      <w:suppressAutoHyphens/>
      <w:spacing w:before="120" w:after="120"/>
    </w:pPr>
    <w:rPr>
      <w:rFonts w:eastAsia="Andale Sans UI" w:cs="Tahoma"/>
      <w:i/>
      <w:iCs/>
      <w:kern w:val="1"/>
      <w:lang w:eastAsia="zh-CN"/>
    </w:rPr>
  </w:style>
  <w:style w:type="paragraph" w:styleId="af6">
    <w:name w:val="footnote text"/>
    <w:basedOn w:val="a"/>
    <w:link w:val="Char2"/>
    <w:rsid w:val="00F837E9"/>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6"/>
    <w:rsid w:val="00F837E9"/>
    <w:rPr>
      <w:rFonts w:ascii="Times New Roman" w:eastAsia="Andale Sans UI" w:hAnsi="Times New Roman" w:cs="Times New Roman"/>
      <w:kern w:val="1"/>
      <w:sz w:val="20"/>
      <w:szCs w:val="20"/>
      <w:lang w:eastAsia="zh-CN"/>
    </w:rPr>
  </w:style>
  <w:style w:type="paragraph" w:styleId="af7">
    <w:name w:val="header"/>
    <w:basedOn w:val="a"/>
    <w:link w:val="Char3"/>
    <w:rsid w:val="00F837E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7"/>
    <w:rsid w:val="00F837E9"/>
    <w:rPr>
      <w:rFonts w:ascii="Arial" w:eastAsia="Andale Sans UI" w:hAnsi="Arial" w:cs="Arial"/>
      <w:kern w:val="1"/>
      <w:szCs w:val="24"/>
      <w:lang w:eastAsia="zh-CN"/>
    </w:rPr>
  </w:style>
  <w:style w:type="paragraph" w:customStyle="1" w:styleId="Normalgr">
    <w:name w:val="Normalgr"/>
    <w:rsid w:val="00F837E9"/>
    <w:pPr>
      <w:tabs>
        <w:tab w:val="left" w:pos="1021"/>
        <w:tab w:val="left" w:pos="1588"/>
      </w:tabs>
      <w:suppressAutoHyphens/>
    </w:pPr>
    <w:rPr>
      <w:rFonts w:ascii="Arial" w:eastAsia="Arial" w:hAnsi="Arial" w:cs="Arial"/>
      <w:spacing w:val="15"/>
      <w:kern w:val="1"/>
      <w:sz w:val="20"/>
      <w:szCs w:val="20"/>
      <w:lang w:val="en-GB" w:eastAsia="zh-CN"/>
    </w:rPr>
  </w:style>
  <w:style w:type="paragraph" w:customStyle="1" w:styleId="15">
    <w:name w:val="Κείμενο μακροεντολής1"/>
    <w:rsid w:val="00F837E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left"/>
      <w:textAlignment w:val="baseline"/>
    </w:pPr>
    <w:rPr>
      <w:rFonts w:ascii="Courier New" w:eastAsia="Arial" w:hAnsi="Courier New" w:cs="Courier New"/>
      <w:kern w:val="1"/>
      <w:sz w:val="20"/>
      <w:szCs w:val="20"/>
      <w:lang w:eastAsia="zh-CN"/>
    </w:rPr>
  </w:style>
  <w:style w:type="paragraph" w:customStyle="1" w:styleId="16">
    <w:name w:val="Κείμενο σχολίου1"/>
    <w:basedOn w:val="a"/>
    <w:rsid w:val="00F837E9"/>
    <w:pPr>
      <w:widowControl w:val="0"/>
      <w:suppressAutoHyphens/>
    </w:pPr>
    <w:rPr>
      <w:rFonts w:eastAsia="Andale Sans UI"/>
      <w:kern w:val="1"/>
      <w:lang w:eastAsia="zh-CN"/>
    </w:rPr>
  </w:style>
  <w:style w:type="paragraph" w:customStyle="1" w:styleId="310">
    <w:name w:val="Σώμα κείμενου με εσοχή 31"/>
    <w:basedOn w:val="a"/>
    <w:rsid w:val="00F837E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837E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F837E9"/>
    <w:pPr>
      <w:ind w:left="1588" w:hanging="1588"/>
    </w:pPr>
  </w:style>
  <w:style w:type="paragraph" w:styleId="af8">
    <w:name w:val="endnote text"/>
    <w:basedOn w:val="a"/>
    <w:link w:val="Char4"/>
    <w:rsid w:val="00F837E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8"/>
    <w:rsid w:val="00F837E9"/>
    <w:rPr>
      <w:rFonts w:ascii="Calibri" w:eastAsia="Andale Sans UI" w:hAnsi="Calibri" w:cs="Calibri"/>
      <w:kern w:val="1"/>
      <w:sz w:val="20"/>
      <w:szCs w:val="20"/>
      <w:lang w:eastAsia="zh-CN"/>
    </w:rPr>
  </w:style>
  <w:style w:type="paragraph" w:styleId="af9">
    <w:name w:val="footer"/>
    <w:basedOn w:val="a"/>
    <w:link w:val="Char5"/>
    <w:rsid w:val="00F837E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9"/>
    <w:rsid w:val="00F837E9"/>
    <w:rPr>
      <w:rFonts w:ascii="Times New Roman" w:eastAsia="Andale Sans UI" w:hAnsi="Times New Roman" w:cs="Times New Roman"/>
      <w:kern w:val="1"/>
      <w:sz w:val="24"/>
      <w:szCs w:val="24"/>
      <w:lang w:eastAsia="zh-CN"/>
    </w:rPr>
  </w:style>
  <w:style w:type="paragraph" w:customStyle="1" w:styleId="afa">
    <w:name w:val="Περιεχόμενα πίνακα"/>
    <w:basedOn w:val="a"/>
    <w:rsid w:val="00F837E9"/>
    <w:pPr>
      <w:widowControl w:val="0"/>
      <w:suppressLineNumbers/>
      <w:suppressAutoHyphens/>
    </w:pPr>
    <w:rPr>
      <w:rFonts w:eastAsia="Andale Sans UI"/>
      <w:kern w:val="1"/>
      <w:lang w:eastAsia="zh-CN"/>
    </w:rPr>
  </w:style>
  <w:style w:type="paragraph" w:customStyle="1" w:styleId="afb">
    <w:name w:val="Επικεφαλίδα πίνακα"/>
    <w:basedOn w:val="afa"/>
    <w:rsid w:val="00F837E9"/>
    <w:pPr>
      <w:jc w:val="center"/>
    </w:pPr>
    <w:rPr>
      <w:b/>
      <w:bCs/>
    </w:rPr>
  </w:style>
  <w:style w:type="paragraph" w:customStyle="1" w:styleId="afc">
    <w:name w:val="Προμορφοποιημένο κείμενο"/>
    <w:basedOn w:val="a"/>
    <w:rsid w:val="00F837E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837E9"/>
    <w:pPr>
      <w:suppressLineNumbers/>
    </w:pPr>
    <w:rPr>
      <w:rFonts w:eastAsia="Andale Sans UI"/>
      <w:sz w:val="20"/>
      <w:szCs w:val="20"/>
      <w:lang w:bidi="en-US"/>
    </w:rPr>
  </w:style>
  <w:style w:type="paragraph" w:customStyle="1" w:styleId="Standarduser">
    <w:name w:val="Standard (user)"/>
    <w:rsid w:val="00F837E9"/>
    <w:pPr>
      <w:widowControl w:val="0"/>
      <w:suppressAutoHyphens/>
      <w:jc w:val="left"/>
      <w:textAlignment w:val="baseline"/>
    </w:pPr>
    <w:rPr>
      <w:rFonts w:ascii="Times New Roman" w:eastAsia="Times New Roman" w:hAnsi="Times New Roman" w:cs="Tahoma"/>
      <w:kern w:val="1"/>
      <w:sz w:val="24"/>
      <w:szCs w:val="24"/>
      <w:lang w:val="en-US" w:eastAsia="zh-CN"/>
    </w:rPr>
  </w:style>
  <w:style w:type="paragraph" w:customStyle="1" w:styleId="17">
    <w:name w:val="Βασικό1"/>
    <w:rsid w:val="00F837E9"/>
    <w:pPr>
      <w:suppressAutoHyphens/>
      <w:spacing w:line="276" w:lineRule="auto"/>
      <w:jc w:val="left"/>
    </w:pPr>
    <w:rPr>
      <w:rFonts w:ascii="Arial" w:eastAsia="Arial" w:hAnsi="Arial" w:cs="Arial"/>
      <w:color w:val="000000"/>
      <w:lang w:eastAsia="zh-CN"/>
    </w:rPr>
  </w:style>
  <w:style w:type="paragraph" w:customStyle="1" w:styleId="18">
    <w:name w:val="Κείμενο πλαισίου1"/>
    <w:basedOn w:val="a"/>
    <w:rsid w:val="00F837E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837E9"/>
    <w:pPr>
      <w:ind w:firstLine="1134"/>
      <w:jc w:val="both"/>
    </w:pPr>
    <w:rPr>
      <w:rFonts w:ascii="Arial" w:eastAsia="Andale Sans UI" w:hAnsi="Arial" w:cs="Arial"/>
      <w:sz w:val="22"/>
      <w:lang w:bidi="en-US"/>
    </w:rPr>
  </w:style>
  <w:style w:type="paragraph" w:customStyle="1" w:styleId="Endnote">
    <w:name w:val="Endnote"/>
    <w:basedOn w:val="Standard"/>
    <w:rsid w:val="00F837E9"/>
    <w:pPr>
      <w:suppressLineNumbers/>
    </w:pPr>
    <w:rPr>
      <w:sz w:val="20"/>
      <w:szCs w:val="20"/>
    </w:rPr>
  </w:style>
  <w:style w:type="paragraph" w:styleId="afd">
    <w:name w:val="toa heading"/>
    <w:basedOn w:val="af2"/>
    <w:rsid w:val="00F837E9"/>
    <w:pPr>
      <w:suppressLineNumbers/>
    </w:pPr>
    <w:rPr>
      <w:b/>
      <w:bCs/>
      <w:sz w:val="32"/>
      <w:szCs w:val="32"/>
    </w:rPr>
  </w:style>
  <w:style w:type="character" w:customStyle="1" w:styleId="Char10">
    <w:name w:val="Κείμενο πλαισίου Char1"/>
    <w:uiPriority w:val="99"/>
    <w:semiHidden/>
    <w:rsid w:val="00F837E9"/>
    <w:rPr>
      <w:rFonts w:ascii="Segoe UI" w:eastAsia="Andale Sans UI" w:hAnsi="Segoe UI" w:cs="Segoe UI"/>
      <w:kern w:val="1"/>
      <w:sz w:val="18"/>
      <w:szCs w:val="18"/>
      <w:lang w:eastAsia="zh-CN"/>
    </w:rPr>
  </w:style>
  <w:style w:type="paragraph" w:customStyle="1" w:styleId="-HTML1">
    <w:name w:val="Προ-διαμορφωμένο HTML1"/>
    <w:basedOn w:val="a"/>
    <w:rsid w:val="00F8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837E9"/>
  </w:style>
  <w:style w:type="paragraph" w:styleId="19">
    <w:name w:val="toc 1"/>
    <w:basedOn w:val="a"/>
    <w:next w:val="a"/>
    <w:autoRedefine/>
    <w:uiPriority w:val="39"/>
    <w:unhideWhenUsed/>
    <w:rsid w:val="00F837E9"/>
    <w:pPr>
      <w:widowControl w:val="0"/>
      <w:suppressAutoHyphens/>
    </w:pPr>
    <w:rPr>
      <w:rFonts w:eastAsia="Andale Sans UI"/>
      <w:kern w:val="1"/>
      <w:lang w:eastAsia="zh-CN"/>
    </w:rPr>
  </w:style>
  <w:style w:type="paragraph" w:styleId="25">
    <w:name w:val="toc 2"/>
    <w:basedOn w:val="a"/>
    <w:next w:val="a"/>
    <w:autoRedefine/>
    <w:uiPriority w:val="39"/>
    <w:unhideWhenUsed/>
    <w:rsid w:val="00F837E9"/>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F837E9"/>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F837E9"/>
    <w:rPr>
      <w:rFonts w:ascii="Courier New" w:eastAsia="Andale Sans UI" w:hAnsi="Courier New" w:cs="Times New Roman"/>
      <w:kern w:val="1"/>
      <w:sz w:val="20"/>
      <w:szCs w:val="20"/>
      <w:lang w:eastAsia="zh-CN"/>
    </w:rPr>
  </w:style>
  <w:style w:type="table" w:styleId="1a">
    <w:name w:val="Table Classic 1"/>
    <w:basedOn w:val="a1"/>
    <w:rsid w:val="009A1C48"/>
    <w:pPr>
      <w:jc w:val="left"/>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Heading1">
    <w:name w:val="Heading 1"/>
    <w:basedOn w:val="a"/>
    <w:uiPriority w:val="1"/>
    <w:qFormat/>
    <w:rsid w:val="00923EFF"/>
    <w:pPr>
      <w:widowControl w:val="0"/>
      <w:autoSpaceDE w:val="0"/>
      <w:autoSpaceDN w:val="0"/>
      <w:ind w:left="400"/>
      <w:outlineLvl w:val="1"/>
    </w:pPr>
    <w:rPr>
      <w:rFonts w:ascii="Comic Sans MS" w:eastAsia="Comic Sans MS" w:hAnsi="Comic Sans MS" w:cs="Comic Sans MS"/>
      <w:b/>
      <w:bCs/>
      <w:sz w:val="20"/>
      <w:szCs w:val="20"/>
      <w:lang w:bidi="el-GR"/>
    </w:rPr>
  </w:style>
  <w:style w:type="character" w:customStyle="1" w:styleId="7">
    <w:name w:val="Σώμα κειμένου (7) + Χωρίς έντονη γραφή"/>
    <w:rsid w:val="002D0D6E"/>
    <w:rPr>
      <w:rFonts w:ascii="Times New Roman" w:eastAsia="Times New Roman" w:hAnsi="Times New Roman" w:cs="Times New Roman"/>
      <w:b/>
      <w:bCs/>
      <w:i w:val="0"/>
      <w:iCs w:val="0"/>
      <w:caps w:val="0"/>
      <w:smallCaps w:val="0"/>
      <w:strike w:val="0"/>
      <w:dstrike w:val="0"/>
      <w:spacing w:val="10"/>
      <w:sz w:val="22"/>
      <w:szCs w:val="22"/>
    </w:rPr>
  </w:style>
  <w:style w:type="character" w:customStyle="1" w:styleId="8Tahoma">
    <w:name w:val="Σώμα κειμένου (8) + Tahoma;Χωρίς έντονη γραφή"/>
    <w:rsid w:val="002D0D6E"/>
    <w:rPr>
      <w:rFonts w:ascii="Tahoma" w:eastAsia="Tahoma" w:hAnsi="Tahoma" w:cs="Tahoma"/>
      <w:b/>
      <w:bCs/>
      <w:i w:val="0"/>
      <w:iCs w:val="0"/>
      <w:caps w:val="0"/>
      <w:smallCaps w:val="0"/>
      <w:strike w:val="0"/>
      <w:dstrike w:val="0"/>
      <w:spacing w:val="0"/>
      <w:sz w:val="23"/>
      <w:szCs w:val="23"/>
    </w:rPr>
  </w:style>
  <w:style w:type="character" w:customStyle="1" w:styleId="WW-0">
    <w:name w:val="WW-Σώμα κειμένου + Έντονη γραφή"/>
    <w:rsid w:val="002D0D6E"/>
    <w:rPr>
      <w:rFonts w:ascii="Times New Roman" w:eastAsia="Times New Roman" w:hAnsi="Times New Roman" w:cs="Times New Roman"/>
      <w:b/>
      <w:bCs/>
      <w:i w:val="0"/>
      <w:iCs w:val="0"/>
      <w:caps w:val="0"/>
      <w:smallCaps w:val="0"/>
      <w:strike w:val="0"/>
      <w:dstrike w:val="0"/>
      <w:spacing w:val="10"/>
      <w:sz w:val="22"/>
      <w:szCs w:val="22"/>
    </w:rPr>
  </w:style>
  <w:style w:type="character" w:customStyle="1" w:styleId="WW-7">
    <w:name w:val="WW-Σώμα κειμένου (7) + Χωρίς έντονη γραφή"/>
    <w:rsid w:val="002D0D6E"/>
    <w:rPr>
      <w:rFonts w:ascii="Times New Roman" w:eastAsia="Times New Roman" w:hAnsi="Times New Roman" w:cs="Times New Roman"/>
      <w:b/>
      <w:bCs/>
      <w:i w:val="0"/>
      <w:iCs w:val="0"/>
      <w:caps w:val="0"/>
      <w:smallCaps w:val="0"/>
      <w:strike w:val="0"/>
      <w:dstrike w:val="0"/>
      <w:spacing w:val="10"/>
      <w:sz w:val="22"/>
      <w:szCs w:val="22"/>
    </w:rPr>
  </w:style>
  <w:style w:type="character" w:customStyle="1" w:styleId="70">
    <w:name w:val="Σώμα κειμένου (7)"/>
    <w:rsid w:val="002D0D6E"/>
    <w:rPr>
      <w:rFonts w:ascii="Times New Roman" w:eastAsia="Times New Roman" w:hAnsi="Times New Roman" w:cs="Times New Roman"/>
      <w:b w:val="0"/>
      <w:bCs w:val="0"/>
      <w:i w:val="0"/>
      <w:iCs w:val="0"/>
      <w:caps w:val="0"/>
      <w:smallCaps w:val="0"/>
      <w:strike w:val="0"/>
      <w:dstrike w:val="0"/>
      <w:spacing w:val="10"/>
      <w:sz w:val="22"/>
      <w:szCs w:val="22"/>
      <w:u w:val="single"/>
    </w:rPr>
  </w:style>
  <w:style w:type="character" w:customStyle="1" w:styleId="WW-123">
    <w:name w:val="WW-Σώμα κειμένου + Έντονη γραφή123"/>
    <w:rsid w:val="002D0D6E"/>
    <w:rPr>
      <w:rFonts w:ascii="Times New Roman" w:eastAsia="Times New Roman" w:hAnsi="Times New Roman" w:cs="Times New Roman"/>
      <w:b/>
      <w:bCs/>
      <w:i w:val="0"/>
      <w:iCs w:val="0"/>
      <w:caps w:val="0"/>
      <w:smallCaps w:val="0"/>
      <w:strike w:val="0"/>
      <w:dstrike w:val="0"/>
      <w:spacing w:val="10"/>
      <w:sz w:val="22"/>
      <w:szCs w:val="22"/>
    </w:rPr>
  </w:style>
  <w:style w:type="character" w:customStyle="1" w:styleId="normal">
    <w:name w:val="normal"/>
    <w:basedOn w:val="a0"/>
    <w:rsid w:val="002D0D6E"/>
  </w:style>
  <w:style w:type="character" w:customStyle="1" w:styleId="apple-converted-space">
    <w:name w:val="apple-converted-space"/>
    <w:basedOn w:val="a0"/>
    <w:rsid w:val="002D0D6E"/>
  </w:style>
  <w:style w:type="paragraph" w:customStyle="1" w:styleId="26">
    <w:name w:val="Σώμα κειμένου (2)"/>
    <w:basedOn w:val="a"/>
    <w:rsid w:val="002D0D6E"/>
    <w:pPr>
      <w:shd w:val="clear" w:color="auto" w:fill="FFFFFF"/>
      <w:suppressAutoHyphens/>
      <w:spacing w:before="240" w:line="432" w:lineRule="exact"/>
      <w:ind w:hanging="380"/>
      <w:jc w:val="both"/>
    </w:pPr>
    <w:rPr>
      <w:rFonts w:ascii="Tahoma" w:eastAsia="Tahoma" w:hAnsi="Tahoma" w:cs="Tahoma"/>
      <w:color w:val="000000"/>
      <w:sz w:val="23"/>
      <w:szCs w:val="23"/>
      <w:lang w:eastAsia="zh-CN"/>
    </w:rPr>
  </w:style>
  <w:style w:type="paragraph" w:customStyle="1" w:styleId="1b">
    <w:name w:val="Σώμα κειμένου1"/>
    <w:basedOn w:val="a"/>
    <w:rsid w:val="002D0D6E"/>
    <w:pPr>
      <w:shd w:val="clear" w:color="auto" w:fill="FFFFFF"/>
      <w:suppressAutoHyphens/>
      <w:spacing w:before="300" w:line="413" w:lineRule="exact"/>
      <w:ind w:hanging="360"/>
      <w:jc w:val="both"/>
    </w:pPr>
    <w:rPr>
      <w:color w:val="000000"/>
      <w:spacing w:val="10"/>
      <w:sz w:val="22"/>
      <w:szCs w:val="22"/>
      <w:lang w:eastAsia="zh-CN"/>
    </w:rPr>
  </w:style>
  <w:style w:type="paragraph" w:customStyle="1" w:styleId="80">
    <w:name w:val="Σώμα κειμένου (8)"/>
    <w:basedOn w:val="a"/>
    <w:rsid w:val="002D0D6E"/>
    <w:pPr>
      <w:shd w:val="clear" w:color="auto" w:fill="FFFFFF"/>
      <w:suppressAutoHyphens/>
      <w:spacing w:before="60" w:line="413" w:lineRule="exact"/>
      <w:ind w:firstLine="740"/>
      <w:jc w:val="both"/>
    </w:pPr>
    <w:rPr>
      <w:rFonts w:ascii="Arial" w:eastAsia="Arial" w:hAnsi="Arial" w:cs="Arial"/>
      <w:b/>
      <w:bCs/>
      <w:color w:val="000000"/>
      <w:sz w:val="23"/>
      <w:szCs w:val="23"/>
      <w:lang w:eastAsia="zh-CN"/>
    </w:rPr>
  </w:style>
  <w:style w:type="paragraph" w:customStyle="1" w:styleId="40">
    <w:name w:val="Επικεφαλίδα #4"/>
    <w:basedOn w:val="a"/>
    <w:rsid w:val="002D0D6E"/>
    <w:pPr>
      <w:shd w:val="clear" w:color="auto" w:fill="FFFFFF"/>
      <w:suppressAutoHyphens/>
      <w:spacing w:line="413" w:lineRule="exact"/>
      <w:ind w:hanging="360"/>
    </w:pPr>
    <w:rPr>
      <w:rFonts w:ascii="Tahoma" w:eastAsia="Tahoma" w:hAnsi="Tahoma" w:cs="Tahoma"/>
      <w:color w:val="000000"/>
      <w:sz w:val="23"/>
      <w:szCs w:val="23"/>
      <w:lang w:eastAsia="zh-CN"/>
    </w:rPr>
  </w:style>
  <w:style w:type="paragraph" w:styleId="Web">
    <w:name w:val="Normal (Web)"/>
    <w:basedOn w:val="a"/>
    <w:rsid w:val="002D0D6E"/>
    <w:pPr>
      <w:suppressAutoHyphens/>
      <w:spacing w:before="280" w:after="119"/>
    </w:pPr>
    <w:rPr>
      <w:lang w:eastAsia="zh-CN"/>
    </w:rPr>
  </w:style>
</w:styles>
</file>

<file path=word/webSettings.xml><?xml version="1.0" encoding="utf-8"?>
<w:webSettings xmlns:r="http://schemas.openxmlformats.org/officeDocument/2006/relationships" xmlns:w="http://schemas.openxmlformats.org/wordprocessingml/2006/main">
  <w:divs>
    <w:div w:id="209004912">
      <w:bodyDiv w:val="1"/>
      <w:marLeft w:val="0"/>
      <w:marRight w:val="0"/>
      <w:marTop w:val="0"/>
      <w:marBottom w:val="0"/>
      <w:divBdr>
        <w:top w:val="none" w:sz="0" w:space="0" w:color="auto"/>
        <w:left w:val="none" w:sz="0" w:space="0" w:color="auto"/>
        <w:bottom w:val="none" w:sz="0" w:space="0" w:color="auto"/>
        <w:right w:val="none" w:sz="0" w:space="0" w:color="auto"/>
      </w:divBdr>
    </w:div>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7056</TotalTime>
  <Pages>10</Pages>
  <Words>3590</Words>
  <Characters>19389</Characters>
  <Application>Microsoft Office Word</Application>
  <DocSecurity>0</DocSecurity>
  <Lines>161</Lines>
  <Paragraphs>45</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    ΑΠΟΦΑΣΙΖΕΙ ΚΑΤΑ ΠΛΕΙΟΨΗΦΙΑ</vt:lpstr>
      <vt:lpstr>    </vt:lpstr>
    </vt:vector>
  </TitlesOfParts>
  <Company/>
  <LinksUpToDate>false</LinksUpToDate>
  <CharactersWithSpaces>22934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3</cp:revision>
  <cp:lastPrinted>2019-08-21T09:29:00Z</cp:lastPrinted>
  <dcterms:created xsi:type="dcterms:W3CDTF">2019-08-07T09:11:00Z</dcterms:created>
  <dcterms:modified xsi:type="dcterms:W3CDTF">2019-08-26T09:46:00Z</dcterms:modified>
</cp:coreProperties>
</file>