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7A39" w:rsidRDefault="00057A39" w:rsidP="005175F3">
      <w:pPr>
        <w:jc w:val="both"/>
        <w:rPr>
          <w:rFonts w:ascii="Comic Sans MS" w:hAnsi="Comic Sans MS"/>
          <w:sz w:val="20"/>
          <w:szCs w:val="20"/>
        </w:rPr>
      </w:pPr>
    </w:p>
    <w:p w:rsidR="00057A39" w:rsidRDefault="00057A39" w:rsidP="00057A39">
      <w:pPr>
        <w:jc w:val="both"/>
        <w:rPr>
          <w:szCs w:val="10"/>
        </w:rPr>
      </w:pPr>
    </w:p>
    <w:p w:rsidR="00EC5E61" w:rsidRDefault="00EC5E61" w:rsidP="00057A39">
      <w:pPr>
        <w:rPr>
          <w:rFonts w:ascii="Comic Sans MS" w:hAnsi="Comic Sans MS" w:cs="Arial"/>
          <w:b/>
          <w:color w:val="000000"/>
          <w:sz w:val="20"/>
          <w:szCs w:val="20"/>
        </w:rPr>
      </w:pPr>
    </w:p>
    <w:p w:rsidR="00057A39" w:rsidRDefault="00A1353C" w:rsidP="00057A39">
      <w:pPr>
        <w:rPr>
          <w:rFonts w:ascii="Comic Sans MS" w:hAnsi="Comic Sans MS"/>
          <w:b/>
          <w:sz w:val="20"/>
          <w:szCs w:val="20"/>
        </w:rPr>
      </w:pPr>
      <w:r w:rsidRPr="00A1353C">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057A39" w:rsidRDefault="00057A39" w:rsidP="00057A39">
                  <w:pPr>
                    <w:rPr>
                      <w:rFonts w:ascii="Comic Sans MS" w:hAnsi="Comic Sans MS"/>
                      <w:b/>
                      <w:sz w:val="20"/>
                      <w:szCs w:val="20"/>
                    </w:rPr>
                  </w:pPr>
                  <w:r>
                    <w:rPr>
                      <w:rFonts w:ascii="Comic Sans MS" w:hAnsi="Comic Sans MS"/>
                      <w:b/>
                      <w:sz w:val="20"/>
                      <w:szCs w:val="20"/>
                    </w:rPr>
                    <w:t xml:space="preserve">     Αριθ. Απόφασης </w:t>
                  </w:r>
                  <w:r w:rsidR="00871E25">
                    <w:rPr>
                      <w:rFonts w:ascii="Comic Sans MS" w:hAnsi="Comic Sans MS"/>
                      <w:b/>
                      <w:sz w:val="20"/>
                      <w:szCs w:val="20"/>
                    </w:rPr>
                    <w:t>608</w:t>
                  </w:r>
                  <w:r>
                    <w:rPr>
                      <w:rFonts w:ascii="Comic Sans MS" w:hAnsi="Comic Sans MS"/>
                      <w:b/>
                      <w:sz w:val="20"/>
                      <w:szCs w:val="20"/>
                    </w:rPr>
                    <w:t xml:space="preserve"> /2018</w:t>
                  </w:r>
                </w:p>
                <w:p w:rsidR="00057A39" w:rsidRDefault="00881DF5" w:rsidP="00057A39">
                  <w:pPr>
                    <w:rPr>
                      <w:rFonts w:ascii="Verdana" w:hAnsi="Verdana"/>
                      <w:b/>
                      <w:sz w:val="20"/>
                      <w:szCs w:val="20"/>
                    </w:rPr>
                  </w:pPr>
                  <w:r>
                    <w:rPr>
                      <w:rStyle w:val="a4"/>
                    </w:rPr>
                    <w:t xml:space="preserve">      </w:t>
                  </w:r>
                  <w:r w:rsidR="00D00246">
                    <w:rPr>
                      <w:rStyle w:val="a4"/>
                      <w:rFonts w:eastAsia="Andale Sans UI"/>
                    </w:rPr>
                    <w:t xml:space="preserve">ΑΔΑ: </w:t>
                  </w:r>
                  <w:r w:rsidR="00D00246">
                    <w:t>ΨΘΑΦΩΨΑ-ΩΙΠ</w:t>
                  </w:r>
                </w:p>
                <w:p w:rsidR="00057A39" w:rsidRDefault="00057A39" w:rsidP="00057A39"/>
              </w:txbxContent>
            </v:textbox>
          </v:shape>
        </w:pict>
      </w:r>
      <w:r w:rsidR="00057A39">
        <w:rPr>
          <w:rFonts w:ascii="Comic Sans MS" w:hAnsi="Comic Sans MS" w:cs="Arial"/>
          <w:b/>
          <w:color w:val="000000"/>
          <w:sz w:val="20"/>
          <w:szCs w:val="20"/>
        </w:rPr>
        <w:t>ΑΝΑΡΤΗΤΕΑ ΣΤΟ ΔΙΑΔΙΚΤΥΟ</w:t>
      </w:r>
    </w:p>
    <w:p w:rsidR="00057A39" w:rsidRDefault="00057A39" w:rsidP="00057A39">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057A39" w:rsidRDefault="00057A39" w:rsidP="00057A39">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057A39" w:rsidRDefault="00057A39" w:rsidP="00057A39">
      <w:pPr>
        <w:rPr>
          <w:rFonts w:ascii="Comic Sans MS" w:hAnsi="Comic Sans MS" w:cs="Arial"/>
          <w:b/>
          <w:sz w:val="20"/>
          <w:szCs w:val="20"/>
        </w:rPr>
      </w:pPr>
      <w:r>
        <w:rPr>
          <w:rFonts w:ascii="Comic Sans MS" w:hAnsi="Comic Sans MS" w:cs="Arial"/>
          <w:b/>
          <w:sz w:val="20"/>
          <w:szCs w:val="20"/>
        </w:rPr>
        <w:t xml:space="preserve">  ΝΟΜΟΣ ΑΡΤΑΣ</w:t>
      </w:r>
    </w:p>
    <w:p w:rsidR="00057A39" w:rsidRDefault="00057A39" w:rsidP="00057A39">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057A39" w:rsidRDefault="00057A39" w:rsidP="00057A39">
      <w:pPr>
        <w:jc w:val="center"/>
        <w:rPr>
          <w:rFonts w:ascii="Comic Sans MS" w:hAnsi="Comic Sans MS"/>
          <w:b/>
          <w:sz w:val="20"/>
          <w:szCs w:val="20"/>
        </w:rPr>
      </w:pPr>
    </w:p>
    <w:p w:rsidR="00057A39" w:rsidRDefault="00057A39" w:rsidP="00057A39">
      <w:pPr>
        <w:jc w:val="center"/>
        <w:rPr>
          <w:rFonts w:ascii="Comic Sans MS" w:hAnsi="Comic Sans MS"/>
          <w:b/>
          <w:sz w:val="20"/>
          <w:szCs w:val="20"/>
        </w:rPr>
      </w:pPr>
      <w:r>
        <w:rPr>
          <w:rFonts w:ascii="Comic Sans MS" w:hAnsi="Comic Sans MS"/>
          <w:b/>
          <w:sz w:val="20"/>
          <w:szCs w:val="20"/>
        </w:rPr>
        <w:t>ΑΠΟΣΠΑΣΜΑ</w:t>
      </w:r>
    </w:p>
    <w:p w:rsidR="00057A39" w:rsidRDefault="00057A39" w:rsidP="00057A39">
      <w:pPr>
        <w:jc w:val="center"/>
        <w:rPr>
          <w:rFonts w:ascii="Comic Sans MS" w:hAnsi="Comic Sans MS"/>
          <w:b/>
          <w:sz w:val="20"/>
          <w:szCs w:val="20"/>
        </w:rPr>
      </w:pPr>
      <w:r>
        <w:rPr>
          <w:rFonts w:ascii="Comic Sans MS" w:hAnsi="Comic Sans MS"/>
          <w:b/>
          <w:sz w:val="20"/>
          <w:szCs w:val="20"/>
        </w:rPr>
        <w:t>ΑΠΟ ΤΟ ΠΡΑΚΤΙΚΟ ΤΗΣ 76</w:t>
      </w:r>
      <w:r>
        <w:rPr>
          <w:rFonts w:ascii="Comic Sans MS" w:hAnsi="Comic Sans MS"/>
          <w:b/>
          <w:sz w:val="20"/>
          <w:szCs w:val="20"/>
          <w:vertAlign w:val="superscript"/>
        </w:rPr>
        <w:t>ο</w:t>
      </w:r>
      <w:r>
        <w:rPr>
          <w:rFonts w:ascii="Comic Sans MS" w:hAnsi="Comic Sans MS"/>
          <w:b/>
          <w:sz w:val="20"/>
          <w:szCs w:val="20"/>
        </w:rPr>
        <w:t>/2018  Της 27</w:t>
      </w:r>
      <w:r>
        <w:rPr>
          <w:rFonts w:ascii="Comic Sans MS" w:hAnsi="Comic Sans MS"/>
          <w:b/>
          <w:sz w:val="20"/>
          <w:szCs w:val="20"/>
          <w:vertAlign w:val="superscript"/>
        </w:rPr>
        <w:t xml:space="preserve">Ης    </w:t>
      </w:r>
      <w:r>
        <w:rPr>
          <w:rFonts w:ascii="Comic Sans MS" w:hAnsi="Comic Sans MS"/>
          <w:b/>
          <w:sz w:val="20"/>
          <w:szCs w:val="20"/>
        </w:rPr>
        <w:t>ΔΕΚΕΒΡΙΟΥ 2018</w:t>
      </w:r>
    </w:p>
    <w:p w:rsidR="00057A39" w:rsidRDefault="00057A39" w:rsidP="00057A39">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057A39" w:rsidRDefault="00057A39" w:rsidP="00057A39">
      <w:pPr>
        <w:jc w:val="both"/>
        <w:rPr>
          <w:rFonts w:ascii="Comic Sans MS" w:hAnsi="Comic Sans MS"/>
          <w:b/>
          <w:sz w:val="20"/>
          <w:szCs w:val="20"/>
        </w:rPr>
      </w:pPr>
    </w:p>
    <w:p w:rsidR="00057A39" w:rsidRDefault="00057A39" w:rsidP="00057A39">
      <w:pPr>
        <w:jc w:val="both"/>
        <w:rPr>
          <w:rFonts w:ascii="Comic Sans MS" w:hAnsi="Comic Sans MS" w:cs="Arial"/>
          <w:b/>
          <w:sz w:val="20"/>
          <w:szCs w:val="20"/>
        </w:rPr>
      </w:pPr>
      <w:r>
        <w:rPr>
          <w:rFonts w:ascii="Comic Sans MS" w:hAnsi="Comic Sans MS"/>
          <w:b/>
          <w:sz w:val="20"/>
          <w:szCs w:val="20"/>
        </w:rPr>
        <w:t xml:space="preserve"> ΘΕΜΑ: ‘‘</w:t>
      </w:r>
      <w:r w:rsidR="00871E25">
        <w:rPr>
          <w:rFonts w:ascii="Comic Sans MS" w:hAnsi="Comic Sans MS"/>
          <w:b/>
          <w:sz w:val="20"/>
          <w:szCs w:val="20"/>
        </w:rPr>
        <w:t xml:space="preserve"> </w:t>
      </w:r>
      <w:r w:rsidR="00871E25" w:rsidRPr="005175F3">
        <w:rPr>
          <w:rFonts w:ascii="Comic Sans MS" w:hAnsi="Comic Sans MS"/>
          <w:b/>
          <w:sz w:val="20"/>
          <w:szCs w:val="20"/>
        </w:rPr>
        <w:t>Σύνταξη όρων διακήρυξης του έργου:</w:t>
      </w:r>
      <w:r w:rsidR="00871E25" w:rsidRPr="005175F3">
        <w:rPr>
          <w:rFonts w:ascii="Comic Sans MS" w:hAnsi="Comic Sans MS" w:cs="Calibri"/>
          <w:b/>
          <w:sz w:val="20"/>
          <w:szCs w:val="20"/>
        </w:rPr>
        <w:t xml:space="preserve"> Ολοκληρωμένα έργα αναπλάσεων κοινοχρήστων χώρων στις θέσεις, πλατεία Αγ. Θεοδώρα στην πόλη της Άρτας </w:t>
      </w:r>
      <w:r w:rsidR="00871E25">
        <w:rPr>
          <w:rFonts w:ascii="Comic Sans MS" w:hAnsi="Comic Sans MS" w:cs="Calibri"/>
          <w:b/>
          <w:sz w:val="20"/>
          <w:szCs w:val="20"/>
        </w:rPr>
        <w:t xml:space="preserve">και πλατεία Ροδαυγής του Δήμου </w:t>
      </w:r>
      <w:proofErr w:type="spellStart"/>
      <w:r w:rsidR="00871E25">
        <w:rPr>
          <w:rFonts w:ascii="Comic Sans MS" w:hAnsi="Comic Sans MS" w:cs="Calibri"/>
          <w:b/>
          <w:sz w:val="20"/>
          <w:szCs w:val="20"/>
        </w:rPr>
        <w:t>Α</w:t>
      </w:r>
      <w:r w:rsidR="00871E25" w:rsidRPr="005175F3">
        <w:rPr>
          <w:rFonts w:ascii="Comic Sans MS" w:hAnsi="Comic Sans MS" w:cs="Calibri"/>
          <w:b/>
          <w:sz w:val="20"/>
          <w:szCs w:val="20"/>
        </w:rPr>
        <w:t>ρταίων</w:t>
      </w:r>
      <w:proofErr w:type="spellEnd"/>
      <w:r w:rsidR="00871E25" w:rsidRPr="005175F3">
        <w:rPr>
          <w:rFonts w:ascii="Comic Sans MS" w:hAnsi="Comic Sans MS" w:cs="Calibri"/>
          <w:sz w:val="20"/>
          <w:szCs w:val="20"/>
        </w:rPr>
        <w:t xml:space="preserve"> </w:t>
      </w:r>
      <w:r w:rsidR="00871E25">
        <w:rPr>
          <w:rFonts w:ascii="Comic Sans MS" w:hAnsi="Comic Sans MS" w:cs="Calibri"/>
          <w:b/>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057A39" w:rsidRDefault="00057A39" w:rsidP="00057A39">
      <w:pPr>
        <w:jc w:val="both"/>
        <w:rPr>
          <w:rFonts w:ascii="Comic Sans MS" w:hAnsi="Comic Sans MS" w:cs="Arial"/>
          <w:sz w:val="20"/>
          <w:szCs w:val="20"/>
        </w:rPr>
      </w:pPr>
      <w:r>
        <w:rPr>
          <w:rFonts w:ascii="Comic Sans MS" w:hAnsi="Comic Sans MS"/>
          <w:b/>
          <w:sz w:val="20"/>
          <w:szCs w:val="20"/>
        </w:rPr>
        <w:t xml:space="preserve">  </w:t>
      </w:r>
    </w:p>
    <w:p w:rsidR="00057A39" w:rsidRDefault="00057A39" w:rsidP="00057A39">
      <w:pPr>
        <w:jc w:val="both"/>
        <w:rPr>
          <w:rFonts w:ascii="Comic Sans MS" w:hAnsi="Comic Sans MS" w:cs="Arial"/>
          <w:b/>
          <w:i/>
          <w:sz w:val="20"/>
          <w:szCs w:val="20"/>
        </w:rPr>
      </w:pPr>
      <w:r>
        <w:rPr>
          <w:rFonts w:ascii="Comic Sans MS" w:hAnsi="Comic Sans MS"/>
          <w:i/>
          <w:sz w:val="20"/>
          <w:szCs w:val="20"/>
        </w:rPr>
        <w:t xml:space="preserve">   Στην Άρτα, σήμερα, 27-12-2018 και ώρα 13:00 </w:t>
      </w:r>
      <w:proofErr w:type="spellStart"/>
      <w:r>
        <w:rPr>
          <w:rFonts w:ascii="Comic Sans MS" w:hAnsi="Comic Sans MS"/>
          <w:i/>
          <w:sz w:val="20"/>
          <w:szCs w:val="20"/>
        </w:rPr>
        <w:t>μ.μ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έκτακτη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31435/27-12-2018</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057A39" w:rsidRDefault="00057A39" w:rsidP="00057A39">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057A39" w:rsidTr="00057A39">
        <w:trPr>
          <w:trHeight w:val="2925"/>
        </w:trPr>
        <w:tc>
          <w:tcPr>
            <w:tcW w:w="4264" w:type="dxa"/>
            <w:tcBorders>
              <w:top w:val="single" w:sz="4" w:space="0" w:color="auto"/>
              <w:left w:val="single" w:sz="4" w:space="0" w:color="auto"/>
              <w:bottom w:val="single" w:sz="4" w:space="0" w:color="auto"/>
              <w:right w:val="single" w:sz="4" w:space="0" w:color="auto"/>
            </w:tcBorders>
          </w:tcPr>
          <w:p w:rsidR="00057A39" w:rsidRDefault="00057A39">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057A39" w:rsidRDefault="00057A39">
            <w:pPr>
              <w:spacing w:line="276" w:lineRule="auto"/>
              <w:rPr>
                <w:rFonts w:ascii="Comic Sans MS" w:hAnsi="Comic Sans MS"/>
                <w:b/>
                <w:i/>
                <w:sz w:val="20"/>
                <w:szCs w:val="20"/>
                <w:lang w:eastAsia="en-US"/>
              </w:rPr>
            </w:pPr>
            <w:r>
              <w:rPr>
                <w:rFonts w:ascii="Comic Sans MS" w:hAnsi="Comic Sans MS"/>
                <w:b/>
                <w:i/>
                <w:sz w:val="20"/>
                <w:lang w:eastAsia="en-US"/>
              </w:rPr>
              <w:t xml:space="preserve">             1.</w:t>
            </w:r>
            <w:r>
              <w:rPr>
                <w:rFonts w:ascii="Comic Sans MS" w:hAnsi="Comic Sans MS"/>
                <w:b/>
                <w:i/>
                <w:sz w:val="20"/>
                <w:szCs w:val="20"/>
                <w:lang w:eastAsia="en-US"/>
              </w:rPr>
              <w:t xml:space="preserve">Τσιρογιάννης Χρήστος                           </w:t>
            </w:r>
          </w:p>
          <w:p w:rsidR="00057A39" w:rsidRDefault="00057A39">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057A39" w:rsidRDefault="00057A39">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057A39" w:rsidRDefault="00057A39">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057A39" w:rsidRDefault="00057A39">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057A39" w:rsidRDefault="00057A39">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5. Ζέρβας Κων-νος</w:t>
            </w:r>
          </w:p>
          <w:p w:rsidR="00057A39" w:rsidRDefault="00057A39">
            <w:pPr>
              <w:spacing w:line="276" w:lineRule="auto"/>
              <w:rPr>
                <w:rFonts w:ascii="Comic Sans MS" w:hAnsi="Comic Sans MS"/>
                <w:b/>
                <w:i/>
                <w:sz w:val="20"/>
                <w:lang w:eastAsia="en-US"/>
              </w:rPr>
            </w:pPr>
            <w:r>
              <w:rPr>
                <w:rFonts w:ascii="Comic Sans MS" w:hAnsi="Comic Sans MS"/>
                <w:b/>
                <w:i/>
                <w:sz w:val="20"/>
                <w:lang w:eastAsia="en-US"/>
              </w:rPr>
              <w:t xml:space="preserve">             6.Παπαϊωάννου Κων/νος</w:t>
            </w:r>
          </w:p>
          <w:p w:rsidR="00057A39" w:rsidRDefault="00057A39">
            <w:pPr>
              <w:spacing w:line="276" w:lineRule="auto"/>
              <w:rPr>
                <w:rFonts w:ascii="Comic Sans MS" w:hAnsi="Comic Sans MS"/>
                <w:b/>
                <w:i/>
                <w:sz w:val="20"/>
                <w:szCs w:val="20"/>
                <w:lang w:eastAsia="en-US"/>
              </w:rPr>
            </w:pPr>
            <w:r>
              <w:rPr>
                <w:rFonts w:ascii="Comic Sans MS" w:hAnsi="Comic Sans MS"/>
                <w:b/>
                <w:i/>
                <w:sz w:val="20"/>
                <w:lang w:eastAsia="en-US"/>
              </w:rPr>
              <w:t xml:space="preserve">             7.Κοσμάς Ηλίας</w:t>
            </w:r>
          </w:p>
          <w:p w:rsidR="00057A39" w:rsidRDefault="00057A39">
            <w:pPr>
              <w:pStyle w:val="20"/>
              <w:spacing w:line="240" w:lineRule="auto"/>
              <w:ind w:right="43"/>
              <w:rPr>
                <w:rFonts w:ascii="Comic Sans MS" w:hAnsi="Comic Sans MS"/>
                <w:b/>
                <w:i/>
                <w:sz w:val="20"/>
                <w:lang w:eastAsia="en-US"/>
              </w:rPr>
            </w:pPr>
          </w:p>
          <w:p w:rsidR="00057A39" w:rsidRDefault="00057A39">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057A39" w:rsidRDefault="00057A39">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057A39" w:rsidRDefault="00057A39">
            <w:pPr>
              <w:spacing w:line="276" w:lineRule="auto"/>
              <w:jc w:val="center"/>
              <w:rPr>
                <w:rFonts w:ascii="Comic Sans MS" w:hAnsi="Comic Sans MS"/>
                <w:b/>
                <w:sz w:val="20"/>
                <w:szCs w:val="20"/>
                <w:u w:val="single"/>
                <w:lang w:eastAsia="en-US"/>
              </w:rPr>
            </w:pPr>
          </w:p>
          <w:p w:rsidR="00057A39" w:rsidRDefault="00057A39">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1. Βασιλάκη – </w:t>
            </w:r>
            <w:proofErr w:type="spellStart"/>
            <w:r>
              <w:rPr>
                <w:rFonts w:ascii="Comic Sans MS" w:hAnsi="Comic Sans MS"/>
                <w:b/>
                <w:i/>
                <w:sz w:val="20"/>
                <w:lang w:eastAsia="en-US"/>
              </w:rPr>
              <w:t>Μητρογιώρου</w:t>
            </w:r>
            <w:proofErr w:type="spellEnd"/>
          </w:p>
          <w:p w:rsidR="00057A39" w:rsidRDefault="00057A39">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057A39" w:rsidRDefault="00057A39">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2.Χαρακλιάς Κων/νος</w:t>
            </w:r>
          </w:p>
        </w:tc>
      </w:tr>
    </w:tbl>
    <w:p w:rsidR="00057A39" w:rsidRDefault="00057A39" w:rsidP="00057A39">
      <w:pPr>
        <w:pStyle w:val="20"/>
        <w:spacing w:line="276" w:lineRule="auto"/>
        <w:ind w:right="43"/>
        <w:rPr>
          <w:rFonts w:ascii="Comic Sans MS" w:hAnsi="Comic Sans MS"/>
          <w:i/>
          <w:sz w:val="20"/>
        </w:rPr>
      </w:pPr>
      <w:r>
        <w:rPr>
          <w:rFonts w:ascii="Comic Sans MS" w:hAnsi="Comic Sans MS"/>
          <w:i/>
          <w:sz w:val="20"/>
        </w:rPr>
        <w:t xml:space="preserve"> </w:t>
      </w:r>
    </w:p>
    <w:p w:rsidR="00057A39" w:rsidRDefault="00057A39" w:rsidP="00057A39">
      <w:pPr>
        <w:pStyle w:val="20"/>
        <w:spacing w:line="276" w:lineRule="auto"/>
        <w:ind w:right="43"/>
        <w:rPr>
          <w:rFonts w:ascii="Comic Sans MS" w:hAnsi="Comic Sans MS"/>
          <w:i/>
          <w:sz w:val="20"/>
        </w:rPr>
      </w:pPr>
      <w:r>
        <w:rPr>
          <w:rFonts w:ascii="Comic Sans MS" w:hAnsi="Comic Sans MS"/>
          <w:i/>
          <w:sz w:val="20"/>
        </w:rPr>
        <w:t xml:space="preserve">Στη συνεδρίαση παραβρέθηκε ως ειδικώς προσκεκλημένος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 και η Ειδική Συνεργάτης του Δημάρχου κ. </w:t>
      </w:r>
      <w:proofErr w:type="spellStart"/>
      <w:r>
        <w:rPr>
          <w:rFonts w:ascii="Comic Sans MS" w:hAnsi="Comic Sans MS"/>
          <w:i/>
          <w:sz w:val="20"/>
        </w:rPr>
        <w:t>Σφαλτού</w:t>
      </w:r>
      <w:proofErr w:type="spellEnd"/>
      <w:r>
        <w:rPr>
          <w:rFonts w:ascii="Comic Sans MS" w:hAnsi="Comic Sans MS"/>
          <w:i/>
          <w:sz w:val="20"/>
        </w:rPr>
        <w:t xml:space="preserve"> Χαρίκλεια</w:t>
      </w:r>
    </w:p>
    <w:p w:rsidR="00057A39" w:rsidRDefault="00057A39" w:rsidP="00057A39">
      <w:pPr>
        <w:pStyle w:val="20"/>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057A39" w:rsidRDefault="00057A39" w:rsidP="00057A39">
      <w:pPr>
        <w:jc w:val="both"/>
        <w:rPr>
          <w:rFonts w:ascii="Comic Sans MS" w:hAnsi="Comic Sans MS"/>
          <w:sz w:val="20"/>
          <w:szCs w:val="20"/>
        </w:rPr>
      </w:pPr>
      <w:r>
        <w:rPr>
          <w:rFonts w:ascii="Comic Sans MS" w:hAnsi="Comic Sans MS"/>
          <w:sz w:val="20"/>
          <w:szCs w:val="20"/>
        </w:rPr>
        <w:t>Η Οικονομική Επιτροπή ομόφωνα απεφάνθη για το κατεπείγον της Συνεδρίασης.</w:t>
      </w:r>
    </w:p>
    <w:p w:rsidR="00057A39" w:rsidRDefault="00057A39" w:rsidP="00057A39"/>
    <w:p w:rsidR="00057A39" w:rsidRDefault="00057A39" w:rsidP="005175F3">
      <w:pPr>
        <w:jc w:val="both"/>
        <w:rPr>
          <w:rFonts w:ascii="Comic Sans MS" w:hAnsi="Comic Sans MS"/>
          <w:sz w:val="20"/>
          <w:szCs w:val="20"/>
        </w:rPr>
      </w:pPr>
    </w:p>
    <w:p w:rsidR="00057A39" w:rsidRDefault="00057A39" w:rsidP="005175F3">
      <w:pPr>
        <w:jc w:val="both"/>
        <w:rPr>
          <w:rFonts w:ascii="Comic Sans MS" w:hAnsi="Comic Sans MS"/>
          <w:sz w:val="20"/>
          <w:szCs w:val="20"/>
        </w:rPr>
      </w:pPr>
    </w:p>
    <w:p w:rsidR="00871E25" w:rsidRDefault="00871E25" w:rsidP="005175F3">
      <w:pPr>
        <w:jc w:val="both"/>
        <w:rPr>
          <w:rFonts w:ascii="Comic Sans MS" w:hAnsi="Comic Sans MS"/>
          <w:sz w:val="20"/>
          <w:szCs w:val="20"/>
        </w:rPr>
      </w:pPr>
    </w:p>
    <w:p w:rsidR="00871E25" w:rsidRDefault="00871E25" w:rsidP="005175F3">
      <w:pPr>
        <w:jc w:val="both"/>
        <w:rPr>
          <w:rFonts w:ascii="Comic Sans MS" w:hAnsi="Comic Sans MS"/>
          <w:sz w:val="20"/>
          <w:szCs w:val="20"/>
        </w:rPr>
      </w:pPr>
    </w:p>
    <w:p w:rsidR="00871E25" w:rsidRDefault="00871E25" w:rsidP="005175F3">
      <w:pPr>
        <w:jc w:val="both"/>
        <w:rPr>
          <w:rFonts w:ascii="Comic Sans MS" w:hAnsi="Comic Sans MS"/>
          <w:sz w:val="20"/>
          <w:szCs w:val="20"/>
        </w:rPr>
      </w:pPr>
    </w:p>
    <w:p w:rsidR="00871E25" w:rsidRDefault="00871E25" w:rsidP="005175F3">
      <w:pPr>
        <w:jc w:val="both"/>
        <w:rPr>
          <w:rFonts w:ascii="Comic Sans MS" w:hAnsi="Comic Sans MS"/>
          <w:sz w:val="20"/>
          <w:szCs w:val="20"/>
        </w:rPr>
      </w:pPr>
    </w:p>
    <w:p w:rsidR="001D7E50" w:rsidRPr="005175F3" w:rsidRDefault="001D7E50" w:rsidP="005175F3">
      <w:pPr>
        <w:jc w:val="both"/>
        <w:rPr>
          <w:rFonts w:ascii="Comic Sans MS" w:hAnsi="Comic Sans MS"/>
          <w:sz w:val="20"/>
          <w:szCs w:val="20"/>
        </w:rPr>
      </w:pPr>
      <w:r w:rsidRPr="005175F3">
        <w:rPr>
          <w:rFonts w:ascii="Comic Sans MS" w:hAnsi="Comic Sans MS"/>
          <w:sz w:val="20"/>
          <w:szCs w:val="20"/>
        </w:rPr>
        <w:lastRenderedPageBreak/>
        <w:t>Ο κ. Πρόεδρος εισηγούμενος το 2</w:t>
      </w:r>
      <w:r w:rsidRPr="005175F3">
        <w:rPr>
          <w:rFonts w:ascii="Comic Sans MS" w:hAnsi="Comic Sans MS"/>
          <w:sz w:val="20"/>
          <w:szCs w:val="20"/>
          <w:vertAlign w:val="superscript"/>
        </w:rPr>
        <w:t>ο</w:t>
      </w:r>
      <w:r w:rsidRPr="005175F3">
        <w:rPr>
          <w:rFonts w:ascii="Comic Sans MS" w:hAnsi="Comic Sans MS"/>
          <w:sz w:val="20"/>
          <w:szCs w:val="20"/>
        </w:rPr>
        <w:t xml:space="preserve"> τακτικό θέμα: </w:t>
      </w:r>
      <w:r w:rsidRPr="005175F3">
        <w:rPr>
          <w:rFonts w:ascii="Comic Sans MS" w:hAnsi="Comic Sans MS"/>
          <w:b/>
          <w:sz w:val="20"/>
          <w:szCs w:val="20"/>
        </w:rPr>
        <w:t>Σύνταξη όρων διακήρυξης του έργου:</w:t>
      </w:r>
      <w:r w:rsidR="005175F3" w:rsidRPr="005175F3">
        <w:rPr>
          <w:rFonts w:ascii="Comic Sans MS" w:hAnsi="Comic Sans MS" w:cs="Calibri"/>
          <w:b/>
          <w:sz w:val="20"/>
          <w:szCs w:val="20"/>
        </w:rPr>
        <w:t xml:space="preserve"> Ολοκληρωμένα έργα αναπλάσεων κοινοχρήστων χώρων στις θέσεις, πλατεία Αγ. Θεοδώρα στην πόλη της Άρτας </w:t>
      </w:r>
      <w:r w:rsidR="005175F3">
        <w:rPr>
          <w:rFonts w:ascii="Comic Sans MS" w:hAnsi="Comic Sans MS" w:cs="Calibri"/>
          <w:b/>
          <w:sz w:val="20"/>
          <w:szCs w:val="20"/>
        </w:rPr>
        <w:t xml:space="preserve">και πλατεία Ροδαυγής του Δήμου </w:t>
      </w:r>
      <w:proofErr w:type="spellStart"/>
      <w:r w:rsidR="005175F3">
        <w:rPr>
          <w:rFonts w:ascii="Comic Sans MS" w:hAnsi="Comic Sans MS" w:cs="Calibri"/>
          <w:b/>
          <w:sz w:val="20"/>
          <w:szCs w:val="20"/>
        </w:rPr>
        <w:t>Α</w:t>
      </w:r>
      <w:r w:rsidR="005175F3" w:rsidRPr="005175F3">
        <w:rPr>
          <w:rFonts w:ascii="Comic Sans MS" w:hAnsi="Comic Sans MS" w:cs="Calibri"/>
          <w:b/>
          <w:sz w:val="20"/>
          <w:szCs w:val="20"/>
        </w:rPr>
        <w:t>ρταίων</w:t>
      </w:r>
      <w:proofErr w:type="spellEnd"/>
      <w:r w:rsidR="005175F3" w:rsidRPr="005175F3">
        <w:rPr>
          <w:rFonts w:ascii="Comic Sans MS" w:hAnsi="Comic Sans MS" w:cs="Calibri"/>
          <w:sz w:val="20"/>
          <w:szCs w:val="20"/>
        </w:rPr>
        <w:t xml:space="preserve"> </w:t>
      </w:r>
      <w:r>
        <w:rPr>
          <w:rFonts w:ascii="Comic Sans MS" w:hAnsi="Comic Sans MS" w:cs="Calibri"/>
          <w:b/>
          <w:sz w:val="20"/>
          <w:szCs w:val="20"/>
        </w:rPr>
        <w:t xml:space="preserve"> </w:t>
      </w:r>
      <w:r>
        <w:rPr>
          <w:rFonts w:ascii="Comic Sans MS" w:hAnsi="Comic Sans MS"/>
          <w:sz w:val="20"/>
          <w:szCs w:val="20"/>
        </w:rPr>
        <w:t>είπε:</w:t>
      </w:r>
      <w:r>
        <w:rPr>
          <w:rFonts w:ascii="Comic Sans MS" w:hAnsi="Comic Sans MS"/>
          <w:b/>
          <w:sz w:val="20"/>
          <w:szCs w:val="20"/>
        </w:rPr>
        <w:t xml:space="preserve"> </w:t>
      </w:r>
      <w:r>
        <w:rPr>
          <w:rFonts w:ascii="Comic Sans MS" w:hAnsi="Comic Sans MS"/>
          <w:sz w:val="20"/>
          <w:szCs w:val="20"/>
        </w:rPr>
        <w:t xml:space="preserve">Προκειμένου να προβούμε στη δημοπράτηση για την επιλογή αναδόχου εκτέλεσης του  παραπάνω έργου προϋπολογισμού </w:t>
      </w:r>
      <w:r w:rsidR="00B47B91">
        <w:rPr>
          <w:rFonts w:ascii="Cambria" w:hAnsi="Cambria" w:cs="Calibri"/>
          <w:b/>
          <w:sz w:val="22"/>
          <w:szCs w:val="22"/>
        </w:rPr>
        <w:t>716</w:t>
      </w:r>
      <w:r w:rsidR="005175F3">
        <w:rPr>
          <w:rFonts w:ascii="Cambria" w:hAnsi="Cambria" w:cs="Calibri"/>
          <w:b/>
          <w:sz w:val="22"/>
          <w:szCs w:val="22"/>
        </w:rPr>
        <w:t>.0</w:t>
      </w:r>
      <w:r>
        <w:rPr>
          <w:rFonts w:ascii="Cambria" w:hAnsi="Cambria" w:cs="Calibri"/>
          <w:b/>
          <w:sz w:val="22"/>
          <w:szCs w:val="22"/>
        </w:rPr>
        <w:t>00,00</w:t>
      </w:r>
      <w:r>
        <w:rPr>
          <w:rFonts w:ascii="Comic Sans MS" w:hAnsi="Comic Sans MS"/>
          <w:sz w:val="20"/>
          <w:szCs w:val="20"/>
        </w:rPr>
        <w:t xml:space="preserve"> </w:t>
      </w:r>
      <w:r>
        <w:rPr>
          <w:rFonts w:ascii="Comic Sans MS" w:hAnsi="Comic Sans MS"/>
          <w:b/>
          <w:sz w:val="20"/>
          <w:szCs w:val="20"/>
        </w:rPr>
        <w:t xml:space="preserve">€ </w:t>
      </w:r>
      <w:r>
        <w:rPr>
          <w:rFonts w:ascii="Comic Sans MS" w:hAnsi="Comic Sans MS"/>
          <w:sz w:val="20"/>
          <w:szCs w:val="20"/>
        </w:rPr>
        <w:t xml:space="preserve">με Φ.Π.Α. και  χρηματοδότηση  </w:t>
      </w:r>
      <w:r w:rsidR="005175F3">
        <w:rPr>
          <w:rFonts w:ascii="Comic Sans MS" w:hAnsi="Comic Sans MS"/>
          <w:sz w:val="20"/>
          <w:szCs w:val="20"/>
        </w:rPr>
        <w:t xml:space="preserve">από Πράσινο Ταμείο </w:t>
      </w:r>
      <w:r>
        <w:rPr>
          <w:rFonts w:ascii="Comic Sans MS" w:hAnsi="Comic Sans MS"/>
          <w:sz w:val="20"/>
          <w:szCs w:val="20"/>
        </w:rPr>
        <w:t>και Δημοτικούς Πόρους θα πρέπει η Οικονομική Επιτροπή να συντάξει τους όρους της διακήρυξης.</w:t>
      </w:r>
    </w:p>
    <w:p w:rsidR="001D7E50" w:rsidRDefault="001D7E50" w:rsidP="001D7E50">
      <w:pPr>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1D7E50" w:rsidRDefault="001D7E50" w:rsidP="001D7E50">
      <w:pPr>
        <w:jc w:val="center"/>
        <w:rPr>
          <w:rFonts w:ascii="Comic Sans MS" w:hAnsi="Comic Sans MS"/>
          <w:b/>
          <w:sz w:val="20"/>
          <w:szCs w:val="20"/>
        </w:rPr>
      </w:pPr>
      <w:r>
        <w:rPr>
          <w:rFonts w:ascii="Comic Sans MS" w:hAnsi="Comic Sans MS"/>
          <w:b/>
          <w:sz w:val="20"/>
          <w:szCs w:val="20"/>
        </w:rPr>
        <w:t>Η ΟΙΚΟΝΟΜΙΚΗ ΕΠΙΤΡΟΠΗ</w:t>
      </w:r>
    </w:p>
    <w:p w:rsidR="001D7E50" w:rsidRDefault="001D7E50" w:rsidP="001D7E50">
      <w:pPr>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Ν. 3669/08, Ν.4412/2016 </w:t>
      </w:r>
    </w:p>
    <w:p w:rsidR="001D7E50" w:rsidRDefault="005175F3" w:rsidP="001D7E50">
      <w:pPr>
        <w:jc w:val="center"/>
        <w:rPr>
          <w:rFonts w:ascii="Comic Sans MS" w:hAnsi="Comic Sans MS"/>
          <w:b/>
          <w:sz w:val="20"/>
          <w:szCs w:val="20"/>
        </w:rPr>
      </w:pPr>
      <w:r>
        <w:rPr>
          <w:rFonts w:ascii="Comic Sans MS" w:hAnsi="Comic Sans MS"/>
          <w:b/>
          <w:sz w:val="20"/>
          <w:szCs w:val="20"/>
        </w:rPr>
        <w:t>ΑΠΟΦΑΣΙΖΕΙ ΟΜΟΦΩΝΑ</w:t>
      </w:r>
    </w:p>
    <w:p w:rsidR="001D7E50" w:rsidRPr="005175F3" w:rsidRDefault="001D7E50" w:rsidP="001D7E50">
      <w:pPr>
        <w:pStyle w:val="Standard"/>
        <w:numPr>
          <w:ilvl w:val="0"/>
          <w:numId w:val="1"/>
        </w:numPr>
        <w:spacing w:line="276" w:lineRule="auto"/>
        <w:ind w:left="0" w:firstLine="0"/>
        <w:jc w:val="both"/>
        <w:textAlignment w:val="baseline"/>
        <w:rPr>
          <w:rFonts w:ascii="Comic Sans MS" w:hAnsi="Comic Sans MS"/>
          <w:b/>
          <w:sz w:val="20"/>
          <w:szCs w:val="20"/>
          <w:lang w:val="el-GR"/>
        </w:rPr>
      </w:pPr>
      <w:r w:rsidRPr="005175F3">
        <w:rPr>
          <w:rFonts w:ascii="Comic Sans MS" w:hAnsi="Comic Sans MS"/>
          <w:b/>
          <w:sz w:val="20"/>
          <w:szCs w:val="20"/>
          <w:lang w:val="el-GR"/>
        </w:rPr>
        <w:t>Α.</w:t>
      </w:r>
      <w:r w:rsidRPr="005175F3">
        <w:rPr>
          <w:rFonts w:ascii="Comic Sans MS" w:hAnsi="Comic Sans MS"/>
          <w:sz w:val="20"/>
          <w:szCs w:val="20"/>
          <w:lang w:val="el-GR"/>
        </w:rPr>
        <w:t xml:space="preserve"> Προκηρύσσει ανοικτή διαδικασία </w:t>
      </w:r>
      <w:r w:rsidRPr="005175F3">
        <w:rPr>
          <w:rFonts w:ascii="Comic Sans MS" w:hAnsi="Comic Sans MS" w:cs="Calibri"/>
          <w:spacing w:val="100"/>
          <w:sz w:val="20"/>
          <w:szCs w:val="20"/>
          <w:lang w:val="el-GR"/>
        </w:rPr>
        <w:t>μέσω</w:t>
      </w:r>
      <w:r w:rsidRPr="005175F3">
        <w:rPr>
          <w:rFonts w:ascii="Comic Sans MS" w:hAnsi="Comic Sans MS" w:cs="Calibri"/>
          <w:b/>
          <w:spacing w:val="100"/>
          <w:sz w:val="20"/>
          <w:szCs w:val="20"/>
          <w:lang w:val="el-GR"/>
        </w:rPr>
        <w:t xml:space="preserve"> (Ε.Σ.Η.ΔΗ.Σ.)</w:t>
      </w:r>
      <w:r w:rsidRPr="005175F3">
        <w:rPr>
          <w:rFonts w:ascii="Comic Sans MS" w:hAnsi="Comic Sans MS"/>
          <w:sz w:val="20"/>
          <w:szCs w:val="20"/>
          <w:lang w:val="el-GR"/>
        </w:rPr>
        <w:t xml:space="preserve">για την επιλογή αναδόχου για την κατασκευή του έργου: </w:t>
      </w:r>
      <w:r w:rsidR="005175F3" w:rsidRPr="005175F3">
        <w:rPr>
          <w:rFonts w:ascii="Comic Sans MS" w:hAnsi="Comic Sans MS" w:cs="Calibri"/>
          <w:b/>
          <w:sz w:val="20"/>
          <w:szCs w:val="20"/>
          <w:lang w:val="el-GR"/>
        </w:rPr>
        <w:t>Ολοκληρωμένα έργα αναπλάσεων κοινοχρήστων χώρων στις θέσεις, πλατεία Αγ. Θεοδώρα στην πόλη της Άρτας και πλατεία Ροδαυγής</w:t>
      </w:r>
      <w:r w:rsidR="005175F3" w:rsidRPr="005175F3">
        <w:rPr>
          <w:rFonts w:ascii="Comic Sans MS" w:hAnsi="Comic Sans MS"/>
          <w:sz w:val="20"/>
          <w:szCs w:val="20"/>
          <w:lang w:val="el-GR"/>
        </w:rPr>
        <w:t xml:space="preserve"> </w:t>
      </w:r>
      <w:r w:rsidR="005175F3" w:rsidRPr="005175F3">
        <w:rPr>
          <w:rFonts w:ascii="Comic Sans MS" w:hAnsi="Comic Sans MS" w:cs="Calibri"/>
          <w:b/>
          <w:sz w:val="20"/>
          <w:szCs w:val="20"/>
          <w:lang w:val="el-GR"/>
        </w:rPr>
        <w:t xml:space="preserve">του Δήμου </w:t>
      </w:r>
      <w:proofErr w:type="spellStart"/>
      <w:r w:rsidR="005175F3">
        <w:rPr>
          <w:rFonts w:ascii="Comic Sans MS" w:hAnsi="Comic Sans MS" w:cs="Calibri"/>
          <w:b/>
          <w:sz w:val="20"/>
          <w:szCs w:val="20"/>
          <w:lang w:val="el-GR"/>
        </w:rPr>
        <w:t>Α</w:t>
      </w:r>
      <w:r w:rsidR="005175F3" w:rsidRPr="005175F3">
        <w:rPr>
          <w:rFonts w:ascii="Comic Sans MS" w:hAnsi="Comic Sans MS" w:cs="Calibri"/>
          <w:b/>
          <w:sz w:val="20"/>
          <w:szCs w:val="20"/>
          <w:lang w:val="el-GR"/>
        </w:rPr>
        <w:t>ρταίων</w:t>
      </w:r>
      <w:proofErr w:type="spellEnd"/>
      <w:r w:rsidR="005175F3" w:rsidRPr="005175F3">
        <w:rPr>
          <w:rFonts w:ascii="Comic Sans MS" w:hAnsi="Comic Sans MS"/>
          <w:sz w:val="20"/>
          <w:szCs w:val="20"/>
          <w:lang w:val="el-GR"/>
        </w:rPr>
        <w:t xml:space="preserve"> </w:t>
      </w:r>
      <w:r w:rsidR="005175F3" w:rsidRPr="005175F3">
        <w:rPr>
          <w:rFonts w:ascii="Comic Sans MS" w:hAnsi="Comic Sans MS"/>
          <w:b/>
          <w:sz w:val="20"/>
          <w:szCs w:val="20"/>
          <w:lang w:val="el-GR"/>
        </w:rPr>
        <w:t xml:space="preserve">  </w:t>
      </w:r>
      <w:r w:rsidR="005175F3" w:rsidRPr="005175F3">
        <w:rPr>
          <w:rFonts w:ascii="Comic Sans MS" w:hAnsi="Comic Sans MS"/>
          <w:sz w:val="20"/>
          <w:szCs w:val="20"/>
          <w:lang w:val="el-GR"/>
        </w:rPr>
        <w:t xml:space="preserve">από </w:t>
      </w:r>
      <w:r w:rsidR="005175F3">
        <w:rPr>
          <w:rFonts w:ascii="Comic Sans MS" w:hAnsi="Comic Sans MS"/>
          <w:sz w:val="20"/>
          <w:szCs w:val="20"/>
          <w:lang w:val="el-GR"/>
        </w:rPr>
        <w:t xml:space="preserve">το </w:t>
      </w:r>
      <w:r w:rsidR="005175F3" w:rsidRPr="005175F3">
        <w:rPr>
          <w:rFonts w:ascii="Comic Sans MS" w:hAnsi="Comic Sans MS"/>
          <w:sz w:val="20"/>
          <w:szCs w:val="20"/>
          <w:lang w:val="el-GR"/>
        </w:rPr>
        <w:t xml:space="preserve">Πράσινο Ταμείο </w:t>
      </w:r>
      <w:r w:rsidR="005175F3">
        <w:rPr>
          <w:rFonts w:ascii="Comic Sans MS" w:hAnsi="Comic Sans MS"/>
          <w:sz w:val="20"/>
          <w:szCs w:val="20"/>
          <w:lang w:val="el-GR"/>
        </w:rPr>
        <w:t>και Δημοτικούς Πόρους</w:t>
      </w:r>
      <w:r w:rsidR="005175F3" w:rsidRPr="005175F3">
        <w:rPr>
          <w:rFonts w:ascii="Comic Sans MS" w:hAnsi="Comic Sans MS" w:cs="Calibri"/>
          <w:b/>
          <w:sz w:val="20"/>
          <w:szCs w:val="20"/>
          <w:lang w:val="el-GR"/>
        </w:rPr>
        <w:t xml:space="preserve"> </w:t>
      </w:r>
      <w:r w:rsidRPr="005175F3">
        <w:rPr>
          <w:rFonts w:ascii="Comic Sans MS" w:hAnsi="Comic Sans MS"/>
          <w:sz w:val="20"/>
          <w:szCs w:val="20"/>
          <w:lang w:val="el-GR"/>
        </w:rPr>
        <w:t>με</w:t>
      </w:r>
      <w:r w:rsidRPr="005175F3">
        <w:rPr>
          <w:rFonts w:ascii="Comic Sans MS" w:hAnsi="Comic Sans MS"/>
          <w:b/>
          <w:sz w:val="20"/>
          <w:szCs w:val="20"/>
          <w:lang w:val="el-GR"/>
        </w:rPr>
        <w:t xml:space="preserve"> </w:t>
      </w:r>
      <w:r w:rsidRPr="005175F3">
        <w:rPr>
          <w:rFonts w:ascii="Comic Sans MS" w:hAnsi="Comic Sans MS"/>
          <w:sz w:val="20"/>
          <w:szCs w:val="20"/>
          <w:lang w:val="el-GR"/>
        </w:rPr>
        <w:t xml:space="preserve">προϋπολογισμό </w:t>
      </w:r>
      <w:r w:rsidR="00B47B91">
        <w:rPr>
          <w:rFonts w:ascii="Cambria" w:hAnsi="Cambria" w:cs="Calibri"/>
          <w:b/>
          <w:sz w:val="22"/>
          <w:szCs w:val="22"/>
          <w:lang w:val="el-GR"/>
        </w:rPr>
        <w:t>716</w:t>
      </w:r>
      <w:r w:rsidR="005175F3" w:rsidRPr="005175F3">
        <w:rPr>
          <w:rFonts w:ascii="Cambria" w:hAnsi="Cambria" w:cs="Calibri"/>
          <w:b/>
          <w:sz w:val="22"/>
          <w:szCs w:val="22"/>
          <w:lang w:val="el-GR"/>
        </w:rPr>
        <w:t>.0</w:t>
      </w:r>
      <w:r w:rsidRPr="005175F3">
        <w:rPr>
          <w:rFonts w:ascii="Cambria" w:hAnsi="Cambria" w:cs="Calibri"/>
          <w:b/>
          <w:sz w:val="22"/>
          <w:szCs w:val="22"/>
          <w:lang w:val="el-GR"/>
        </w:rPr>
        <w:t xml:space="preserve">00,00 </w:t>
      </w:r>
      <w:r w:rsidRPr="005175F3">
        <w:rPr>
          <w:rFonts w:ascii="Comic Sans MS" w:hAnsi="Comic Sans MS"/>
          <w:b/>
          <w:sz w:val="20"/>
          <w:szCs w:val="20"/>
          <w:lang w:val="el-GR"/>
        </w:rPr>
        <w:t>€  μ</w:t>
      </w:r>
      <w:r w:rsidRPr="005175F3">
        <w:rPr>
          <w:rFonts w:ascii="Comic Sans MS" w:hAnsi="Comic Sans MS"/>
          <w:sz w:val="20"/>
          <w:szCs w:val="20"/>
          <w:lang w:val="el-GR"/>
        </w:rPr>
        <w:t xml:space="preserve">ε  Φ.Π.Α. που χρηματοδοτείται </w:t>
      </w:r>
    </w:p>
    <w:p w:rsidR="001D7E50" w:rsidRDefault="001D7E50" w:rsidP="001D7E50">
      <w:pPr>
        <w:pStyle w:val="Standard"/>
        <w:numPr>
          <w:ilvl w:val="0"/>
          <w:numId w:val="1"/>
        </w:numPr>
        <w:spacing w:line="276" w:lineRule="auto"/>
        <w:ind w:left="0" w:firstLine="0"/>
        <w:jc w:val="both"/>
        <w:rPr>
          <w:rFonts w:ascii="Comic Sans MS" w:hAnsi="Comic Sans MS"/>
          <w:sz w:val="20"/>
          <w:szCs w:val="20"/>
          <w:lang w:val="el-GR"/>
        </w:rPr>
      </w:pPr>
      <w:r w:rsidRPr="005175F3">
        <w:rPr>
          <w:rFonts w:ascii="Comic Sans MS" w:hAnsi="Comic Sans MS"/>
          <w:b/>
          <w:sz w:val="20"/>
          <w:szCs w:val="20"/>
          <w:lang w:val="el-GR"/>
        </w:rPr>
        <w:t>Β</w:t>
      </w:r>
      <w:r w:rsidRPr="005175F3">
        <w:rPr>
          <w:rFonts w:ascii="Comic Sans MS" w:hAnsi="Comic Sans MS"/>
          <w:sz w:val="20"/>
          <w:szCs w:val="20"/>
          <w:lang w:val="el-GR"/>
        </w:rPr>
        <w:t>. Συντάσσει τους όρους του διαγωνισμού  ως κάτωθι:</w:t>
      </w:r>
    </w:p>
    <w:p w:rsidR="003A3A44" w:rsidRDefault="003A3A44" w:rsidP="003A3A44"/>
    <w:p w:rsidR="003A3A44" w:rsidRDefault="003A3A44" w:rsidP="003A3A44">
      <w:bookmarkStart w:id="0" w:name="_Toc500230582"/>
      <w:r>
        <w:t>ΚΕΦΑΛΑΙΟ Α΄</w:t>
      </w:r>
      <w:bookmarkEnd w:id="0"/>
    </w:p>
    <w:p w:rsidR="003A3A44" w:rsidRDefault="003A3A44" w:rsidP="003A3A44"/>
    <w:p w:rsidR="003A3A44" w:rsidRDefault="003A3A44" w:rsidP="003A3A44">
      <w:bookmarkStart w:id="1" w:name="_Toc500230583"/>
      <w:r>
        <w:t>Άρθρο 1:  Κύριος του Έργου/ Αναθέτουσα Αρχή/ Στοιχεία επικοινωνίας</w:t>
      </w:r>
      <w:bookmarkEnd w:id="1"/>
      <w:r>
        <w:t xml:space="preserve"> </w:t>
      </w:r>
    </w:p>
    <w:p w:rsidR="003A3A44" w:rsidRDefault="003A3A44" w:rsidP="003A3A44"/>
    <w:p w:rsidR="003A3A44" w:rsidRDefault="003A3A44" w:rsidP="003A3A44">
      <w:r>
        <w:rPr>
          <w:b/>
        </w:rPr>
        <w:t>1.1</w:t>
      </w:r>
      <w:r>
        <w:t xml:space="preserve">                Αναθέτουσα αρχή: Δήμος </w:t>
      </w:r>
      <w:proofErr w:type="spellStart"/>
      <w:r>
        <w:t>Αρταίων</w:t>
      </w:r>
      <w:proofErr w:type="spellEnd"/>
      <w:r>
        <w:t xml:space="preserve"> </w:t>
      </w:r>
    </w:p>
    <w:tbl>
      <w:tblPr>
        <w:tblW w:w="14790" w:type="dxa"/>
        <w:tblInd w:w="1242" w:type="dxa"/>
        <w:tblLayout w:type="fixed"/>
        <w:tblLook w:val="04A0"/>
      </w:tblPr>
      <w:tblGrid>
        <w:gridCol w:w="1700"/>
        <w:gridCol w:w="236"/>
        <w:gridCol w:w="6427"/>
        <w:gridCol w:w="6427"/>
      </w:tblGrid>
      <w:tr w:rsidR="003A3A44" w:rsidTr="003A3A44">
        <w:tc>
          <w:tcPr>
            <w:tcW w:w="1701" w:type="dxa"/>
            <w:hideMark/>
          </w:tcPr>
          <w:p w:rsidR="003A3A44" w:rsidRDefault="003A3A44">
            <w:pPr>
              <w:widowControl w:val="0"/>
              <w:suppressAutoHyphens/>
              <w:rPr>
                <w:rFonts w:eastAsia="Andale Sans UI"/>
                <w:kern w:val="2"/>
                <w:lang w:eastAsia="zh-CN"/>
              </w:rPr>
            </w:pPr>
            <w:r>
              <w:t xml:space="preserve">Οδός </w:t>
            </w:r>
          </w:p>
        </w:tc>
        <w:tc>
          <w:tcPr>
            <w:tcW w:w="236" w:type="dxa"/>
            <w:hideMark/>
          </w:tcPr>
          <w:p w:rsidR="003A3A44" w:rsidRDefault="003A3A44">
            <w:pPr>
              <w:widowControl w:val="0"/>
              <w:suppressAutoHyphens/>
              <w:rPr>
                <w:rFonts w:eastAsia="Calibri"/>
                <w:kern w:val="2"/>
                <w:lang w:eastAsia="zh-CN"/>
              </w:rPr>
            </w:pPr>
            <w:r>
              <w:t>:</w:t>
            </w:r>
          </w:p>
        </w:tc>
        <w:tc>
          <w:tcPr>
            <w:tcW w:w="6430" w:type="dxa"/>
            <w:hideMark/>
          </w:tcPr>
          <w:p w:rsidR="003A3A44" w:rsidRDefault="003A3A44">
            <w:pPr>
              <w:widowControl w:val="0"/>
              <w:suppressAutoHyphens/>
              <w:rPr>
                <w:rFonts w:eastAsia="Andale Sans UI"/>
                <w:kern w:val="2"/>
                <w:lang w:eastAsia="zh-CN"/>
              </w:rPr>
            </w:pPr>
            <w:r>
              <w:rPr>
                <w:rFonts w:eastAsia="Calibri"/>
              </w:rPr>
              <w:t>Περιφερειακή οδός &amp; Αυξεντίου</w:t>
            </w:r>
          </w:p>
        </w:tc>
        <w:tc>
          <w:tcPr>
            <w:tcW w:w="6430" w:type="dxa"/>
          </w:tcPr>
          <w:p w:rsidR="003A3A44" w:rsidRDefault="003A3A44">
            <w:pPr>
              <w:widowControl w:val="0"/>
              <w:suppressAutoHyphens/>
              <w:rPr>
                <w:rFonts w:eastAsia="Andale Sans UI"/>
                <w:kern w:val="2"/>
                <w:lang w:eastAsia="zh-CN"/>
              </w:rPr>
            </w:pPr>
          </w:p>
        </w:tc>
      </w:tr>
      <w:tr w:rsidR="003A3A44" w:rsidTr="003A3A44">
        <w:tc>
          <w:tcPr>
            <w:tcW w:w="1701" w:type="dxa"/>
            <w:hideMark/>
          </w:tcPr>
          <w:p w:rsidR="003A3A44" w:rsidRDefault="003A3A44">
            <w:pPr>
              <w:widowControl w:val="0"/>
              <w:suppressAutoHyphens/>
              <w:rPr>
                <w:rFonts w:eastAsia="Andale Sans UI"/>
                <w:kern w:val="2"/>
                <w:lang w:val="de-DE" w:eastAsia="zh-CN"/>
              </w:rPr>
            </w:pPr>
            <w:proofErr w:type="spellStart"/>
            <w:r>
              <w:t>Ταχ.Κωδ</w:t>
            </w:r>
            <w:proofErr w:type="spellEnd"/>
            <w:r>
              <w:t>.</w:t>
            </w:r>
          </w:p>
        </w:tc>
        <w:tc>
          <w:tcPr>
            <w:tcW w:w="236" w:type="dxa"/>
            <w:hideMark/>
          </w:tcPr>
          <w:p w:rsidR="003A3A44" w:rsidRDefault="003A3A44">
            <w:pPr>
              <w:widowControl w:val="0"/>
              <w:suppressAutoHyphens/>
              <w:rPr>
                <w:rFonts w:eastAsia="Calibri"/>
                <w:kern w:val="2"/>
                <w:lang w:val="de-DE" w:eastAsia="zh-CN"/>
              </w:rPr>
            </w:pPr>
            <w:r>
              <w:rPr>
                <w:lang w:val="de-DE"/>
              </w:rPr>
              <w:t>:</w:t>
            </w:r>
          </w:p>
        </w:tc>
        <w:tc>
          <w:tcPr>
            <w:tcW w:w="6430" w:type="dxa"/>
            <w:hideMark/>
          </w:tcPr>
          <w:p w:rsidR="003A3A44" w:rsidRDefault="003A3A44">
            <w:pPr>
              <w:widowControl w:val="0"/>
              <w:suppressAutoHyphens/>
              <w:rPr>
                <w:rFonts w:eastAsia="Andale Sans UI"/>
                <w:kern w:val="2"/>
                <w:lang w:eastAsia="zh-CN"/>
              </w:rPr>
            </w:pPr>
            <w:r>
              <w:rPr>
                <w:rFonts w:eastAsia="Calibri"/>
              </w:rPr>
              <w:t>47132</w:t>
            </w:r>
          </w:p>
        </w:tc>
        <w:tc>
          <w:tcPr>
            <w:tcW w:w="6430" w:type="dxa"/>
          </w:tcPr>
          <w:p w:rsidR="003A3A44" w:rsidRDefault="003A3A44">
            <w:pPr>
              <w:widowControl w:val="0"/>
              <w:suppressAutoHyphens/>
              <w:rPr>
                <w:rFonts w:eastAsia="Andale Sans UI"/>
                <w:kern w:val="2"/>
                <w:lang w:eastAsia="zh-CN"/>
              </w:rPr>
            </w:pPr>
          </w:p>
        </w:tc>
      </w:tr>
      <w:tr w:rsidR="003A3A44" w:rsidTr="003A3A44">
        <w:tc>
          <w:tcPr>
            <w:tcW w:w="1701" w:type="dxa"/>
            <w:hideMark/>
          </w:tcPr>
          <w:p w:rsidR="003A3A44" w:rsidRDefault="003A3A44">
            <w:pPr>
              <w:widowControl w:val="0"/>
              <w:suppressAutoHyphens/>
              <w:rPr>
                <w:rFonts w:eastAsia="Andale Sans UI"/>
                <w:kern w:val="2"/>
                <w:lang w:val="de-DE" w:eastAsia="zh-CN"/>
              </w:rPr>
            </w:pPr>
            <w:proofErr w:type="spellStart"/>
            <w:r>
              <w:t>Τηλ</w:t>
            </w:r>
            <w:proofErr w:type="spellEnd"/>
            <w:r>
              <w:rPr>
                <w:lang w:val="de-DE"/>
              </w:rPr>
              <w:t>.</w:t>
            </w:r>
          </w:p>
        </w:tc>
        <w:tc>
          <w:tcPr>
            <w:tcW w:w="236" w:type="dxa"/>
            <w:hideMark/>
          </w:tcPr>
          <w:p w:rsidR="003A3A44" w:rsidRDefault="003A3A44">
            <w:pPr>
              <w:widowControl w:val="0"/>
              <w:suppressAutoHyphens/>
              <w:rPr>
                <w:rFonts w:eastAsia="Calibri"/>
                <w:kern w:val="2"/>
                <w:lang w:val="de-DE" w:eastAsia="zh-CN"/>
              </w:rPr>
            </w:pPr>
            <w:r>
              <w:rPr>
                <w:lang w:val="de-DE"/>
              </w:rPr>
              <w:t>:</w:t>
            </w:r>
          </w:p>
        </w:tc>
        <w:tc>
          <w:tcPr>
            <w:tcW w:w="6430" w:type="dxa"/>
            <w:hideMark/>
          </w:tcPr>
          <w:p w:rsidR="003A3A44" w:rsidRDefault="003A3A44">
            <w:pPr>
              <w:widowControl w:val="0"/>
              <w:suppressAutoHyphens/>
              <w:rPr>
                <w:rFonts w:eastAsia="Andale Sans UI"/>
                <w:kern w:val="2"/>
                <w:lang w:eastAsia="zh-CN"/>
              </w:rPr>
            </w:pPr>
            <w:r>
              <w:rPr>
                <w:rFonts w:eastAsia="Calibri"/>
              </w:rPr>
              <w:t>2681 3 62235</w:t>
            </w:r>
          </w:p>
        </w:tc>
        <w:tc>
          <w:tcPr>
            <w:tcW w:w="6430" w:type="dxa"/>
          </w:tcPr>
          <w:p w:rsidR="003A3A44" w:rsidRDefault="003A3A44">
            <w:pPr>
              <w:widowControl w:val="0"/>
              <w:suppressAutoHyphens/>
              <w:rPr>
                <w:rFonts w:eastAsia="Andale Sans UI"/>
                <w:kern w:val="2"/>
                <w:lang w:eastAsia="zh-CN"/>
              </w:rPr>
            </w:pPr>
          </w:p>
        </w:tc>
      </w:tr>
      <w:tr w:rsidR="003A3A44" w:rsidTr="003A3A44">
        <w:tc>
          <w:tcPr>
            <w:tcW w:w="1701" w:type="dxa"/>
            <w:hideMark/>
          </w:tcPr>
          <w:p w:rsidR="003A3A44" w:rsidRDefault="003A3A44">
            <w:pPr>
              <w:widowControl w:val="0"/>
              <w:suppressAutoHyphens/>
              <w:rPr>
                <w:rFonts w:eastAsia="Andale Sans UI"/>
                <w:kern w:val="2"/>
                <w:lang w:val="de-DE" w:eastAsia="zh-CN"/>
              </w:rPr>
            </w:pPr>
            <w:r>
              <w:rPr>
                <w:lang w:val="de-DE"/>
              </w:rPr>
              <w:t>Telefax</w:t>
            </w:r>
          </w:p>
        </w:tc>
        <w:tc>
          <w:tcPr>
            <w:tcW w:w="236" w:type="dxa"/>
            <w:hideMark/>
          </w:tcPr>
          <w:p w:rsidR="003A3A44" w:rsidRDefault="003A3A44">
            <w:pPr>
              <w:widowControl w:val="0"/>
              <w:suppressAutoHyphens/>
              <w:rPr>
                <w:rFonts w:eastAsia="Calibri"/>
                <w:kern w:val="2"/>
                <w:lang w:val="de-DE" w:eastAsia="zh-CN"/>
              </w:rPr>
            </w:pPr>
            <w:r>
              <w:rPr>
                <w:lang w:val="de-DE"/>
              </w:rPr>
              <w:t>:</w:t>
            </w:r>
          </w:p>
        </w:tc>
        <w:tc>
          <w:tcPr>
            <w:tcW w:w="6430" w:type="dxa"/>
            <w:hideMark/>
          </w:tcPr>
          <w:p w:rsidR="003A3A44" w:rsidRDefault="003A3A44">
            <w:pPr>
              <w:widowControl w:val="0"/>
              <w:suppressAutoHyphens/>
              <w:rPr>
                <w:rFonts w:eastAsia="Andale Sans UI"/>
                <w:kern w:val="2"/>
                <w:lang w:eastAsia="zh-CN"/>
              </w:rPr>
            </w:pPr>
            <w:r>
              <w:rPr>
                <w:rFonts w:eastAsia="Calibri"/>
              </w:rPr>
              <w:t>2681 3 62254</w:t>
            </w:r>
          </w:p>
        </w:tc>
        <w:tc>
          <w:tcPr>
            <w:tcW w:w="6430" w:type="dxa"/>
          </w:tcPr>
          <w:p w:rsidR="003A3A44" w:rsidRDefault="003A3A44">
            <w:pPr>
              <w:widowControl w:val="0"/>
              <w:suppressAutoHyphens/>
              <w:rPr>
                <w:rFonts w:eastAsia="Andale Sans UI"/>
                <w:kern w:val="2"/>
                <w:lang w:eastAsia="zh-CN"/>
              </w:rPr>
            </w:pPr>
          </w:p>
        </w:tc>
      </w:tr>
      <w:tr w:rsidR="003A3A44" w:rsidTr="003A3A44">
        <w:tc>
          <w:tcPr>
            <w:tcW w:w="1701" w:type="dxa"/>
            <w:hideMark/>
          </w:tcPr>
          <w:p w:rsidR="003A3A44" w:rsidRDefault="003A3A44">
            <w:pPr>
              <w:widowControl w:val="0"/>
              <w:suppressAutoHyphens/>
              <w:rPr>
                <w:rFonts w:eastAsia="Andale Sans UI"/>
                <w:kern w:val="2"/>
                <w:lang w:val="de-DE" w:eastAsia="zh-CN"/>
              </w:rPr>
            </w:pPr>
            <w:r>
              <w:rPr>
                <w:lang w:val="de-DE"/>
              </w:rPr>
              <w:t>E-</w:t>
            </w:r>
            <w:proofErr w:type="spellStart"/>
            <w:r>
              <w:rPr>
                <w:lang w:val="de-DE"/>
              </w:rPr>
              <w:t>mail</w:t>
            </w:r>
            <w:proofErr w:type="spellEnd"/>
          </w:p>
        </w:tc>
        <w:tc>
          <w:tcPr>
            <w:tcW w:w="236" w:type="dxa"/>
            <w:hideMark/>
          </w:tcPr>
          <w:p w:rsidR="003A3A44" w:rsidRDefault="003A3A44">
            <w:pPr>
              <w:widowControl w:val="0"/>
              <w:suppressAutoHyphens/>
              <w:rPr>
                <w:rFonts w:eastAsia="Calibri"/>
                <w:kern w:val="2"/>
                <w:lang w:val="de-DE" w:eastAsia="zh-CN"/>
              </w:rPr>
            </w:pPr>
            <w:r>
              <w:rPr>
                <w:lang w:val="de-DE"/>
              </w:rPr>
              <w:t>:</w:t>
            </w:r>
          </w:p>
        </w:tc>
        <w:tc>
          <w:tcPr>
            <w:tcW w:w="6430" w:type="dxa"/>
            <w:hideMark/>
          </w:tcPr>
          <w:p w:rsidR="003A3A44" w:rsidRDefault="003A3A44">
            <w:pPr>
              <w:widowControl w:val="0"/>
              <w:suppressAutoHyphens/>
              <w:rPr>
                <w:rFonts w:eastAsia="Andale Sans UI"/>
                <w:kern w:val="2"/>
                <w:lang w:eastAsia="zh-CN"/>
              </w:rPr>
            </w:pPr>
            <w:proofErr w:type="spellStart"/>
            <w:r>
              <w:rPr>
                <w:rFonts w:eastAsia="Calibri"/>
                <w:lang w:val="en-US"/>
              </w:rPr>
              <w:t>siozou</w:t>
            </w:r>
            <w:proofErr w:type="spellEnd"/>
            <w:r>
              <w:rPr>
                <w:rFonts w:eastAsia="Calibri"/>
              </w:rPr>
              <w:t>@</w:t>
            </w:r>
            <w:r>
              <w:rPr>
                <w:rFonts w:eastAsia="Calibri"/>
                <w:lang w:val="en-US"/>
              </w:rPr>
              <w:t>arta.gr</w:t>
            </w:r>
          </w:p>
        </w:tc>
        <w:tc>
          <w:tcPr>
            <w:tcW w:w="6430" w:type="dxa"/>
          </w:tcPr>
          <w:p w:rsidR="003A3A44" w:rsidRDefault="003A3A44">
            <w:pPr>
              <w:widowControl w:val="0"/>
              <w:suppressAutoHyphens/>
              <w:rPr>
                <w:rFonts w:eastAsia="Andale Sans UI"/>
                <w:kern w:val="2"/>
                <w:lang w:eastAsia="zh-CN"/>
              </w:rPr>
            </w:pPr>
          </w:p>
        </w:tc>
      </w:tr>
      <w:tr w:rsidR="003A3A44" w:rsidTr="003A3A44">
        <w:tc>
          <w:tcPr>
            <w:tcW w:w="1701" w:type="dxa"/>
            <w:hideMark/>
          </w:tcPr>
          <w:p w:rsidR="003A3A44" w:rsidRDefault="003A3A44">
            <w:pPr>
              <w:widowControl w:val="0"/>
              <w:suppressAutoHyphens/>
              <w:rPr>
                <w:rFonts w:eastAsia="Andale Sans UI"/>
                <w:kern w:val="2"/>
                <w:lang w:eastAsia="zh-CN"/>
              </w:rPr>
            </w:pPr>
            <w:r>
              <w:t xml:space="preserve">Πληροφορίες: </w:t>
            </w:r>
          </w:p>
        </w:tc>
        <w:tc>
          <w:tcPr>
            <w:tcW w:w="236" w:type="dxa"/>
            <w:hideMark/>
          </w:tcPr>
          <w:p w:rsidR="003A3A44" w:rsidRDefault="003A3A44">
            <w:pPr>
              <w:widowControl w:val="0"/>
              <w:suppressAutoHyphens/>
              <w:rPr>
                <w:rFonts w:eastAsia="Andale Sans UI"/>
                <w:kern w:val="2"/>
                <w:lang w:eastAsia="zh-CN"/>
              </w:rPr>
            </w:pPr>
            <w:r>
              <w:t>:</w:t>
            </w:r>
          </w:p>
        </w:tc>
        <w:tc>
          <w:tcPr>
            <w:tcW w:w="6430" w:type="dxa"/>
            <w:hideMark/>
          </w:tcPr>
          <w:p w:rsidR="003A3A44" w:rsidRDefault="003A3A44">
            <w:pPr>
              <w:widowControl w:val="0"/>
              <w:suppressAutoHyphens/>
              <w:rPr>
                <w:rFonts w:eastAsia="Andale Sans UI"/>
                <w:kern w:val="2"/>
                <w:lang w:eastAsia="zh-CN"/>
              </w:rPr>
            </w:pPr>
            <w:r>
              <w:t xml:space="preserve">Αικατερίνη </w:t>
            </w:r>
            <w:proofErr w:type="spellStart"/>
            <w:r>
              <w:t>Σιώζου</w:t>
            </w:r>
            <w:proofErr w:type="spellEnd"/>
          </w:p>
        </w:tc>
        <w:tc>
          <w:tcPr>
            <w:tcW w:w="6430" w:type="dxa"/>
          </w:tcPr>
          <w:p w:rsidR="003A3A44" w:rsidRDefault="003A3A44">
            <w:pPr>
              <w:widowControl w:val="0"/>
              <w:suppressAutoHyphens/>
              <w:rPr>
                <w:rFonts w:eastAsia="Andale Sans UI"/>
                <w:kern w:val="2"/>
                <w:lang w:eastAsia="zh-CN"/>
              </w:rPr>
            </w:pPr>
          </w:p>
        </w:tc>
      </w:tr>
    </w:tbl>
    <w:p w:rsidR="003A3A44" w:rsidRDefault="003A3A44" w:rsidP="003A3A44">
      <w:pPr>
        <w:rPr>
          <w:rFonts w:eastAsia="Andale Sans UI"/>
          <w:b/>
          <w:kern w:val="2"/>
          <w:lang w:eastAsia="zh-CN"/>
        </w:rPr>
      </w:pPr>
      <w:r>
        <w:rPr>
          <w:b/>
        </w:rPr>
        <w:t>1.2</w:t>
      </w:r>
      <w:r>
        <w:rPr>
          <w:b/>
        </w:rPr>
        <w:tab/>
      </w:r>
      <w:r>
        <w:t xml:space="preserve">Εργοδότης ή Κύριος του Έργου: Δήμος </w:t>
      </w:r>
      <w:proofErr w:type="spellStart"/>
      <w:r>
        <w:t>Αρταίων</w:t>
      </w:r>
      <w:proofErr w:type="spellEnd"/>
    </w:p>
    <w:p w:rsidR="003A3A44" w:rsidRDefault="003A3A44" w:rsidP="003A3A44">
      <w:pPr>
        <w:rPr>
          <w:b/>
        </w:rPr>
      </w:pPr>
      <w:r>
        <w:rPr>
          <w:b/>
        </w:rPr>
        <w:t>1.3</w:t>
      </w:r>
      <w:r>
        <w:rPr>
          <w:b/>
        </w:rPr>
        <w:tab/>
      </w:r>
      <w:r>
        <w:t>Φορέας κατασκευής του έργου: Διεύθυνση Τεχνικών Υπηρεσιών</w:t>
      </w:r>
      <w:r>
        <w:rPr>
          <w:b/>
        </w:rPr>
        <w:t xml:space="preserve"> </w:t>
      </w:r>
    </w:p>
    <w:p w:rsidR="003A3A44" w:rsidRDefault="003A3A44" w:rsidP="003A3A44">
      <w:pPr>
        <w:rPr>
          <w:b/>
        </w:rPr>
      </w:pPr>
      <w:r>
        <w:rPr>
          <w:b/>
        </w:rPr>
        <w:t>1.4</w:t>
      </w:r>
      <w:r>
        <w:rPr>
          <w:b/>
        </w:rPr>
        <w:tab/>
      </w:r>
      <w:r>
        <w:t xml:space="preserve">Προϊσταμένη Αρχή : Δήμος </w:t>
      </w:r>
      <w:proofErr w:type="spellStart"/>
      <w:r>
        <w:t>Αρταίων</w:t>
      </w:r>
      <w:proofErr w:type="spellEnd"/>
    </w:p>
    <w:p w:rsidR="003A3A44" w:rsidRDefault="003A3A44" w:rsidP="003A3A44">
      <w:pPr>
        <w:rPr>
          <w:b/>
          <w:bCs/>
        </w:rPr>
      </w:pPr>
      <w:r>
        <w:rPr>
          <w:b/>
        </w:rPr>
        <w:t>1.5</w:t>
      </w:r>
      <w:r>
        <w:rPr>
          <w:b/>
        </w:rPr>
        <w:tab/>
      </w:r>
      <w:r>
        <w:t>Διευθύνουσα ή Επιβλέπουσα Υπηρεσία :Διεύθυνση Τεχνικών Υπηρεσιών</w:t>
      </w:r>
    </w:p>
    <w:p w:rsidR="003A3A44" w:rsidRDefault="003A3A44" w:rsidP="003A3A44">
      <w:pPr>
        <w:rPr>
          <w:b/>
          <w:bCs/>
        </w:rPr>
      </w:pPr>
      <w:r>
        <w:rPr>
          <w:b/>
        </w:rPr>
        <w:t>1.6</w:t>
      </w:r>
      <w:r>
        <w:tab/>
        <w:t xml:space="preserve"> Αρμόδιο Τεχνικό Συμβούλιο :Περιφέρειας Ηπείρου</w:t>
      </w:r>
    </w:p>
    <w:p w:rsidR="003A3A44" w:rsidRDefault="003A3A44" w:rsidP="003A3A44">
      <w:pPr>
        <w:rPr>
          <w:b/>
          <w:bCs/>
        </w:rPr>
      </w:pPr>
    </w:p>
    <w:p w:rsidR="003A3A44" w:rsidRDefault="003A3A44" w:rsidP="003A3A44">
      <w:pPr>
        <w:jc w:val="both"/>
      </w:pPr>
    </w:p>
    <w:p w:rsidR="003A3A44" w:rsidRDefault="003A3A44" w:rsidP="003A3A44">
      <w:pPr>
        <w:jc w:val="both"/>
      </w:pPr>
      <w:r>
        <w:t>Εφόσον οι ανωτέρω υπηρεσίες μεταστεγασθούν κατά τη διάρκεια της διαδικασίας σύναψης ή εκτέλεσης του έργου, υποχρεούνται να δηλώσουν άμεσα τα νέα τους στοιχεία στους προσφέροντες ή στον ανάδοχο.</w:t>
      </w:r>
    </w:p>
    <w:p w:rsidR="003A3A44" w:rsidRDefault="003A3A44" w:rsidP="003A3A44">
      <w:pPr>
        <w:jc w:val="both"/>
      </w:pPr>
      <w:r>
        <w:t>Εφόσον οι ανωτέρω υπηρεσίες ή/και τα αποφαινόμενα όργανα του Φορέα Κατασκευής καταργηθούν, συγχωνευτούν ή με οποιονδήποτε τρόπο μεταβληθούν κατά τη διάρκεια της διαδικασίας  σύναψης ή εκτέλεσης του έργου, υποχρεούνται να δηλώσουν άμεσα,  στους προσφέροντες</w:t>
      </w:r>
      <w:r>
        <w:rPr>
          <w:rStyle w:val="af5"/>
          <w:rFonts w:ascii="Cambria" w:hAnsi="Cambria" w:cs="Calibri"/>
          <w:sz w:val="22"/>
          <w:szCs w:val="22"/>
        </w:rPr>
        <w:endnoteReference w:id="1"/>
      </w:r>
      <w:r>
        <w:t xml:space="preserve"> ή στον ανάδοχο τα στοιχεία των υπηρεσιών ή αποφαινόμενων οργάνων, τα οποία κατά τον νόμο αποτελούν καθολικό διάδοχο των εν λόγω οργάνων που υπεισέρχονται στα δικαιώματα και υποχρεώσεις τους.</w:t>
      </w:r>
    </w:p>
    <w:p w:rsidR="003A3A44" w:rsidRDefault="003A3A44" w:rsidP="003A3A44"/>
    <w:p w:rsidR="003A3A44" w:rsidRDefault="003A3A44" w:rsidP="003A3A44">
      <w:pPr>
        <w:rPr>
          <w:rFonts w:eastAsia="Calibri"/>
        </w:rPr>
      </w:pPr>
      <w:bookmarkStart w:id="2" w:name="_Toc500230584"/>
      <w:r>
        <w:t>Άρθρο 2:  Έγγραφα της σύμβασης και τεύχη</w:t>
      </w:r>
      <w:bookmarkEnd w:id="2"/>
    </w:p>
    <w:p w:rsidR="003A3A44" w:rsidRDefault="003A3A44" w:rsidP="003A3A44">
      <w:pPr>
        <w:rPr>
          <w:rFonts w:eastAsia="Andale Sans UI"/>
        </w:rPr>
      </w:pPr>
      <w:r>
        <w:rPr>
          <w:rFonts w:eastAsia="Calibri"/>
        </w:rPr>
        <w:lastRenderedPageBreak/>
        <w:t xml:space="preserve"> </w:t>
      </w:r>
    </w:p>
    <w:p w:rsidR="003A3A44" w:rsidRDefault="003A3A44" w:rsidP="003A3A44">
      <w:r>
        <w:t xml:space="preserve">2.1. Τα έγγραφα της σύμβασης κατά την έννοια της </w:t>
      </w:r>
      <w:proofErr w:type="spellStart"/>
      <w:r>
        <w:t>περιπτ</w:t>
      </w:r>
      <w:proofErr w:type="spellEnd"/>
      <w:r>
        <w:t>. 14 της παρ. 1 του άρθρου 2 του ν. 4412/2016, για τον παρόντα ηλεκτρονικό διαγωνισμό, είναι τα ακόλουθα</w:t>
      </w:r>
      <w:r>
        <w:rPr>
          <w:rStyle w:val="af7"/>
          <w:rFonts w:ascii="Cambria" w:hAnsi="Cambria" w:cs="Calibri"/>
          <w:sz w:val="22"/>
          <w:szCs w:val="22"/>
        </w:rPr>
        <w:t xml:space="preserve"> </w:t>
      </w:r>
      <w:r>
        <w:t>:</w:t>
      </w:r>
    </w:p>
    <w:p w:rsidR="003A3A44" w:rsidRDefault="003A3A44" w:rsidP="003A3A44">
      <w:r>
        <w:t>α) η προκήρυξη σύμβασης όπως δημοσιεύθηκε στο ΚΗΜΔΗΣ</w:t>
      </w:r>
      <w:r>
        <w:rPr>
          <w:rFonts w:cs="Cambria"/>
          <w:vertAlign w:val="superscript"/>
        </w:rPr>
        <w:endnoteReference w:id="2"/>
      </w:r>
      <w:r>
        <w:rPr>
          <w:rFonts w:cs="Cambria"/>
        </w:rPr>
        <w:t>,</w:t>
      </w:r>
    </w:p>
    <w:p w:rsidR="003A3A44" w:rsidRDefault="003A3A44" w:rsidP="003A3A44">
      <w:r>
        <w:t>β) η παρούσα διακήρυξη,</w:t>
      </w:r>
    </w:p>
    <w:p w:rsidR="003A3A44" w:rsidRDefault="003A3A44" w:rsidP="003A3A44">
      <w:r>
        <w:t>γ)</w:t>
      </w:r>
      <w:r>
        <w:rPr>
          <w:b/>
          <w:bCs/>
        </w:rPr>
        <w:t xml:space="preserve"> </w:t>
      </w:r>
      <w:r>
        <w:t xml:space="preserve">το Τυποποιημένο Έντυπο Υπεύθυνης Δήλωσης (Τ.Ε.Υ.Δ) </w:t>
      </w:r>
    </w:p>
    <w:p w:rsidR="003A3A44" w:rsidRDefault="003A3A44" w:rsidP="003A3A44">
      <w:r>
        <w:t>δ)</w:t>
      </w:r>
      <w:r>
        <w:rPr>
          <w:b/>
          <w:bCs/>
        </w:rPr>
        <w:t xml:space="preserve"> </w:t>
      </w:r>
      <w:r>
        <w:t>το έντυπο οικονομικής προσφοράς, όπως παράγεται από την ειδική ηλεκτρονική φόρμα του υποσυστήματος,</w:t>
      </w:r>
    </w:p>
    <w:p w:rsidR="003A3A44" w:rsidRDefault="003A3A44" w:rsidP="003A3A44">
      <w:r>
        <w:t xml:space="preserve">ε) ο προϋπολογισμός δημοπράτησης, </w:t>
      </w:r>
    </w:p>
    <w:p w:rsidR="003A3A44" w:rsidRDefault="003A3A44" w:rsidP="003A3A44">
      <w:r>
        <w:t xml:space="preserve">στ) το τιμολόγιο δημοπράτησης, </w:t>
      </w:r>
    </w:p>
    <w:p w:rsidR="003A3A44" w:rsidRDefault="003A3A44" w:rsidP="003A3A44">
      <w:r>
        <w:t>ζ) η ειδική συγγραφή υποχρεώσεων,</w:t>
      </w:r>
    </w:p>
    <w:p w:rsidR="003A3A44" w:rsidRDefault="003A3A44" w:rsidP="003A3A44">
      <w:r>
        <w:t xml:space="preserve">η) η τεχνική συγγραφή υποχρεώσεων </w:t>
      </w:r>
    </w:p>
    <w:p w:rsidR="003A3A44" w:rsidRDefault="003A3A44" w:rsidP="003A3A44">
      <w:r>
        <w:t>θ) το τεύχος συμπληρωματικών τεχνικών προδιαγραφών,</w:t>
      </w:r>
    </w:p>
    <w:p w:rsidR="003A3A44" w:rsidRDefault="003A3A44" w:rsidP="003A3A44">
      <w:r>
        <w:t>ι) το υπόδειγμα ….</w:t>
      </w:r>
      <w:r>
        <w:rPr>
          <w:rStyle w:val="25"/>
          <w:rFonts w:ascii="Cambria" w:hAnsi="Cambria" w:cs="Calibri"/>
          <w:sz w:val="22"/>
          <w:szCs w:val="22"/>
        </w:rPr>
        <w:endnoteReference w:id="3"/>
      </w:r>
    </w:p>
    <w:p w:rsidR="003A3A44" w:rsidRDefault="003A3A44" w:rsidP="003A3A44">
      <w:r>
        <w:t>ια) το τεύχος τεχνικής περιγραφής,</w:t>
      </w:r>
    </w:p>
    <w:p w:rsidR="003A3A44" w:rsidRDefault="003A3A44" w:rsidP="003A3A44">
      <w:r>
        <w:t>ιβ) η τεχνική μελέτη,</w:t>
      </w:r>
    </w:p>
    <w:p w:rsidR="003A3A44" w:rsidRDefault="003A3A44" w:rsidP="003A3A44">
      <w:r>
        <w:t>ιγ) τυχόν συμπληρωματικές πληροφορίες και διευκρινίσεις που θα παρασχεθούν από την αναθέτουσα αρχή  επί όλων των ανωτέρω</w:t>
      </w:r>
    </w:p>
    <w:p w:rsidR="003A3A44" w:rsidRDefault="003A3A44" w:rsidP="003A3A44">
      <w:pPr>
        <w:rPr>
          <w:b/>
          <w:i/>
        </w:rPr>
      </w:pPr>
      <w:r>
        <w:t>ιδ) ....</w:t>
      </w:r>
      <w:r>
        <w:rPr>
          <w:b/>
          <w:bCs/>
        </w:rPr>
        <w:t>........................</w:t>
      </w:r>
      <w:r>
        <w:rPr>
          <w:rStyle w:val="25"/>
          <w:rFonts w:ascii="Cambria" w:hAnsi="Cambria" w:cs="Calibri"/>
          <w:b/>
          <w:bCs/>
          <w:sz w:val="22"/>
          <w:szCs w:val="22"/>
        </w:rPr>
        <w:endnoteReference w:id="4"/>
      </w:r>
    </w:p>
    <w:p w:rsidR="003A3A44" w:rsidRDefault="003A3A44" w:rsidP="003A3A44">
      <w:pPr>
        <w:jc w:val="both"/>
        <w:rPr>
          <w:b/>
          <w:i/>
        </w:rPr>
      </w:pPr>
    </w:p>
    <w:p w:rsidR="003A3A44" w:rsidRDefault="003A3A44" w:rsidP="003A3A44">
      <w:pPr>
        <w:jc w:val="both"/>
        <w:rPr>
          <w:color w:val="000000"/>
        </w:rPr>
      </w:pPr>
      <w:r>
        <w:t>2.2</w:t>
      </w:r>
      <w:r>
        <w:rPr>
          <w:b/>
          <w:bCs/>
        </w:rPr>
        <w:t xml:space="preserve"> </w:t>
      </w:r>
      <w:r>
        <w:t>Προσφέρεται ελεύθερη, πλήρης, άμεση και δωρεάν ηλεκτρονική πρόσβαση στα έγγραφα της σύμβασης</w:t>
      </w:r>
      <w:r>
        <w:rPr>
          <w:rStyle w:val="FootnoteReference1"/>
          <w:rFonts w:ascii="Cambria" w:hAnsi="Cambria" w:cs="Calibri"/>
          <w:sz w:val="22"/>
          <w:szCs w:val="22"/>
        </w:rPr>
        <w:t xml:space="preserve"> </w:t>
      </w:r>
      <w:r>
        <w:t xml:space="preserve">στον ειδικό, δημόσια </w:t>
      </w:r>
      <w:proofErr w:type="spellStart"/>
      <w:r>
        <w:t>προσβάσιμο</w:t>
      </w:r>
      <w:proofErr w:type="spellEnd"/>
      <w:r>
        <w:t xml:space="preserve">, χώρο “ηλεκτρονικοί διαγωνισμοί” της πύλης </w:t>
      </w:r>
      <w:hyperlink r:id="rId8" w:history="1">
        <w:r>
          <w:rPr>
            <w:rStyle w:val="-"/>
            <w:rFonts w:ascii="Cambria" w:eastAsia="Andale Sans UI" w:hAnsi="Cambria" w:cs="Calibri"/>
            <w:sz w:val="22"/>
            <w:szCs w:val="22"/>
          </w:rPr>
          <w:t>www.promitheus.gov.gr</w:t>
        </w:r>
      </w:hyperlink>
      <w:r>
        <w:t xml:space="preserve">, καθώς και στην ιστοσελίδα της αναθέτουσας αρχής </w:t>
      </w:r>
      <w:hyperlink r:id="rId9" w:history="1">
        <w:r>
          <w:rPr>
            <w:rStyle w:val="-"/>
            <w:rFonts w:ascii="Cambria" w:eastAsia="Andale Sans UI" w:hAnsi="Cambria" w:cs="Calibri"/>
            <w:sz w:val="22"/>
            <w:szCs w:val="22"/>
          </w:rPr>
          <w:t>www.arta.gr</w:t>
        </w:r>
      </w:hyperlink>
      <w:r>
        <w:t xml:space="preserve"> .</w:t>
      </w:r>
      <w:r>
        <w:rPr>
          <w:rStyle w:val="FootnoteReference1"/>
          <w:rFonts w:ascii="Cambria" w:hAnsi="Cambria" w:cs="Calibri"/>
          <w:color w:val="000000"/>
          <w:sz w:val="22"/>
          <w:szCs w:val="22"/>
        </w:rPr>
        <w:endnoteReference w:id="5"/>
      </w:r>
      <w:r>
        <w:rPr>
          <w:rStyle w:val="FootnoteReference1"/>
          <w:rFonts w:ascii="Cambria" w:hAnsi="Cambria" w:cs="Calibri"/>
          <w:color w:val="000000"/>
          <w:sz w:val="22"/>
          <w:szCs w:val="22"/>
        </w:rPr>
        <w:t xml:space="preserve">  </w:t>
      </w:r>
      <w:r>
        <w:rPr>
          <w:rStyle w:val="FootnoteReference1"/>
          <w:rFonts w:ascii="Cambria" w:hAnsi="Cambria" w:cs="Calibri"/>
          <w:color w:val="000000"/>
          <w:sz w:val="22"/>
          <w:szCs w:val="22"/>
        </w:rPr>
        <w:endnoteReference w:id="6"/>
      </w:r>
    </w:p>
    <w:p w:rsidR="003A3A44" w:rsidRDefault="003A3A44" w:rsidP="003A3A44">
      <w:pPr>
        <w:rPr>
          <w:color w:val="000000"/>
        </w:rPr>
      </w:pPr>
    </w:p>
    <w:p w:rsidR="003A3A44" w:rsidRDefault="003A3A44" w:rsidP="003A3A44">
      <w:r>
        <w:t>2.3 Εφόσον έχουν ζητηθεί εγκαίρως, ήτοι έως την</w:t>
      </w:r>
      <w:r>
        <w:rPr>
          <w:b/>
          <w:bCs/>
        </w:rPr>
        <w:t xml:space="preserve"> ......</w:t>
      </w:r>
      <w:r>
        <w:rPr>
          <w:rStyle w:val="25"/>
          <w:rFonts w:ascii="Cambria" w:hAnsi="Cambria" w:cs="Calibri"/>
          <w:b/>
          <w:bCs/>
          <w:sz w:val="22"/>
          <w:szCs w:val="22"/>
        </w:rPr>
        <w:endnoteReference w:id="7"/>
      </w:r>
      <w:r>
        <w:rPr>
          <w:rStyle w:val="25"/>
          <w:rFonts w:ascii="Cambria" w:hAnsi="Cambria" w:cs="Calibri"/>
          <w:b/>
          <w:bCs/>
          <w:sz w:val="22"/>
          <w:szCs w:val="22"/>
        </w:rPr>
        <w:t xml:space="preserve"> </w:t>
      </w:r>
      <w:r>
        <w:t xml:space="preserve"> η αναθέτουσα αρχή παρέχει σε όλους τους προσφέροντες που συμμετέχουν στη διαδικασία σύναψης σύμβασης συμπληρωματικές πληροφορίες σχετικά με τ</w:t>
      </w:r>
      <w:r>
        <w:rPr>
          <w:rFonts w:cs="Cambria"/>
        </w:rPr>
        <w:t>α έγγραφα της σύμβασης</w:t>
      </w:r>
      <w:r>
        <w:t>, το αργότερο στις …/…/…</w:t>
      </w:r>
      <w:r>
        <w:rPr>
          <w:rStyle w:val="FootnoteReference1"/>
          <w:rFonts w:ascii="Cambria" w:hAnsi="Cambria" w:cs="Calibri"/>
          <w:color w:val="000000"/>
          <w:sz w:val="22"/>
          <w:szCs w:val="22"/>
        </w:rPr>
        <w:endnoteReference w:id="8"/>
      </w:r>
    </w:p>
    <w:p w:rsidR="003A3A44" w:rsidRDefault="003A3A44" w:rsidP="003A3A44"/>
    <w:p w:rsidR="003A3A44" w:rsidRDefault="003A3A44" w:rsidP="003A3A44">
      <w:bookmarkStart w:id="3" w:name="_Toc500230585"/>
      <w:r>
        <w:t>Άρθρο 3: Ηλεκτρονική υποβολή φακέλου προσφοράς</w:t>
      </w:r>
      <w:bookmarkEnd w:id="3"/>
    </w:p>
    <w:p w:rsidR="003A3A44" w:rsidRDefault="003A3A44" w:rsidP="003A3A44">
      <w:pPr>
        <w:rPr>
          <w:b/>
        </w:rPr>
      </w:pPr>
    </w:p>
    <w:p w:rsidR="003A3A44" w:rsidRDefault="003A3A44" w:rsidP="003A3A44">
      <w:pPr>
        <w:jc w:val="both"/>
      </w:pPr>
      <w:r>
        <w:t xml:space="preserve">3.1. Οι προσφορές  υποβάλλονται από τους ενδιαφερομένους ηλεκτρονικά, μέσω της διαδικτυακής πύλης </w:t>
      </w:r>
      <w:hyperlink r:id="rId10" w:history="1">
        <w:r>
          <w:rPr>
            <w:rStyle w:val="-"/>
            <w:rFonts w:ascii="Cambria" w:eastAsia="Andale Sans UI" w:hAnsi="Cambria" w:cs="Calibri"/>
            <w:szCs w:val="22"/>
          </w:rPr>
          <w:t>www.promitheus.gov.gr</w:t>
        </w:r>
      </w:hyperlink>
      <w:r>
        <w:t xml:space="preserve"> του ΕΣΗΔΗΣ, μέχρι την καταληκτική ημερομηνία και ώρα που ορίζεται στο άρθρο 18 της παρούσας διακήρυξης, σε ηλεκτρονικό φάκελο του υποσυστήματος.</w:t>
      </w:r>
    </w:p>
    <w:p w:rsidR="003A3A44" w:rsidRDefault="003A3A44" w:rsidP="003A3A44"/>
    <w:p w:rsidR="003A3A44" w:rsidRDefault="003A3A44" w:rsidP="003A3A44">
      <w:pPr>
        <w:jc w:val="both"/>
        <w:rPr>
          <w:rFonts w:eastAsia="Cambria"/>
        </w:rPr>
      </w:pPr>
      <w:r>
        <w:t xml:space="preserve">Για τη συμμετοχή στην παρούσα διαδικασία οι ενδιαφερόμενοι οικονομικοί φορείς απαιτείται να διαθέτουν ψηφιακή υπογραφή, χορηγούμενη από πιστοποιημένη αρχή παροχής ψηφιακής υπογραφής και να εγγραφούν στο ηλεκτρονικό σύστημα (ΕΣΗΔΗΣ- Διαδικτυακή πύλη </w:t>
      </w:r>
      <w:proofErr w:type="spellStart"/>
      <w:r>
        <w:t>www.promitheus.gov.gr</w:t>
      </w:r>
      <w:proofErr w:type="spellEnd"/>
      <w:r>
        <w:t xml:space="preserve">) ακολουθώντας τη διαδικασία εγγραφής του άρθρου 5 παρ. 1.2 έως 1.4 της Κοινής Υπουργικής Απόφασης με αρ. </w:t>
      </w:r>
      <w:r>
        <w:rPr>
          <w:rFonts w:cs="Cambria"/>
        </w:rPr>
        <w:t>117384/26-10-2017 (3821 Β')</w:t>
      </w:r>
      <w:r>
        <w:rPr>
          <w:i/>
          <w:iCs/>
        </w:rPr>
        <w:t xml:space="preserve">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w:t>
      </w:r>
    </w:p>
    <w:p w:rsidR="003A3A44" w:rsidRDefault="003A3A44" w:rsidP="003A3A44">
      <w:pPr>
        <w:rPr>
          <w:rFonts w:eastAsia="Cambria"/>
        </w:rPr>
      </w:pPr>
    </w:p>
    <w:p w:rsidR="003A3A44" w:rsidRDefault="003A3A44" w:rsidP="003A3A44">
      <w:pPr>
        <w:jc w:val="both"/>
        <w:rPr>
          <w:rFonts w:eastAsia="Andale Sans UI"/>
        </w:rPr>
      </w:pPr>
      <w:r>
        <w:rPr>
          <w:rFonts w:eastAsia="Cambria"/>
        </w:rPr>
        <w:t xml:space="preserve">Η ένωση οικονομικών φορέων υποβάλλει κοινή προσφορά, η οποία υποχρεωτικά υπογράφεται ψηφιακά, είτε από όλους τους οικονομικούς φορείς που αποτελούν την </w:t>
      </w:r>
      <w:r>
        <w:rPr>
          <w:rFonts w:eastAsia="Cambria"/>
        </w:rPr>
        <w:lastRenderedPageBreak/>
        <w:t>ένωση, είτε από εκπρόσωπό τους, νομίμως εξουσιοδοτημένο. Στην προσφορά, επί ποινή απόρριψης της προσφοράς,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p>
    <w:p w:rsidR="003A3A44" w:rsidRDefault="003A3A44" w:rsidP="003A3A44">
      <w:pPr>
        <w:jc w:val="both"/>
      </w:pPr>
    </w:p>
    <w:p w:rsidR="003A3A44" w:rsidRDefault="003A3A44" w:rsidP="003A3A44">
      <w:r>
        <w:t>3.2 Στον ηλεκτρονικό φάκελο προσφοράς περιέχονται:</w:t>
      </w:r>
    </w:p>
    <w:p w:rsidR="003A3A44" w:rsidRDefault="003A3A44" w:rsidP="003A3A44"/>
    <w:p w:rsidR="003A3A44" w:rsidRDefault="003A3A44" w:rsidP="003A3A44">
      <w:r>
        <w:t>(α) ένας (</w:t>
      </w:r>
      <w:proofErr w:type="spellStart"/>
      <w:r>
        <w:t>υπο</w:t>
      </w:r>
      <w:proofErr w:type="spellEnd"/>
      <w:r>
        <w:t>)φάκελος με την ένδειξη «Δικαιολογητικά Συμμετοχής».</w:t>
      </w:r>
    </w:p>
    <w:p w:rsidR="003A3A44" w:rsidRDefault="003A3A44" w:rsidP="003A3A44"/>
    <w:p w:rsidR="003A3A44" w:rsidRDefault="003A3A44" w:rsidP="003A3A44">
      <w:r>
        <w:t>(β) ένας (</w:t>
      </w:r>
      <w:proofErr w:type="spellStart"/>
      <w:r>
        <w:t>υπο</w:t>
      </w:r>
      <w:proofErr w:type="spellEnd"/>
      <w:r>
        <w:t>)φάκελος με την ένδειξη  «Οικονομική Προσφορά».</w:t>
      </w:r>
    </w:p>
    <w:p w:rsidR="003A3A44" w:rsidRDefault="003A3A44" w:rsidP="003A3A44"/>
    <w:p w:rsidR="003A3A44" w:rsidRDefault="003A3A44" w:rsidP="003A3A44">
      <w:pPr>
        <w:jc w:val="both"/>
      </w:pPr>
      <w:r>
        <w:t xml:space="preserve">3.3 Από τον προσφέροντα σημαίνονται, με χρήση του σχετικού πεδίου του υποσυστήματος, κατά την σύνταξη της προσφοράς, τα στοιχεία εκείνα που έχουν εμπιστευτικό χαρακτήρα, σύμφωνα με τα οριζόμενα στο άρθρο 21 του ν. 4412/2016. </w:t>
      </w:r>
    </w:p>
    <w:p w:rsidR="003A3A44" w:rsidRDefault="003A3A44" w:rsidP="003A3A44">
      <w:pPr>
        <w:jc w:val="both"/>
      </w:pPr>
      <w:r>
        <w:t>Στην περίπτωση αυτή, ο προσφέρων υποβάλει στον οικείο  (</w:t>
      </w:r>
      <w:proofErr w:type="spellStart"/>
      <w:r>
        <w:t>υπο</w:t>
      </w:r>
      <w:proofErr w:type="spellEnd"/>
      <w:r>
        <w:t xml:space="preserve">)φάκελο σχετική αιτιολόγηση με τη μορφή ψηφιακά υπογεγραμμένου αρχείου </w:t>
      </w:r>
      <w:proofErr w:type="spellStart"/>
      <w:r>
        <w:rPr>
          <w:lang w:val="en-US"/>
        </w:rPr>
        <w:t>pdf</w:t>
      </w:r>
      <w:proofErr w:type="spellEnd"/>
      <w:r>
        <w:t xml:space="preserve">, αναφέροντας ρητά όλες τις σχετικές διατάξεις νόμου ή διοικητικές πράξεις που επιβάλλουν την εμπιστευτικότητα της συγκεκριμένης πληροφορίας, ως συνημμένο της ηλεκτρονικής του προσφοράς. Δεν χαρακτηρίζονται ως εμπιστευτικές πληροφορίες σχετικά με τις τιμές μονάδος, τις προσφερόμενες ποσότητες και την οικονομική προσφορά.  </w:t>
      </w:r>
    </w:p>
    <w:p w:rsidR="003A3A44" w:rsidRDefault="003A3A44" w:rsidP="003A3A44"/>
    <w:p w:rsidR="003A3A44" w:rsidRDefault="003A3A44" w:rsidP="003A3A44">
      <w:pPr>
        <w:jc w:val="both"/>
      </w:pPr>
      <w:r>
        <w:t xml:space="preserve">3.4 Στην περίπτωση της υποβολής  στοιχείων με χρήση </w:t>
      </w:r>
      <w:proofErr w:type="spellStart"/>
      <w:r>
        <w:t>μορφότυπου</w:t>
      </w:r>
      <w:proofErr w:type="spellEnd"/>
      <w:r>
        <w:t xml:space="preserve"> φακέλου συμπιεσμένων ηλεκτρονικών αρχείων (π.χ. ηλεκτρονικό αρχείο με μορφή ZIP), εκείνα τα οποία επιθυμεί ο προσφέρων να χαρακτηρίσει ως εμπιστευτικά, σύμφωνα με τα ανωτέρω αναφερόμενα, θα πρέπει να τα υποβάλλει ως χωριστά ηλεκτρονικά αρχεία με μορφή </w:t>
      </w:r>
      <w:proofErr w:type="spellStart"/>
      <w:r>
        <w:t>Portable</w:t>
      </w:r>
      <w:proofErr w:type="spellEnd"/>
      <w:r>
        <w:t xml:space="preserve"> </w:t>
      </w:r>
      <w:proofErr w:type="spellStart"/>
      <w:r>
        <w:t>Document</w:t>
      </w:r>
      <w:proofErr w:type="spellEnd"/>
      <w:r>
        <w:t xml:space="preserve"> </w:t>
      </w:r>
      <w:proofErr w:type="spellStart"/>
      <w:r>
        <w:t>Format</w:t>
      </w:r>
      <w:proofErr w:type="spellEnd"/>
      <w:r>
        <w:t xml:space="preserve"> (PDF) ή ως χωριστό ηλεκτρονικό αρχείο </w:t>
      </w:r>
      <w:proofErr w:type="spellStart"/>
      <w:r>
        <w:t>μορφότυπου</w:t>
      </w:r>
      <w:proofErr w:type="spellEnd"/>
      <w:r>
        <w:t xml:space="preserve"> φακέλου συμπιεσμένων ηλεκτρονικών αρχείων που να περιλαμβάνει αυτά.</w:t>
      </w:r>
    </w:p>
    <w:p w:rsidR="003A3A44" w:rsidRDefault="003A3A44" w:rsidP="003A3A44"/>
    <w:p w:rsidR="003A3A44" w:rsidRDefault="003A3A44" w:rsidP="003A3A44">
      <w:r>
        <w:rPr>
          <w:iCs/>
        </w:rPr>
        <w:t>3.5</w:t>
      </w:r>
      <w:r>
        <w:rPr>
          <w:i/>
          <w:iCs/>
        </w:rPr>
        <w:t xml:space="preserve">  </w:t>
      </w:r>
      <w:r>
        <w:t>Ο χρήστης – οικονομικός φορέας υποβάλλει τους ανωτέρω (</w:t>
      </w:r>
      <w:proofErr w:type="spellStart"/>
      <w:r>
        <w:t>υπο</w:t>
      </w:r>
      <w:proofErr w:type="spellEnd"/>
      <w:r>
        <w:t>)φακέλους μέσω του υποσυστήματος, όπως περιγράφεται κατωτέρω:</w:t>
      </w:r>
    </w:p>
    <w:p w:rsidR="003A3A44" w:rsidRDefault="003A3A44" w:rsidP="003A3A44"/>
    <w:p w:rsidR="003A3A44" w:rsidRDefault="003A3A44" w:rsidP="003A3A44">
      <w:pPr>
        <w:jc w:val="both"/>
      </w:pPr>
      <w:r>
        <w:t>α) Τα στοιχεία και δικαιολογητικά που περιλαμβάνονται στον (</w:t>
      </w:r>
      <w:proofErr w:type="spellStart"/>
      <w:r>
        <w:t>υπο</w:t>
      </w:r>
      <w:proofErr w:type="spellEnd"/>
      <w:r>
        <w:t xml:space="preserve">)φάκελο με την ένδειξη «Δικαιολογητικά Συμμετοχής»  είναι τα οριζόμενα στο άρθρο 24.2 της παρούσας και υποβάλλονται από τον οικονομικό φορέα ηλεκτρονικά σε μορφή αρχείου </w:t>
      </w:r>
      <w:r>
        <w:rPr>
          <w:lang w:val="en-US"/>
        </w:rPr>
        <w:t>Portable</w:t>
      </w:r>
      <w:r w:rsidRPr="003A3A44">
        <w:t xml:space="preserve"> </w:t>
      </w:r>
      <w:r>
        <w:rPr>
          <w:lang w:val="en-US"/>
        </w:rPr>
        <w:t>Document</w:t>
      </w:r>
      <w:r w:rsidRPr="003A3A44">
        <w:t xml:space="preserve"> </w:t>
      </w:r>
      <w:r>
        <w:rPr>
          <w:lang w:val="en-US"/>
        </w:rPr>
        <w:t>Format</w:t>
      </w:r>
      <w:r>
        <w:t xml:space="preserve"> (</w:t>
      </w:r>
      <w:r>
        <w:rPr>
          <w:lang w:val="en-US"/>
        </w:rPr>
        <w:t>PDF</w:t>
      </w:r>
      <w: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Pr>
          <w:rFonts w:cs="Cambria"/>
        </w:rPr>
        <w:t xml:space="preserve">117384/26-10-2017 </w:t>
      </w:r>
      <w:r>
        <w:t xml:space="preserve">Κ.Υ.Α. </w:t>
      </w:r>
    </w:p>
    <w:p w:rsidR="003A3A44" w:rsidRDefault="003A3A44" w:rsidP="003A3A44"/>
    <w:p w:rsidR="003A3A44" w:rsidRDefault="003A3A44" w:rsidP="003A3A44">
      <w:pPr>
        <w:jc w:val="both"/>
        <w:rPr>
          <w:rFonts w:eastAsia="Arial" w:cs="Cambria"/>
          <w:color w:val="000000"/>
        </w:rPr>
      </w:pPr>
      <w:r>
        <w:t xml:space="preserve">β) Εντός τριών (3) εργασίμων ημερών από την ηλεκτρονική υποβολή των ως άνω στοιχείων και δικαιολογητικών προσκομίζεται υποχρεωτικά από τον οικονομικό φορέα στην αναθέτουσα αρχή, σε έντυπη μορφή και σε σφραγισμένο φάκελο, η πρωτότυπη εγγυητική επιστολή συμμετοχής </w:t>
      </w:r>
      <w:r>
        <w:rPr>
          <w:rFonts w:eastAsia="Arial"/>
          <w:color w:val="000000"/>
          <w:vertAlign w:val="superscript"/>
        </w:rPr>
        <w:endnoteReference w:id="9"/>
      </w:r>
      <w:r>
        <w:rPr>
          <w:rFonts w:eastAsia="Arial"/>
          <w:color w:val="000000"/>
        </w:rPr>
        <w:t>.</w:t>
      </w:r>
    </w:p>
    <w:p w:rsidR="003A3A44" w:rsidRDefault="003A3A44" w:rsidP="003A3A44">
      <w:pPr>
        <w:jc w:val="both"/>
        <w:rPr>
          <w:rFonts w:eastAsia="Arial" w:cs="Cambria"/>
          <w:color w:val="000000"/>
        </w:rPr>
      </w:pPr>
      <w:r>
        <w:rPr>
          <w:rFonts w:eastAsia="Arial" w:cs="Cambria"/>
          <w:color w:val="000000"/>
        </w:rPr>
        <w:t>Επισημαίνεται ότι η εν λόγω υποχρέωση δεν ισχύει για τις εγγυήσεις ηλεκτρονικής έκδοσης (π.χ. εγγυήσεις του Τ.Μ.Ε.Δ.Ε.), οι οποίες φέρουν προηγμένη ψηφιακή υπογραφή.</w:t>
      </w:r>
    </w:p>
    <w:p w:rsidR="003A3A44" w:rsidRDefault="003A3A44" w:rsidP="003A3A44">
      <w:pPr>
        <w:rPr>
          <w:rFonts w:eastAsia="Andale Sans UI"/>
          <w:kern w:val="2"/>
        </w:rPr>
      </w:pPr>
    </w:p>
    <w:p w:rsidR="003A3A44" w:rsidRDefault="003A3A44" w:rsidP="003A3A44">
      <w:pPr>
        <w:jc w:val="both"/>
      </w:pPr>
      <w:r>
        <w:t xml:space="preserve">γ) Οι προσφέροντες συντάσσουν την οικονομική τους προσφορά συμπληρώνοντας την αντίστοιχη ειδική ηλεκτρονική φόρμα του υποσυστήματος και επισυνάπτοντας, </w:t>
      </w:r>
      <w:r>
        <w:lastRenderedPageBreak/>
        <w:t>στον ηλεκτρονικό χώρο «Συνημμένα Ηλεκτρονικής Προσφοράς» και στον κατά περίπτωση (</w:t>
      </w:r>
      <w:proofErr w:type="spellStart"/>
      <w:r>
        <w:t>υπο</w:t>
      </w:r>
      <w:proofErr w:type="spellEnd"/>
      <w:r>
        <w:t xml:space="preserve">)φάκελο, όλα τα στοιχεία της προσφοράς τους σε μορφή αρχείου </w:t>
      </w:r>
      <w:r>
        <w:rPr>
          <w:lang w:val="en-US"/>
        </w:rPr>
        <w:t>Portable</w:t>
      </w:r>
      <w:r w:rsidRPr="003A3A44">
        <w:t xml:space="preserve"> </w:t>
      </w:r>
      <w:r>
        <w:rPr>
          <w:lang w:val="en-US"/>
        </w:rPr>
        <w:t>Document</w:t>
      </w:r>
      <w:r w:rsidRPr="003A3A44">
        <w:t xml:space="preserve"> </w:t>
      </w:r>
      <w:r>
        <w:rPr>
          <w:lang w:val="en-US"/>
        </w:rPr>
        <w:t>Format</w:t>
      </w:r>
      <w:r>
        <w:t xml:space="preserve"> (</w:t>
      </w:r>
      <w:r>
        <w:rPr>
          <w:lang w:val="en-US"/>
        </w:rPr>
        <w:t>PDF</w:t>
      </w:r>
      <w:r>
        <w:t>).</w:t>
      </w:r>
    </w:p>
    <w:p w:rsidR="003A3A44" w:rsidRDefault="003A3A44" w:rsidP="003A3A44">
      <w:pPr>
        <w:jc w:val="both"/>
      </w:pPr>
    </w:p>
    <w:p w:rsidR="003A3A44" w:rsidRDefault="003A3A44" w:rsidP="003A3A44">
      <w:pPr>
        <w:jc w:val="both"/>
      </w:pPr>
      <w:r>
        <w:t>δ) Οι προσφέροντες δύνανται να προβαίνουν, μέσω των λειτουργιών του υποσυστήματος, σε εκτύπωση ελέγχου ομαλότητας των επιμέρους ποσοστών έκπτωσης ανά ομάδα εργασιών, στην περίπτωση εφαρμογής της παρ. 2α του άρθρου 95 του ν.4412/2016.</w:t>
      </w:r>
    </w:p>
    <w:p w:rsidR="003A3A44" w:rsidRDefault="003A3A44" w:rsidP="003A3A44"/>
    <w:p w:rsidR="003A3A44" w:rsidRDefault="003A3A44" w:rsidP="003A3A44">
      <w:pPr>
        <w:jc w:val="both"/>
      </w:pPr>
      <w:r>
        <w:t xml:space="preserve">ε) Στη συνέχεια, οι προσφέροντες παράγουν από το υποσύστημα τα ηλεκτρονικά αρχεία («εκτυπώσεις» των Δικαιολογητικών Συμμετοχής και της Οικονομικής Προσφοράς τους σε μορφή αρχείου </w:t>
      </w:r>
      <w:proofErr w:type="spellStart"/>
      <w:r>
        <w:t>Portable</w:t>
      </w:r>
      <w:proofErr w:type="spellEnd"/>
      <w:r>
        <w:t xml:space="preserve"> </w:t>
      </w:r>
      <w:proofErr w:type="spellStart"/>
      <w:r>
        <w:t>Document</w:t>
      </w:r>
      <w:proofErr w:type="spellEnd"/>
      <w:r>
        <w:t xml:space="preserve"> </w:t>
      </w:r>
      <w:proofErr w:type="spellStart"/>
      <w:r>
        <w:t>Format</w:t>
      </w:r>
      <w:proofErr w:type="spellEnd"/>
      <w:r>
        <w:t xml:space="preserve"> (PDF)). Τα αρχεία αυτά υπογράφονται από τους προσφέροντες με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Pr>
          <w:rFonts w:cs="Cambria"/>
        </w:rPr>
        <w:t xml:space="preserve">117384/26-10-2017 </w:t>
      </w:r>
      <w:r>
        <w:t xml:space="preserve"> Κ.Υ.Α. και επισυνάπτονται στους αντίστοιχους (</w:t>
      </w:r>
      <w:proofErr w:type="spellStart"/>
      <w:r>
        <w:t>υπο</w:t>
      </w:r>
      <w:proofErr w:type="spellEnd"/>
      <w:r>
        <w:t xml:space="preserve">)φακέλους της προσφοράς. Κατά τη </w:t>
      </w:r>
      <w:proofErr w:type="spellStart"/>
      <w:r>
        <w:t>συστημική</w:t>
      </w:r>
      <w:proofErr w:type="spellEnd"/>
      <w:r>
        <w:t xml:space="preserve"> υποβολή της προσφοράς το υποσύστημα πραγματοποιεί αυτοματοποιημένους ελέγχους επιβεβαίωσης της ηλεκτρονικής προσφοράς σε σχέση με τα παραχθέντα ηλεκτρονικά αρχεία (Δικαιολογητικά Συμμετοχής και Οικονομική Προσφορά) και εφόσον οι έλεγχοι αυτοί  αποβούν επιτυχείς η προσφορά υποβάλλεται  στο υποσύστημα. Διαφορετικά, η προσφορά δεν υποβάλλεται και το υποσύστημα ενημερώνει τους προσφέροντες με σχετικό μήνυμα σφάλματος στη </w:t>
      </w:r>
      <w:proofErr w:type="spellStart"/>
      <w:r>
        <w:t>διεπαφή</w:t>
      </w:r>
      <w:proofErr w:type="spellEnd"/>
      <w:r>
        <w:t xml:space="preserve"> του χρήστη των προσφερόντων, προκειμένου οι τελευταίοι να προβούν στις σχετικές ενέργειες διόρθωσης.</w:t>
      </w:r>
    </w:p>
    <w:p w:rsidR="003A3A44" w:rsidRDefault="003A3A44" w:rsidP="003A3A44"/>
    <w:p w:rsidR="003A3A44" w:rsidRDefault="003A3A44" w:rsidP="003A3A44">
      <w:pPr>
        <w:jc w:val="both"/>
      </w:pPr>
      <w:r>
        <w:t>στ) Εφόσον τα δικαιολογητικά συμμετοχής και οι οικονομικοί όροι δεν έχουν αποτυπωθεί στο σύνολό τους στις ειδικές ηλεκτρονικές φόρμες του υποσυστήματος, οι προσφέροντες επισυνάπτουν ψηφιακά υπογεγραμμένα τα σχετικά ηλεκτρονικά αρχεία, σύμφωνα με τους όρους της  παρούσας διακήρυξης.</w:t>
      </w:r>
      <w:r>
        <w:rPr>
          <w:rStyle w:val="5"/>
          <w:rFonts w:ascii="Cambria" w:hAnsi="Cambria" w:cs="Calibri"/>
        </w:rPr>
        <w:endnoteReference w:id="10"/>
      </w:r>
    </w:p>
    <w:p w:rsidR="003A3A44" w:rsidRDefault="003A3A44" w:rsidP="003A3A44"/>
    <w:p w:rsidR="003A3A44" w:rsidRDefault="003A3A44" w:rsidP="003A3A44">
      <w:pPr>
        <w:jc w:val="both"/>
      </w:pPr>
      <w:r>
        <w:t>ζ)  Από το υποσύστημα εκδίδεται ηλεκτρονική απόδειξη υποβολής προσφοράς, η οποία αποστέλλεται στον οικονομικό φορέα με μήνυμα ηλεκτρονικού ταχυδρομείου.</w:t>
      </w:r>
    </w:p>
    <w:p w:rsidR="003A3A44" w:rsidRDefault="003A3A44" w:rsidP="003A3A44">
      <w:pPr>
        <w:jc w:val="both"/>
      </w:pPr>
    </w:p>
    <w:p w:rsidR="003A3A44" w:rsidRDefault="003A3A44" w:rsidP="003A3A44">
      <w:pPr>
        <w:jc w:val="both"/>
      </w:pPr>
      <w:r>
        <w:t>3.6  Απόσυρση προσφοράς</w:t>
      </w:r>
    </w:p>
    <w:p w:rsidR="003A3A44" w:rsidRDefault="003A3A44" w:rsidP="003A3A44">
      <w:pPr>
        <w:jc w:val="both"/>
      </w:pPr>
      <w:r>
        <w:t xml:space="preserve">Οι προσφέροντες δύνανται να ζητήσουν την απόσυρση υποβληθείσας προσφοράς, πριν την καταληκτική ημερομηνία υποβολής των προσφορών, με έγγραφο αίτημα τους προς την αναθέτουσα αρχή, σε μορφή ηλεκτρονικού αρχείου </w:t>
      </w:r>
      <w:r>
        <w:rPr>
          <w:lang w:val="en-US"/>
        </w:rPr>
        <w:t>Portable</w:t>
      </w:r>
      <w:r w:rsidRPr="003A3A44">
        <w:t xml:space="preserve"> </w:t>
      </w:r>
      <w:r>
        <w:rPr>
          <w:lang w:val="en-US"/>
        </w:rPr>
        <w:t>Document</w:t>
      </w:r>
      <w:r w:rsidRPr="003A3A44">
        <w:t xml:space="preserve"> </w:t>
      </w:r>
      <w:r>
        <w:rPr>
          <w:lang w:val="en-US"/>
        </w:rPr>
        <w:t>Format</w:t>
      </w:r>
      <w:r>
        <w:t xml:space="preserve"> (</w:t>
      </w:r>
      <w:r>
        <w:rPr>
          <w:lang w:val="en-US"/>
        </w:rPr>
        <w:t>PDF</w:t>
      </w:r>
      <w:r>
        <w:t xml:space="preserve">) που φέρει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Pr>
          <w:rFonts w:cs="Cambria"/>
        </w:rPr>
        <w:t xml:space="preserve">117384/26-10-2017 </w:t>
      </w:r>
      <w:r>
        <w:t xml:space="preserve"> Κ.Υ.Α., μέσω της λειτουργικότητας «Επικοινωνία» του υποσυστήματος. Πιστοποιημένος χρήστης της αναθέτουσας αρχής, μετά από σχετική απόφαση της αναθέτουσας αρχής, η οποία αποδέχεται το σχετικό αίτημα του προσφέροντα, προβαίνει στην απόρριψη της σχετικής ηλεκτρονικής προσφοράς στο υποσύστημα πριν την καταληκτική ημερομηνία υποβολής της προσφοράς. Κατόπιν, ο οικονομικός φορέας δύναται να υποβάλει εκ νέου προσφορά μέσω του υποσυστήματος έως την καταληκτική ημερομηνία υποβολής  των προσφορών.</w:t>
      </w:r>
    </w:p>
    <w:p w:rsidR="003A3A44" w:rsidRDefault="003A3A44" w:rsidP="003A3A44">
      <w:pPr>
        <w:jc w:val="both"/>
      </w:pPr>
    </w:p>
    <w:p w:rsidR="003A3A44" w:rsidRDefault="003A3A44" w:rsidP="003A3A44">
      <w:pPr>
        <w:jc w:val="both"/>
      </w:pPr>
    </w:p>
    <w:p w:rsidR="003A3A44" w:rsidRDefault="003A3A44" w:rsidP="003A3A44">
      <w:bookmarkStart w:id="4" w:name="_Toc500230586"/>
      <w:r>
        <w:lastRenderedPageBreak/>
        <w:t xml:space="preserve">Άρθρο 4: Διαδικασία  </w:t>
      </w:r>
      <w:r>
        <w:rPr>
          <w:bCs/>
        </w:rPr>
        <w:t>ηλεκτρονικής αποσφράγισης και αξιο</w:t>
      </w:r>
      <w:r>
        <w:t xml:space="preserve">λόγησης των προσφορών/ Κατακύρωση/  Σύναψη σύμβασης/ </w:t>
      </w:r>
      <w:bookmarkEnd w:id="4"/>
      <w:r>
        <w:t>Προδικαστικές προσφυγές/Προσωρινή δικαστική προστασία</w:t>
      </w:r>
    </w:p>
    <w:p w:rsidR="003A3A44" w:rsidRDefault="003A3A44" w:rsidP="003A3A44"/>
    <w:p w:rsidR="003A3A44" w:rsidRDefault="003A3A44" w:rsidP="003A3A44">
      <w:r>
        <w:rPr>
          <w:rStyle w:val="a4"/>
          <w:rFonts w:ascii="Cambria" w:eastAsia="Andale Sans UI" w:hAnsi="Cambria" w:cs="Calibri"/>
          <w:sz w:val="22"/>
          <w:szCs w:val="22"/>
        </w:rPr>
        <w:t>Ηλεκτρονική Αποσφράγιση/ Αξιολόγηση/</w:t>
      </w:r>
      <w:r>
        <w:rPr>
          <w:b/>
        </w:rPr>
        <w:t xml:space="preserve"> Έγκριση πρακτικού </w:t>
      </w:r>
    </w:p>
    <w:p w:rsidR="003A3A44" w:rsidRDefault="003A3A44" w:rsidP="003A3A44"/>
    <w:p w:rsidR="003A3A44" w:rsidRDefault="003A3A44" w:rsidP="003A3A44">
      <w:pPr>
        <w:jc w:val="both"/>
      </w:pPr>
      <w:r>
        <w:t xml:space="preserve">α) </w:t>
      </w:r>
      <w:r>
        <w:rPr>
          <w:rFonts w:eastAsia="Calibri"/>
          <w:color w:val="000000"/>
          <w:lang w:eastAsia="ar-SA"/>
        </w:rPr>
        <w:t xml:space="preserve">Μετά την καταληκτική ημερομηνία υποβολής προσφορών, όπως ορίζεται στο άρθρο 18 της παρούσας, και πριν την ηλεκτρονική αποσφράγιση, η αναθέτουσα αρχή κοινοποιεί στους προσφέροντες τον σχετικό κατάλογο συμμετεχόντων, όπως αυτός παράγεται από το υποσύστημα. </w:t>
      </w:r>
    </w:p>
    <w:p w:rsidR="003A3A44" w:rsidRDefault="003A3A44" w:rsidP="003A3A44">
      <w:pPr>
        <w:jc w:val="both"/>
      </w:pPr>
    </w:p>
    <w:p w:rsidR="003A3A44" w:rsidRDefault="003A3A44" w:rsidP="003A3A44">
      <w:pPr>
        <w:jc w:val="both"/>
      </w:pPr>
      <w:r>
        <w:rPr>
          <w:rFonts w:eastAsia="Calibri"/>
          <w:color w:val="000000"/>
          <w:lang w:eastAsia="ar-SA"/>
        </w:rPr>
        <w:t xml:space="preserve">β) Στη συνέχεια, τα μέλη της Επιτροπής Διαγωνισμού, κατά την ημερομηνία και ώρα που ορίζεται στο άρθρο 18 της παρούσας,  προβαίνουν σε ηλεκτρονική αποσφράγιση του </w:t>
      </w:r>
      <w:proofErr w:type="spellStart"/>
      <w:r>
        <w:rPr>
          <w:rFonts w:eastAsia="Calibri"/>
          <w:color w:val="000000"/>
          <w:lang w:eastAsia="ar-SA"/>
        </w:rPr>
        <w:t>υποφακέλου</w:t>
      </w:r>
      <w:proofErr w:type="spellEnd"/>
      <w:r>
        <w:rPr>
          <w:rFonts w:eastAsia="Calibri"/>
          <w:color w:val="000000"/>
          <w:lang w:eastAsia="ar-SA"/>
        </w:rPr>
        <w:t xml:space="preserve"> «Δικαιολογητικά Συμμετοχής» και του </w:t>
      </w:r>
      <w:proofErr w:type="spellStart"/>
      <w:r>
        <w:rPr>
          <w:rFonts w:eastAsia="Calibri"/>
          <w:color w:val="000000"/>
          <w:lang w:eastAsia="ar-SA"/>
        </w:rPr>
        <w:t>υποφακέλου</w:t>
      </w:r>
      <w:proofErr w:type="spellEnd"/>
      <w:r>
        <w:rPr>
          <w:rFonts w:eastAsia="Calibri"/>
          <w:color w:val="000000"/>
          <w:lang w:eastAsia="ar-SA"/>
        </w:rPr>
        <w:t xml:space="preserve"> “Οικονομική Προσφορά”. </w:t>
      </w:r>
    </w:p>
    <w:p w:rsidR="003A3A44" w:rsidRDefault="003A3A44" w:rsidP="003A3A44">
      <w:pPr>
        <w:jc w:val="both"/>
      </w:pPr>
    </w:p>
    <w:p w:rsidR="003A3A44" w:rsidRDefault="003A3A44" w:rsidP="003A3A44">
      <w:pPr>
        <w:jc w:val="both"/>
      </w:pPr>
      <w:r>
        <w:rPr>
          <w:rFonts w:eastAsia="Calibri"/>
          <w:color w:val="000000"/>
          <w:lang w:eastAsia="ar-SA"/>
        </w:rPr>
        <w:t>γ) Στον ηλεκτρονικό χώρο «Συνημμένα  Ηλεκτρονικού Διαγωνισμού», αναρτάται από την Επιτροπή Διαγωνισμού ο σχετικός κατάλογος μειοδοσίας,  προκειμένου να λάβουν γνώση οι προσφέροντες.</w:t>
      </w:r>
    </w:p>
    <w:p w:rsidR="003A3A44" w:rsidRDefault="003A3A44" w:rsidP="003A3A44">
      <w:pPr>
        <w:jc w:val="both"/>
      </w:pPr>
    </w:p>
    <w:p w:rsidR="003A3A44" w:rsidRDefault="003A3A44" w:rsidP="003A3A44">
      <w:pPr>
        <w:jc w:val="both"/>
      </w:pPr>
      <w:r>
        <w:t xml:space="preserve">δ) </w:t>
      </w:r>
      <w:r>
        <w:rPr>
          <w:rFonts w:eastAsia="Calibri"/>
          <w:color w:val="000000"/>
          <w:lang w:eastAsia="ar-SA"/>
        </w:rPr>
        <w:t>Ακολούθως, η</w:t>
      </w:r>
      <w:r>
        <w:t xml:space="preserve"> Επιτροπή Διαγωνισμού προβαίνει, κατά σειρά </w:t>
      </w:r>
      <w:proofErr w:type="spellStart"/>
      <w:r>
        <w:t>μειοδοσίας,σε</w:t>
      </w:r>
      <w:proofErr w:type="spellEnd"/>
      <w:r>
        <w:t xml:space="preserve">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3A3A44" w:rsidRDefault="003A3A44" w:rsidP="003A3A44">
      <w:pPr>
        <w:jc w:val="both"/>
      </w:pPr>
      <w:r>
        <w:t>Για την εφαρμογή του ελέγχου ομαλότητας, χρησιμοποιείται από την Επιτροπή Διαγωνισμού η μέση έκπτωση προσφοράς (</w:t>
      </w:r>
      <w:proofErr w:type="spellStart"/>
      <w:r>
        <w:t>Εμ</w:t>
      </w:r>
      <w:proofErr w:type="spellEnd"/>
      <w:r>
        <w:t>), σύμφωνα με τα οριζόμενα στα άρθρα 95 και 98 του ν. 4412/2016.</w:t>
      </w:r>
    </w:p>
    <w:p w:rsidR="003A3A44" w:rsidRDefault="003A3A44" w:rsidP="003A3A44">
      <w:pPr>
        <w:jc w:val="both"/>
      </w:pPr>
    </w:p>
    <w:p w:rsidR="003A3A44" w:rsidRDefault="003A3A44" w:rsidP="003A3A44">
      <w:pPr>
        <w:jc w:val="both"/>
      </w:pPr>
      <w:r>
        <w:t>ε) Όλες οι οικονομικές προσφορές, μετά τις τυχόν αναγκαίες διορθώσεις, καταχωρίζονται, κατά τη σειρά μειοδοσίας, στο πρακτικό της επιτροπής, το οποίο και υπογράφεται από τα μέλη της.</w:t>
      </w:r>
    </w:p>
    <w:p w:rsidR="003A3A44" w:rsidRDefault="003A3A44" w:rsidP="003A3A44">
      <w:pPr>
        <w:jc w:val="both"/>
      </w:pPr>
    </w:p>
    <w:p w:rsidR="003A3A44" w:rsidRDefault="003A3A44" w:rsidP="003A3A44">
      <w:pPr>
        <w:jc w:val="both"/>
      </w:pPr>
      <w:r>
        <w:t>στ) Στη συνέχεια, η Επιτροπή Διαγωνισμού, την ίδια ημέρα, ελέγχει τα δικαιολογητικά συμμετοχής του άρθρου 24.2 της παρούσας κατά τη σειρά της μειοδοσίας, αρχίζοντας από τον πρώτο μειοδότη. Αν η ολοκλήρωση του ελέγχου αυτού δεν είναι δυνατή την ίδια μέρα, λόγω του μεγάλου αριθμού των προσφορών και του ελέγχου των εγγυητικών επιστολών,  η διαδικασία συνεχίζεται τις επόμενες εργάσιμες ημέρες.</w:t>
      </w:r>
    </w:p>
    <w:p w:rsidR="003A3A44" w:rsidRDefault="003A3A44" w:rsidP="003A3A44">
      <w:pPr>
        <w:jc w:val="both"/>
      </w:pPr>
    </w:p>
    <w:p w:rsidR="003A3A44" w:rsidRDefault="003A3A44" w:rsidP="003A3A44">
      <w:pPr>
        <w:jc w:val="both"/>
      </w:pPr>
      <w:r>
        <w:t>ζ) Η Επιτροπή Διαγωνισμού, πριν την ολοκλήρωση της σύνταξης  του πρακτικού της, επικοινωνεί με τους εκδότες που αναγράφονται στις υποβληθείσες εγγυητικές επιστολές, προκειμένου να διαπιστώσει την εγκυρότητά τους. Αν διαπιστωθεί πλαστότητα εγγυητικής επιστολής, ο υποψήφιος αποκλείεται από τον διαγωνισμό, υποβάλλεται μηνυτήρια αναφορά στον αρμόδιο εισαγγελέα και κινείται διαδικασία πειθαρχικής δίωξης, σύμφωνα με τις διατάξεις των άρθρων 82 και επόμενα του ν. 3669/2008.</w:t>
      </w:r>
    </w:p>
    <w:p w:rsidR="003A3A44" w:rsidRDefault="003A3A44" w:rsidP="003A3A44">
      <w:pPr>
        <w:jc w:val="both"/>
      </w:pPr>
    </w:p>
    <w:p w:rsidR="003A3A44" w:rsidRDefault="003A3A44" w:rsidP="003A3A44">
      <w:pPr>
        <w:jc w:val="both"/>
      </w:pPr>
      <w:r>
        <w:t>η) Η περιγραφόμενη διαδικασία καταχωρείται στο πρακτικό της Επιτροπής Διαγωνισμού ή σε παράρτημά του, που υπογράφεται από τον Πρόεδρο και τα μέλη της.</w:t>
      </w:r>
    </w:p>
    <w:p w:rsidR="003A3A44" w:rsidRDefault="003A3A44" w:rsidP="003A3A44">
      <w:pPr>
        <w:jc w:val="both"/>
      </w:pPr>
      <w:r>
        <w:lastRenderedPageBreak/>
        <w:t xml:space="preserve">Η Επιτροπή Διαγωνισμού ολοκληρώνει τη σύνταξη του σχετικού πρακτικού με το αποτέλεσμα της διαδικασίας, με το οποίο εισηγείται την ανάθεση της σύμβασης στον μειοδότη (ή τη ματαίωση της διαδικασίας), και υποβάλλει στην αναθέτουσα αρχή το σχετικό ηλεκτρονικό αρχείο, ως “εσωτερικό”, μέσω της λειτουργίας “επικοινωνία” του υποσυστήματος, προς έγκριση . </w:t>
      </w:r>
      <w:r>
        <w:rPr>
          <w:rStyle w:val="WW-"/>
          <w:rFonts w:ascii="Cambria" w:hAnsi="Cambria" w:cs="Calibri"/>
          <w:sz w:val="22"/>
          <w:szCs w:val="22"/>
        </w:rPr>
        <w:endnoteReference w:id="11"/>
      </w:r>
    </w:p>
    <w:p w:rsidR="003A3A44" w:rsidRDefault="003A3A44" w:rsidP="003A3A44">
      <w:pPr>
        <w:jc w:val="both"/>
      </w:pPr>
    </w:p>
    <w:p w:rsidR="003A3A44" w:rsidRDefault="003A3A44" w:rsidP="003A3A44">
      <w:pPr>
        <w:jc w:val="both"/>
      </w:pPr>
      <w:r>
        <w:t>θ) Στη συνέχεια, η αναθέτουσα αρχή κοινοποιεί την απόφαση έγκρισης του πρακτικού σε όλους τους προσφέροντες και παρέχει πρόσβαση στα υποβληθέντα στοιχεία των λοιπών συμμετεχόντων. Κατά της απόφασης αυτής χωρεί ένσταση, κατά τα οριζόμενα στην παράγραφο 4.3 της παρούσης.</w:t>
      </w:r>
    </w:p>
    <w:p w:rsidR="003A3A44" w:rsidRDefault="003A3A44" w:rsidP="003A3A44">
      <w:pPr>
        <w:jc w:val="both"/>
      </w:pPr>
    </w:p>
    <w:p w:rsidR="003A3A44" w:rsidRDefault="003A3A44" w:rsidP="003A3A44">
      <w:pPr>
        <w:jc w:val="both"/>
        <w:rPr>
          <w:b/>
        </w:rPr>
      </w:pPr>
      <w:r>
        <w:t>ι)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 σε ημέρα και ώρα που θα τους γνωστοποιηθεί  μέσω της λειτουργικότητας “επικοινωνία” του υποσυστήματος.</w:t>
      </w:r>
    </w:p>
    <w:p w:rsidR="003A3A44" w:rsidRDefault="003A3A44" w:rsidP="003A3A44">
      <w:pPr>
        <w:rPr>
          <w:b/>
        </w:rPr>
      </w:pPr>
    </w:p>
    <w:p w:rsidR="003A3A44" w:rsidRDefault="003A3A44" w:rsidP="003A3A44">
      <w:r>
        <w:rPr>
          <w:b/>
        </w:rPr>
        <w:t>4.2  Πρόσκληση υποβολής δικαιολογητικών προσωρινού αναδόχου/ Κατακύρωση/ Πρόσκληση για υπογραφή σύμβασης</w:t>
      </w:r>
    </w:p>
    <w:p w:rsidR="003A3A44" w:rsidRDefault="003A3A44" w:rsidP="003A3A44"/>
    <w:p w:rsidR="003A3A44" w:rsidRDefault="003A3A44" w:rsidP="003A3A44">
      <w:pPr>
        <w:jc w:val="both"/>
        <w:rPr>
          <w:rFonts w:cs="Cambria"/>
        </w:rPr>
      </w:pPr>
      <w:r>
        <w:rPr>
          <w:rFonts w:cs="Cambria"/>
        </w:rPr>
        <w:t xml:space="preserve">α) Μετά την αξιολόγηση των προσφορών, η αναθέτουσα αρχή προσκαλεί, στο πλαίσιο της σχετικής ηλεκτρονικής διαδικασίας σύναψης σύμβασης και μέσω της λειτουργικότητας της «Επικοινωνίας», τον προσωρινό ανάδοχο να υποβάλει εντός προθεσμίας είκοσι (20) ημερών </w:t>
      </w:r>
      <w:r>
        <w:rPr>
          <w:rStyle w:val="WW-EndnoteReference1"/>
          <w:rFonts w:ascii="Cambria" w:hAnsi="Cambria" w:cs="Cambria"/>
          <w:szCs w:val="22"/>
        </w:rPr>
        <w:endnoteReference w:id="12"/>
      </w:r>
      <w:r>
        <w:rPr>
          <w:rFonts w:cs="Cambria"/>
        </w:rPr>
        <w:t xml:space="preserve"> τα προβλεπόμενα στις κείμενες διατάξεις δικαιολογητικά προσωρινού αναδόχου και τα αποδεικτικά έγγραφα νομιμοποίησης</w:t>
      </w:r>
      <w:r>
        <w:rPr>
          <w:rStyle w:val="WW-EndnoteReference1"/>
          <w:rFonts w:cs="Cambria"/>
        </w:rPr>
        <w:endnoteReference w:id="13"/>
      </w:r>
      <w:r>
        <w:rPr>
          <w:rFonts w:cs="Cambria"/>
          <w:i/>
          <w:iCs/>
        </w:rPr>
        <w:t>.</w:t>
      </w:r>
    </w:p>
    <w:p w:rsidR="003A3A44" w:rsidRDefault="003A3A44" w:rsidP="003A3A44">
      <w:pPr>
        <w:jc w:val="both"/>
        <w:rPr>
          <w:rFonts w:cs="Cambria"/>
        </w:rPr>
      </w:pPr>
    </w:p>
    <w:p w:rsidR="003A3A44" w:rsidRDefault="003A3A44" w:rsidP="003A3A44">
      <w:pPr>
        <w:jc w:val="both"/>
      </w:pPr>
      <w:r>
        <w:rPr>
          <w:rFonts w:cs="Cambria"/>
        </w:rPr>
        <w:t>β) Τα δικαιολογητικά του προσωρινού αναδόχου υποβάλλονται από τον οικονομικό φορέα ηλεκτρονικά, μέσω της λειτουργικότητας της «Επικοινωνίας» στην αναθέτουσα αρχή.</w:t>
      </w:r>
    </w:p>
    <w:p w:rsidR="003A3A44" w:rsidRDefault="003A3A44" w:rsidP="003A3A44">
      <w:pPr>
        <w:jc w:val="both"/>
      </w:pPr>
    </w:p>
    <w:p w:rsidR="003A3A44" w:rsidRDefault="003A3A44" w:rsidP="003A3A44">
      <w:pPr>
        <w:jc w:val="both"/>
        <w:rPr>
          <w:color w:val="000000"/>
        </w:rPr>
      </w:pPr>
      <w:r>
        <w:rPr>
          <w:rFonts w:eastAsia="Cambria" w:cs="Cambria"/>
          <w:color w:val="000000"/>
        </w:rPr>
        <w:t xml:space="preserve"> </w:t>
      </w:r>
      <w:r>
        <w:rPr>
          <w:rFonts w:cs="Cambria"/>
          <w:color w:val="000000"/>
        </w:rPr>
        <w:t>γ) Αν δεν υποβληθούν τα ως άνω δικαιολογητικά  ή υπάρχουν ελλείψεις σε αυτά που υποβλήθηκαν,</w:t>
      </w:r>
      <w:r>
        <w:rPr>
          <w:rFonts w:cs="Cambria"/>
          <w:color w:val="000000"/>
          <w:shd w:val="clear" w:color="auto" w:fill="66FFFF"/>
        </w:rPr>
        <w:t xml:space="preserve"> </w:t>
      </w:r>
      <w:r>
        <w:rPr>
          <w:rFonts w:cs="Cambria"/>
          <w:color w:val="000000"/>
        </w:rPr>
        <w:t>παρέχεται προθεσμία στον προσωρινό ανάδοχο να τα υποβάλει ή να τα συμπληρώσει εντός πέντε (5) ημερών από την κοινοποίηση σχετικής ειδοποίησης σε αυτόν μέσω της λειτουργικότητας της “Επικοινωνίας” του υποσυστήματος. Η αναθέτουσα αρχή μπορεί να παρατείνει την ως άνω προθεσμία, εφόσον αιτιολογείται αυτό επαρκώς και κατ’ ανώτατο όριο για δεκαπέντε (15) επιπλέον ημέρες.</w:t>
      </w:r>
    </w:p>
    <w:p w:rsidR="003A3A44" w:rsidRDefault="003A3A44" w:rsidP="003A3A44">
      <w:pPr>
        <w:jc w:val="both"/>
        <w:rPr>
          <w:color w:val="000000"/>
        </w:rPr>
      </w:pPr>
    </w:p>
    <w:p w:rsidR="003A3A44" w:rsidRDefault="003A3A44" w:rsidP="003A3A44">
      <w:pPr>
        <w:jc w:val="both"/>
        <w:rPr>
          <w:color w:val="000000"/>
        </w:rPr>
      </w:pPr>
      <w:r>
        <w:rPr>
          <w:color w:val="000000"/>
        </w:rPr>
        <w:t xml:space="preserve">Εντός τριών (3) εργασίμων ημερών από την ηλεκτρονική υποβολή των ως άνω στοιχείων και δικαιολογητικών, </w:t>
      </w:r>
      <w:r>
        <w:rPr>
          <w:rFonts w:cs="Cambria"/>
          <w:color w:val="000000"/>
        </w:rPr>
        <w:t xml:space="preserve">σύμφωνα με τα ανωτέρω υπό β) και γ) αναφερόμενα, </w:t>
      </w:r>
      <w:r>
        <w:rPr>
          <w:color w:val="000000"/>
        </w:rPr>
        <w:t>προσκομίζονται υποχρεωτικά από τον οικονομικό φορέα στην αναθέτουσα αρχή, σε έντυπη μορφή και σε σφραγισμένο φάκελο, τα έγγραφα που απαιτείται να προσκομισθούν σε πρωτότυπη μορφή, σύμφωνα με τις διατάξεις του άρθρου 11 παρ. 2 του ν. 2690/1999 ''Κώδικας Διοικητικής Διαδικασίας'', όπως τροποποιήθηκε με τις διατάξεις του άρθρου 1 παρ. 2 του  ν. 4250/2014.</w:t>
      </w:r>
    </w:p>
    <w:p w:rsidR="003A3A44" w:rsidRDefault="003A3A44" w:rsidP="003A3A44">
      <w:pPr>
        <w:jc w:val="both"/>
        <w:rPr>
          <w:color w:val="000000"/>
        </w:rPr>
      </w:pPr>
    </w:p>
    <w:p w:rsidR="003A3A44" w:rsidRDefault="003A3A44" w:rsidP="003A3A44">
      <w:pPr>
        <w:jc w:val="both"/>
      </w:pPr>
      <w:r>
        <w:t>δ) Αν κατά τον έλεγχο των παραπάνω δικαιολογητικών διαπιστωθεί ότι:</w:t>
      </w:r>
    </w:p>
    <w:p w:rsidR="003A3A44" w:rsidRDefault="003A3A44" w:rsidP="003A3A44">
      <w:pPr>
        <w:jc w:val="both"/>
      </w:pPr>
      <w:r>
        <w:t>I) τα στοιχεία που δηλώθηκαν με το Τυποποιημένο Έντυπο Υπεύθυνης Δήλωσης (ΤΕΥΔ), είναι ψευδή ή ανακριβή ή</w:t>
      </w:r>
    </w:p>
    <w:p w:rsidR="003A3A44" w:rsidRDefault="003A3A44" w:rsidP="003A3A44">
      <w:pPr>
        <w:jc w:val="both"/>
      </w:pPr>
      <w:r>
        <w:lastRenderedPageBreak/>
        <w:t>ii) αν δεν υποβληθούν στο προκαθορισμένο χρονικό διάστημα τα απαιτούμενα πρωτότυπα ή αντίγραφα, των παραπάνω δικαιολογητικών, ή</w:t>
      </w:r>
    </w:p>
    <w:p w:rsidR="003A3A44" w:rsidRDefault="003A3A44" w:rsidP="003A3A44">
      <w:pPr>
        <w:jc w:val="both"/>
      </w:pPr>
      <w:r>
        <w:t xml:space="preserve">ii) αν από τα δικαιολογητικά που προσκομίσθηκαν νομίμως και εμπροθέσμως, δεν αποδεικνύονται οι όροι και οι προϋποθέσεις συμμετοχής σύμφωνα με τα άρθρα 21, 22 και 23 της παρούσας, </w:t>
      </w:r>
      <w:r>
        <w:rPr>
          <w:rStyle w:val="Footnoteanchor"/>
          <w:rFonts w:ascii="Cambria" w:hAnsi="Cambria" w:cs="Calibri"/>
          <w:szCs w:val="22"/>
        </w:rPr>
        <w:endnoteReference w:id="14"/>
      </w:r>
    </w:p>
    <w:p w:rsidR="003A3A44" w:rsidRDefault="003A3A44" w:rsidP="003A3A44">
      <w:pPr>
        <w:jc w:val="both"/>
      </w:pPr>
    </w:p>
    <w:p w:rsidR="003A3A44" w:rsidRDefault="003A3A44" w:rsidP="003A3A44">
      <w:pPr>
        <w:jc w:val="both"/>
      </w:pPr>
      <w: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της τιμής τηρουμένης της ανωτέρω διαδικασίας.</w:t>
      </w:r>
    </w:p>
    <w:p w:rsidR="003A3A44" w:rsidRDefault="003A3A44" w:rsidP="003A3A44">
      <w:pPr>
        <w:jc w:val="both"/>
      </w:pPr>
    </w:p>
    <w:p w:rsidR="003A3A44" w:rsidRDefault="003A3A44" w:rsidP="003A3A44">
      <w:pPr>
        <w:jc w:val="both"/>
      </w:pPr>
      <w: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Τυποποιημένο Έντυπο Υπεύθυνης Δήλωσης (ΤΕΥΔ) ότι πληροί και οι οποίες επήλθαν ή για τις οποίες έλαβε γνώση ο προσωρινός ανάδοχος μετά την δήλωση και μέχρι την ημέρα της ειδοποίησης/πρόσκλησης για την προσκόμιση των δικαιολογητικών κατακύρωσης (</w:t>
      </w:r>
      <w:proofErr w:type="spellStart"/>
      <w:r>
        <w:t>οψιγενείς</w:t>
      </w:r>
      <w:proofErr w:type="spellEnd"/>
      <w:r>
        <w:t xml:space="preserve"> μεταβολές), δεν καταπίπτει υπέρ της αναθέτουσας αρχής η εγγύηση συμμετοχής του, που είχε προσκομισθεί, σύμφωνα με το άρθρο 15 της παρούσας.</w:t>
      </w:r>
    </w:p>
    <w:p w:rsidR="003A3A44" w:rsidRDefault="003A3A44" w:rsidP="003A3A44">
      <w:pPr>
        <w:jc w:val="both"/>
      </w:pPr>
    </w:p>
    <w:p w:rsidR="003A3A44" w:rsidRDefault="003A3A44" w:rsidP="003A3A44">
      <w:pPr>
        <w:jc w:val="both"/>
      </w:pPr>
      <w: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22, η διαδικασία σύναψης της σύμβασης ματαιώνεται.</w:t>
      </w:r>
    </w:p>
    <w:p w:rsidR="003A3A44" w:rsidRDefault="003A3A44" w:rsidP="003A3A44">
      <w:pPr>
        <w:jc w:val="both"/>
      </w:pPr>
    </w:p>
    <w:p w:rsidR="003A3A44" w:rsidRDefault="003A3A44" w:rsidP="003A3A44">
      <w:pPr>
        <w:jc w:val="both"/>
      </w:pPr>
      <w:r>
        <w:t xml:space="preserve"> </w:t>
      </w:r>
      <w:r>
        <w:rPr>
          <w:rFonts w:cs="Cambria"/>
        </w:rPr>
        <w:t>Η διαδικασία ελέγχου των ως άνω δικαιολογητικών ολοκληρώνεται με τη σύνταξη πρακτικού από την Επιτροπή Διαγωνισμού, η οποία, στη συνέχεια,  το κοινοποιεί, μέσω της «λειτουργικότητας της «Επικοινωνίας», στην αναθέτουσα αρχή για τη λήψη απόφασης.</w:t>
      </w:r>
    </w:p>
    <w:p w:rsidR="003A3A44" w:rsidRDefault="003A3A44" w:rsidP="003A3A44">
      <w:pPr>
        <w:jc w:val="both"/>
      </w:pPr>
    </w:p>
    <w:p w:rsidR="003A3A44" w:rsidRDefault="003A3A44" w:rsidP="003A3A44">
      <w:pPr>
        <w:jc w:val="both"/>
        <w:rPr>
          <w:rFonts w:cs="Cambria"/>
        </w:rPr>
      </w:pPr>
      <w:r>
        <w:rPr>
          <w:rFonts w:cs="Cambria"/>
        </w:rPr>
        <w:t>Η αναθέτουσα αρχή προβαίνει, μετά την έγκριση του ανωτέρω πρακτικού, στην κοινοποίηση της απόφασης κατακύρωσης, μαζί με αντίγραφο όλων των πρακτικών, σε κάθε προσφέροντα εκτός από τον προσωρινό ανάδοχο, σύμφωνα με τις κείμενες διατάξεις, μέσω της λειτουργικότητας της «Επικοινωνίας», και επιπλέον αναρτά τα Δικαιολογητικά του προσωρινού αναδόχου στον χώρο «Συνημμένα Ηλεκτρονικού Διαγωνισμού».</w:t>
      </w:r>
    </w:p>
    <w:p w:rsidR="003A3A44" w:rsidRDefault="003A3A44" w:rsidP="003A3A44">
      <w:pPr>
        <w:jc w:val="both"/>
        <w:rPr>
          <w:rFonts w:cs="Cambria"/>
        </w:rPr>
      </w:pPr>
    </w:p>
    <w:p w:rsidR="003A3A44" w:rsidRDefault="003A3A44" w:rsidP="003A3A44">
      <w:pPr>
        <w:jc w:val="both"/>
        <w:rPr>
          <w:lang w:eastAsia="zh-CN"/>
        </w:rPr>
      </w:pPr>
      <w:r>
        <w:t xml:space="preserve">ε) Μετά την ολοκλήρωση του </w:t>
      </w:r>
      <w:proofErr w:type="spellStart"/>
      <w:r>
        <w:t>προσυμβατικού</w:t>
      </w:r>
      <w:proofErr w:type="spellEnd"/>
      <w:r>
        <w:t xml:space="preserve"> ελέγχου από το Ελεγκτικό Συνέδριο, εφόσον απαιτείται, σύμφωνα με τα άρθρα 35 και 36  του ν. 4129/2013</w:t>
      </w:r>
      <w:r>
        <w:rPr>
          <w:rStyle w:val="18"/>
          <w:rFonts w:ascii="Cambria" w:hAnsi="Cambria" w:cs="Calibri"/>
          <w:szCs w:val="22"/>
        </w:rPr>
        <w:endnoteReference w:id="15"/>
      </w:r>
      <w:r>
        <w:t xml:space="preserve">, ο προσωρινός ανάδοχος, υποβάλλει </w:t>
      </w:r>
      <w:proofErr w:type="spellStart"/>
      <w:r>
        <w:t>επικαιροποιημένα</w:t>
      </w:r>
      <w:proofErr w:type="spellEnd"/>
      <w:r>
        <w:t xml:space="preserve"> τα δικαιολογητικά του άρθρου 23.3-23.10 της παρούσας, μετά από σχετική πρόσκληση της αναθέτουσας αρχής, μέσω της λειτουργικότητας της “Επικοινωνίας” του υποσυστήματος, προκειμένου να  διαπιστωθεί ότι δεν έχουν εκλείψει οι προϋποθέσεις συμμετοχής του άρθρου 21,  ότι εξακολουθούν να πληρούνται τα κριτήρια  επιλογής του άρθρου 22 και ότι δεν συντρέχουν οι λόγοι αποκλεισμού του ίδιου άρθρου.</w:t>
      </w:r>
    </w:p>
    <w:p w:rsidR="003A3A44" w:rsidRDefault="003A3A44" w:rsidP="003A3A44">
      <w:pPr>
        <w:jc w:val="both"/>
      </w:pPr>
    </w:p>
    <w:p w:rsidR="003A3A44" w:rsidRDefault="003A3A44" w:rsidP="003A3A44">
      <w:pPr>
        <w:jc w:val="both"/>
      </w:pPr>
      <w:r>
        <w:t xml:space="preserve">Μέσω της λειτουργικότητας της “Επικοινωνίας” του υποσυστήματος </w:t>
      </w:r>
      <w:proofErr w:type="spellStart"/>
      <w:r>
        <w:t>κοινοποιείτα</w:t>
      </w:r>
      <w:proofErr w:type="spellEnd"/>
      <w:r>
        <w:t xml:space="preserve"> η απόφαση κατακύρωσης στον προσωρινό ανάδοχο</w:t>
      </w:r>
      <w:r>
        <w:rPr>
          <w:vertAlign w:val="superscript"/>
        </w:rPr>
        <w:endnoteReference w:id="16"/>
      </w:r>
      <w:r>
        <w:t xml:space="preserve">. Με την ίδια απόφαση  καλείται ο ανάδοχος όπως  προσέλθει σε ορισμένο τόπο και χρόνο για την υπογραφή του </w:t>
      </w:r>
      <w:r>
        <w:lastRenderedPageBreak/>
        <w:t xml:space="preserve">συμφωνητικού,  θέτοντάς του η αναθέτουσα αρχή προθεσμία που δεν μπορεί να υπερβαίνει τις είκοσι (20) ημέρες από την κοινοποίηση ειδικής ηλεκτρονικής πρόσκλησης, μέσω της λειτουργικότητας της “Επικοινωνίας” του υποσυστήματος, προσκομίζοντας, και την απαιτούμενη εγγυητική επιστολή καλής εκτέλεσης. Η εν λόγω κοινοποίηση επιφέρει τα έννομα αποτελέσματα της απόφασης κατακύρωσης, σύμφωνα με οριζόμενα στην παρ. 3 του άρθρου 105 του ν.4412/2016.       </w:t>
      </w:r>
    </w:p>
    <w:p w:rsidR="003A3A44" w:rsidRDefault="003A3A44" w:rsidP="003A3A44">
      <w:pPr>
        <w:jc w:val="both"/>
      </w:pPr>
    </w:p>
    <w:p w:rsidR="003A3A44" w:rsidRDefault="003A3A44" w:rsidP="003A3A44">
      <w:pPr>
        <w:jc w:val="both"/>
        <w:rPr>
          <w:b/>
        </w:rPr>
      </w:pPr>
      <w:r>
        <w:t>Εάν ο ανάδοχος δεν προσέλθει να υπογράψει το συμφωνητικό, μέσα στην προθεσμία που ορίζεται στην ειδική πρόκληση,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τιμής. Αν κανένας από τους προσφέροντες δεν προσέλθει για την υπογραφή του συμφωνητικού, η διαδικασία σύναψης της σύμβασης ματαιώνεται, σύμφωνα με την περίπτωση  β της παραγράφου 1 του άρθρου 106 του ν. 4412/2016.</w:t>
      </w:r>
    </w:p>
    <w:p w:rsidR="003A3A44" w:rsidRDefault="003A3A44" w:rsidP="003A3A44">
      <w:pPr>
        <w:jc w:val="both"/>
        <w:rPr>
          <w:b/>
        </w:rPr>
      </w:pPr>
    </w:p>
    <w:p w:rsidR="003A3A44" w:rsidRDefault="003A3A44" w:rsidP="003A3A44">
      <w:pPr>
        <w:jc w:val="both"/>
        <w:rPr>
          <w:rFonts w:cs="Cambria"/>
          <w:b/>
          <w:iCs/>
          <w:spacing w:val="5"/>
          <w:lang w:eastAsia="ar-SA"/>
        </w:rPr>
      </w:pPr>
    </w:p>
    <w:p w:rsidR="003A3A44" w:rsidRDefault="003A3A44" w:rsidP="003A3A44">
      <w:pPr>
        <w:jc w:val="both"/>
        <w:rPr>
          <w:rFonts w:cs="Cambria"/>
          <w:b/>
          <w:iCs/>
          <w:spacing w:val="5"/>
          <w:lang w:eastAsia="ar-SA"/>
        </w:rPr>
      </w:pPr>
      <w:r>
        <w:rPr>
          <w:rFonts w:cs="Cambria"/>
          <w:b/>
        </w:rPr>
        <w:t>4.3 Προδικαστικές Προσφυγές/ Προσωρινή δικαστική προστασία</w:t>
      </w:r>
    </w:p>
    <w:p w:rsidR="003A3A44" w:rsidRDefault="003A3A44" w:rsidP="003A3A44">
      <w:pPr>
        <w:jc w:val="both"/>
        <w:rPr>
          <w:color w:val="000000"/>
          <w:lang w:eastAsia="zh-CN"/>
        </w:rPr>
      </w:pPr>
      <w:r>
        <w:rPr>
          <w:color w:val="000000"/>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w:t>
      </w:r>
      <w:r>
        <w:rPr>
          <w:rFonts w:cs="Cambria"/>
          <w:iCs/>
          <w:vertAlign w:val="superscript"/>
        </w:rPr>
        <w:endnoteReference w:id="17"/>
      </w:r>
      <w:r>
        <w:rPr>
          <w:color w:val="000000"/>
        </w:rPr>
        <w:t xml:space="preserve">. </w:t>
      </w:r>
    </w:p>
    <w:p w:rsidR="003A3A44" w:rsidRDefault="003A3A44" w:rsidP="003A3A44">
      <w:pPr>
        <w:jc w:val="both"/>
        <w:rPr>
          <w:color w:val="000000"/>
        </w:rPr>
      </w:pPr>
      <w:r>
        <w:rPr>
          <w:color w:val="000000"/>
        </w:rPr>
        <w:t>Σε περίπτωση προσφυγής κατά πράξης της αναθέτουσας αρχής, η προθεσμία για την άσκηση της προδικαστικής προσφυγής είναι:</w:t>
      </w:r>
    </w:p>
    <w:p w:rsidR="003A3A44" w:rsidRDefault="003A3A44" w:rsidP="003A3A44">
      <w:pPr>
        <w:jc w:val="both"/>
        <w:rPr>
          <w:color w:val="000000"/>
        </w:rPr>
      </w:pPr>
      <w:r>
        <w:rPr>
          <w:color w:val="000000"/>
        </w:rPr>
        <w:t xml:space="preserve"> (α)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rsidR="003A3A44" w:rsidRDefault="003A3A44" w:rsidP="003A3A44">
      <w:pPr>
        <w:jc w:val="both"/>
        <w:rPr>
          <w:color w:val="000000"/>
        </w:rPr>
      </w:pPr>
      <w:r>
        <w:rPr>
          <w:color w:val="000000"/>
        </w:rPr>
        <w:t xml:space="preserve">(β) δεκαπέντε (15) ημέρες από την κοινοποίηση της προσβαλλόμενης πράξης σε αυτόν αν χρησιμοποιήθηκαν άλλα μέσα επικοινωνίας, άλλως  </w:t>
      </w:r>
    </w:p>
    <w:p w:rsidR="003A3A44" w:rsidRDefault="003A3A44" w:rsidP="003A3A44">
      <w:pPr>
        <w:jc w:val="both"/>
        <w:rPr>
          <w:color w:val="000000"/>
        </w:rPr>
      </w:pPr>
      <w:r>
        <w:rPr>
          <w:color w:val="000000"/>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p>
    <w:p w:rsidR="003A3A44" w:rsidRDefault="003A3A44" w:rsidP="003A3A44">
      <w:pPr>
        <w:jc w:val="both"/>
        <w:rPr>
          <w:color w:val="000000"/>
        </w:rPr>
      </w:pPr>
      <w:r>
        <w:rPr>
          <w:color w:val="000000"/>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r>
        <w:rPr>
          <w:color w:val="000000"/>
          <w:vertAlign w:val="superscript"/>
        </w:rPr>
        <w:endnoteReference w:id="18"/>
      </w:r>
      <w:r>
        <w:rPr>
          <w:color w:val="000000"/>
        </w:rPr>
        <w:t>.</w:t>
      </w:r>
    </w:p>
    <w:p w:rsidR="003A3A44" w:rsidRDefault="003A3A44" w:rsidP="003A3A44">
      <w:pPr>
        <w:jc w:val="both"/>
        <w:rPr>
          <w:rFonts w:cs="Cambria"/>
          <w:iCs/>
          <w:spacing w:val="5"/>
        </w:rPr>
      </w:pPr>
      <w:r>
        <w:rPr>
          <w:rFonts w:cs="Cambria"/>
          <w:iCs/>
          <w:spacing w:val="5"/>
        </w:rPr>
        <w:t xml:space="preserve">Η προδικαστική προσφυγή, με βάση και τα όσα προβλέπονται στο </w:t>
      </w:r>
      <w:proofErr w:type="spellStart"/>
      <w:r>
        <w:rPr>
          <w:rFonts w:cs="Cambria"/>
          <w:iCs/>
          <w:spacing w:val="5"/>
        </w:rPr>
        <w:t>π.δ</w:t>
      </w:r>
      <w:proofErr w:type="spellEnd"/>
      <w:r>
        <w:rPr>
          <w:rFonts w:cs="Cambria"/>
          <w:iCs/>
          <w:spacing w:val="5"/>
        </w:rPr>
        <w:t>. 39/2017, κατατίθεται ηλεκτρονικά βάσει του τυποποιημένου εντύπου και μέσω της λειτουργικότητας «Επικοινωνία» του υποσυστήματος προς την Αναθέτουσα Αρχή, επιλέγοντας κατά περίπτωση την ένδειξη «Προδικαστική Προσφυγή» και επισυνάπτοντας το σχετικό έγγραφο σύμφωνα με την παρ. 3 του άρθρου 8 της</w:t>
      </w:r>
      <w:r>
        <w:rPr>
          <w:rFonts w:cs="Cambria"/>
          <w:spacing w:val="5"/>
        </w:rPr>
        <w:t xml:space="preserve"> υπ' αρ.  117384/26-10-2017 Κ.Υ.Α.</w:t>
      </w:r>
      <w:r>
        <w:rPr>
          <w:rFonts w:cs="Cambria"/>
          <w:iCs/>
          <w:spacing w:val="5"/>
        </w:rPr>
        <w:t xml:space="preserve"> </w:t>
      </w:r>
    </w:p>
    <w:p w:rsidR="003A3A44" w:rsidRDefault="003A3A44" w:rsidP="003A3A44">
      <w:pPr>
        <w:jc w:val="both"/>
        <w:rPr>
          <w:color w:val="000000"/>
        </w:rPr>
      </w:pPr>
    </w:p>
    <w:p w:rsidR="003A3A44" w:rsidRDefault="003A3A44" w:rsidP="003A3A44">
      <w:pPr>
        <w:jc w:val="both"/>
        <w:rPr>
          <w:color w:val="000000"/>
        </w:rPr>
      </w:pPr>
      <w:r>
        <w:rPr>
          <w:color w:val="000000"/>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το οποίο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rsidR="003A3A44" w:rsidRDefault="003A3A44" w:rsidP="003A3A44">
      <w:pPr>
        <w:jc w:val="both"/>
        <w:rPr>
          <w:rFonts w:cs="Cambria"/>
          <w:iCs/>
          <w:spacing w:val="5"/>
        </w:rPr>
      </w:pPr>
      <w:r>
        <w:rPr>
          <w:rFonts w:cs="Cambria"/>
          <w:iCs/>
          <w:spacing w:val="5"/>
        </w:rPr>
        <w:lastRenderedPageBreak/>
        <w:t>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προσφυγής, σύμφωνα με το </w:t>
      </w:r>
      <w:hyperlink r:id="rId11" w:anchor="art368" w:history="1">
        <w:r>
          <w:rPr>
            <w:rStyle w:val="-"/>
            <w:rFonts w:cs="Cambria"/>
            <w:iCs/>
            <w:spacing w:val="5"/>
          </w:rPr>
          <w:t>άρθρο 368</w:t>
        </w:r>
      </w:hyperlink>
      <w:r>
        <w:rPr>
          <w:rFonts w:cs="Cambria"/>
          <w:iCs/>
          <w:spacing w:val="5"/>
        </w:rPr>
        <w:t xml:space="preserve"> του ν. 4412/2016. </w:t>
      </w:r>
    </w:p>
    <w:p w:rsidR="003A3A44" w:rsidRDefault="003A3A44" w:rsidP="003A3A44">
      <w:pPr>
        <w:jc w:val="both"/>
        <w:rPr>
          <w:rFonts w:cs="Cambria"/>
          <w:iCs/>
          <w:spacing w:val="5"/>
        </w:rPr>
      </w:pPr>
    </w:p>
    <w:p w:rsidR="003A3A44" w:rsidRDefault="003A3A44" w:rsidP="003A3A44">
      <w:pPr>
        <w:jc w:val="both"/>
        <w:rPr>
          <w:color w:val="000000"/>
        </w:rPr>
      </w:pPr>
      <w:r>
        <w:rPr>
          <w:rFonts w:cs="Cambria"/>
          <w:iCs/>
        </w:rPr>
        <w:t xml:space="preserve">Κατά τα λοιπά, η άσκηση της προδικαστικής προσφυγής δεν κωλύει την πρόοδο της διαγωνιστικής διαδικασίας, </w:t>
      </w:r>
      <w:r>
        <w:rPr>
          <w:color w:val="000000"/>
        </w:rPr>
        <w:t>, εκτός αν ζητηθούν προσωρινά μέτρα προστασίας κατά το άρθρο 366 του ν.4412/2016.</w:t>
      </w:r>
    </w:p>
    <w:p w:rsidR="003A3A44" w:rsidRDefault="003A3A44" w:rsidP="003A3A44">
      <w:pPr>
        <w:jc w:val="both"/>
        <w:rPr>
          <w:rFonts w:cs="Cambria"/>
          <w:iCs/>
          <w:spacing w:val="5"/>
        </w:rPr>
      </w:pPr>
      <w:r>
        <w:rPr>
          <w:rFonts w:cs="Cambria"/>
          <w:iCs/>
          <w:spacing w:val="5"/>
        </w:rPr>
        <w:t xml:space="preserve">Η αναθέτουσα αρχή, μέσω της λειτουργίας της «Επικοινωνίας»: </w:t>
      </w:r>
    </w:p>
    <w:p w:rsidR="003A3A44" w:rsidRDefault="003A3A44" w:rsidP="003A3A44">
      <w:pPr>
        <w:jc w:val="both"/>
        <w:rPr>
          <w:rFonts w:cs="Cambria"/>
          <w:iCs/>
          <w:spacing w:val="5"/>
        </w:rPr>
      </w:pPr>
      <w:r>
        <w:rPr>
          <w:rFonts w:cs="Cambria"/>
          <w:iCs/>
          <w:spacing w:val="5"/>
        </w:rPr>
        <w:t xml:space="preserve">α. Κοινοποιεί την προδικαστική προσφυγή σε κάθε ενδιαφερόμενο τρίτο σύμφωνα με τα προβλεπόμενα στην </w:t>
      </w:r>
      <w:proofErr w:type="spellStart"/>
      <w:r>
        <w:rPr>
          <w:rFonts w:cs="Cambria"/>
          <w:iCs/>
          <w:spacing w:val="5"/>
        </w:rPr>
        <w:t>περ</w:t>
      </w:r>
      <w:proofErr w:type="spellEnd"/>
      <w:r>
        <w:rPr>
          <w:rFonts w:cs="Cambria"/>
          <w:iCs/>
          <w:spacing w:val="5"/>
        </w:rPr>
        <w:t xml:space="preserve">. α της παρ. 1 του άρθρου 365 του ν. 4412/2016 και την </w:t>
      </w:r>
      <w:proofErr w:type="spellStart"/>
      <w:r>
        <w:rPr>
          <w:rFonts w:cs="Cambria"/>
          <w:iCs/>
          <w:spacing w:val="5"/>
        </w:rPr>
        <w:t>περ</w:t>
      </w:r>
      <w:proofErr w:type="spellEnd"/>
      <w:r>
        <w:rPr>
          <w:rFonts w:cs="Cambria"/>
          <w:iCs/>
          <w:spacing w:val="5"/>
        </w:rPr>
        <w:t xml:space="preserve">. </w:t>
      </w:r>
      <w:proofErr w:type="spellStart"/>
      <w:r>
        <w:rPr>
          <w:rFonts w:cs="Cambria"/>
          <w:iCs/>
          <w:spacing w:val="5"/>
        </w:rPr>
        <w:t>α΄</w:t>
      </w:r>
      <w:proofErr w:type="spellEnd"/>
      <w:r>
        <w:rPr>
          <w:rFonts w:cs="Cambria"/>
          <w:iCs/>
          <w:spacing w:val="5"/>
        </w:rPr>
        <w:t xml:space="preserve"> της παρ. 1 του άρθρου 9 του </w:t>
      </w:r>
      <w:proofErr w:type="spellStart"/>
      <w:r>
        <w:rPr>
          <w:rFonts w:cs="Cambria"/>
          <w:iCs/>
          <w:spacing w:val="5"/>
        </w:rPr>
        <w:t>π.δ</w:t>
      </w:r>
      <w:proofErr w:type="spellEnd"/>
      <w:r>
        <w:rPr>
          <w:rFonts w:cs="Cambria"/>
          <w:iCs/>
          <w:spacing w:val="5"/>
        </w:rPr>
        <w:t xml:space="preserve">. 39/2017. </w:t>
      </w:r>
    </w:p>
    <w:p w:rsidR="003A3A44" w:rsidRDefault="003A3A44" w:rsidP="003A3A44">
      <w:pPr>
        <w:jc w:val="both"/>
        <w:rPr>
          <w:rFonts w:cs="Cambria"/>
          <w:iCs/>
          <w:spacing w:val="5"/>
        </w:rPr>
      </w:pPr>
      <w:r>
        <w:rPr>
          <w:rFonts w:cs="Cambria"/>
          <w:iCs/>
          <w:spacing w:val="5"/>
        </w:rPr>
        <w:t xml:space="preserve">β. Ειδοποιεί, παρέχει πρόσβαση στο σύνολο των στοιχείων του διαγωνισμού και διαβιβάζει στην Αρχή Εξέτασης Προδικαστικών Προσφυγών (ΑΕΠΠ) τα προβλεπόμενα στην </w:t>
      </w:r>
      <w:proofErr w:type="spellStart"/>
      <w:r>
        <w:rPr>
          <w:rFonts w:cs="Cambria"/>
          <w:iCs/>
          <w:spacing w:val="5"/>
        </w:rPr>
        <w:t>περ</w:t>
      </w:r>
      <w:proofErr w:type="spellEnd"/>
      <w:r>
        <w:rPr>
          <w:rFonts w:cs="Cambria"/>
          <w:iCs/>
          <w:spacing w:val="5"/>
        </w:rPr>
        <w:t xml:space="preserve">. β’ της παρ. 1 του άρθρου 365 του ν. 4412/2016, σύμφωνα και με την παρ. 1 του άρθρου 9 του </w:t>
      </w:r>
      <w:proofErr w:type="spellStart"/>
      <w:r>
        <w:rPr>
          <w:rFonts w:cs="Cambria"/>
          <w:iCs/>
          <w:spacing w:val="5"/>
        </w:rPr>
        <w:t>π.δ</w:t>
      </w:r>
      <w:proofErr w:type="spellEnd"/>
      <w:r>
        <w:rPr>
          <w:rFonts w:cs="Cambria"/>
          <w:iCs/>
          <w:spacing w:val="5"/>
        </w:rPr>
        <w:t xml:space="preserve">. 39/2017 </w:t>
      </w:r>
    </w:p>
    <w:p w:rsidR="003A3A44" w:rsidRDefault="003A3A44" w:rsidP="003A3A44">
      <w:pPr>
        <w:jc w:val="both"/>
        <w:rPr>
          <w:rFonts w:cs="Cambria"/>
          <w:iCs/>
          <w:spacing w:val="5"/>
        </w:rPr>
      </w:pPr>
    </w:p>
    <w:p w:rsidR="003A3A44" w:rsidRDefault="003A3A44" w:rsidP="003A3A44">
      <w:pPr>
        <w:jc w:val="both"/>
        <w:rPr>
          <w:color w:val="000000"/>
        </w:rPr>
      </w:pPr>
      <w:r>
        <w:rPr>
          <w:color w:val="000000"/>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w:t>
      </w:r>
      <w:proofErr w:type="spellStart"/>
      <w:r>
        <w:rPr>
          <w:color w:val="000000"/>
        </w:rPr>
        <w:t>όλω</w:t>
      </w:r>
      <w:proofErr w:type="spellEnd"/>
      <w:r>
        <w:rPr>
          <w:color w:val="000000"/>
        </w:rPr>
        <w:t xml:space="preserve">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r>
        <w:rPr>
          <w:color w:val="000000"/>
          <w:vertAlign w:val="superscript"/>
        </w:rPr>
        <w:endnoteReference w:id="19"/>
      </w:r>
      <w:r>
        <w:rPr>
          <w:color w:val="000000"/>
        </w:rPr>
        <w:t>.</w:t>
      </w:r>
    </w:p>
    <w:p w:rsidR="003A3A44" w:rsidRDefault="003A3A44" w:rsidP="003A3A44">
      <w:pPr>
        <w:jc w:val="both"/>
        <w:rPr>
          <w:color w:val="000000"/>
        </w:rPr>
      </w:pPr>
      <w:r>
        <w:rPr>
          <w:color w:val="000000"/>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της αναθέτουσας αρχής.</w:t>
      </w:r>
    </w:p>
    <w:p w:rsidR="003A3A44" w:rsidRDefault="003A3A44" w:rsidP="003A3A44">
      <w:pPr>
        <w:jc w:val="both"/>
        <w:rPr>
          <w:rFonts w:cs="Cambria"/>
          <w:iCs/>
          <w:spacing w:val="5"/>
        </w:rPr>
      </w:pPr>
      <w:r>
        <w:rPr>
          <w:rFonts w:cs="Cambria"/>
          <w:iCs/>
          <w:spacing w:val="5"/>
        </w:rPr>
        <w:t>Όποιος έχει έννομο συμφέρον μπορεί να ζητήσει την αναστολή της εκτέλεσης της απόφασης της ΑΕΠΠ και την ακύρωσή της ενώπιον του αρμοδίου δικαστηρίου</w:t>
      </w:r>
      <w:r>
        <w:rPr>
          <w:rFonts w:cs="Cambria"/>
          <w:iCs/>
          <w:spacing w:val="5"/>
          <w:vertAlign w:val="superscript"/>
        </w:rPr>
        <w:endnoteReference w:id="20"/>
      </w:r>
      <w:r>
        <w:rPr>
          <w:rFonts w:cs="Cambria"/>
          <w:iCs/>
          <w:spacing w:val="5"/>
        </w:rPr>
        <w:t xml:space="preserve">. Δικαίωμα άσκησης των ίδιων ενδίκων βοηθημάτων έχει και η αναθέτουσα αρχή, αν η ΑΕΠΠ κάνει δεκτή την προδικαστική προσφυγή. Με τα ένδικα βοηθήματα της αίτησης αναστολής και της αίτησης ακύρωσης λογίζονται ως </w:t>
      </w:r>
      <w:proofErr w:type="spellStart"/>
      <w:r>
        <w:rPr>
          <w:rFonts w:cs="Cambria"/>
          <w:iCs/>
          <w:spacing w:val="5"/>
        </w:rPr>
        <w:t>συμπροσβαλλόμενες</w:t>
      </w:r>
      <w:proofErr w:type="spellEnd"/>
      <w:r>
        <w:rPr>
          <w:rFonts w:cs="Cambria"/>
          <w:iCs/>
          <w:spacing w:val="5"/>
        </w:rPr>
        <w:t xml:space="preserve"> με την απόφαση της ΑΕΠΠ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αίτησης αναστολής ή την πρώτη συζήτηση της αίτησης ακύρωσης.</w:t>
      </w:r>
    </w:p>
    <w:p w:rsidR="003A3A44" w:rsidRDefault="003A3A44" w:rsidP="003A3A44">
      <w:pPr>
        <w:jc w:val="both"/>
        <w:rPr>
          <w:rFonts w:cs="Cambria"/>
          <w:iCs/>
          <w:spacing w:val="5"/>
        </w:rPr>
      </w:pPr>
    </w:p>
    <w:p w:rsidR="003A3A44" w:rsidRDefault="003A3A44" w:rsidP="003A3A44">
      <w:pPr>
        <w:jc w:val="both"/>
        <w:rPr>
          <w:rFonts w:cs="Cambria"/>
          <w:iCs/>
        </w:rPr>
      </w:pPr>
      <w:r>
        <w:rPr>
          <w:rFonts w:cs="Cambria"/>
          <w:iCs/>
        </w:rPr>
        <w:t>Η άσκηση της αίτησης αναστολής δεν εξαρτάται από την προηγούμενη άσκηση της αίτησης ακύρωσης.</w:t>
      </w:r>
    </w:p>
    <w:p w:rsidR="003A3A44" w:rsidRDefault="003A3A44" w:rsidP="003A3A44">
      <w:pPr>
        <w:jc w:val="both"/>
        <w:rPr>
          <w:rFonts w:cs="Cambria"/>
          <w:iCs/>
        </w:rPr>
      </w:pPr>
      <w:r>
        <w:rPr>
          <w:rFonts w:cs="Cambria"/>
          <w:iCs/>
        </w:rPr>
        <w:br/>
      </w:r>
      <w:bookmarkStart w:id="5" w:name="art372_4_b"/>
      <w:r>
        <w:rPr>
          <w:rFonts w:cs="Cambria"/>
          <w:iCs/>
        </w:rPr>
        <w:t>Η</w:t>
      </w:r>
      <w:bookmarkEnd w:id="5"/>
      <w:r>
        <w:rPr>
          <w:rFonts w:cs="Cambria"/>
          <w:iCs/>
        </w:rPr>
        <w:t> αίτηση αναστολής κατατίθεται στο αρμόδιο δικαστήριο μέσα σε προθεσμία δέκα (10) ημερών από την έκδοση της απόφασης επί της προδικαστικής προσφυγής και συζητείται το αργότερο εντός τριάντα (30) ημερών από την κατάθεσή της. Για την άσκηση της αιτήσεως αναστολής κατατίθεται το προβλεπόμενο παράβολο, σύμφωνα με τα ειδικότερα οριζόμενα στο άρθρο 372 παρ. 4 του ν. 4412/2016.</w:t>
      </w:r>
    </w:p>
    <w:p w:rsidR="003A3A44" w:rsidRDefault="003A3A44" w:rsidP="003A3A44">
      <w:pPr>
        <w:jc w:val="both"/>
        <w:rPr>
          <w:rFonts w:cs="Courier New"/>
          <w:color w:val="000000"/>
        </w:rPr>
      </w:pPr>
    </w:p>
    <w:p w:rsidR="003A3A44" w:rsidRDefault="003A3A44" w:rsidP="003A3A44">
      <w:pPr>
        <w:jc w:val="both"/>
        <w:rPr>
          <w:rFonts w:cs="Courier New"/>
          <w:color w:val="000000"/>
        </w:rPr>
      </w:pPr>
      <w:r>
        <w:rPr>
          <w:rFonts w:cs="Courier New"/>
          <w:color w:val="000000"/>
        </w:rPr>
        <w:t>Η άσκηση αίτησης αναστολής κωλύει τη σύναψη της σύμβασης, εκτός εάν με την προσωρινή διαταγή ο αρμόδιος δικαστής αποφανθεί διαφορετικά.</w:t>
      </w:r>
    </w:p>
    <w:p w:rsidR="003A3A44" w:rsidRDefault="003A3A44" w:rsidP="003A3A44">
      <w:pPr>
        <w:jc w:val="both"/>
        <w:rPr>
          <w:lang w:eastAsia="zh-CN"/>
        </w:rPr>
      </w:pPr>
    </w:p>
    <w:p w:rsidR="003A3A44" w:rsidRDefault="003A3A44" w:rsidP="003A3A44">
      <w:pPr>
        <w:jc w:val="both"/>
        <w:rPr>
          <w:rFonts w:cs="Cambria"/>
          <w:iCs/>
          <w:color w:val="000000"/>
          <w:spacing w:val="5"/>
        </w:rPr>
      </w:pPr>
    </w:p>
    <w:p w:rsidR="003A3A44" w:rsidRDefault="003A3A44" w:rsidP="003A3A44">
      <w:pPr>
        <w:jc w:val="both"/>
        <w:rPr>
          <w:rFonts w:eastAsia="Andale Sans UI"/>
          <w:kern w:val="2"/>
          <w:lang w:eastAsia="zh-CN"/>
        </w:rPr>
      </w:pPr>
      <w:bookmarkStart w:id="6" w:name="_Toc500230587"/>
    </w:p>
    <w:p w:rsidR="003A3A44" w:rsidRDefault="003A3A44" w:rsidP="003A3A44">
      <w:pPr>
        <w:jc w:val="both"/>
      </w:pPr>
      <w:r>
        <w:t>Άρθρο 5:  Έγγραφα της σύμβασης κατά το στάδιο της εκτέλεσης – Σειρά ισχύος</w:t>
      </w:r>
      <w:bookmarkEnd w:id="6"/>
    </w:p>
    <w:p w:rsidR="003A3A44" w:rsidRDefault="003A3A44" w:rsidP="003A3A44">
      <w:pPr>
        <w:jc w:val="both"/>
      </w:pPr>
    </w:p>
    <w:p w:rsidR="003A3A44" w:rsidRDefault="003A3A44" w:rsidP="003A3A44">
      <w:pPr>
        <w:jc w:val="both"/>
        <w:rPr>
          <w:iCs/>
        </w:rPr>
      </w:pPr>
      <w:r>
        <w:rPr>
          <w:iCs/>
        </w:rPr>
        <w:t>Σχετικά με την υπογραφή της σύμβασης, ισχύουν τα προβλεπόμενα στην παρ. 5 άρθρου 105 και 135 του ν. 4412/2016.</w:t>
      </w:r>
    </w:p>
    <w:p w:rsidR="003A3A44" w:rsidRDefault="003A3A44" w:rsidP="003A3A44">
      <w:pPr>
        <w:jc w:val="both"/>
      </w:pPr>
      <w:r>
        <w:rPr>
          <w:iCs/>
        </w:rPr>
        <w:t xml:space="preserve">Τα  έγγραφα της σύμβασης  με βάση τα οποία θα εκτελεσθεί το έργο είναι τα αναφερόμενα παρακάτω. Σε περίπτωση ασυμφωνίας των περιεχομένων σε αυτά όρων, η σειρά ισχύος καθορίζεται  ως κατωτέρω. </w:t>
      </w:r>
    </w:p>
    <w:p w:rsidR="003A3A44" w:rsidRDefault="003A3A44" w:rsidP="003A3A44">
      <w:pPr>
        <w:jc w:val="both"/>
      </w:pPr>
      <w:r>
        <w:tab/>
      </w:r>
    </w:p>
    <w:p w:rsidR="003A3A44" w:rsidRDefault="003A3A44" w:rsidP="003A3A44">
      <w:pPr>
        <w:jc w:val="both"/>
      </w:pPr>
      <w:r>
        <w:t>Το συμφωνητικό.</w:t>
      </w:r>
    </w:p>
    <w:p w:rsidR="003A3A44" w:rsidRDefault="003A3A44" w:rsidP="003A3A44">
      <w:pPr>
        <w:jc w:val="both"/>
      </w:pPr>
      <w:r>
        <w:t>Η παρούσα Διακήρυξη.</w:t>
      </w:r>
    </w:p>
    <w:p w:rsidR="003A3A44" w:rsidRDefault="003A3A44" w:rsidP="003A3A44">
      <w:pPr>
        <w:jc w:val="both"/>
      </w:pPr>
      <w:r>
        <w:t>Η Οικονομική Προσφορά.</w:t>
      </w:r>
    </w:p>
    <w:p w:rsidR="003A3A44" w:rsidRDefault="003A3A44" w:rsidP="003A3A44">
      <w:pPr>
        <w:jc w:val="both"/>
      </w:pPr>
      <w:r>
        <w:t xml:space="preserve">Το Τιμολόγιο Δημοπράτησης </w:t>
      </w:r>
    </w:p>
    <w:p w:rsidR="003A3A44" w:rsidRDefault="003A3A44" w:rsidP="003A3A44">
      <w:pPr>
        <w:jc w:val="both"/>
      </w:pPr>
      <w:r>
        <w:t>Η Ειδική Συγγραφή Υποχρεώσεων (Ε.Σ.Υ.).</w:t>
      </w:r>
    </w:p>
    <w:p w:rsidR="003A3A44" w:rsidRDefault="003A3A44" w:rsidP="003A3A44">
      <w:pPr>
        <w:jc w:val="both"/>
      </w:pPr>
      <w:r>
        <w:t xml:space="preserve">Η Τεχνική Συγγραφή Υποχρεώσεων (Τ.Σ.Υ) με τις Τεχνικές Προδιαγραφές και τα </w:t>
      </w:r>
    </w:p>
    <w:p w:rsidR="003A3A44" w:rsidRDefault="003A3A44" w:rsidP="003A3A44">
      <w:pPr>
        <w:jc w:val="both"/>
      </w:pPr>
      <w:r>
        <w:tab/>
        <w:t xml:space="preserve">Παραρτήματα τους, </w:t>
      </w:r>
    </w:p>
    <w:p w:rsidR="003A3A44" w:rsidRDefault="003A3A44" w:rsidP="003A3A44">
      <w:pPr>
        <w:jc w:val="both"/>
      </w:pPr>
      <w:r>
        <w:t xml:space="preserve">Η Τεχνική Περιγραφή (Τ.Π.). </w:t>
      </w:r>
    </w:p>
    <w:p w:rsidR="003A3A44" w:rsidRDefault="003A3A44" w:rsidP="003A3A44">
      <w:pPr>
        <w:jc w:val="both"/>
      </w:pPr>
      <w:r>
        <w:t>Ο Προϋπολογισμός Δημοπράτησης.</w:t>
      </w:r>
    </w:p>
    <w:p w:rsidR="003A3A44" w:rsidRDefault="003A3A44" w:rsidP="003A3A44">
      <w:pPr>
        <w:jc w:val="both"/>
      </w:pPr>
      <w:r>
        <w:t xml:space="preserve">Οι εγκεκριμένες μελέτες του έργου. </w:t>
      </w:r>
    </w:p>
    <w:p w:rsidR="003A3A44" w:rsidRDefault="003A3A44" w:rsidP="003A3A44">
      <w:pPr>
        <w:jc w:val="both"/>
      </w:pPr>
      <w:r>
        <w:t xml:space="preserve"> Το εγκεκριμένο Χρονοδιάγραμμα κατασκευής του έργου.</w:t>
      </w:r>
    </w:p>
    <w:p w:rsidR="003A3A44" w:rsidRDefault="003A3A44" w:rsidP="003A3A44"/>
    <w:p w:rsidR="003A3A44" w:rsidRDefault="003A3A44" w:rsidP="003A3A44">
      <w:bookmarkStart w:id="7" w:name="_Toc500230588"/>
      <w:r>
        <w:t>Άρθρο 6: Γλώσσα διαδικασίας</w:t>
      </w:r>
      <w:bookmarkEnd w:id="7"/>
    </w:p>
    <w:p w:rsidR="003A3A44" w:rsidRDefault="003A3A44" w:rsidP="003A3A44"/>
    <w:p w:rsidR="003A3A44" w:rsidRDefault="003A3A44" w:rsidP="003A3A44">
      <w:pPr>
        <w:jc w:val="both"/>
      </w:pPr>
      <w:r>
        <w:rPr>
          <w:b/>
        </w:rPr>
        <w:t>6.1.</w:t>
      </w:r>
      <w:r>
        <w:tab/>
        <w:t xml:space="preserve">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w:t>
      </w:r>
      <w:proofErr w:type="spellStart"/>
      <w:r>
        <w:t>περισσσότερες</w:t>
      </w:r>
      <w:proofErr w:type="spellEnd"/>
      <w:r>
        <w:t xml:space="preserve"> γλώσσες, επικρατεί η ελληνική έκδοση. Τυχόν ενστάσεις υποβάλλονται στην ελληνική γλώσσα. </w:t>
      </w:r>
    </w:p>
    <w:p w:rsidR="003A3A44" w:rsidRDefault="003A3A44" w:rsidP="003A3A44">
      <w:pPr>
        <w:jc w:val="both"/>
        <w:rPr>
          <w:b/>
        </w:rPr>
      </w:pPr>
      <w:r>
        <w:rPr>
          <w:b/>
        </w:rPr>
        <w:t>6.2.</w:t>
      </w:r>
      <w:r>
        <w:t xml:space="preserve"> </w:t>
      </w:r>
      <w:r>
        <w:tab/>
        <w:t xml:space="preserve">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w:t>
      </w:r>
    </w:p>
    <w:p w:rsidR="003A3A44" w:rsidRDefault="003A3A44" w:rsidP="003A3A44">
      <w:pPr>
        <w:jc w:val="both"/>
        <w:rPr>
          <w:b/>
        </w:rPr>
      </w:pPr>
      <w:r>
        <w:rPr>
          <w:b/>
        </w:rPr>
        <w:t>6.3</w:t>
      </w:r>
      <w:r>
        <w:t xml:space="preserve">. </w:t>
      </w:r>
      <w:r>
        <w:tab/>
        <w:t xml:space="preserve">Στα αλλοδαπά δημόσια έγγραφα και δικαιολογητικά εφαρμόζεται η Συνθήκη της Χάγης της 5.10.1961, που κυρώθηκε με το ν. 1497/1984 (Α΄188). </w:t>
      </w:r>
      <w:r>
        <w:rPr>
          <w:rFonts w:cs="Cambria"/>
        </w:rPr>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w:t>
      </w:r>
      <w:r>
        <w:rPr>
          <w:rFonts w:cs="Cambria"/>
          <w:lang w:bidi="en-US"/>
        </w:rPr>
        <w:t>έγγραφο</w:t>
      </w:r>
      <w:r>
        <w:rPr>
          <w:rFonts w:cs="Cambria"/>
          <w:vertAlign w:val="superscript"/>
          <w:lang w:bidi="en-US"/>
        </w:rPr>
        <w:endnoteReference w:id="21"/>
      </w:r>
      <w:r>
        <w:rPr>
          <w:rFonts w:cs="Cambria"/>
          <w:lang w:bidi="en-US"/>
        </w:rPr>
        <w:t>.</w:t>
      </w:r>
      <w:r>
        <w:rPr>
          <w:rFonts w:cs="Cambria"/>
        </w:rPr>
        <w:t xml:space="preserve"> </w:t>
      </w:r>
      <w:r>
        <w:t xml:space="preserve">Επίσης,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w:t>
      </w:r>
      <w:proofErr w:type="spellStart"/>
      <w:r>
        <w:t>περ</w:t>
      </w:r>
      <w:proofErr w:type="spellEnd"/>
      <w:r>
        <w:t>. β του άρθρου 11 του ν. 2690/1999 “Κώδικας Διοικητικής Διαδικασίας”, αντικαταστάθηκε ως άνω με το άρθρο 1 παρ.2 του ν.4250/2014.</w:t>
      </w:r>
    </w:p>
    <w:p w:rsidR="003A3A44" w:rsidRDefault="003A3A44" w:rsidP="003A3A44">
      <w:pPr>
        <w:jc w:val="both"/>
        <w:rPr>
          <w:b/>
        </w:rPr>
      </w:pPr>
      <w:r>
        <w:rPr>
          <w:b/>
        </w:rPr>
        <w:t>6.4.</w:t>
      </w:r>
      <w:r>
        <w:t xml:space="preserve">   </w:t>
      </w:r>
      <w:r>
        <w:tab/>
        <w:t>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3A3A44" w:rsidRDefault="003A3A44" w:rsidP="003A3A44">
      <w:pPr>
        <w:jc w:val="both"/>
      </w:pPr>
      <w:r>
        <w:rPr>
          <w:b/>
        </w:rPr>
        <w:t>6.5.</w:t>
      </w:r>
      <w:r>
        <w:tab/>
        <w:t>Η  επικοινωνία με την αναθέτουσα αρχή, καθώς και μεταξύ αυτής και του αναδόχου, θα γίνονται υποχρεωτικά στην ελληνική γλώσσα.</w:t>
      </w:r>
    </w:p>
    <w:p w:rsidR="003A3A44" w:rsidRDefault="003A3A44" w:rsidP="003A3A44">
      <w:pPr>
        <w:jc w:val="both"/>
      </w:pPr>
    </w:p>
    <w:p w:rsidR="003A3A44" w:rsidRPr="003A3A44" w:rsidRDefault="003A3A44" w:rsidP="003A3A44">
      <w:pPr>
        <w:jc w:val="both"/>
      </w:pPr>
      <w:bookmarkStart w:id="8" w:name="_Toc500230589"/>
      <w:r>
        <w:t>Άρθρο 7: Εφαρμοστέα νομοθεσία</w:t>
      </w:r>
      <w:bookmarkEnd w:id="8"/>
    </w:p>
    <w:p w:rsidR="003A3A44" w:rsidRPr="003A3A44" w:rsidRDefault="003A3A44" w:rsidP="003A3A44">
      <w:pPr>
        <w:jc w:val="both"/>
      </w:pPr>
    </w:p>
    <w:p w:rsidR="003A3A44" w:rsidRDefault="003A3A44" w:rsidP="003A3A44">
      <w:pPr>
        <w:jc w:val="both"/>
        <w:rPr>
          <w:i/>
        </w:rPr>
      </w:pPr>
      <w:r>
        <w:lastRenderedPageBreak/>
        <w:t>Για τη δημοπράτηση του έργου, την εκτέλεση της σύμβασης και την κατασκευή του, εφαρμόζονται οι διατάξεις των παρακάτω νομοθετημάτων, όπως ισχύουν:</w:t>
      </w:r>
    </w:p>
    <w:p w:rsidR="003A3A44" w:rsidRDefault="003A3A44" w:rsidP="003A3A44">
      <w:pPr>
        <w:jc w:val="both"/>
        <w:rPr>
          <w:i/>
        </w:rPr>
      </w:pPr>
      <w:r>
        <w:rPr>
          <w:i/>
        </w:rPr>
        <w:t>- του ν. 4472/2017 (Α΄74) και ιδίως των άρθρων 118 και 119,</w:t>
      </w:r>
    </w:p>
    <w:p w:rsidR="003A3A44" w:rsidRDefault="003A3A44" w:rsidP="003A3A44">
      <w:pPr>
        <w:jc w:val="both"/>
        <w:rPr>
          <w:i/>
        </w:rPr>
      </w:pPr>
      <w:r>
        <w:rPr>
          <w:i/>
        </w:rPr>
        <w:t>- του ν. 4412/2016 «Δημόσιες Συμβάσεις Έργων, Προμηθειών και Υπηρεσιών (προσαρμογή στις Οδηγίες 201/24/Ε και 2014/25/ΕΕ)» (Α’ 147),</w:t>
      </w:r>
    </w:p>
    <w:p w:rsidR="003A3A44" w:rsidRDefault="003A3A44" w:rsidP="003A3A44">
      <w:pPr>
        <w:jc w:val="both"/>
        <w:rPr>
          <w:i/>
        </w:rPr>
      </w:pPr>
      <w:r>
        <w:rPr>
          <w:i/>
        </w:rPr>
        <w:t xml:space="preserve">- του ν. 4314/2014 (Α’ 265)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και του ν. 3614/2007 (Α’ 267) «Διαχείριση, έλεγχος και εφαρμογή αναπτυξιακών παρεμβάσεων για την προγραμματική περίοδο 2007 -2013»,  και του ν. 3614/2007 (Α’ 267) </w:t>
      </w:r>
      <w:r>
        <w:rPr>
          <w:i/>
          <w:iCs/>
        </w:rPr>
        <w:t>«Διαχείριση, έλεγχος και εφαρμογή αναπτυξιακών παρεμβάσεων για την προγραμματική περίοδο 2007 -2013»</w:t>
      </w:r>
      <w:r>
        <w:rPr>
          <w:i/>
        </w:rPr>
        <w:t xml:space="preserve"> </w:t>
      </w:r>
      <w:r>
        <w:rPr>
          <w:rStyle w:val="24"/>
          <w:rFonts w:ascii="Cambria" w:hAnsi="Cambria" w:cs="Calibri"/>
          <w:i/>
          <w:sz w:val="22"/>
          <w:szCs w:val="22"/>
        </w:rPr>
        <w:endnoteReference w:id="22"/>
      </w:r>
    </w:p>
    <w:p w:rsidR="003A3A44" w:rsidRDefault="003A3A44" w:rsidP="003A3A44">
      <w:pPr>
        <w:jc w:val="both"/>
        <w:rPr>
          <w:i/>
        </w:rPr>
      </w:pPr>
      <w:r>
        <w:rPr>
          <w:i/>
        </w:rPr>
        <w:t>- του ν. 4278/2014 (Α΄157) και ειδικότερα το άρθρο 59 «Άρση περιορισμών συμμετοχής εργοληπτικών επιχειρήσεων σε δημόσια έργα»,</w:t>
      </w:r>
    </w:p>
    <w:p w:rsidR="003A3A44" w:rsidRDefault="003A3A44" w:rsidP="003A3A44">
      <w:pPr>
        <w:jc w:val="both"/>
        <w:rPr>
          <w:i/>
        </w:rPr>
      </w:pPr>
      <w:r>
        <w:rPr>
          <w:i/>
        </w:rPr>
        <w:t>- του ν. 4270/2014 (Α' 143) «Αρχές δημοσιονομικής διαχείρισης και εποπτείας (ενσωμάτωση της Οδηγίας 2011/85/ΕΕ) – δημόσιο λογιστικό και άλλες διατάξεις», όπως ισχύει</w:t>
      </w:r>
    </w:p>
    <w:p w:rsidR="003A3A44" w:rsidRDefault="003A3A44" w:rsidP="003A3A44">
      <w:pPr>
        <w:jc w:val="both"/>
        <w:rPr>
          <w:i/>
        </w:rPr>
      </w:pPr>
      <w:r>
        <w:rPr>
          <w:i/>
        </w:rPr>
        <w:t xml:space="preserve">- του ν. 4250/2014 «Διοικητικές Απλουστεύσεις - Καταργήσεις, Συγχωνεύσεις Νομικών Προσώπων και Υπηρεσιών του Δημοσίου Τομέα-Τροποποίηση Διατάξεων του </w:t>
      </w:r>
      <w:proofErr w:type="spellStart"/>
      <w:r>
        <w:rPr>
          <w:i/>
        </w:rPr>
        <w:t>π.δ</w:t>
      </w:r>
      <w:proofErr w:type="spellEnd"/>
      <w:r>
        <w:rPr>
          <w:i/>
        </w:rPr>
        <w:t>. 318/1992 (Α΄161) και λοιπές ρυθμίσεις» (Α’ 74 ) και ειδικότερα το άρθρο 1 αυτού,</w:t>
      </w:r>
    </w:p>
    <w:p w:rsidR="003A3A44" w:rsidRDefault="003A3A44" w:rsidP="003A3A44">
      <w:pPr>
        <w:jc w:val="both"/>
        <w:rPr>
          <w:i/>
        </w:rPr>
      </w:pPr>
      <w:r>
        <w:rPr>
          <w:i/>
        </w:rPr>
        <w:t>- του ν. 4129/2013 (Α’ 52) «Κύρωση του Κώδικα Νόμων για το Ελεγκτικό Συνέδριο»,</w:t>
      </w:r>
    </w:p>
    <w:p w:rsidR="003A3A44" w:rsidRDefault="003A3A44" w:rsidP="003A3A44">
      <w:pPr>
        <w:jc w:val="both"/>
        <w:rPr>
          <w:i/>
        </w:rPr>
      </w:pPr>
      <w:r>
        <w:rPr>
          <w:i/>
        </w:rPr>
        <w:t>- του άρθρου 26 του ν.4024/2011 (Α 226) «</w:t>
      </w:r>
      <w:r>
        <w:rPr>
          <w:i/>
          <w:iCs/>
        </w:rPr>
        <w:t>Συγκρότηση συλλογικών οργάνων της διοίκησης και ορισμός των μελών τους με κλήρωση</w:t>
      </w:r>
      <w:r>
        <w:rPr>
          <w:i/>
        </w:rPr>
        <w:t>»,</w:t>
      </w:r>
      <w:r>
        <w:rPr>
          <w:rStyle w:val="af3"/>
          <w:rFonts w:ascii="Cambria" w:hAnsi="Cambria" w:cs="Calibri"/>
          <w:b/>
          <w:i/>
          <w:sz w:val="22"/>
          <w:szCs w:val="22"/>
        </w:rPr>
        <w:endnoteReference w:id="23"/>
      </w:r>
    </w:p>
    <w:p w:rsidR="003A3A44" w:rsidRDefault="003A3A44" w:rsidP="003A3A44">
      <w:pPr>
        <w:jc w:val="both"/>
        <w:rPr>
          <w:i/>
        </w:rPr>
      </w:pPr>
      <w:r>
        <w:rPr>
          <w:i/>
        </w:rPr>
        <w:t>- του ν. 4013/2011 (Α’ 204) «Σύσταση ενιαίας Ανεξάρτητης Αρχής Δημοσίων Συμβάσεων και Κεντρικού Ηλεκτρονικού Μητρώου Δημοσίων Συμβάσεων…»,</w:t>
      </w:r>
    </w:p>
    <w:p w:rsidR="003A3A44" w:rsidRDefault="003A3A44" w:rsidP="003A3A44">
      <w:pPr>
        <w:jc w:val="both"/>
        <w:rPr>
          <w:i/>
        </w:rPr>
      </w:pPr>
      <w:r>
        <w:rPr>
          <w:i/>
        </w:rPr>
        <w:t xml:space="preserve">- του ν. 3861/2010 (Α’ 112) «Ενίσχυση της διαφάνειας με την υποχρεωτική ανάρτηση νόμων και πράξεων των κυβερνητικών, διοικητικών και </w:t>
      </w:r>
      <w:proofErr w:type="spellStart"/>
      <w:r>
        <w:rPr>
          <w:i/>
        </w:rPr>
        <w:t>αυτοδιοικητικών</w:t>
      </w:r>
      <w:proofErr w:type="spellEnd"/>
      <w:r>
        <w:rPr>
          <w:i/>
        </w:rPr>
        <w:t xml:space="preserve"> οργάνων στο διαδίκτυο "Πρόγραμμα Διαύγεια" και άλλες διατάξεις»,</w:t>
      </w:r>
    </w:p>
    <w:p w:rsidR="003A3A44" w:rsidRDefault="003A3A44" w:rsidP="003A3A44">
      <w:pPr>
        <w:jc w:val="both"/>
        <w:rPr>
          <w:i/>
        </w:rPr>
      </w:pPr>
      <w:r>
        <w:rPr>
          <w:i/>
        </w:rPr>
        <w:t>- των παραγράφων 4 και 5 του άρθρου 20, των άρθρων 80-110, της παραγράφου 1α του άρθρου 176  ν. 3669/2008 (Α’ 116) «Κύρωση της Κωδικοποίησης της νομοθεσίας κατασκευής δημοσίων έργων» (ΚΔΕ),</w:t>
      </w:r>
    </w:p>
    <w:p w:rsidR="003A3A44" w:rsidRDefault="003A3A44" w:rsidP="003A3A44">
      <w:pPr>
        <w:jc w:val="both"/>
        <w:rPr>
          <w:i/>
        </w:rPr>
      </w:pPr>
      <w:r>
        <w:rPr>
          <w:i/>
        </w:rPr>
        <w:t>- του ν. 3548/2007 (Α’ 68) «Καταχώριση δημοσιεύσεων των φορέων του Δημοσίου στο νομαρχιακό και τοπικό Τύπο και άλλες διατάξεις»,</w:t>
      </w:r>
    </w:p>
    <w:p w:rsidR="003A3A44" w:rsidRDefault="003A3A44" w:rsidP="003A3A44">
      <w:pPr>
        <w:jc w:val="both"/>
        <w:rPr>
          <w:i/>
        </w:rPr>
      </w:pPr>
      <w:r>
        <w:rPr>
          <w:i/>
        </w:rPr>
        <w:t xml:space="preserve">- του ν. 2690/1999 (Α' 45) “Κύρωση του Κώδικα </w:t>
      </w:r>
      <w:proofErr w:type="spellStart"/>
      <w:r>
        <w:rPr>
          <w:i/>
        </w:rPr>
        <w:t>∆ιοικητικής</w:t>
      </w:r>
      <w:proofErr w:type="spellEnd"/>
      <w:r>
        <w:rPr>
          <w:i/>
        </w:rPr>
        <w:t xml:space="preserve"> </w:t>
      </w:r>
      <w:proofErr w:type="spellStart"/>
      <w:r>
        <w:rPr>
          <w:i/>
        </w:rPr>
        <w:t>∆ιαδικασίας</w:t>
      </w:r>
      <w:proofErr w:type="spellEnd"/>
      <w:r>
        <w:rPr>
          <w:i/>
        </w:rPr>
        <w:t xml:space="preserve"> και άλλες διατάξεις”</w:t>
      </w:r>
    </w:p>
    <w:p w:rsidR="003A3A44" w:rsidRDefault="003A3A44" w:rsidP="003A3A44">
      <w:pPr>
        <w:jc w:val="both"/>
        <w:rPr>
          <w:i/>
        </w:rPr>
      </w:pPr>
      <w:r>
        <w:rPr>
          <w:i/>
        </w:rPr>
        <w:t xml:space="preserve">- </w:t>
      </w:r>
      <w:r>
        <w:rPr>
          <w:i/>
          <w:iCs/>
        </w:rPr>
        <w:t xml:space="preserve">του </w:t>
      </w:r>
      <w:proofErr w:type="spellStart"/>
      <w:r>
        <w:rPr>
          <w:i/>
          <w:iCs/>
        </w:rPr>
        <w:t>π.δ</w:t>
      </w:r>
      <w:proofErr w:type="spellEnd"/>
      <w:r>
        <w:rPr>
          <w:i/>
          <w:iCs/>
        </w:rPr>
        <w:t xml:space="preserve"> 80/2016 “Ανάληψη υποχρεώσεων από τους </w:t>
      </w:r>
      <w:proofErr w:type="spellStart"/>
      <w:r>
        <w:rPr>
          <w:i/>
          <w:iCs/>
        </w:rPr>
        <w:t>διατάκτες</w:t>
      </w:r>
      <w:proofErr w:type="spellEnd"/>
      <w:r>
        <w:rPr>
          <w:i/>
          <w:iCs/>
        </w:rPr>
        <w:t>” ( Α΄ 145 )</w:t>
      </w:r>
      <w:r>
        <w:rPr>
          <w:rStyle w:val="af6"/>
          <w:rFonts w:ascii="Cambria" w:hAnsi="Cambria" w:cs="Calibri"/>
          <w:i/>
          <w:iCs/>
          <w:sz w:val="22"/>
          <w:szCs w:val="22"/>
        </w:rPr>
        <w:endnoteReference w:id="24"/>
      </w:r>
    </w:p>
    <w:p w:rsidR="003A3A44" w:rsidRDefault="003A3A44" w:rsidP="003A3A44">
      <w:pPr>
        <w:jc w:val="both"/>
        <w:rPr>
          <w:i/>
        </w:rPr>
      </w:pPr>
      <w:r>
        <w:rPr>
          <w:i/>
        </w:rPr>
        <w:t xml:space="preserve">- του </w:t>
      </w:r>
      <w:proofErr w:type="spellStart"/>
      <w:r>
        <w:rPr>
          <w:i/>
        </w:rPr>
        <w:t>π.δ</w:t>
      </w:r>
      <w:proofErr w:type="spellEnd"/>
      <w:r>
        <w:rPr>
          <w:i/>
        </w:rPr>
        <w:t xml:space="preserve"> 28/2015 (Α' 34) “Κωδικοποίηση διατάξεων για την πρόσβαση σε δημόσια έγγραφα και στοιχεία”,</w:t>
      </w:r>
    </w:p>
    <w:p w:rsidR="003A3A44" w:rsidRDefault="003A3A44" w:rsidP="003A3A44">
      <w:pPr>
        <w:jc w:val="both"/>
        <w:rPr>
          <w:i/>
        </w:rPr>
      </w:pPr>
      <w:r>
        <w:rPr>
          <w:i/>
        </w:rPr>
        <w:t xml:space="preserve">- της με αρ.  </w:t>
      </w:r>
      <w:r>
        <w:rPr>
          <w:rFonts w:cs="Cambria"/>
          <w:i/>
          <w:iCs/>
        </w:rPr>
        <w:t xml:space="preserve">117384/26-10-2017 </w:t>
      </w:r>
      <w:r>
        <w:rPr>
          <w:i/>
          <w:iCs/>
        </w:rPr>
        <w:t xml:space="preserve"> </w:t>
      </w:r>
      <w:r>
        <w:rPr>
          <w:i/>
        </w:rPr>
        <w:t xml:space="preserve"> Κοινής Υπουργικής Απόφασης ( 3821 Β)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σχετικά με χρήση των επιμέρους εργαλείων και διαδικασιών  του Εθνικού Συστήματος Ηλεκτρονικών Δημοσίων Συμβάσεων (Ε.Σ.Η.ΔΗ.Σ.)».</w:t>
      </w:r>
    </w:p>
    <w:p w:rsidR="003A3A44" w:rsidRDefault="003A3A44" w:rsidP="003A3A44">
      <w:pPr>
        <w:jc w:val="both"/>
        <w:rPr>
          <w:i/>
        </w:rPr>
      </w:pPr>
      <w:r>
        <w:rPr>
          <w:i/>
        </w:rPr>
        <w:t>- της με αρ. 57654/2017 Υπουργικής Απόφασης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3A3A44" w:rsidRPr="003A3A44" w:rsidRDefault="003A3A44" w:rsidP="003A3A44">
      <w:pPr>
        <w:jc w:val="both"/>
        <w:rPr>
          <w:i/>
        </w:rPr>
      </w:pPr>
      <w:r>
        <w:rPr>
          <w:i/>
        </w:rPr>
        <w:t>- της με αρ. 56902/215/19-5-2017 Υπουργικής Απόφασης (Β’ 1924) «Τεχνικές λεπτομέρειες και διαδικασίες λειτουργίας του Εθνικού Συστήματος Ηλεκτρονικών Δημοσίων Συμβάσεων (Ε.Σ.Η.ΔΗ.Σ.)»,</w:t>
      </w:r>
    </w:p>
    <w:p w:rsidR="003A3A44" w:rsidRDefault="003A3A44" w:rsidP="003A3A44">
      <w:pPr>
        <w:jc w:val="both"/>
        <w:rPr>
          <w:i/>
        </w:rPr>
      </w:pPr>
      <w:r>
        <w:rPr>
          <w:i/>
        </w:rPr>
        <w:lastRenderedPageBreak/>
        <w:t>- του ν. 3852/2010 (Α΄87) «Νέα Αρχιτεκτονική της Αυτοδιοίκησης και της Αποκεντρωμένης Διοίκησης – Πρόγραμμα Καλλικράτης»,</w:t>
      </w:r>
    </w:p>
    <w:p w:rsidR="003A3A44" w:rsidRDefault="003A3A44" w:rsidP="003A3A44">
      <w:pPr>
        <w:jc w:val="both"/>
        <w:rPr>
          <w:i/>
        </w:rPr>
      </w:pPr>
      <w:r>
        <w:rPr>
          <w:i/>
        </w:rPr>
        <w:t xml:space="preserve">- του ν. 3463/2006 (Α΄204) «Κύρωση του Κώδικα Δήμων </w:t>
      </w:r>
      <w:proofErr w:type="spellStart"/>
      <w:r>
        <w:rPr>
          <w:i/>
        </w:rPr>
        <w:t>κ΄</w:t>
      </w:r>
      <w:proofErr w:type="spellEnd"/>
      <w:r>
        <w:rPr>
          <w:i/>
        </w:rPr>
        <w:t xml:space="preserve"> Κοινοτήτων»,</w:t>
      </w:r>
    </w:p>
    <w:p w:rsidR="003A3A44" w:rsidRDefault="003A3A44" w:rsidP="003A3A44">
      <w:pPr>
        <w:jc w:val="both"/>
      </w:pPr>
    </w:p>
    <w:p w:rsidR="003A3A44" w:rsidRDefault="003A3A44" w:rsidP="003A3A44">
      <w:pPr>
        <w:jc w:val="both"/>
      </w:pPr>
    </w:p>
    <w:p w:rsidR="003A3A44" w:rsidRDefault="003A3A44" w:rsidP="003A3A44">
      <w:pPr>
        <w:jc w:val="both"/>
        <w:rPr>
          <w:color w:val="FF0000"/>
        </w:rPr>
      </w:pPr>
      <w:r>
        <w:t>Ο ν. 3310/2005 “</w:t>
      </w:r>
      <w:r>
        <w:rPr>
          <w:i/>
          <w:color w:val="000000"/>
        </w:rPr>
        <w:t>Μέτρα για τη διασφάλιση της διαφάνειας και την αποτροπή     καταστρατηγήσεων κατά τη διαδικασία σύναψης δημοσίων συμβάσεων</w:t>
      </w:r>
      <w:r>
        <w:rPr>
          <w:color w:val="000000"/>
        </w:rPr>
        <w:t>” (Α' 30)</w:t>
      </w:r>
      <w:r>
        <w:t xml:space="preserve">, όπως τροποποιήθηκε με το ν. 3414/2005 (Α' 279), για τη διασταύρωση των στοιχείων του αναδόχου με τα στοιχεία του  Ε.Σ.Ρ.,  το </w:t>
      </w:r>
      <w:proofErr w:type="spellStart"/>
      <w:r>
        <w:t>π.δ</w:t>
      </w:r>
      <w:proofErr w:type="spellEnd"/>
      <w:r>
        <w:t>. 82/1996 (Α 66) «</w:t>
      </w:r>
      <w:r>
        <w:rPr>
          <w:i/>
        </w:rPr>
        <w:t>Ονομαστικοποίηση ων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w:t>
      </w:r>
      <w:r>
        <w:t xml:space="preserve">», η κοινή απόφαση των Υπουργών Ανάπτυξης και Επικρατείας υπ’ </w:t>
      </w:r>
      <w:proofErr w:type="spellStart"/>
      <w:r>
        <w:t>αριθμ</w:t>
      </w:r>
      <w:proofErr w:type="spellEnd"/>
      <w:r>
        <w:t>. 20977/2007 ( Β’ 1673 ) σχετικά με τα  ‘</w:t>
      </w:r>
      <w:r>
        <w:rPr>
          <w:i/>
        </w:rPr>
        <w:t>’Δικαιολογητικά για την τήρηση των μητρώων του Ν.3310/2005, όπως τροποποιήθηκε με το Ν.3414/2005</w:t>
      </w:r>
      <w:r>
        <w:t>’’</w:t>
      </w:r>
      <w:r>
        <w:rPr>
          <w:rStyle w:val="WW-"/>
          <w:rFonts w:ascii="Cambria" w:hAnsi="Cambria" w:cs="Calibri"/>
          <w:szCs w:val="22"/>
        </w:rPr>
        <w:t xml:space="preserve">, </w:t>
      </w:r>
      <w:r>
        <w:rPr>
          <w:rStyle w:val="WW-"/>
          <w:rFonts w:ascii="Cambria" w:hAnsi="Cambria" w:cs="Calibri"/>
          <w:szCs w:val="22"/>
        </w:rPr>
        <w:endnoteReference w:id="25"/>
      </w:r>
      <w:r>
        <w:rPr>
          <w:rStyle w:val="WW-"/>
          <w:rFonts w:ascii="Cambria" w:hAnsi="Cambria" w:cs="Calibri"/>
          <w:szCs w:val="22"/>
        </w:rPr>
        <w:t xml:space="preserve">, </w:t>
      </w:r>
      <w:r>
        <w:t>καθώς και η απόφαση του Υφυπουργού Οικονομίας και Οικονομικών υπ’ αριθμ.1108437/2565/ΔΟΣ/2005 (Β΄ 1590) “</w:t>
      </w:r>
      <w:r>
        <w:rPr>
          <w:i/>
          <w:iCs/>
        </w:rPr>
        <w:t xml:space="preserve">Καθορισμός χωρών στις οποίες λειτουργούν </w:t>
      </w:r>
      <w:proofErr w:type="spellStart"/>
      <w:r>
        <w:rPr>
          <w:i/>
          <w:iCs/>
        </w:rPr>
        <w:t>εξωχώριες</w:t>
      </w:r>
      <w:proofErr w:type="spellEnd"/>
      <w:r>
        <w:rPr>
          <w:i/>
          <w:iCs/>
        </w:rPr>
        <w:t xml:space="preserve"> εταιρίες</w:t>
      </w:r>
      <w:r>
        <w:t>”.</w:t>
      </w:r>
      <w:r>
        <w:rPr>
          <w:rStyle w:val="16"/>
          <w:rFonts w:ascii="Cambria" w:hAnsi="Cambria" w:cs="Calibri"/>
          <w:szCs w:val="22"/>
        </w:rPr>
        <w:t xml:space="preserve"> </w:t>
      </w:r>
    </w:p>
    <w:p w:rsidR="003A3A44" w:rsidRDefault="003A3A44" w:rsidP="003A3A44">
      <w:pPr>
        <w:jc w:val="both"/>
        <w:rPr>
          <w:color w:val="FF0000"/>
        </w:rPr>
      </w:pPr>
    </w:p>
    <w:p w:rsidR="003A3A44" w:rsidRDefault="003A3A44" w:rsidP="003A3A44">
      <w:pPr>
        <w:jc w:val="both"/>
        <w:rPr>
          <w:color w:val="FF0000"/>
        </w:rPr>
      </w:pPr>
      <w:r>
        <w:t>Οι διατάξεις του ν. 2859/2000 (Α’ 248)  «Κύρωση Κώδικα Φόρου Προστιθέμενης Αξίας».</w:t>
      </w:r>
    </w:p>
    <w:p w:rsidR="003A3A44" w:rsidRDefault="003A3A44" w:rsidP="003A3A44">
      <w:pPr>
        <w:jc w:val="both"/>
        <w:rPr>
          <w:color w:val="FF0000"/>
        </w:rPr>
      </w:pPr>
    </w:p>
    <w:p w:rsidR="003A3A44" w:rsidRDefault="003A3A44" w:rsidP="003A3A44">
      <w:pPr>
        <w:jc w:val="both"/>
        <w:rPr>
          <w:color w:val="FF0000"/>
        </w:rPr>
      </w:pPr>
    </w:p>
    <w:p w:rsidR="003A3A44" w:rsidRDefault="003A3A44" w:rsidP="003A3A44">
      <w:pPr>
        <w:jc w:val="both"/>
      </w:pPr>
      <w:r>
        <w:t>Οι σε εκτέλεση των ανωτέρω διατάξεων εκδοθείσες κανονιστικές πράξεις</w:t>
      </w:r>
      <w:r>
        <w:rPr>
          <w:rStyle w:val="25"/>
          <w:rFonts w:ascii="Cambria" w:hAnsi="Cambria" w:cs="Calibri"/>
          <w:szCs w:val="22"/>
        </w:rPr>
        <w:endnoteReference w:id="26"/>
      </w:r>
      <w:r>
        <w:t xml:space="preserve">, καθώς και λοιπές διατάξεις που αναφέρονται ρητά ή απορρέουν από τα οριζόμενα στα συμβατικά τεύχη της παρούσας </w:t>
      </w:r>
      <w:r>
        <w:rPr>
          <w:iCs/>
        </w:rPr>
        <w:t>καθώς και το σύνολο των διατάξεων του ασφαλιστικού, εργατικού, περιβαλλοντικού και φορολογικού δικαίου</w:t>
      </w:r>
      <w:r>
        <w:rPr>
          <w:i/>
          <w:iCs/>
        </w:rPr>
        <w:t xml:space="preserve"> </w:t>
      </w:r>
      <w:r>
        <w:t xml:space="preserve">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w:t>
      </w:r>
    </w:p>
    <w:p w:rsidR="003A3A44" w:rsidRDefault="003A3A44" w:rsidP="003A3A44">
      <w:pPr>
        <w:jc w:val="both"/>
      </w:pPr>
    </w:p>
    <w:p w:rsidR="003A3A44" w:rsidRDefault="003A3A44" w:rsidP="003A3A44">
      <w:pPr>
        <w:jc w:val="both"/>
        <w:rPr>
          <w:b/>
        </w:rPr>
      </w:pPr>
      <w:r>
        <w:rPr>
          <w:b/>
        </w:rPr>
        <w:t>Προσθήκες και εν γένει προσαρμογές άρθρων της διακήρυξης (πέραν των όσων ήδη προβλέπονται ρητώς στο κείμενο της πρότυπης διακήρυξης) μπορούν να προστίθενται και να περιλαμβάνονται, μόνο εφόσον είναι απόλυτα συμβατές με την ισχύουσα κάθε φορά νομοθεσία.</w:t>
      </w:r>
    </w:p>
    <w:p w:rsidR="003A3A44" w:rsidRDefault="003A3A44" w:rsidP="003A3A44">
      <w:pPr>
        <w:jc w:val="both"/>
      </w:pPr>
    </w:p>
    <w:p w:rsidR="003A3A44" w:rsidRDefault="003A3A44" w:rsidP="003A3A44"/>
    <w:p w:rsidR="003A3A44" w:rsidRDefault="003A3A44" w:rsidP="003A3A44">
      <w:bookmarkStart w:id="9" w:name="_Toc500230590"/>
      <w:r>
        <w:t xml:space="preserve">Άρθρο 8: Χρηματοδότηση του Έργου, Φόροι, Δασμοί,  </w:t>
      </w:r>
      <w:proofErr w:type="spellStart"/>
      <w:r>
        <w:t>κ.λ.π</w:t>
      </w:r>
      <w:proofErr w:type="spellEnd"/>
      <w:r>
        <w:t>.- Πληρωμή Αναδόχου</w:t>
      </w:r>
      <w:bookmarkEnd w:id="9"/>
    </w:p>
    <w:p w:rsidR="003A3A44" w:rsidRDefault="003A3A44" w:rsidP="003A3A44"/>
    <w:p w:rsidR="003A3A44" w:rsidRDefault="003A3A44" w:rsidP="00B47B91">
      <w:pPr>
        <w:jc w:val="both"/>
      </w:pPr>
      <w:r>
        <w:rPr>
          <w:b/>
        </w:rPr>
        <w:t>8.1</w:t>
      </w:r>
      <w:r>
        <w:t>.</w:t>
      </w:r>
      <w:r>
        <w:tab/>
        <w:t xml:space="preserve">Το έργο χρηματοδοτείται με </w:t>
      </w:r>
      <w:r>
        <w:rPr>
          <w:b/>
        </w:rPr>
        <w:t>716.000,00€ από ΠΡΑΣΙΝΟ ΤΑΜΕΙΟ &amp; ΔΗΜΟΤΙΚΟΥΣ ΠΟΡΟΥΣ</w:t>
      </w:r>
      <w:r>
        <w:t xml:space="preserve"> </w:t>
      </w:r>
      <w:r>
        <w:rPr>
          <w:rStyle w:val="25"/>
          <w:rFonts w:ascii="Cambria" w:hAnsi="Cambria" w:cs="Calibri"/>
          <w:b/>
          <w:szCs w:val="22"/>
        </w:rPr>
        <w:endnoteReference w:id="27"/>
      </w:r>
    </w:p>
    <w:p w:rsidR="003A3A44" w:rsidRDefault="003A3A44" w:rsidP="00B47B91">
      <w:pPr>
        <w:jc w:val="both"/>
        <w:rPr>
          <w:b/>
        </w:rPr>
      </w:pPr>
    </w:p>
    <w:p w:rsidR="003A3A44" w:rsidRDefault="003A3A44" w:rsidP="00B47B91">
      <w:pPr>
        <w:jc w:val="both"/>
      </w:pPr>
      <w:r>
        <w:rPr>
          <w:b/>
        </w:rPr>
        <w:tab/>
      </w:r>
      <w:r>
        <w:t>Το έργο</w:t>
      </w:r>
      <w:r>
        <w:rPr>
          <w:b/>
        </w:rPr>
        <w:t xml:space="preserve"> </w:t>
      </w:r>
      <w:r>
        <w:t>υπόκειται στις κρατήσεις</w:t>
      </w:r>
      <w:r>
        <w:rPr>
          <w:rStyle w:val="25"/>
          <w:rFonts w:ascii="Cambria" w:hAnsi="Cambria" w:cs="Calibri"/>
          <w:szCs w:val="22"/>
        </w:rPr>
        <w:endnoteReference w:id="28"/>
      </w:r>
      <w:r>
        <w:t xml:space="preserve"> που προβλέπονται για τα έργα αυτά, περιλαμβανομένης της κράτησης ύψους 0,06 % υπέρ των λειτουργικών αναγκών της Ενιαίας Ανεξάρτητης Αρχής Δημοσίων Συμβάσεων, σύμφωνα με το άρθρο 4 παρ 3 ν. 4013/2011, της κράτησης ύψους 0,06 % υπέρ των λειτουργικών αναγκών της Αρχής Εξέτασης Προδικαστικών Προσφυγών, σύμφωνα με το άρθρο 350 παρ. 3 του ν. 4412/2016</w:t>
      </w:r>
      <w:r>
        <w:rPr>
          <w:lang w:bidi="en-US"/>
        </w:rPr>
        <w:t>, καθώς και της κράτησης 6%</w:t>
      </w:r>
      <w:r>
        <w:rPr>
          <w:sz w:val="12"/>
          <w:szCs w:val="12"/>
          <w:lang w:bidi="en-US"/>
        </w:rPr>
        <w:t>0,</w:t>
      </w:r>
      <w:r>
        <w:rPr>
          <w:lang w:bidi="en-US"/>
        </w:rPr>
        <w:t xml:space="preserve"> σύμφωνα με τις διατάξεις του άρθρου 53 παρ. 7 </w:t>
      </w:r>
      <w:proofErr w:type="spellStart"/>
      <w:r>
        <w:rPr>
          <w:lang w:bidi="en-US"/>
        </w:rPr>
        <w:t>περ</w:t>
      </w:r>
      <w:proofErr w:type="spellEnd"/>
      <w:r>
        <w:rPr>
          <w:lang w:bidi="en-US"/>
        </w:rPr>
        <w:t xml:space="preserve">. θ' του ν. 4412/2016 και της υπ' </w:t>
      </w:r>
      <w:proofErr w:type="spellStart"/>
      <w:r>
        <w:rPr>
          <w:lang w:bidi="en-US"/>
        </w:rPr>
        <w:t>αριθμ</w:t>
      </w:r>
      <w:proofErr w:type="spellEnd"/>
      <w:r>
        <w:rPr>
          <w:lang w:bidi="en-US"/>
        </w:rPr>
        <w:t>. ΔΝΣγ/οικ.42217/ΦΝ466/12.6.2017 απόφασης του Υπουργού Υποδομών και Μεταφορών (Β' 2235).</w:t>
      </w:r>
      <w:r>
        <w:t xml:space="preserve">  </w:t>
      </w:r>
    </w:p>
    <w:p w:rsidR="003A3A44" w:rsidRDefault="003A3A44" w:rsidP="00B47B91">
      <w:pPr>
        <w:jc w:val="both"/>
      </w:pPr>
    </w:p>
    <w:p w:rsidR="003A3A44" w:rsidRDefault="003A3A44" w:rsidP="00B47B91">
      <w:pPr>
        <w:jc w:val="both"/>
        <w:rPr>
          <w:b/>
        </w:rPr>
      </w:pPr>
      <w:r>
        <w:rPr>
          <w:b/>
        </w:rPr>
        <w:lastRenderedPageBreak/>
        <w:t>8.2.</w:t>
      </w:r>
      <w:r>
        <w:tab/>
        <w:t xml:space="preserve">Τα γενικά έξοδα, όφελος </w:t>
      </w:r>
      <w:proofErr w:type="spellStart"/>
      <w:r>
        <w:t>κ.λ.π</w:t>
      </w:r>
      <w:proofErr w:type="spellEnd"/>
      <w:r>
        <w:t xml:space="preserve">. του Αναδόχου και οι επιβαρύνσεις από φόρους, δασμούς </w:t>
      </w:r>
      <w:proofErr w:type="spellStart"/>
      <w:r>
        <w:t>κ.λ.π</w:t>
      </w:r>
      <w:proofErr w:type="spellEnd"/>
      <w:r>
        <w:t>. καθορίζονται στο αντίστοιχο άρθρο της Ε.Σ.Υ.  Ο Φ.Π.Α. βαρύνει τον Κύριο του Έργου.</w:t>
      </w:r>
    </w:p>
    <w:p w:rsidR="003A3A44" w:rsidRDefault="003A3A44" w:rsidP="00B47B91">
      <w:pPr>
        <w:jc w:val="both"/>
        <w:rPr>
          <w:b/>
        </w:rPr>
      </w:pPr>
      <w:r>
        <w:rPr>
          <w:b/>
        </w:rPr>
        <w:tab/>
      </w:r>
    </w:p>
    <w:p w:rsidR="003A3A44" w:rsidRDefault="003A3A44" w:rsidP="00B47B91">
      <w:pPr>
        <w:jc w:val="both"/>
      </w:pPr>
      <w:r>
        <w:rPr>
          <w:b/>
        </w:rPr>
        <w:t>8.3.</w:t>
      </w:r>
      <w:r>
        <w:rPr>
          <w:b/>
        </w:rPr>
        <w:tab/>
      </w:r>
      <w:r>
        <w:t xml:space="preserve">Οι πληρωμές θα γίνονται σύμφωνα με το άρθρο 152 του ν. 4412/2016 και το αντίστοιχο άρθρο της Ε.Σ.Υ. Η πληρωμή του εργολαβικού τιμήματος θα γίνεται σε </w:t>
      </w:r>
      <w:r>
        <w:rPr>
          <w:lang w:val="en-US"/>
        </w:rPr>
        <w:t>EURO</w:t>
      </w:r>
      <w:r>
        <w:t>.</w:t>
      </w:r>
    </w:p>
    <w:p w:rsidR="003A3A44" w:rsidRDefault="003A3A44" w:rsidP="00B47B91">
      <w:pPr>
        <w:jc w:val="both"/>
      </w:pPr>
    </w:p>
    <w:p w:rsidR="003A3A44" w:rsidRDefault="003A3A44" w:rsidP="00B47B91">
      <w:pPr>
        <w:jc w:val="both"/>
        <w:rPr>
          <w:rFonts w:eastAsia="Calibri"/>
        </w:rPr>
      </w:pPr>
      <w:bookmarkStart w:id="10" w:name="_Toc500230591"/>
      <w:r>
        <w:t>Άρθρο 9:  Συμπλήρωση – αποσαφήνιση πληροφοριών και δικαιολογητικών</w:t>
      </w:r>
      <w:bookmarkEnd w:id="10"/>
    </w:p>
    <w:p w:rsidR="003A3A44" w:rsidRDefault="003A3A44" w:rsidP="00B47B91">
      <w:pPr>
        <w:jc w:val="both"/>
        <w:rPr>
          <w:rFonts w:eastAsia="Andale Sans UI"/>
        </w:rPr>
      </w:pPr>
      <w:r>
        <w:rPr>
          <w:rFonts w:eastAsia="Calibri"/>
        </w:rPr>
        <w:t xml:space="preserve"> </w:t>
      </w:r>
    </w:p>
    <w:p w:rsidR="003A3A44" w:rsidRDefault="003A3A44" w:rsidP="00B47B91">
      <w:pPr>
        <w:jc w:val="both"/>
        <w:rPr>
          <w:color w:val="000000"/>
        </w:rPr>
      </w:pPr>
      <w:r>
        <w:t>Η αναθέτουσα αρχή</w:t>
      </w:r>
      <w:r>
        <w:rPr>
          <w:vertAlign w:val="superscript"/>
          <w:lang w:bidi="en-US"/>
        </w:rPr>
        <w:endnoteReference w:id="29"/>
      </w:r>
      <w:r>
        <w:t xml:space="preserve"> μπορεί, κ</w:t>
      </w:r>
      <w:r>
        <w:rPr>
          <w:color w:val="000000"/>
        </w:rPr>
        <w:t xml:space="preserve">ατά τη διαδικασία αξιολόγησης των προσφορών, </w:t>
      </w:r>
      <w:r>
        <w:t>να καλέσει τους οικονομικούς φορείς, μέσω της  λειτουργικότητας της ‘’Επικοινωνίας” του υποσυστήματος να συμπληρώσουν ή να διευκρινίσουν</w:t>
      </w:r>
      <w:r>
        <w:rPr>
          <w:color w:val="000000"/>
        </w:rPr>
        <w:t xml:space="preserve"> τα έγγραφα ή δικαιολογητικά που έχουν υποβάλει, συμπεριλαμβανομένης και της οικονομικής τους προσφοράς, μέσα σε εύλογη προθεσμία, η οποία δεν μπορεί να είναι μικρότερη από επτά (7) ημέρες από την ημερομηνία κοινοποίησης σε αυτούς της σχετικής πρόσκλησης, </w:t>
      </w:r>
      <w:r>
        <w:t xml:space="preserve">σύμφωνα με τα ειδικότερα οριζόμενα στις διατάξεις των άρθρων  102 και 103  του ν. 4412/2016 και του άρθρου 13 της υπ' αρ. </w:t>
      </w:r>
      <w:r>
        <w:rPr>
          <w:rFonts w:cs="Cambria"/>
        </w:rPr>
        <w:t xml:space="preserve">117384/26-10-2017 </w:t>
      </w:r>
      <w:r>
        <w:t xml:space="preserve"> Κ.Υ.Α.</w:t>
      </w:r>
    </w:p>
    <w:p w:rsidR="003A3A44" w:rsidRDefault="003A3A44" w:rsidP="00B47B91">
      <w:pPr>
        <w:jc w:val="both"/>
      </w:pPr>
      <w:r>
        <w:rPr>
          <w:color w:val="000000"/>
        </w:rPr>
        <w:t>Οποιαδήποτε διευκρίνιση ή συμπλήρωση που υποβάλλεται από τους προσφέροντες ή υποψηφίους, χωρίς να έχει ζητηθεί από την αναθέτουσα αρχή</w:t>
      </w:r>
      <w:r>
        <w:rPr>
          <w:color w:val="000000"/>
          <w:vertAlign w:val="superscript"/>
          <w:lang w:bidi="en-US"/>
        </w:rPr>
        <w:endnoteReference w:id="30"/>
      </w:r>
      <w:r>
        <w:rPr>
          <w:color w:val="000000"/>
        </w:rPr>
        <w:t>, δεν λαμβάνεται υπόψη.</w:t>
      </w:r>
    </w:p>
    <w:p w:rsidR="003A3A44" w:rsidRDefault="003A3A44" w:rsidP="00B47B91">
      <w:pPr>
        <w:jc w:val="both"/>
      </w:pPr>
    </w:p>
    <w:p w:rsidR="003A3A44" w:rsidRDefault="003A3A44" w:rsidP="00B47B91">
      <w:pPr>
        <w:jc w:val="both"/>
      </w:pPr>
    </w:p>
    <w:p w:rsidR="003A3A44" w:rsidRDefault="003A3A44" w:rsidP="00B47B91">
      <w:pPr>
        <w:jc w:val="both"/>
      </w:pPr>
      <w:bookmarkStart w:id="11" w:name="_Toc500230592"/>
      <w:r>
        <w:t>Άρθρο 10:  Απόφαση ανάληψης υποχρέωσης - Έγκριση δέσμευσης πίστωσης</w:t>
      </w:r>
      <w:bookmarkEnd w:id="11"/>
    </w:p>
    <w:p w:rsidR="003A3A44" w:rsidRDefault="003A3A44" w:rsidP="00B47B91">
      <w:pPr>
        <w:jc w:val="both"/>
      </w:pPr>
    </w:p>
    <w:p w:rsidR="003A3A44" w:rsidRDefault="003A3A44" w:rsidP="00B47B91">
      <w:pPr>
        <w:jc w:val="both"/>
        <w:rPr>
          <w:b/>
        </w:rPr>
      </w:pPr>
      <w:r>
        <w:t xml:space="preserve">Για την παρούσα διαδικασία έχει εκδοθεί η απόφαση με </w:t>
      </w:r>
      <w:proofErr w:type="spellStart"/>
      <w:r>
        <w:t>αρ.πρωτ</w:t>
      </w:r>
      <w:proofErr w:type="spellEnd"/>
      <w:r>
        <w:t xml:space="preserve">. </w:t>
      </w:r>
      <w:r>
        <w:rPr>
          <w:b/>
        </w:rPr>
        <w:t>………/…………..</w:t>
      </w:r>
      <w:r>
        <w:t xml:space="preserve">  για την ανάληψη υποχρέωσης/έγκριση δέσμευσης πίστωσης για το οικονομικό έτος</w:t>
      </w:r>
      <w:r>
        <w:rPr>
          <w:b/>
        </w:rPr>
        <w:t xml:space="preserve"> …………</w:t>
      </w:r>
      <w:r>
        <w:t xml:space="preserve">  και με αρ.  </w:t>
      </w:r>
      <w:r>
        <w:rPr>
          <w:b/>
        </w:rPr>
        <w:t>Α-……..</w:t>
      </w:r>
      <w:r>
        <w:t xml:space="preserve"> καταχώρηση στο βιβλίο εγκρίσεων και εντολών πληρωμής της Δ.Ο.Υ.</w:t>
      </w:r>
      <w:r>
        <w:rPr>
          <w:i/>
          <w:iCs/>
        </w:rPr>
        <w:t xml:space="preserve"> </w:t>
      </w:r>
      <w:r>
        <w:t xml:space="preserve">( συμπληρώνεται και ο αριθμός της απόφασης έγκρισης της πολυετούς δαπάνης με αρ. απόφασης </w:t>
      </w:r>
      <w:r>
        <w:rPr>
          <w:b/>
        </w:rPr>
        <w:t>………/………</w:t>
      </w:r>
      <w:r>
        <w:t xml:space="preserve">, σύμφωνα με το άρθρο 4 παρ. 4 του </w:t>
      </w:r>
      <w:proofErr w:type="spellStart"/>
      <w:r>
        <w:t>π.δ</w:t>
      </w:r>
      <w:proofErr w:type="spellEnd"/>
      <w:r>
        <w:t xml:space="preserve"> 80/2016 ).</w:t>
      </w:r>
      <w:r>
        <w:rPr>
          <w:rStyle w:val="25"/>
          <w:rFonts w:ascii="Cambria" w:hAnsi="Cambria" w:cs="Calibri"/>
          <w:b/>
          <w:sz w:val="22"/>
          <w:szCs w:val="22"/>
        </w:rPr>
        <w:endnoteReference w:id="31"/>
      </w:r>
    </w:p>
    <w:p w:rsidR="003A3A44" w:rsidRDefault="003A3A44" w:rsidP="00B47B91">
      <w:pPr>
        <w:jc w:val="both"/>
        <w:rPr>
          <w:b/>
        </w:rPr>
      </w:pPr>
    </w:p>
    <w:tbl>
      <w:tblPr>
        <w:tblW w:w="0" w:type="auto"/>
        <w:tblInd w:w="14" w:type="dxa"/>
        <w:tblLayout w:type="fixed"/>
        <w:tblLook w:val="04A0"/>
      </w:tblPr>
      <w:tblGrid>
        <w:gridCol w:w="9890"/>
      </w:tblGrid>
      <w:tr w:rsidR="003A3A44" w:rsidTr="003A3A44">
        <w:trPr>
          <w:trHeight w:val="317"/>
        </w:trPr>
        <w:tc>
          <w:tcPr>
            <w:tcW w:w="9890" w:type="dxa"/>
            <w:tcBorders>
              <w:top w:val="single" w:sz="8" w:space="0" w:color="000000"/>
              <w:left w:val="single" w:sz="8" w:space="0" w:color="000000"/>
              <w:bottom w:val="single" w:sz="8" w:space="0" w:color="000000"/>
              <w:right w:val="single" w:sz="8" w:space="0" w:color="000000"/>
            </w:tcBorders>
            <w:hideMark/>
          </w:tcPr>
          <w:p w:rsidR="003A3A44" w:rsidRDefault="003A3A44" w:rsidP="00B47B91">
            <w:pPr>
              <w:widowControl w:val="0"/>
              <w:suppressAutoHyphens/>
              <w:jc w:val="both"/>
              <w:rPr>
                <w:rFonts w:eastAsia="Andale Sans UI"/>
                <w:kern w:val="2"/>
                <w:lang w:eastAsia="zh-CN"/>
              </w:rPr>
            </w:pPr>
            <w:bookmarkStart w:id="12" w:name="_Toc500230593"/>
            <w:r>
              <w:t>ΚΕΦΑΛΑΙΟ Β΄</w:t>
            </w:r>
            <w:bookmarkEnd w:id="12"/>
          </w:p>
        </w:tc>
      </w:tr>
    </w:tbl>
    <w:p w:rsidR="003A3A44" w:rsidRDefault="003A3A44" w:rsidP="00B47B91">
      <w:pPr>
        <w:jc w:val="both"/>
        <w:rPr>
          <w:rFonts w:eastAsia="Andale Sans UI"/>
          <w:kern w:val="2"/>
          <w:lang w:eastAsia="zh-CN"/>
        </w:rPr>
      </w:pPr>
    </w:p>
    <w:p w:rsidR="003A3A44" w:rsidRDefault="003A3A44" w:rsidP="00B47B91">
      <w:pPr>
        <w:jc w:val="both"/>
        <w:rPr>
          <w:u w:val="single"/>
        </w:rPr>
      </w:pPr>
      <w:bookmarkStart w:id="13" w:name="_Toc500230594"/>
      <w:r>
        <w:t>Άρθρο 11:  Τίτλος, προϋπολογισμός, τόπος, περιγραφή και ουσιώδη χαρακτηριστικά του έργου</w:t>
      </w:r>
      <w:bookmarkEnd w:id="13"/>
    </w:p>
    <w:p w:rsidR="003A3A44" w:rsidRDefault="003A3A44" w:rsidP="00B47B91">
      <w:pPr>
        <w:jc w:val="both"/>
        <w:rPr>
          <w:b/>
          <w:u w:val="single"/>
        </w:rPr>
      </w:pPr>
    </w:p>
    <w:p w:rsidR="003A3A44" w:rsidRDefault="003A3A44" w:rsidP="00B47B91">
      <w:pPr>
        <w:jc w:val="both"/>
        <w:rPr>
          <w:b/>
        </w:rPr>
      </w:pPr>
      <w:r>
        <w:rPr>
          <w:b/>
        </w:rPr>
        <w:t>Τίτλος του έργου</w:t>
      </w:r>
    </w:p>
    <w:p w:rsidR="003A3A44" w:rsidRDefault="003A3A44" w:rsidP="00B47B91">
      <w:pPr>
        <w:jc w:val="both"/>
        <w:rPr>
          <w:b/>
        </w:rPr>
      </w:pPr>
    </w:p>
    <w:p w:rsidR="003A3A44" w:rsidRDefault="003A3A44" w:rsidP="00B47B91">
      <w:pPr>
        <w:jc w:val="both"/>
        <w:rPr>
          <w:b/>
        </w:rPr>
      </w:pPr>
      <w:r>
        <w:tab/>
        <w:t xml:space="preserve">Ο τίτλος του έργου είναι: </w:t>
      </w:r>
    </w:p>
    <w:p w:rsidR="003A3A44" w:rsidRDefault="003A3A44" w:rsidP="00B47B91">
      <w:pPr>
        <w:jc w:val="both"/>
        <w:rPr>
          <w:b/>
        </w:rPr>
      </w:pPr>
      <w:r>
        <w:rPr>
          <w:rFonts w:eastAsia="Calibri"/>
          <w:b/>
        </w:rPr>
        <w:t>«</w:t>
      </w:r>
      <w:r>
        <w:rPr>
          <w:b/>
          <w:bCs/>
        </w:rPr>
        <w:t xml:space="preserve">Ολοκληρωμένα έργα αναπλάσεων κοινοχρήστων χώρων στις θέσεις, πλατεία Αγ. Θεοδώρας στην πόλη της Άρτας και πλατεία Ροδαυγής του Δήμου </w:t>
      </w:r>
      <w:proofErr w:type="spellStart"/>
      <w:r>
        <w:rPr>
          <w:b/>
          <w:bCs/>
        </w:rPr>
        <w:t>Αρταίων</w:t>
      </w:r>
      <w:proofErr w:type="spellEnd"/>
      <w:r>
        <w:rPr>
          <w:rFonts w:eastAsia="Calibri"/>
          <w:b/>
        </w:rPr>
        <w:t>»</w:t>
      </w:r>
      <w:r>
        <w:rPr>
          <w:b/>
        </w:rPr>
        <w:t xml:space="preserve"> .</w:t>
      </w:r>
    </w:p>
    <w:p w:rsidR="003A3A44" w:rsidRDefault="003A3A44" w:rsidP="00B47B91">
      <w:pPr>
        <w:jc w:val="both"/>
        <w:rPr>
          <w:b/>
        </w:rPr>
      </w:pPr>
    </w:p>
    <w:p w:rsidR="003A3A44" w:rsidRDefault="003A3A44" w:rsidP="00B47B91">
      <w:pPr>
        <w:jc w:val="both"/>
        <w:rPr>
          <w:b/>
        </w:rPr>
      </w:pPr>
      <w:r>
        <w:rPr>
          <w:b/>
        </w:rPr>
        <w:tab/>
      </w:r>
    </w:p>
    <w:p w:rsidR="003A3A44" w:rsidRDefault="003A3A44" w:rsidP="00B47B91">
      <w:pPr>
        <w:jc w:val="both"/>
        <w:rPr>
          <w:b/>
        </w:rPr>
      </w:pPr>
      <w:r>
        <w:rPr>
          <w:b/>
        </w:rPr>
        <w:t>Προϋπολογισμός Δημοπράτησης του έργου (εκτιμώμενη αξία της σύμβασης)</w:t>
      </w:r>
    </w:p>
    <w:p w:rsidR="003A3A44" w:rsidRDefault="003A3A44" w:rsidP="00B47B91">
      <w:pPr>
        <w:jc w:val="both"/>
        <w:rPr>
          <w:b/>
        </w:rPr>
      </w:pPr>
    </w:p>
    <w:p w:rsidR="003A3A44" w:rsidRDefault="003A3A44" w:rsidP="00B47B91">
      <w:pPr>
        <w:jc w:val="both"/>
      </w:pPr>
      <w:r>
        <w:t>Ο προϋπολογισμός δημοπράτησης του έργου ανέρχεται σε</w:t>
      </w:r>
      <w:r>
        <w:rPr>
          <w:rFonts w:cs="Cambria"/>
          <w:vertAlign w:val="superscript"/>
          <w:lang w:bidi="en-US"/>
        </w:rPr>
        <w:endnoteReference w:id="32"/>
      </w:r>
      <w:r>
        <w:rPr>
          <w:lang w:bidi="en-US"/>
        </w:rPr>
        <w:t xml:space="preserve"> </w:t>
      </w:r>
      <w:r>
        <w:t xml:space="preserve"> </w:t>
      </w:r>
      <w:r>
        <w:rPr>
          <w:b/>
        </w:rPr>
        <w:t>577.419,35</w:t>
      </w:r>
      <w:r>
        <w:rPr>
          <w:b/>
          <w:sz w:val="16"/>
        </w:rPr>
        <w:t xml:space="preserve"> </w:t>
      </w:r>
      <w:r>
        <w:t>Ευρώ και αναλύεται σε:</w:t>
      </w:r>
    </w:p>
    <w:p w:rsidR="003A3A44" w:rsidRDefault="003A3A44" w:rsidP="00B47B91">
      <w:pPr>
        <w:jc w:val="both"/>
      </w:pPr>
      <w:r>
        <w:t xml:space="preserve">Δαπάνη Εργασιών </w:t>
      </w:r>
      <w:r>
        <w:rPr>
          <w:b/>
        </w:rPr>
        <w:t>425.493,74</w:t>
      </w:r>
      <w:r>
        <w:rPr>
          <w:b/>
          <w:sz w:val="16"/>
        </w:rPr>
        <w:t xml:space="preserve"> </w:t>
      </w:r>
      <w:r>
        <w:t>€</w:t>
      </w:r>
    </w:p>
    <w:p w:rsidR="003A3A44" w:rsidRDefault="003A3A44" w:rsidP="00B47B91">
      <w:pPr>
        <w:jc w:val="both"/>
      </w:pPr>
      <w:r>
        <w:lastRenderedPageBreak/>
        <w:t xml:space="preserve">Γενικά έξοδα και Όφελος εργολάβου (Γ.Ε.+Ο.Ε.) </w:t>
      </w:r>
      <w:r>
        <w:rPr>
          <w:b/>
        </w:rPr>
        <w:t>76.588,87</w:t>
      </w:r>
      <w:r>
        <w:rPr>
          <w:b/>
          <w:sz w:val="16"/>
        </w:rPr>
        <w:t xml:space="preserve"> </w:t>
      </w:r>
      <w:r>
        <w:t>€.</w:t>
      </w:r>
    </w:p>
    <w:p w:rsidR="003A3A44" w:rsidRDefault="003A3A44" w:rsidP="00B47B91">
      <w:pPr>
        <w:jc w:val="both"/>
      </w:pPr>
      <w:r>
        <w:t>Απρόβλεπτα</w:t>
      </w:r>
      <w:r>
        <w:rPr>
          <w:rStyle w:val="25"/>
          <w:rFonts w:ascii="Cambria" w:hAnsi="Cambria" w:cs="Calibri"/>
          <w:sz w:val="22"/>
          <w:szCs w:val="22"/>
        </w:rPr>
        <w:endnoteReference w:id="33"/>
      </w:r>
      <w:r>
        <w:t xml:space="preserve"> (ποσοστού 15% επί της δαπάνης εργασιών και του κονδυλίου Γ.Ε.+Ο.Ε.) </w:t>
      </w:r>
      <w:r>
        <w:rPr>
          <w:b/>
        </w:rPr>
        <w:t>75.312,39</w:t>
      </w:r>
      <w:r>
        <w:rPr>
          <w:b/>
          <w:sz w:val="16"/>
        </w:rPr>
        <w:t xml:space="preserve"> </w:t>
      </w:r>
      <w:r>
        <w:t xml:space="preserve">€., που αναλώνονται σύμφωνα με τους όρους του άρθρου 156 παρ. 3.(α) του ν. 4412/2016. </w:t>
      </w:r>
    </w:p>
    <w:p w:rsidR="003A3A44" w:rsidRDefault="003A3A44" w:rsidP="00B47B91">
      <w:pPr>
        <w:jc w:val="both"/>
      </w:pPr>
    </w:p>
    <w:p w:rsidR="003A3A44" w:rsidRDefault="003A3A44" w:rsidP="00B47B91">
      <w:pPr>
        <w:jc w:val="both"/>
      </w:pPr>
      <w:r>
        <w:t xml:space="preserve">Στο ανωτέρω ποσό προβλέπεται στρογγυλοποίηση στις τιμές ποσού </w:t>
      </w:r>
      <w:r>
        <w:rPr>
          <w:b/>
        </w:rPr>
        <w:t>24,35</w:t>
      </w:r>
      <w:r>
        <w:rPr>
          <w:b/>
          <w:sz w:val="16"/>
        </w:rPr>
        <w:t xml:space="preserve"> </w:t>
      </w:r>
      <w:r>
        <w:t>€ σύμφωνα με το άρθρο 153 του ν. 4412/2016.</w:t>
      </w:r>
    </w:p>
    <w:p w:rsidR="003A3A44" w:rsidRDefault="003A3A44" w:rsidP="00B47B91">
      <w:pPr>
        <w:jc w:val="both"/>
      </w:pPr>
    </w:p>
    <w:p w:rsidR="003A3A44" w:rsidRDefault="003A3A44" w:rsidP="00B47B91">
      <w:pPr>
        <w:jc w:val="both"/>
        <w:rPr>
          <w:rFonts w:eastAsia="Cambria"/>
        </w:rPr>
      </w:pPr>
    </w:p>
    <w:p w:rsidR="003A3A44" w:rsidRDefault="003A3A44" w:rsidP="00B47B91">
      <w:pPr>
        <w:jc w:val="both"/>
        <w:rPr>
          <w:rFonts w:eastAsia="Andale Sans UI"/>
        </w:rPr>
      </w:pPr>
      <w:r>
        <w:rPr>
          <w:rFonts w:eastAsia="Calibri"/>
          <w:b/>
        </w:rPr>
        <w:t xml:space="preserve">       </w:t>
      </w:r>
      <w:r>
        <w:rPr>
          <w:b/>
        </w:rPr>
        <w:t>Τόπος εκτέλεσης του έργου</w:t>
      </w:r>
      <w:r>
        <w:t xml:space="preserve"> </w:t>
      </w:r>
    </w:p>
    <w:p w:rsidR="003A3A44" w:rsidRDefault="003A3A44" w:rsidP="00B47B91">
      <w:pPr>
        <w:jc w:val="both"/>
      </w:pPr>
    </w:p>
    <w:p w:rsidR="003A3A44" w:rsidRDefault="003A3A44" w:rsidP="00B47B91">
      <w:pPr>
        <w:jc w:val="both"/>
      </w:pPr>
      <w:r>
        <w:tab/>
        <w:t>Εντός πόλης της Άρτας</w:t>
      </w:r>
    </w:p>
    <w:p w:rsidR="003A3A44" w:rsidRDefault="003A3A44" w:rsidP="00B47B91">
      <w:pPr>
        <w:jc w:val="both"/>
      </w:pPr>
    </w:p>
    <w:p w:rsidR="003A3A44" w:rsidRDefault="003A3A44" w:rsidP="00B47B91">
      <w:pPr>
        <w:jc w:val="both"/>
        <w:rPr>
          <w:b/>
        </w:rPr>
      </w:pPr>
      <w:r>
        <w:rPr>
          <w:b/>
        </w:rPr>
        <w:t>Περιγραφή και ουσιώδη χαρακτηριστικά του έργου</w:t>
      </w:r>
    </w:p>
    <w:p w:rsidR="003A3A44" w:rsidRDefault="003A3A44" w:rsidP="00B47B91">
      <w:pPr>
        <w:jc w:val="both"/>
      </w:pPr>
      <w:r>
        <w:rPr>
          <w:b/>
        </w:rPr>
        <w:tab/>
      </w:r>
    </w:p>
    <w:p w:rsidR="003A3A44" w:rsidRDefault="003A3A44" w:rsidP="00B47B91">
      <w:pPr>
        <w:jc w:val="both"/>
        <w:rPr>
          <w:b/>
        </w:rPr>
      </w:pPr>
      <w:r>
        <w:tab/>
      </w:r>
      <w:r>
        <w:rPr>
          <w:b/>
          <w:bCs/>
        </w:rPr>
        <w:t xml:space="preserve">Ολοκληρωμένα έργα αναπλάσεων κοινοχρήστων χώρων στις θέσεις, πλατεία Αγ. Θεοδώρας στην πόλη της Άρτας και πλατεία Ροδαυγής του Δήμου </w:t>
      </w:r>
      <w:proofErr w:type="spellStart"/>
      <w:r>
        <w:rPr>
          <w:b/>
          <w:bCs/>
        </w:rPr>
        <w:t>Αρταίων</w:t>
      </w:r>
      <w:proofErr w:type="spellEnd"/>
    </w:p>
    <w:p w:rsidR="003A3A44" w:rsidRDefault="003A3A44" w:rsidP="00B47B91">
      <w:pPr>
        <w:jc w:val="both"/>
        <w:rPr>
          <w:b/>
        </w:rPr>
      </w:pPr>
    </w:p>
    <w:p w:rsidR="003A3A44" w:rsidRDefault="003A3A44" w:rsidP="00B47B91">
      <w:pPr>
        <w:jc w:val="both"/>
      </w:pPr>
      <w:r>
        <w:rPr>
          <w:b/>
        </w:rPr>
        <w:t>Γενικά:</w:t>
      </w:r>
      <w:r>
        <w:t xml:space="preserve">      Η παρούσα μελέτη αφορά στην διαμόρφωση δύο ανεξάρτητων Κοινόχρηστων Χώρων του Δήμου </w:t>
      </w:r>
      <w:proofErr w:type="spellStart"/>
      <w:r>
        <w:t>Αρταίων</w:t>
      </w:r>
      <w:proofErr w:type="spellEnd"/>
      <w:r>
        <w:t xml:space="preserve"> σε επιλεγμένες και ιδιαίτερης σημασίας θέσεις του. Πρόκειται για δύο περιοχές όπου εντοπίζονται σημαντικά θρησκευτικά και ιστορικά μνημεία και πραγματοποιούνται καθ’ όλη τη διάρκεια του χρόνου, υψηλής </w:t>
      </w:r>
      <w:proofErr w:type="spellStart"/>
      <w:r>
        <w:t>επισκεψιμότητας</w:t>
      </w:r>
      <w:proofErr w:type="spellEnd"/>
      <w:r>
        <w:t xml:space="preserve"> πολιτιστικές εκδηλώσεις. </w:t>
      </w:r>
    </w:p>
    <w:p w:rsidR="003A3A44" w:rsidRDefault="003A3A44" w:rsidP="00B47B91">
      <w:pPr>
        <w:jc w:val="both"/>
      </w:pPr>
      <w:r>
        <w:t xml:space="preserve">Στόχος  της υλοποίησης του έργου είναι η αύξηση της χρηστικότητας από τους κατοίκους και τους επισκέπτες , και η γενικότερη αισθητική και λειτουργική αναβάθμιση των δύο περιοχών. </w:t>
      </w:r>
    </w:p>
    <w:p w:rsidR="003A3A44" w:rsidRDefault="003A3A44" w:rsidP="00B47B91">
      <w:pPr>
        <w:jc w:val="both"/>
      </w:pPr>
      <w:r>
        <w:t xml:space="preserve">Το συγκεκριμένο έργο </w:t>
      </w:r>
      <w:r>
        <w:rPr>
          <w:u w:val="single"/>
        </w:rPr>
        <w:t xml:space="preserve">«Ολοκληρωμένα έργα αναπλάσεων κοινόχρηστων χώρων στις θέσεις, πλατεία Αγίας Θεοδώρας στην πόλη της Άρτας και πλατεία Ροδαυγής του Δήμου </w:t>
      </w:r>
      <w:proofErr w:type="spellStart"/>
      <w:r>
        <w:rPr>
          <w:u w:val="single"/>
        </w:rPr>
        <w:t>Αρταίων</w:t>
      </w:r>
      <w:proofErr w:type="spellEnd"/>
      <w:r>
        <w:rPr>
          <w:u w:val="single"/>
        </w:rPr>
        <w:t xml:space="preserve">» </w:t>
      </w:r>
      <w:r>
        <w:t xml:space="preserve"> αποτελείται από δύο τμήματα.</w:t>
      </w:r>
    </w:p>
    <w:p w:rsidR="003A3A44" w:rsidRDefault="003A3A44" w:rsidP="00B47B91">
      <w:pPr>
        <w:jc w:val="both"/>
      </w:pPr>
      <w:r>
        <w:t>Το</w:t>
      </w:r>
      <w:r>
        <w:rPr>
          <w:b/>
        </w:rPr>
        <w:t xml:space="preserve"> Τμήμα Α «Διαμόρφωση πλατείας Αγίας Θεοδώρας» </w:t>
      </w:r>
      <w:r>
        <w:t xml:space="preserve">και </w:t>
      </w:r>
      <w:r>
        <w:rPr>
          <w:b/>
        </w:rPr>
        <w:t xml:space="preserve">Τμήμα Β «Ανάπλαση κοινόχρηστων χώρων και υποδομών αναψυχής εντός οικισμού Ροδαυγής της Τ.Κ. Ροδαυγής του Δήμου </w:t>
      </w:r>
      <w:proofErr w:type="spellStart"/>
      <w:r>
        <w:rPr>
          <w:b/>
        </w:rPr>
        <w:t>Αρταίων</w:t>
      </w:r>
      <w:proofErr w:type="spellEnd"/>
      <w:r>
        <w:rPr>
          <w:b/>
        </w:rPr>
        <w:t>»</w:t>
      </w:r>
    </w:p>
    <w:p w:rsidR="003A3A44" w:rsidRDefault="003A3A44" w:rsidP="00B47B91">
      <w:pPr>
        <w:jc w:val="both"/>
      </w:pPr>
    </w:p>
    <w:p w:rsidR="003A3A44" w:rsidRDefault="003A3A44" w:rsidP="00B47B91">
      <w:pPr>
        <w:jc w:val="both"/>
      </w:pPr>
    </w:p>
    <w:p w:rsidR="003A3A44" w:rsidRDefault="003A3A44" w:rsidP="00B47B91">
      <w:pPr>
        <w:jc w:val="both"/>
      </w:pPr>
      <w:r>
        <w:rPr>
          <w:b/>
        </w:rPr>
        <w:t>Επισημαίνεται</w:t>
      </w:r>
      <w:r>
        <w:t xml:space="preserve"> ότι, το 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 Δυνατότητα μεταβολής υφίσταται, μόνο υπό τις προϋποθέσεις των άρθρων 132 και 156 ν. 4412/2016. </w:t>
      </w:r>
    </w:p>
    <w:p w:rsidR="003A3A44" w:rsidRDefault="003A3A44" w:rsidP="00B47B91">
      <w:pPr>
        <w:jc w:val="both"/>
      </w:pPr>
      <w:r>
        <w:t xml:space="preserve">Επιτρέπεται η χρήση των «επί έλασσον» δαπανών </w:t>
      </w:r>
      <w:r>
        <w:rPr>
          <w:u w:val="single"/>
        </w:rPr>
        <w:t>με τους ακόλουθους όρους και περιορισμούς</w:t>
      </w:r>
      <w:r>
        <w:t>:</w:t>
      </w:r>
    </w:p>
    <w:p w:rsidR="003A3A44" w:rsidRDefault="003A3A44" w:rsidP="00B47B91">
      <w:pPr>
        <w:jc w:val="both"/>
      </w:pPr>
      <w:r>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rsidR="003A3A44" w:rsidRDefault="003A3A44" w:rsidP="00B47B91">
      <w:pPr>
        <w:jc w:val="both"/>
      </w:pPr>
      <w:r>
        <w:t>Δεν θίγεται η πληρότητα, ποιότητα και λειτουργικότητα του έργου. </w:t>
      </w:r>
    </w:p>
    <w:p w:rsidR="003A3A44" w:rsidRDefault="003A3A44" w:rsidP="00B47B91">
      <w:pPr>
        <w:jc w:val="both"/>
      </w:pPr>
      <w:r>
        <w:t>Δεν χρησιμοποιείται για την πληρωμή νέων εργασιών που δεν υπήρχαν στην αρχική σύμβαση. </w:t>
      </w:r>
    </w:p>
    <w:p w:rsidR="003A3A44" w:rsidRDefault="003A3A44" w:rsidP="00B47B91">
      <w:pPr>
        <w:jc w:val="both"/>
      </w:pPr>
      <w:r>
        <w:t xml:space="preserve">Δεν υπερβαίνει η δαπάνη αυτή, κατά τον τελικό εγκεκριμένο Ανακεφαλαιωτικό Πίνακα Εργασιών του έργου, ποσοστό είκοσι τοις εκατό (20%) της συμβατικής </w:t>
      </w:r>
      <w:r>
        <w:lastRenderedPageBreak/>
        <w:t>δαπάνης ομάδας 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br/>
        <w:t>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r>
        <w:br/>
        <w:t xml:space="preserve">Ο προϋπολογισμός των έργων στα οποία εφαρμόζεται η παράγραφος αυτή αναλύεται σε </w:t>
      </w:r>
      <w:proofErr w:type="spellStart"/>
      <w:r>
        <w:t>Οομάδες</w:t>
      </w:r>
      <w:proofErr w:type="spellEnd"/>
      <w:r>
        <w:t xml:space="preserve">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απόφαση του Υπουργού Υποδομών και Μεταφορών, η οποία μετά την έκδοσή της θα έχει εφαρμογή σε όλα τα ως άνω έργα, προσδιορίζονται οι ομάδες εργασιών ανά κατηγορία έργων.</w:t>
      </w:r>
    </w:p>
    <w:p w:rsidR="003A3A44" w:rsidRDefault="003A3A44" w:rsidP="00B47B91">
      <w:pPr>
        <w:jc w:val="both"/>
        <w:rPr>
          <w:rFonts w:cs="Arial"/>
        </w:rPr>
      </w:pPr>
      <w:r>
        <w:rPr>
          <w:rFonts w:cs="Arial"/>
        </w:rPr>
        <w:t>Οι ομάδες των εργασιών πού προβλέπεται να γίνουν είναι:</w:t>
      </w:r>
    </w:p>
    <w:p w:rsidR="003A3A44" w:rsidRDefault="003A3A44" w:rsidP="00B47B91">
      <w:pPr>
        <w:jc w:val="both"/>
        <w:rPr>
          <w:rFonts w:cs="Arial"/>
        </w:rPr>
      </w:pPr>
    </w:p>
    <w:p w:rsidR="003A3A44" w:rsidRPr="00B47B91" w:rsidRDefault="003A3A44" w:rsidP="00B47B91">
      <w:pPr>
        <w:jc w:val="both"/>
        <w:rPr>
          <w:rFonts w:cs="Arial"/>
          <w:u w:val="single"/>
        </w:rPr>
      </w:pPr>
      <w:r w:rsidRPr="00B47B91">
        <w:rPr>
          <w:rFonts w:cs="Arial"/>
          <w:u w:val="single"/>
        </w:rPr>
        <w:t xml:space="preserve">Ομάδα Α. </w:t>
      </w:r>
      <w:r w:rsidRPr="00B47B91">
        <w:rPr>
          <w:u w:val="single"/>
        </w:rPr>
        <w:t>Χωματουργικά - Καθαιρέσεις</w:t>
      </w:r>
    </w:p>
    <w:p w:rsidR="003A3A44" w:rsidRPr="00B47B91" w:rsidRDefault="003A3A44" w:rsidP="00B47B91">
      <w:pPr>
        <w:jc w:val="both"/>
        <w:rPr>
          <w:rFonts w:cs="Arial"/>
          <w:u w:val="single"/>
        </w:rPr>
      </w:pPr>
      <w:r w:rsidRPr="00B47B91">
        <w:rPr>
          <w:rFonts w:cs="Arial"/>
          <w:u w:val="single"/>
        </w:rPr>
        <w:t xml:space="preserve">Ομάδα Β. </w:t>
      </w:r>
      <w:r w:rsidRPr="00B47B91">
        <w:rPr>
          <w:u w:val="single"/>
        </w:rPr>
        <w:t>Σκυροδέματα</w:t>
      </w:r>
    </w:p>
    <w:p w:rsidR="003A3A44" w:rsidRPr="00B47B91" w:rsidRDefault="003A3A44" w:rsidP="00B47B91">
      <w:pPr>
        <w:jc w:val="both"/>
        <w:rPr>
          <w:u w:val="single"/>
        </w:rPr>
      </w:pPr>
      <w:r w:rsidRPr="00B47B91">
        <w:rPr>
          <w:rFonts w:cs="Arial"/>
          <w:u w:val="single"/>
        </w:rPr>
        <w:t xml:space="preserve">Ομάδα Γ. </w:t>
      </w:r>
      <w:r w:rsidRPr="00B47B91">
        <w:rPr>
          <w:u w:val="single"/>
        </w:rPr>
        <w:t>Τοιχοποιίες</w:t>
      </w:r>
    </w:p>
    <w:p w:rsidR="003A3A44" w:rsidRPr="00B47B91" w:rsidRDefault="003A3A44" w:rsidP="00B47B91">
      <w:pPr>
        <w:jc w:val="both"/>
        <w:rPr>
          <w:u w:val="single"/>
        </w:rPr>
      </w:pPr>
      <w:r w:rsidRPr="00B47B91">
        <w:rPr>
          <w:rFonts w:cs="Arial"/>
          <w:u w:val="single"/>
        </w:rPr>
        <w:t xml:space="preserve">Ομάδα Δ. </w:t>
      </w:r>
      <w:r w:rsidRPr="00B47B91">
        <w:rPr>
          <w:u w:val="single"/>
        </w:rPr>
        <w:t>Δίκτυα</w:t>
      </w:r>
    </w:p>
    <w:p w:rsidR="003A3A44" w:rsidRPr="00B47B91" w:rsidRDefault="003A3A44" w:rsidP="00B47B91">
      <w:pPr>
        <w:jc w:val="both"/>
        <w:rPr>
          <w:u w:val="single"/>
        </w:rPr>
      </w:pPr>
      <w:r w:rsidRPr="00B47B91">
        <w:rPr>
          <w:rFonts w:cs="Arial"/>
          <w:u w:val="single"/>
        </w:rPr>
        <w:t>Ομάδα Ε. Επενδύσεις - Επιστρώσεις</w:t>
      </w:r>
    </w:p>
    <w:p w:rsidR="003A3A44" w:rsidRPr="00B47B91" w:rsidRDefault="003A3A44" w:rsidP="00B47B91">
      <w:pPr>
        <w:jc w:val="both"/>
        <w:rPr>
          <w:u w:val="single"/>
        </w:rPr>
      </w:pPr>
      <w:r w:rsidRPr="00B47B91">
        <w:rPr>
          <w:u w:val="single"/>
        </w:rPr>
        <w:t>Ομάδα ΣΤ. Κατασκευές ξύλινες - μεταλλικές</w:t>
      </w:r>
    </w:p>
    <w:p w:rsidR="003A3A44" w:rsidRPr="00B47B91" w:rsidRDefault="003A3A44" w:rsidP="00B47B91">
      <w:pPr>
        <w:jc w:val="both"/>
        <w:rPr>
          <w:u w:val="single"/>
        </w:rPr>
      </w:pPr>
      <w:r w:rsidRPr="00B47B91">
        <w:rPr>
          <w:rFonts w:cs="Arial"/>
          <w:u w:val="single"/>
        </w:rPr>
        <w:t xml:space="preserve">Ομάδα Ζ. </w:t>
      </w:r>
      <w:r w:rsidRPr="00B47B91">
        <w:rPr>
          <w:u w:val="single"/>
        </w:rPr>
        <w:t>Λοιπά – Τελειώματα</w:t>
      </w:r>
    </w:p>
    <w:p w:rsidR="003A3A44" w:rsidRPr="00B47B91" w:rsidRDefault="003A3A44" w:rsidP="00B47B91">
      <w:pPr>
        <w:jc w:val="both"/>
        <w:rPr>
          <w:u w:val="single"/>
        </w:rPr>
      </w:pPr>
      <w:r w:rsidRPr="00B47B91">
        <w:rPr>
          <w:rFonts w:cs="Arial"/>
          <w:u w:val="single"/>
        </w:rPr>
        <w:t>Ομάδα Η. Φυτικό Υλικό</w:t>
      </w:r>
    </w:p>
    <w:p w:rsidR="003A3A44" w:rsidRPr="00B47B91" w:rsidRDefault="003A3A44" w:rsidP="00B47B91">
      <w:pPr>
        <w:jc w:val="both"/>
        <w:rPr>
          <w:u w:val="single"/>
        </w:rPr>
      </w:pPr>
    </w:p>
    <w:p w:rsidR="003A3A44" w:rsidRPr="00B47B91" w:rsidRDefault="003A3A44" w:rsidP="003A3A44">
      <w:pPr>
        <w:rPr>
          <w:rFonts w:cs="Arial"/>
          <w:u w:val="single"/>
        </w:rPr>
      </w:pPr>
    </w:p>
    <w:p w:rsidR="003A3A44" w:rsidRDefault="003A3A44" w:rsidP="003A3A44"/>
    <w:p w:rsidR="003A3A44" w:rsidRDefault="003A3A44" w:rsidP="003A3A44">
      <w:bookmarkStart w:id="14" w:name="_Toc500230595"/>
      <w:r>
        <w:t>Άρθρο 12: Προθεσμία εκτέλεσης του έργου</w:t>
      </w:r>
      <w:bookmarkEnd w:id="14"/>
    </w:p>
    <w:p w:rsidR="003A3A44" w:rsidRDefault="003A3A44" w:rsidP="003A3A44"/>
    <w:p w:rsidR="003A3A44" w:rsidRDefault="003A3A44" w:rsidP="003A3A44">
      <w:r>
        <w:t>Η συνολική προθεσμία ε</w:t>
      </w:r>
      <w:r w:rsidR="006E7EDF">
        <w:t xml:space="preserve">κτέλεσης του έργου, ορίζεται σε </w:t>
      </w:r>
      <w:r w:rsidR="006E7EDF" w:rsidRPr="006E7EDF">
        <w:rPr>
          <w:b/>
        </w:rPr>
        <w:t xml:space="preserve">είκοσι τέσσερες </w:t>
      </w:r>
      <w:r w:rsidRPr="006E7EDF">
        <w:rPr>
          <w:b/>
        </w:rPr>
        <w:t xml:space="preserve"> μήνες</w:t>
      </w:r>
      <w:r w:rsidR="006E7EDF">
        <w:rPr>
          <w:b/>
        </w:rPr>
        <w:t xml:space="preserve"> (2</w:t>
      </w:r>
      <w:r w:rsidRPr="00B47B91">
        <w:rPr>
          <w:b/>
        </w:rPr>
        <w:t>4)..</w:t>
      </w:r>
      <w:r>
        <w:t xml:space="preserve"> από την ημέρα υπογραφής της σύμβασης</w:t>
      </w:r>
      <w:r>
        <w:rPr>
          <w:rStyle w:val="25"/>
          <w:rFonts w:ascii="Cambria" w:hAnsi="Cambria" w:cs="Calibri"/>
          <w:szCs w:val="22"/>
        </w:rPr>
        <w:endnoteReference w:id="34"/>
      </w:r>
      <w:r>
        <w:t xml:space="preserve">. </w:t>
      </w:r>
    </w:p>
    <w:p w:rsidR="003A3A44" w:rsidRDefault="003A3A44" w:rsidP="003A3A44">
      <w:r>
        <w:t xml:space="preserve">Οι αποκλειστικές και ενδεικτικές </w:t>
      </w:r>
      <w:r>
        <w:rPr>
          <w:u w:val="single"/>
        </w:rPr>
        <w:t>τμηματικές προθεσμίες</w:t>
      </w:r>
      <w:r>
        <w:t xml:space="preserve"> του έργου αναφέρονται στην Ε.Σ.Υ.</w:t>
      </w:r>
    </w:p>
    <w:p w:rsidR="003A3A44" w:rsidRDefault="003A3A44" w:rsidP="003A3A44"/>
    <w:p w:rsidR="003A3A44" w:rsidRDefault="003A3A44" w:rsidP="003A3A44"/>
    <w:p w:rsidR="003A3A44" w:rsidRDefault="003A3A44" w:rsidP="003A3A44">
      <w:bookmarkStart w:id="15" w:name="_Toc500230596"/>
      <w:r>
        <w:t>Άρθρο 13: Διαδικασία σύναψης σύμβασης - Όροι υποβολής προσφορών</w:t>
      </w:r>
      <w:bookmarkEnd w:id="15"/>
    </w:p>
    <w:p w:rsidR="003A3A44" w:rsidRDefault="003A3A44" w:rsidP="003A3A44"/>
    <w:p w:rsidR="003A3A44" w:rsidRDefault="003A3A44" w:rsidP="003A3A44">
      <w:pPr>
        <w:rPr>
          <w:rFonts w:eastAsia="Calibri"/>
        </w:rPr>
      </w:pPr>
      <w:r>
        <w:rPr>
          <w:b/>
        </w:rPr>
        <w:t>13.1</w:t>
      </w:r>
      <w:r>
        <w:tab/>
        <w:t>Η επιλογή του Αναδόχου, θα γίνει σύμφωνα με την «ανοικτή διαδικασία» του άρθρου 27 του ν. 4412/2016 και υπό τις προϋποθέσεις του νόμου αυτού.</w:t>
      </w:r>
    </w:p>
    <w:p w:rsidR="003A3A44" w:rsidRDefault="003A3A44" w:rsidP="003A3A44">
      <w:pPr>
        <w:rPr>
          <w:rFonts w:eastAsia="Andale Sans UI"/>
          <w:b/>
        </w:rPr>
      </w:pPr>
      <w:r>
        <w:rPr>
          <w:rFonts w:eastAsia="Calibri"/>
        </w:rPr>
        <w:t xml:space="preserve"> </w:t>
      </w:r>
    </w:p>
    <w:p w:rsidR="003A3A44" w:rsidRDefault="003A3A44" w:rsidP="003A3A44">
      <w:pPr>
        <w:rPr>
          <w:b/>
        </w:rPr>
      </w:pPr>
      <w:r>
        <w:rPr>
          <w:b/>
        </w:rPr>
        <w:t>13.2</w:t>
      </w:r>
      <w:r>
        <w:tab/>
        <w:t xml:space="preserve">Η οικονομική προσφορά των διαγωνιζομένων, θα συνταχθεί και υποβληθεί σύμφωνα με τα οριζόμενα στο άρθρο 95 παρ. 2.(α) του ν. 4412/2016 . </w:t>
      </w:r>
    </w:p>
    <w:p w:rsidR="003A3A44" w:rsidRDefault="003A3A44" w:rsidP="003A3A44">
      <w:pPr>
        <w:rPr>
          <w:b/>
        </w:rPr>
      </w:pPr>
    </w:p>
    <w:p w:rsidR="003A3A44" w:rsidRDefault="003A3A44" w:rsidP="003A3A44">
      <w:r>
        <w:rPr>
          <w:b/>
        </w:rPr>
        <w:t xml:space="preserve">13.3 </w:t>
      </w:r>
      <w:r>
        <w:rPr>
          <w:b/>
        </w:rPr>
        <w:tab/>
      </w:r>
      <w:r>
        <w:t xml:space="preserve">Κάθε προσφέρων μπορεί να υποβάλει μόνο μία προσφορά. </w:t>
      </w:r>
      <w:r>
        <w:rPr>
          <w:rStyle w:val="af6"/>
          <w:rFonts w:ascii="Cambria" w:hAnsi="Cambria" w:cs="Calibri"/>
          <w:szCs w:val="22"/>
        </w:rPr>
        <w:endnoteReference w:id="35"/>
      </w:r>
    </w:p>
    <w:p w:rsidR="003A3A44" w:rsidRDefault="003A3A44" w:rsidP="003A3A44">
      <w:pPr>
        <w:rPr>
          <w:b/>
          <w:bCs/>
        </w:rPr>
      </w:pPr>
      <w:r>
        <w:tab/>
      </w:r>
    </w:p>
    <w:p w:rsidR="003A3A44" w:rsidRDefault="003A3A44" w:rsidP="003A3A44">
      <w:r>
        <w:rPr>
          <w:b/>
          <w:bCs/>
        </w:rPr>
        <w:t xml:space="preserve">13.4 </w:t>
      </w:r>
      <w:r>
        <w:tab/>
        <w:t>Δεν επιτρέπεται η υποβολή εναλλακτικών προσφορών.</w:t>
      </w:r>
      <w:r>
        <w:rPr>
          <w:rStyle w:val="25"/>
          <w:rFonts w:ascii="Cambria" w:hAnsi="Cambria" w:cs="Calibri"/>
          <w:szCs w:val="22"/>
        </w:rPr>
        <w:endnoteReference w:id="36"/>
      </w:r>
    </w:p>
    <w:p w:rsidR="003A3A44" w:rsidRDefault="003A3A44" w:rsidP="003A3A44"/>
    <w:p w:rsidR="003A3A44" w:rsidRDefault="003A3A44" w:rsidP="003A3A44">
      <w:r>
        <w:rPr>
          <w:b/>
        </w:rPr>
        <w:t>13.5</w:t>
      </w:r>
      <w:r>
        <w:tab/>
        <w:t>Δε γίνονται δεκτές προσφορές για μέρος του αντικειμένου της σύμβασης.</w:t>
      </w:r>
    </w:p>
    <w:p w:rsidR="003A3A44" w:rsidRDefault="003A3A44" w:rsidP="003A3A44"/>
    <w:p w:rsidR="003A3A44" w:rsidRDefault="003A3A44" w:rsidP="003A3A44">
      <w:pPr>
        <w:rPr>
          <w:i/>
          <w:iCs/>
        </w:rPr>
      </w:pPr>
    </w:p>
    <w:p w:rsidR="003A3A44" w:rsidRDefault="003A3A44" w:rsidP="003A3A44">
      <w:pPr>
        <w:rPr>
          <w:i/>
          <w:iCs/>
        </w:rPr>
      </w:pPr>
    </w:p>
    <w:p w:rsidR="003A3A44" w:rsidRDefault="003A3A44" w:rsidP="003A3A44">
      <w:bookmarkStart w:id="16" w:name="_Toc500230597"/>
      <w:r>
        <w:t>Άρθρο 14: Κριτήριο Ανάθεσης</w:t>
      </w:r>
      <w:bookmarkEnd w:id="16"/>
    </w:p>
    <w:p w:rsidR="003A3A44" w:rsidRDefault="003A3A44" w:rsidP="003A3A44"/>
    <w:p w:rsidR="003A3A44" w:rsidRDefault="003A3A44" w:rsidP="003A3A44">
      <w:r>
        <w:t>Κριτήριο για την ανάθεση της σύμβασης είναι η πλέον συμφέρουσα από οικονομική άποψη προσφορά μόνο βάσει τιμής (χαμηλότερη τιμή).</w:t>
      </w:r>
    </w:p>
    <w:p w:rsidR="003A3A44" w:rsidRDefault="003A3A44" w:rsidP="003A3A44"/>
    <w:p w:rsidR="003A3A44" w:rsidRDefault="003A3A44" w:rsidP="003A3A44"/>
    <w:p w:rsidR="003A3A44" w:rsidRDefault="003A3A44" w:rsidP="003A3A44">
      <w:pPr>
        <w:rPr>
          <w:u w:val="single"/>
        </w:rPr>
      </w:pPr>
      <w:bookmarkStart w:id="17" w:name="_Toc500230598"/>
      <w:r>
        <w:t>Άρθρο 15: Εγγύηση συμμετοχής</w:t>
      </w:r>
      <w:bookmarkEnd w:id="17"/>
      <w:r>
        <w:t xml:space="preserve"> </w:t>
      </w:r>
    </w:p>
    <w:p w:rsidR="003A3A44" w:rsidRDefault="003A3A44" w:rsidP="003A3A44">
      <w:pPr>
        <w:rPr>
          <w:u w:val="single"/>
        </w:rPr>
      </w:pPr>
    </w:p>
    <w:p w:rsidR="003A3A44" w:rsidRDefault="003A3A44" w:rsidP="00B47B91">
      <w:pPr>
        <w:jc w:val="both"/>
      </w:pPr>
      <w:r>
        <w:rPr>
          <w:b/>
        </w:rPr>
        <w:t>15.1</w:t>
      </w:r>
      <w:r>
        <w:tab/>
        <w:t>Για την συμμετοχή στον διαγωνισμό απαιτείται η κατάθεση από τους συμμετέχοντες οικονομικούς φορείς, κατά τους όρους της παρ. 1 α) του άρθρου 72</w:t>
      </w:r>
      <w:r>
        <w:rPr>
          <w:rStyle w:val="af7"/>
          <w:rFonts w:ascii="Cambria" w:hAnsi="Cambria" w:cs="Calibri"/>
          <w:szCs w:val="22"/>
        </w:rPr>
        <w:t xml:space="preserve"> </w:t>
      </w:r>
      <w:r>
        <w:t xml:space="preserve">του ν. 4412/2016, εγγυητικής επιστολής συμμετοχής, που ανέρχεται στο ποσό των </w:t>
      </w:r>
      <w:r w:rsidRPr="00B47B91">
        <w:t>…</w:t>
      </w:r>
      <w:r w:rsidRPr="00B47B91">
        <w:rPr>
          <w:b/>
        </w:rPr>
        <w:t>11.549,00</w:t>
      </w:r>
      <w:r w:rsidRPr="00B47B91">
        <w:t>…</w:t>
      </w:r>
      <w:r>
        <w:t xml:space="preserve"> ευρώ. </w:t>
      </w:r>
      <w:r>
        <w:rPr>
          <w:rStyle w:val="25"/>
          <w:rFonts w:ascii="Cambria" w:hAnsi="Cambria" w:cs="Calibri"/>
          <w:szCs w:val="22"/>
        </w:rPr>
        <w:endnoteReference w:id="37"/>
      </w:r>
    </w:p>
    <w:p w:rsidR="003A3A44" w:rsidRDefault="003A3A44" w:rsidP="00B47B91">
      <w:pPr>
        <w:jc w:val="both"/>
        <w:rPr>
          <w:b/>
        </w:rPr>
      </w:pPr>
      <w:r>
        <w:tab/>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r>
        <w:rPr>
          <w:b/>
          <w:bCs/>
        </w:rPr>
        <w:t>.</w:t>
      </w:r>
    </w:p>
    <w:p w:rsidR="003A3A44" w:rsidRDefault="003A3A44" w:rsidP="00B47B91">
      <w:pPr>
        <w:jc w:val="both"/>
        <w:rPr>
          <w:b/>
        </w:rPr>
      </w:pPr>
    </w:p>
    <w:p w:rsidR="003A3A44" w:rsidRDefault="003A3A44" w:rsidP="00B47B91">
      <w:pPr>
        <w:jc w:val="both"/>
      </w:pPr>
      <w:r>
        <w:rPr>
          <w:b/>
        </w:rPr>
        <w:t>15.2</w:t>
      </w:r>
      <w:r>
        <w:tab/>
        <w:t xml:space="preserve">Οι εγγυητικές επιστολές συμμετοχής περιλαμβάνουν, σύμφωνα με το άρθρο 72 παρ. 4 του ν. 4412/2016, κατ’ ελάχιστον τα ακόλουθα στοιχεία : </w:t>
      </w:r>
    </w:p>
    <w:p w:rsidR="003A3A44" w:rsidRDefault="003A3A44" w:rsidP="00B47B91">
      <w:pPr>
        <w:jc w:val="both"/>
      </w:pPr>
      <w:r>
        <w:tab/>
        <w:t xml:space="preserve">α) την ημερομηνία έκδοσης, </w:t>
      </w:r>
    </w:p>
    <w:p w:rsidR="003A3A44" w:rsidRDefault="003A3A44" w:rsidP="00B47B91">
      <w:pPr>
        <w:jc w:val="both"/>
      </w:pPr>
      <w:r>
        <w:tab/>
        <w:t xml:space="preserve">β) τον εκδότη, </w:t>
      </w:r>
    </w:p>
    <w:p w:rsidR="003A3A44" w:rsidRDefault="003A3A44" w:rsidP="00B47B91">
      <w:pPr>
        <w:jc w:val="both"/>
      </w:pPr>
      <w:r>
        <w:tab/>
        <w:t xml:space="preserve">γ) τον κύριο του έργου ή το φορέα κατασκευής του έργου Δήμου </w:t>
      </w:r>
      <w:proofErr w:type="spellStart"/>
      <w:r>
        <w:t>Αρταίων</w:t>
      </w:r>
      <w:proofErr w:type="spellEnd"/>
      <w:r>
        <w:t xml:space="preserve">  προς τον οποίο απευθύνονται, </w:t>
      </w:r>
    </w:p>
    <w:p w:rsidR="003A3A44" w:rsidRDefault="003A3A44" w:rsidP="00B47B91">
      <w:pPr>
        <w:jc w:val="both"/>
      </w:pPr>
      <w:r>
        <w:tab/>
        <w:t xml:space="preserve">δ) τον αριθμό της εγγύησης, </w:t>
      </w:r>
    </w:p>
    <w:p w:rsidR="003A3A44" w:rsidRDefault="003A3A44" w:rsidP="00B47B91">
      <w:pPr>
        <w:jc w:val="both"/>
      </w:pPr>
      <w:r>
        <w:tab/>
        <w:t xml:space="preserve">ε) το ποσό που καλύπτει η εγγύηση, </w:t>
      </w:r>
    </w:p>
    <w:p w:rsidR="003A3A44" w:rsidRDefault="003A3A44" w:rsidP="00B47B91">
      <w:pPr>
        <w:jc w:val="both"/>
      </w:pPr>
      <w:r>
        <w:tab/>
        <w:t xml:space="preserve">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w:t>
      </w:r>
    </w:p>
    <w:p w:rsidR="003A3A44" w:rsidRDefault="003A3A44" w:rsidP="00B47B91">
      <w:pPr>
        <w:jc w:val="both"/>
      </w:pPr>
      <w:r>
        <w:tab/>
        <w:t xml:space="preserve">ζ) τους όρους ότι: αα) η εγγύηση παρέχεται ανέκκλητα και ανεπιφύλακτα, ο δε εκδότης παραιτείται του δικαιώματος της διαιρέσεως και της </w:t>
      </w:r>
      <w:proofErr w:type="spellStart"/>
      <w:r>
        <w:t>διζήσεως</w:t>
      </w:r>
      <w:proofErr w:type="spellEnd"/>
      <w:r>
        <w:t xml:space="preserve">, και </w:t>
      </w:r>
      <w:proofErr w:type="spellStart"/>
      <w:r>
        <w:t>ββ</w:t>
      </w:r>
      <w:proofErr w:type="spellEnd"/>
      <w:r>
        <w:t xml:space="preserve">) ότι σε περίπτωση κατάπτωσης αυτής, το ποσό της κατάπτωσης υπόκειται στο εκάστοτε ισχύον τέλος χαρτοσήμου, </w:t>
      </w:r>
    </w:p>
    <w:p w:rsidR="003A3A44" w:rsidRDefault="003A3A44" w:rsidP="00B47B91">
      <w:pPr>
        <w:jc w:val="both"/>
      </w:pPr>
      <w:r>
        <w:tab/>
        <w:t xml:space="preserve">η) τα στοιχεία της διακήρυξης (αριθμός, έτος, τίτλος έργου ) και την  καταληκτική ημερομηνία υποβολής προσφορών, </w:t>
      </w:r>
    </w:p>
    <w:p w:rsidR="003A3A44" w:rsidRDefault="003A3A44" w:rsidP="00B47B91">
      <w:pPr>
        <w:jc w:val="both"/>
      </w:pPr>
      <w:r>
        <w:tab/>
        <w:t xml:space="preserve">θ) την ημερομηνία λήξης ή τον χρόνο ισχύος της εγγύησης, </w:t>
      </w:r>
    </w:p>
    <w:p w:rsidR="003A3A44" w:rsidRDefault="003A3A44" w:rsidP="00B47B91">
      <w:pPr>
        <w:jc w:val="both"/>
      </w:pPr>
      <w:r>
        <w:tab/>
        <w:t xml:space="preserve">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w:t>
      </w:r>
    </w:p>
    <w:p w:rsidR="003A3A44" w:rsidRDefault="003A3A44" w:rsidP="00B47B91">
      <w:pPr>
        <w:jc w:val="both"/>
      </w:pPr>
      <w:r>
        <w:t>(Στο σημείο αυτό γίνεται παραπομπή στα σχετικά υποδείγματα, εφόσον υπάρχουν).</w:t>
      </w:r>
    </w:p>
    <w:p w:rsidR="003A3A44" w:rsidRDefault="003A3A44" w:rsidP="00B47B91">
      <w:pPr>
        <w:jc w:val="both"/>
      </w:pPr>
    </w:p>
    <w:p w:rsidR="003A3A44" w:rsidRDefault="003A3A44" w:rsidP="00B47B91">
      <w:pPr>
        <w:jc w:val="both"/>
      </w:pPr>
      <w:r>
        <w:rPr>
          <w:b/>
        </w:rPr>
        <w:t>15.3</w:t>
      </w:r>
      <w:r>
        <w:rPr>
          <w:b/>
        </w:rPr>
        <w:tab/>
      </w:r>
      <w:r>
        <w:t>Η εγγύηση συμμετοχής πρέπει να ισχύει τουλάχιστον για τριάντα (30) ημέρες μετά τη λήξη του χρόνου ισχύος της προσφοράς του άρθρου 19 της παρούσας, ήτοι μέχρι ....................,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3A3A44" w:rsidRDefault="003A3A44" w:rsidP="00B47B91">
      <w:pPr>
        <w:jc w:val="both"/>
      </w:pPr>
    </w:p>
    <w:p w:rsidR="003A3A44" w:rsidRDefault="003A3A44" w:rsidP="00B47B91">
      <w:pPr>
        <w:jc w:val="both"/>
      </w:pPr>
      <w:r>
        <w:rPr>
          <w:rStyle w:val="17"/>
          <w:rFonts w:ascii="Cambria" w:hAnsi="Cambria" w:cs="Calibri"/>
          <w:b/>
          <w:szCs w:val="22"/>
        </w:rPr>
        <w:t>15.4</w:t>
      </w:r>
      <w:r>
        <w:rPr>
          <w:rStyle w:val="17"/>
          <w:rFonts w:ascii="Cambria" w:hAnsi="Cambria" w:cs="Calibri"/>
          <w:b/>
          <w:szCs w:val="22"/>
        </w:rPr>
        <w:tab/>
      </w:r>
      <w:r>
        <w:t xml:space="preserve">Η εγγύηση συμμετοχής καταπίπτει, υπέρ του κυρίου του έργου, μετά από γνώμη του Τεχνικού Συμβουλίου αν ο προσφέρων αποσύρει την προσφορά του κατά </w:t>
      </w:r>
      <w:r>
        <w:lastRenderedPageBreak/>
        <w:t>τη διάρκεια ισχύος αυτής και στις περιπτώσεις του άρθρου 4.2 της παρούσας.</w:t>
      </w:r>
      <w:r>
        <w:br/>
        <w:t>Η ένσταση του αναδόχου κατά της αποφάσεως δεν αναστέλλει την είσπραξη του ποσού της εγγυήσεως.</w:t>
      </w:r>
    </w:p>
    <w:p w:rsidR="003A3A44" w:rsidRDefault="003A3A44" w:rsidP="00B47B91">
      <w:pPr>
        <w:jc w:val="both"/>
        <w:rPr>
          <w:b/>
        </w:rPr>
      </w:pPr>
    </w:p>
    <w:p w:rsidR="003A3A44" w:rsidRDefault="003A3A44" w:rsidP="00B47B91">
      <w:pPr>
        <w:jc w:val="both"/>
        <w:rPr>
          <w:b/>
        </w:rPr>
      </w:pPr>
      <w:r>
        <w:rPr>
          <w:b/>
        </w:rPr>
        <w:t>15.5</w:t>
      </w:r>
      <w:r>
        <w:t xml:space="preserve"> </w:t>
      </w:r>
      <w:r>
        <w:tab/>
        <w:t>Η εγγύηση συμμετοχής επιστρέφεται στον ανάδοχο με την προσκόμιση της εγγύησης</w:t>
      </w:r>
    </w:p>
    <w:p w:rsidR="003A3A44" w:rsidRDefault="003A3A44" w:rsidP="00B47B91">
      <w:pPr>
        <w:jc w:val="both"/>
      </w:pPr>
      <w:r>
        <w:rPr>
          <w:b/>
        </w:rPr>
        <w:tab/>
      </w:r>
      <w:r>
        <w:t>καλής εκτέλεσης.</w:t>
      </w:r>
    </w:p>
    <w:p w:rsidR="003A3A44" w:rsidRDefault="003A3A44" w:rsidP="00B47B91">
      <w:pPr>
        <w:jc w:val="both"/>
        <w:rPr>
          <w:bCs/>
        </w:rPr>
      </w:pPr>
      <w:r>
        <w:tab/>
        <w:t xml:space="preserve">Η εγγύηση συμμετοχής επιστρέφεται στους λοιπούς προσφέροντες, σύμφωνα με τα ειδικότερα οριζόμενα στο άρθρο 72 του ν. 4412/2016 </w:t>
      </w:r>
      <w:r>
        <w:rPr>
          <w:vertAlign w:val="superscript"/>
          <w:lang w:bidi="en-US"/>
        </w:rPr>
        <w:endnoteReference w:id="38"/>
      </w:r>
      <w:r>
        <w:rPr>
          <w:lang w:bidi="en-US"/>
        </w:rPr>
        <w:t>.</w:t>
      </w:r>
    </w:p>
    <w:p w:rsidR="003A3A44" w:rsidRDefault="003A3A44" w:rsidP="00B47B91">
      <w:pPr>
        <w:jc w:val="both"/>
        <w:rPr>
          <w:bCs/>
        </w:rPr>
      </w:pPr>
    </w:p>
    <w:p w:rsidR="003A3A44" w:rsidRDefault="003A3A44" w:rsidP="00B47B91">
      <w:pPr>
        <w:jc w:val="both"/>
      </w:pPr>
      <w:bookmarkStart w:id="18" w:name="_Toc500230599"/>
      <w:r>
        <w:t>Άρθρο 16: Χορήγηση Προκαταβολής – Ρήτρα πρόσθετης καταβολής (Πριμ)</w:t>
      </w:r>
      <w:r>
        <w:rPr>
          <w:rStyle w:val="25"/>
          <w:rFonts w:ascii="Cambria" w:hAnsi="Cambria" w:cs="Calibri"/>
          <w:sz w:val="22"/>
          <w:szCs w:val="22"/>
        </w:rPr>
        <w:endnoteReference w:id="39"/>
      </w:r>
      <w:bookmarkEnd w:id="18"/>
    </w:p>
    <w:p w:rsidR="003A3A44" w:rsidRDefault="003A3A44" w:rsidP="00B47B91">
      <w:pPr>
        <w:jc w:val="both"/>
      </w:pPr>
    </w:p>
    <w:p w:rsidR="003A3A44" w:rsidRDefault="003A3A44" w:rsidP="00B47B91">
      <w:pPr>
        <w:jc w:val="both"/>
      </w:pPr>
      <w:r>
        <w:rPr>
          <w:b/>
        </w:rPr>
        <w:t>16.1</w:t>
      </w:r>
      <w:r>
        <w:rPr>
          <w:b/>
        </w:rPr>
        <w:tab/>
      </w:r>
      <w:r>
        <w:t>…Δεν…</w:t>
      </w:r>
      <w:r>
        <w:rPr>
          <w:rStyle w:val="25"/>
          <w:rFonts w:ascii="Cambria" w:hAnsi="Cambria" w:cs="Calibri"/>
          <w:szCs w:val="22"/>
        </w:rPr>
        <w:endnoteReference w:id="40"/>
      </w:r>
      <w:r>
        <w:t xml:space="preserve">  προβλέπεται η χορήγηση προκαταβολής στον Ανάδοχο.</w:t>
      </w:r>
      <w:r>
        <w:rPr>
          <w:rStyle w:val="25"/>
          <w:rFonts w:ascii="Cambria" w:hAnsi="Cambria" w:cs="Calibri"/>
          <w:szCs w:val="22"/>
        </w:rPr>
        <w:endnoteReference w:id="41"/>
      </w:r>
    </w:p>
    <w:p w:rsidR="003A3A44" w:rsidRDefault="003A3A44" w:rsidP="00B47B91">
      <w:pPr>
        <w:jc w:val="both"/>
      </w:pPr>
    </w:p>
    <w:p w:rsidR="003A3A44" w:rsidRDefault="003A3A44" w:rsidP="00B47B91">
      <w:pPr>
        <w:jc w:val="both"/>
      </w:pPr>
      <w:r>
        <w:rPr>
          <w:rFonts w:eastAsia="Calibri"/>
        </w:rPr>
        <w:t>Δεν</w:t>
      </w:r>
      <w:r>
        <w:t xml:space="preserve"> προβλέπεται  η πληρωμή πριμ στην παρούσα σύμβαση .</w:t>
      </w:r>
    </w:p>
    <w:p w:rsidR="003A3A44" w:rsidRDefault="003A3A44" w:rsidP="00B47B91">
      <w:pPr>
        <w:jc w:val="both"/>
      </w:pPr>
    </w:p>
    <w:p w:rsidR="003A3A44" w:rsidRDefault="003A3A44" w:rsidP="00B47B91">
      <w:pPr>
        <w:jc w:val="both"/>
      </w:pPr>
    </w:p>
    <w:p w:rsidR="003A3A44" w:rsidRDefault="003A3A44" w:rsidP="00B47B91">
      <w:pPr>
        <w:jc w:val="both"/>
      </w:pPr>
      <w:bookmarkStart w:id="19" w:name="_Toc500230600"/>
      <w:r>
        <w:t>Άρθρο 17:  Εγγυήσεις καλής εκτέλεσης και λειτουργίας του έργου</w:t>
      </w:r>
      <w:bookmarkEnd w:id="19"/>
      <w:r>
        <w:rPr>
          <w:rStyle w:val="af7"/>
          <w:rFonts w:ascii="Cambria" w:hAnsi="Cambria" w:cs="Calibri"/>
          <w:sz w:val="22"/>
          <w:szCs w:val="22"/>
        </w:rPr>
        <w:t xml:space="preserve"> </w:t>
      </w:r>
    </w:p>
    <w:p w:rsidR="003A3A44" w:rsidRDefault="003A3A44" w:rsidP="00B47B91">
      <w:pPr>
        <w:jc w:val="both"/>
      </w:pPr>
    </w:p>
    <w:p w:rsidR="003A3A44" w:rsidRDefault="003A3A44" w:rsidP="00B47B91">
      <w:pPr>
        <w:jc w:val="both"/>
        <w:rPr>
          <w:rStyle w:val="17"/>
          <w:rFonts w:ascii="Cambria" w:hAnsi="Cambria" w:cs="Calibri"/>
          <w:iCs/>
          <w:spacing w:val="5"/>
          <w:sz w:val="22"/>
          <w:szCs w:val="22"/>
        </w:rPr>
      </w:pPr>
      <w:r>
        <w:rPr>
          <w:rStyle w:val="17"/>
          <w:rFonts w:ascii="Cambria" w:hAnsi="Cambria" w:cs="Calibri"/>
          <w:b/>
          <w:iCs/>
          <w:spacing w:val="5"/>
          <w:sz w:val="22"/>
          <w:szCs w:val="22"/>
        </w:rPr>
        <w:t>17.1</w:t>
      </w:r>
      <w:r>
        <w:rPr>
          <w:rStyle w:val="17"/>
          <w:rFonts w:ascii="Cambria" w:hAnsi="Cambria" w:cs="Calibri"/>
          <w:iCs/>
          <w:spacing w:val="5"/>
          <w:sz w:val="22"/>
          <w:szCs w:val="22"/>
        </w:rPr>
        <w:t xml:space="preserve">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 και κατατίθεται πριν ή κατά την υπογραφή της σύμβασης.</w:t>
      </w:r>
      <w:r>
        <w:rPr>
          <w:rStyle w:val="17"/>
          <w:rFonts w:ascii="Cambria" w:hAnsi="Cambria" w:cs="Calibri"/>
          <w:iCs/>
          <w:spacing w:val="5"/>
          <w:sz w:val="22"/>
          <w:szCs w:val="22"/>
        </w:rPr>
        <w:br/>
        <w:t>Η εγγύηση καλής εκτέλεσης καταπίπτει στην περίπτωση παράβασης των όρων της σύμβασης, όπως αυτή ειδικότερα ορίζει.</w:t>
      </w:r>
    </w:p>
    <w:p w:rsidR="003A3A44" w:rsidRDefault="003A3A44" w:rsidP="00B47B91">
      <w:pPr>
        <w:jc w:val="both"/>
        <w:rPr>
          <w:rStyle w:val="17"/>
          <w:rFonts w:ascii="Cambria" w:hAnsi="Cambria" w:cs="Calibri"/>
          <w:iCs/>
          <w:spacing w:val="5"/>
          <w:sz w:val="22"/>
          <w:szCs w:val="22"/>
        </w:rPr>
      </w:pPr>
      <w:r>
        <w:rPr>
          <w:rStyle w:val="17"/>
          <w:rFonts w:ascii="Cambria" w:hAnsi="Cambria" w:cs="Calibri"/>
          <w:iCs/>
          <w:spacing w:val="5"/>
          <w:sz w:val="22"/>
          <w:szCs w:val="22"/>
        </w:rPr>
        <w:t>Σε περίπτωση τροποποίησης της σύμβασης κατά το άρθρο 132 ν. 4412/2016,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χωρίς ΦΠΑ.</w:t>
      </w:r>
    </w:p>
    <w:p w:rsidR="003A3A44" w:rsidRDefault="003A3A44" w:rsidP="00B47B91">
      <w:pPr>
        <w:jc w:val="both"/>
        <w:rPr>
          <w:rStyle w:val="17"/>
          <w:rFonts w:ascii="Cambria" w:hAnsi="Cambria" w:cs="Calibri"/>
          <w:iCs/>
          <w:spacing w:val="5"/>
          <w:sz w:val="22"/>
          <w:szCs w:val="22"/>
        </w:rPr>
      </w:pPr>
      <w:r>
        <w:rPr>
          <w:rStyle w:val="17"/>
          <w:rFonts w:ascii="Cambria" w:hAnsi="Cambria" w:cs="Calibri"/>
          <w:iCs/>
          <w:spacing w:val="5"/>
          <w:sz w:val="22"/>
          <w:szCs w:val="22"/>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rsidR="003A3A44" w:rsidRDefault="003A3A44" w:rsidP="00B47B91">
      <w:pPr>
        <w:jc w:val="both"/>
        <w:rPr>
          <w:rStyle w:val="17"/>
          <w:rFonts w:ascii="Cambria" w:hAnsi="Cambria" w:cs="Calibri"/>
          <w:iCs/>
          <w:spacing w:val="5"/>
          <w:sz w:val="22"/>
          <w:szCs w:val="22"/>
        </w:rPr>
      </w:pPr>
      <w:r>
        <w:rPr>
          <w:rStyle w:val="17"/>
          <w:rFonts w:ascii="Cambria" w:hAnsi="Cambria" w:cs="Calibri"/>
          <w:iCs/>
          <w:spacing w:val="5"/>
          <w:sz w:val="22"/>
          <w:szCs w:val="22"/>
        </w:rPr>
        <w:t>Η εγγύηση καλής εκτέλεσης καταπίπτει υπέρ του κυρίου του έργου, με αιτιολογημένη απόφαση του Προϊσταμένου της Διευθύνουσας Υπηρεσίας, ιδίως μετά την οριστικοποίηση της έκπτωσης του αναδόχου. Η ένσταση του αναδόχου κατά της αποφάσεως δεν αναστέλλει την είσπραξη του ποσού της εγγυήσεως.</w:t>
      </w:r>
    </w:p>
    <w:p w:rsidR="003A3A44" w:rsidRDefault="003A3A44" w:rsidP="00B47B91">
      <w:pPr>
        <w:jc w:val="both"/>
      </w:pPr>
      <w:r>
        <w:rPr>
          <w:rStyle w:val="17"/>
          <w:rFonts w:ascii="Cambria" w:hAnsi="Cambria" w:cs="Calibri"/>
          <w:iCs/>
          <w:spacing w:val="5"/>
          <w:sz w:val="22"/>
          <w:szCs w:val="22"/>
        </w:rPr>
        <w:t xml:space="preserve">Οι εγγυητικές επιστολές καλής εκτέλεσης περιλαμβάνουν κατ’ ελάχιστον τα αναφερόμενα στην παράγραφο 15.2 της παρούσας και επιπρόσθετα, τον αριθμό και τον τίτλο της σχετικής σύμβασης . </w:t>
      </w:r>
    </w:p>
    <w:p w:rsidR="003A3A44" w:rsidRDefault="003A3A44" w:rsidP="00B47B91">
      <w:pPr>
        <w:jc w:val="both"/>
        <w:rPr>
          <w:iCs/>
          <w:spacing w:val="5"/>
        </w:rPr>
      </w:pPr>
    </w:p>
    <w:p w:rsidR="003A3A44" w:rsidRDefault="003A3A44" w:rsidP="00B47B91">
      <w:pPr>
        <w:jc w:val="both"/>
      </w:pPr>
      <w:r>
        <w:rPr>
          <w:b/>
          <w:iCs/>
          <w:spacing w:val="5"/>
        </w:rPr>
        <w:t>17.2</w:t>
      </w:r>
      <w:r>
        <w:rPr>
          <w:iCs/>
          <w:spacing w:val="5"/>
        </w:rPr>
        <w:t xml:space="preserve"> Εγγύηση καλής λειτουργίας </w:t>
      </w:r>
    </w:p>
    <w:p w:rsidR="003A3A44" w:rsidRDefault="003A3A44" w:rsidP="00B47B91">
      <w:pPr>
        <w:jc w:val="both"/>
      </w:pPr>
      <w:r>
        <w:t>..Δεν απαιτείται..</w:t>
      </w:r>
      <w:r>
        <w:rPr>
          <w:rStyle w:val="af6"/>
          <w:rFonts w:ascii="Cambria" w:hAnsi="Cambria" w:cs="Calibri"/>
          <w:sz w:val="22"/>
          <w:szCs w:val="22"/>
        </w:rPr>
        <w:endnoteReference w:id="42"/>
      </w:r>
    </w:p>
    <w:p w:rsidR="003A3A44" w:rsidRDefault="003A3A44" w:rsidP="00B47B91">
      <w:pPr>
        <w:jc w:val="both"/>
        <w:rPr>
          <w:rStyle w:val="17"/>
          <w:rFonts w:ascii="Cambria" w:hAnsi="Cambria" w:cs="Calibri"/>
          <w:sz w:val="22"/>
          <w:szCs w:val="22"/>
        </w:rPr>
      </w:pPr>
    </w:p>
    <w:p w:rsidR="003A3A44" w:rsidRDefault="003A3A44" w:rsidP="00B47B91">
      <w:pPr>
        <w:jc w:val="both"/>
      </w:pPr>
      <w:bookmarkStart w:id="20" w:name="_Toc500230601"/>
      <w:r>
        <w:rPr>
          <w:rStyle w:val="17"/>
          <w:rFonts w:ascii="Cambria" w:hAnsi="Cambria" w:cs="Calibri"/>
          <w:sz w:val="22"/>
          <w:szCs w:val="22"/>
        </w:rPr>
        <w:t>Άρθρο 17Α: Έκδοση εγγυητικών</w:t>
      </w:r>
      <w:bookmarkEnd w:id="20"/>
    </w:p>
    <w:p w:rsidR="003A3A44" w:rsidRDefault="003A3A44" w:rsidP="00B47B91">
      <w:pPr>
        <w:jc w:val="both"/>
      </w:pPr>
    </w:p>
    <w:p w:rsidR="003A3A44" w:rsidRDefault="003A3A44" w:rsidP="00B47B91">
      <w:pPr>
        <w:jc w:val="both"/>
        <w:rPr>
          <w:rStyle w:val="af6"/>
        </w:rPr>
      </w:pPr>
      <w:r>
        <w:rPr>
          <w:b/>
        </w:rPr>
        <w:t>17.Α.1</w:t>
      </w:r>
      <w:r>
        <w:rPr>
          <w:rStyle w:val="17"/>
          <w:rFonts w:ascii="Cambria" w:hAnsi="Cambria" w:cs="Calibri"/>
          <w:iCs/>
          <w:sz w:val="22"/>
          <w:szCs w:val="22"/>
        </w:rPr>
        <w:t xml:space="preserve">. Οι εγγυητικές επιστολές των άρθρων 15, 16 και 17 εκδίδονται από πιστωτικά ιδρύματα που λειτουργούν νόμιμα στα κράτη- μέλη της </w:t>
      </w:r>
      <w:proofErr w:type="spellStart"/>
      <w:r>
        <w:rPr>
          <w:rStyle w:val="17"/>
          <w:rFonts w:ascii="Cambria" w:hAnsi="Cambria" w:cs="Calibri"/>
          <w:iCs/>
          <w:sz w:val="22"/>
          <w:szCs w:val="22"/>
        </w:rPr>
        <w:t>Ενωσης</w:t>
      </w:r>
      <w:proofErr w:type="spellEnd"/>
      <w:r>
        <w:rPr>
          <w:rStyle w:val="17"/>
          <w:rFonts w:ascii="Cambria" w:hAnsi="Cambria" w:cs="Calibri"/>
          <w:iCs/>
          <w:sz w:val="22"/>
          <w:szCs w:val="22"/>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w:t>
      </w:r>
      <w:r>
        <w:rPr>
          <w:rStyle w:val="17"/>
          <w:rFonts w:ascii="Cambria" w:hAnsi="Cambria" w:cs="Calibri"/>
          <w:b/>
          <w:iCs/>
          <w:sz w:val="22"/>
          <w:szCs w:val="22"/>
        </w:rPr>
        <w:t xml:space="preserve">, </w:t>
      </w:r>
      <w:r>
        <w:rPr>
          <w:rStyle w:val="17"/>
          <w:rFonts w:ascii="Cambria" w:hAnsi="Cambria" w:cs="Calibri"/>
          <w:iCs/>
          <w:sz w:val="22"/>
          <w:szCs w:val="22"/>
        </w:rPr>
        <w:t>με παρακατάθεση σε αυτό του αντίστοιχου χρηματικού ποσού.</w:t>
      </w:r>
      <w:r>
        <w:rPr>
          <w:rStyle w:val="17"/>
          <w:rFonts w:ascii="Cambria" w:hAnsi="Cambria" w:cs="Calibri"/>
          <w:b/>
          <w:iCs/>
          <w:sz w:val="22"/>
          <w:szCs w:val="22"/>
        </w:rPr>
        <w:t xml:space="preserve"> </w:t>
      </w:r>
      <w:r>
        <w:rPr>
          <w:rStyle w:val="af6"/>
        </w:rPr>
        <w:endnoteReference w:id="43"/>
      </w:r>
      <w:r>
        <w:rPr>
          <w:rStyle w:val="af6"/>
        </w:rPr>
        <w:t xml:space="preserve"> </w:t>
      </w:r>
    </w:p>
    <w:p w:rsidR="003A3A44" w:rsidRDefault="003A3A44" w:rsidP="00B47B91">
      <w:pPr>
        <w:jc w:val="both"/>
      </w:pPr>
      <w:r>
        <w:rPr>
          <w:rStyle w:val="17"/>
          <w:rFonts w:ascii="Cambria" w:hAnsi="Cambria" w:cs="Calibri"/>
          <w:iCs/>
          <w:sz w:val="22"/>
          <w:szCs w:val="22"/>
        </w:rPr>
        <w:lastRenderedPageBreak/>
        <w:t xml:space="preserve">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3A3A44" w:rsidRDefault="003A3A44" w:rsidP="00B47B91">
      <w:pPr>
        <w:jc w:val="both"/>
      </w:pPr>
    </w:p>
    <w:p w:rsidR="003A3A44" w:rsidRDefault="003A3A44" w:rsidP="00B47B91">
      <w:pPr>
        <w:jc w:val="both"/>
        <w:rPr>
          <w:b/>
          <w:bCs/>
        </w:rPr>
      </w:pPr>
    </w:p>
    <w:p w:rsidR="003A3A44" w:rsidRDefault="003A3A44" w:rsidP="00B47B91">
      <w:pPr>
        <w:jc w:val="both"/>
      </w:pPr>
      <w:r>
        <w:rPr>
          <w:b/>
          <w:bCs/>
        </w:rPr>
        <w:t>17.Α.2</w:t>
      </w:r>
      <w:r>
        <w:rPr>
          <w:rStyle w:val="17"/>
          <w:rFonts w:ascii="Cambria" w:hAnsi="Cambria" w:cs="Calibri"/>
          <w:b/>
          <w:bCs/>
          <w:iCs/>
          <w:szCs w:val="22"/>
        </w:rPr>
        <w:t xml:space="preserve"> </w:t>
      </w:r>
      <w:r>
        <w:rPr>
          <w:rStyle w:val="17"/>
          <w:rFonts w:ascii="Cambria" w:hAnsi="Cambria" w:cs="Calibri"/>
          <w:iCs/>
          <w:szCs w:val="22"/>
        </w:rPr>
        <w:t xml:space="preserve">Οι εγγυητικές επιστολές εκδίδονται κατ’ επιλογή του οικονομικού φορέα/ αναδόχου από </w:t>
      </w:r>
      <w:r>
        <w:rPr>
          <w:rStyle w:val="17"/>
          <w:rFonts w:ascii="Cambria" w:hAnsi="Cambria" w:cs="Calibri"/>
          <w:iCs/>
          <w:szCs w:val="22"/>
          <w:u w:val="single"/>
        </w:rPr>
        <w:t>έναν ή περισσότερους εκδότες της παραπάνω παραγράφου,</w:t>
      </w:r>
      <w:r>
        <w:rPr>
          <w:rStyle w:val="17"/>
          <w:rFonts w:ascii="Cambria" w:hAnsi="Cambria" w:cs="Calibri"/>
          <w:iCs/>
          <w:szCs w:val="22"/>
        </w:rPr>
        <w:t xml:space="preserve"> ανεξαρτήτως του ύψους των.</w:t>
      </w:r>
      <w:r>
        <w:rPr>
          <w:rStyle w:val="17"/>
          <w:rFonts w:ascii="Cambria" w:hAnsi="Cambria" w:cs="Calibri"/>
          <w:i/>
          <w:iCs/>
          <w:szCs w:val="22"/>
        </w:rPr>
        <w:t xml:space="preserve"> </w:t>
      </w:r>
      <w:r>
        <w:t xml:space="preserve"> </w:t>
      </w:r>
    </w:p>
    <w:p w:rsidR="003A3A44" w:rsidRDefault="003A3A44" w:rsidP="00B47B91">
      <w:pPr>
        <w:jc w:val="both"/>
        <w:rPr>
          <w:rFonts w:cs="Tahoma"/>
          <w:lang w:bidi="en-US"/>
        </w:rPr>
      </w:pPr>
      <w:r>
        <w:rPr>
          <w:rFonts w:cs="Cambria"/>
          <w:color w:val="000000"/>
          <w:lang w:bidi="en-US"/>
        </w:rPr>
        <w:t>Εάν η εγγύηση εκδοθεί από αλλοδαπό πιστωτικό ίδρυμα μπορεί να συνταχθεί σε μία από τις επίσημες γλώσσες της Ευρωπαϊκής Ένωσης, αλλά θα συνοδεύεται απαραίτητα από μετάφραση στην ελληνική γλώσσα, σύμφωνα και με τα ειδικότερα οριζόμενα στο άρθρο 6.3. της παρούσας.</w:t>
      </w:r>
    </w:p>
    <w:p w:rsidR="003A3A44" w:rsidRDefault="003A3A44" w:rsidP="00B47B91">
      <w:pPr>
        <w:jc w:val="both"/>
        <w:rPr>
          <w:rFonts w:cs="Tahoma"/>
          <w:lang w:bidi="en-US"/>
        </w:rPr>
      </w:pPr>
    </w:p>
    <w:p w:rsidR="003A3A44" w:rsidRDefault="003A3A44" w:rsidP="00B47B91">
      <w:pPr>
        <w:jc w:val="both"/>
        <w:rPr>
          <w:rFonts w:cs="Cambria"/>
          <w:b/>
          <w:color w:val="000000"/>
          <w:lang w:bidi="en-US"/>
        </w:rPr>
      </w:pPr>
      <w:r>
        <w:rPr>
          <w:rFonts w:cs="Cambria"/>
          <w:color w:val="000000"/>
          <w:lang w:bidi="en-US"/>
        </w:rPr>
        <w:t>Η αναθέτουσα αρχή επικοινωνεί με τους φορείς που φέρονται να έχουν εκδώσει τις εγγυητικές επιστολές, προκειμένου να διαπιστώσει την εγκυρότητά τους</w:t>
      </w:r>
      <w:r>
        <w:rPr>
          <w:rFonts w:cs="Cambria"/>
          <w:color w:val="000000"/>
          <w:vertAlign w:val="superscript"/>
          <w:lang w:bidi="en-US"/>
        </w:rPr>
        <w:endnoteReference w:id="44"/>
      </w:r>
      <w:r>
        <w:rPr>
          <w:rFonts w:cs="Cambria"/>
          <w:color w:val="000000"/>
          <w:lang w:bidi="en-US"/>
        </w:rPr>
        <w:t xml:space="preserve">. </w:t>
      </w:r>
    </w:p>
    <w:p w:rsidR="003A3A44" w:rsidRPr="003A3A44" w:rsidRDefault="003A3A44" w:rsidP="00B47B91">
      <w:pPr>
        <w:jc w:val="both"/>
        <w:rPr>
          <w:rFonts w:eastAsia="Andale Sans UI"/>
          <w:b/>
          <w:bCs/>
        </w:rPr>
      </w:pPr>
    </w:p>
    <w:p w:rsidR="003A3A44" w:rsidRDefault="003A3A44" w:rsidP="00B47B91">
      <w:pPr>
        <w:jc w:val="both"/>
      </w:pPr>
      <w:bookmarkStart w:id="21" w:name="_Toc500230602"/>
      <w:r>
        <w:rPr>
          <w:bCs/>
        </w:rPr>
        <w:t>Άρθρο 18: Ημερομηνία και ώρα  λήξης της προθεσμίας υποβολής των προσφορών-αποσφράγισης</w:t>
      </w:r>
      <w:bookmarkEnd w:id="21"/>
    </w:p>
    <w:p w:rsidR="003A3A44" w:rsidRDefault="003A3A44" w:rsidP="00B47B91">
      <w:pPr>
        <w:jc w:val="both"/>
      </w:pPr>
    </w:p>
    <w:p w:rsidR="003A3A44" w:rsidRDefault="003A3A44" w:rsidP="00B47B91">
      <w:pPr>
        <w:jc w:val="both"/>
        <w:rPr>
          <w:b/>
          <w:bCs/>
        </w:rPr>
      </w:pPr>
      <w:r>
        <w:rPr>
          <w:b/>
          <w:bCs/>
        </w:rPr>
        <w:t>Ως ημερομηνία</w:t>
      </w:r>
      <w:r>
        <w:rPr>
          <w:b/>
          <w:bCs/>
          <w:lang w:bidi="en-US"/>
        </w:rPr>
        <w:t xml:space="preserve"> και ώρα λήξης της προθεσμίας υποβολής </w:t>
      </w:r>
      <w:r>
        <w:rPr>
          <w:b/>
          <w:lang w:bidi="en-US"/>
        </w:rPr>
        <w:t>των προσφορών</w:t>
      </w:r>
      <w:r>
        <w:rPr>
          <w:b/>
          <w:vertAlign w:val="superscript"/>
          <w:lang w:val="en-US" w:bidi="en-US"/>
        </w:rPr>
        <w:endnoteReference w:id="45"/>
      </w:r>
      <w:r>
        <w:rPr>
          <w:b/>
          <w:lang w:bidi="en-US"/>
        </w:rPr>
        <w:t xml:space="preserve"> ορίζεται η</w:t>
      </w:r>
      <w:r>
        <w:rPr>
          <w:lang w:bidi="en-US"/>
        </w:rPr>
        <w:t xml:space="preserve"> </w:t>
      </w:r>
      <w:r>
        <w:rPr>
          <w:b/>
          <w:highlight w:val="yellow"/>
          <w:lang w:bidi="en-US"/>
        </w:rPr>
        <w:t>……./……../2018</w:t>
      </w:r>
      <w:r>
        <w:rPr>
          <w:b/>
          <w:lang w:bidi="en-US"/>
        </w:rPr>
        <w:t xml:space="preserve">, ημέρα ………….. </w:t>
      </w:r>
      <w:r>
        <w:rPr>
          <w:b/>
          <w:bCs/>
          <w:lang w:bidi="en-US"/>
        </w:rPr>
        <w:t>και ώρα …………...</w:t>
      </w:r>
      <w:r>
        <w:rPr>
          <w:b/>
          <w:bCs/>
        </w:rPr>
        <w:t xml:space="preserve"> </w:t>
      </w:r>
    </w:p>
    <w:p w:rsidR="003A3A44" w:rsidRDefault="003A3A44" w:rsidP="00B47B91">
      <w:pPr>
        <w:jc w:val="both"/>
      </w:pPr>
    </w:p>
    <w:p w:rsidR="003A3A44" w:rsidRDefault="003A3A44" w:rsidP="00B47B91">
      <w:pPr>
        <w:jc w:val="both"/>
        <w:rPr>
          <w:b/>
          <w:lang w:bidi="en-US"/>
        </w:rPr>
      </w:pPr>
      <w:r>
        <w:rPr>
          <w:b/>
        </w:rPr>
        <w:t>Ως ημερομηνία και ώρα ηλεκτρονικής αποσφράγισης  των προσφορών ορίζεται η</w:t>
      </w:r>
      <w:r>
        <w:rPr>
          <w:lang w:bidi="en-US"/>
        </w:rPr>
        <w:t xml:space="preserve"> </w:t>
      </w:r>
      <w:r>
        <w:rPr>
          <w:b/>
          <w:highlight w:val="yellow"/>
          <w:lang w:bidi="en-US"/>
        </w:rPr>
        <w:t>……/……./2018</w:t>
      </w:r>
      <w:r>
        <w:rPr>
          <w:lang w:bidi="en-US"/>
        </w:rPr>
        <w:t>.,</w:t>
      </w:r>
      <w:r>
        <w:rPr>
          <w:b/>
          <w:lang w:bidi="en-US"/>
        </w:rPr>
        <w:t xml:space="preserve"> ημέρα …………………. και ώρα ………....</w:t>
      </w:r>
      <w:r>
        <w:rPr>
          <w:b/>
          <w:vertAlign w:val="superscript"/>
          <w:lang w:bidi="en-US"/>
        </w:rPr>
        <w:endnoteReference w:id="46"/>
      </w:r>
    </w:p>
    <w:p w:rsidR="003A3A44" w:rsidRDefault="003A3A44" w:rsidP="00B47B91">
      <w:pPr>
        <w:jc w:val="both"/>
      </w:pPr>
    </w:p>
    <w:p w:rsidR="003A3A44" w:rsidRDefault="003A3A44" w:rsidP="00B47B91">
      <w:pPr>
        <w:jc w:val="both"/>
      </w:pPr>
      <w:r>
        <w:t>Αν, για λόγους ανωτέρας βίας ή για τεχνικούς λόγους δεν διενεργηθεί η αποσφράγιση κατά την ορισθείσα ημέρα ή αν μέχρι τη μέρα αυτή δεν έχει υποβληθεί καμία προσφορά, η αποσφράγιση και η καταληκτική ημερομηνία αντίστοιχα μετατίθενται σε οποιαδήποτε άλλη ημέρα, με απόφαση της αναθέτουσας αρχής. Η απόφαση αυτή κοινοποιείται  στους προσφέροντες,</w:t>
      </w:r>
      <w:r>
        <w:rPr>
          <w:spacing w:val="5"/>
        </w:rPr>
        <w:t xml:space="preserve"> μέσω της λειτουργικότητας “Επικοινωνία”, </w:t>
      </w:r>
      <w:r>
        <w:t xml:space="preserve"> πέντε (5) τουλάχιστον εργάσιμες ημέρες πριν τη νέα ημερομηνία,  και αναρτάται στο ΚΗΜΔΗΣ, στην ιστοσελίδα της αναθέτουσας αρχής, εφόσον διαθέτει, καθώς και στον </w:t>
      </w:r>
      <w:r>
        <w:rPr>
          <w:spacing w:val="5"/>
        </w:rPr>
        <w:t xml:space="preserve">ειδικό, δημόσια </w:t>
      </w:r>
      <w:proofErr w:type="spellStart"/>
      <w:r>
        <w:rPr>
          <w:spacing w:val="5"/>
        </w:rPr>
        <w:t>προσβάσιμο</w:t>
      </w:r>
      <w:proofErr w:type="spellEnd"/>
      <w:r>
        <w:rPr>
          <w:spacing w:val="5"/>
        </w:rPr>
        <w:t xml:space="preserve">, χώρο “ηλεκτρονικοί διαγωνισμοί” της πύλης </w:t>
      </w:r>
      <w:hyperlink r:id="rId12" w:history="1">
        <w:r>
          <w:rPr>
            <w:rStyle w:val="-"/>
            <w:rFonts w:ascii="Cambria" w:eastAsia="Andale Sans UI" w:hAnsi="Cambria" w:cs="Calibri"/>
            <w:spacing w:val="5"/>
            <w:sz w:val="22"/>
            <w:szCs w:val="22"/>
          </w:rPr>
          <w:t>www.promitheus.gov.gr</w:t>
        </w:r>
      </w:hyperlink>
      <w:r>
        <w:t xml:space="preserve"> του ΕΣΗΔΗΣ. Αν και στη νέα αυτή ημερομηνία δεν καταστεί δυνατή η αποσφράγιση των προσφορών ή δεν υποβληθούν προσφορές, μπορεί να ορισθεί και νέα ημερομηνία, εφαρμοζομένων κατά τα λοιπά των διατάξεων των δύο προηγούμενων εδαφίων. </w:t>
      </w:r>
    </w:p>
    <w:p w:rsidR="003A3A44" w:rsidRDefault="003A3A44" w:rsidP="00B47B91">
      <w:pPr>
        <w:jc w:val="both"/>
      </w:pPr>
      <w:bookmarkStart w:id="22" w:name="_Toc500230603"/>
      <w:r>
        <w:t>Άρθρο 19: Χρόνος ισχύος προσφορών</w:t>
      </w:r>
      <w:bookmarkEnd w:id="22"/>
    </w:p>
    <w:p w:rsidR="003A3A44" w:rsidRDefault="003A3A44" w:rsidP="00B47B91">
      <w:pPr>
        <w:jc w:val="both"/>
      </w:pPr>
    </w:p>
    <w:p w:rsidR="003A3A44" w:rsidRDefault="003A3A44" w:rsidP="00B47B91">
      <w:pPr>
        <w:jc w:val="both"/>
      </w:pPr>
      <w:r>
        <w:t>Κάθε υποβαλλόμενη προσφορά δεσμεύει τον συμμετέχοντα στον διαγωνισμό κατά τη διάταξη του άρθρου 97 του ν. 4412/2016, για διάστημα εννέα (9) μηνών</w:t>
      </w:r>
      <w:r>
        <w:rPr>
          <w:rStyle w:val="25"/>
          <w:rFonts w:ascii="Cambria" w:hAnsi="Cambria" w:cs="Calibri"/>
          <w:sz w:val="22"/>
          <w:szCs w:val="22"/>
        </w:rPr>
        <w:endnoteReference w:id="47"/>
      </w:r>
      <w:r>
        <w:t>, από την ημερομηνία λήξης της προθεσμίας υποβολής των προσφορών.</w:t>
      </w:r>
    </w:p>
    <w:p w:rsidR="003A3A44" w:rsidRDefault="003A3A44" w:rsidP="00B47B91">
      <w:pPr>
        <w:jc w:val="both"/>
        <w:rPr>
          <w:spacing w:val="5"/>
          <w:lang w:bidi="en-US"/>
        </w:rPr>
      </w:pPr>
      <w:r>
        <w:rPr>
          <w:rFonts w:cs="Cambria"/>
          <w:spacing w:val="5"/>
          <w:lang w:bidi="en-US"/>
        </w:rPr>
        <w:t>Η</w:t>
      </w:r>
      <w:r>
        <w:rPr>
          <w:rFonts w:eastAsia="SimSun" w:cs="Cambria"/>
          <w:bCs/>
          <w:iCs/>
          <w:color w:val="000000"/>
          <w:spacing w:val="5"/>
          <w:lang w:bidi="hi-IN"/>
        </w:rPr>
        <w:t xml:space="preserve"> αναθέτουσα αρχή μπορεί, πριν τη λήξη του χρόνου ισχύος της προσφοράς, να ζητά από τους προσφέροντες να παρατείνουν τη διάρκεια ισχύος της προσφοράς τους και της εγγύησης συμμετοχής.</w:t>
      </w:r>
    </w:p>
    <w:p w:rsidR="003A3A44" w:rsidRDefault="003A3A44" w:rsidP="003A3A44">
      <w:pPr>
        <w:rPr>
          <w:spacing w:val="5"/>
          <w:lang w:bidi="en-US"/>
        </w:rPr>
      </w:pPr>
    </w:p>
    <w:p w:rsidR="003A3A44" w:rsidRDefault="003A3A44" w:rsidP="003A3A44">
      <w:bookmarkStart w:id="23" w:name="_Toc500230604"/>
      <w:r>
        <w:t>Άρθρο 20: Δημοσιότητα/ Δαπάνες δημοσίευσης</w:t>
      </w:r>
      <w:bookmarkEnd w:id="23"/>
    </w:p>
    <w:p w:rsidR="003A3A44" w:rsidRDefault="003A3A44" w:rsidP="003A3A44"/>
    <w:p w:rsidR="003A3A44" w:rsidRDefault="003A3A44" w:rsidP="003A3A44">
      <w:pPr>
        <w:rPr>
          <w:b/>
        </w:rPr>
      </w:pPr>
      <w:r>
        <w:rPr>
          <w:b/>
        </w:rPr>
        <w:lastRenderedPageBreak/>
        <w:t xml:space="preserve">1. </w:t>
      </w:r>
      <w:r>
        <w:t xml:space="preserve">Η προκήρυξη σύμβασης </w:t>
      </w:r>
      <w:r>
        <w:rPr>
          <w:rFonts w:cs="Cambria"/>
          <w:vertAlign w:val="superscript"/>
        </w:rPr>
        <w:endnoteReference w:id="48"/>
      </w:r>
      <w:r>
        <w:t xml:space="preserve"> και η παρούσα Διακήρυξη δημοσιεύθηκε στο ΚΗΜΔΗΣ (ΑΔΑΜ…).</w:t>
      </w:r>
    </w:p>
    <w:p w:rsidR="003A3A44" w:rsidRDefault="003A3A44" w:rsidP="003A3A44">
      <w:pPr>
        <w:rPr>
          <w:b/>
          <w:bCs/>
        </w:rPr>
      </w:pPr>
      <w:r>
        <w:rPr>
          <w:b/>
        </w:rPr>
        <w:t xml:space="preserve">2. </w:t>
      </w:r>
      <w:r>
        <w:t>Η Διακήρυξη αναρτάται και στην ιστοσελίδα της αναθέτουσας αρχής (</w:t>
      </w:r>
      <w:proofErr w:type="spellStart"/>
      <w:r>
        <w:t>www</w:t>
      </w:r>
      <w:proofErr w:type="spellEnd"/>
      <w:r>
        <w:t>.</w:t>
      </w:r>
      <w:proofErr w:type="spellStart"/>
      <w:r>
        <w:rPr>
          <w:lang w:val="en-US"/>
        </w:rPr>
        <w:t>arta</w:t>
      </w:r>
      <w:proofErr w:type="spellEnd"/>
      <w:r>
        <w:t>.</w:t>
      </w:r>
      <w:proofErr w:type="spellStart"/>
      <w:r>
        <w:t>gr</w:t>
      </w:r>
      <w:proofErr w:type="spellEnd"/>
      <w:r>
        <w:t>), σύμφωνα με το άρθρο 2 της παρούσας</w:t>
      </w:r>
      <w:r>
        <w:rPr>
          <w:rStyle w:val="30"/>
          <w:rFonts w:ascii="Cambria" w:hAnsi="Cambria" w:cs="Calibri"/>
          <w:szCs w:val="22"/>
        </w:rPr>
        <w:t>.</w:t>
      </w:r>
    </w:p>
    <w:p w:rsidR="003A3A44" w:rsidRDefault="003A3A44" w:rsidP="003A3A44">
      <w:r>
        <w:rPr>
          <w:b/>
          <w:bCs/>
        </w:rPr>
        <w:t>3.</w:t>
      </w:r>
      <w:r>
        <w:t xml:space="preserve"> Π</w:t>
      </w:r>
      <w:r>
        <w:rPr>
          <w:rStyle w:val="30"/>
          <w:rFonts w:ascii="Cambria" w:hAnsi="Cambria" w:cs="Calibri"/>
          <w:szCs w:val="22"/>
        </w:rPr>
        <w:t>ερίληψη της παρούσας Διακήρυξης δημοσιεύεται στον Ελληνικό Τύπο</w:t>
      </w:r>
      <w:r>
        <w:rPr>
          <w:rStyle w:val="WW-"/>
          <w:rFonts w:ascii="Cambria" w:hAnsi="Cambria" w:cs="Calibri"/>
          <w:szCs w:val="22"/>
        </w:rPr>
        <w:endnoteReference w:id="49"/>
      </w:r>
      <w:r>
        <w:rPr>
          <w:rStyle w:val="30"/>
          <w:rFonts w:ascii="Cambria" w:hAnsi="Cambria" w:cs="Calibri"/>
          <w:szCs w:val="22"/>
        </w:rPr>
        <w:t xml:space="preserve">, σύμφωνα με το άρθρο 66 ν. 4412/2016 και αναρτάται στο πρόγραμμα “Διαύγεια” </w:t>
      </w:r>
      <w:proofErr w:type="spellStart"/>
      <w:r>
        <w:rPr>
          <w:rStyle w:val="30"/>
          <w:rFonts w:ascii="Cambria" w:hAnsi="Cambria" w:cs="Calibri"/>
          <w:szCs w:val="22"/>
        </w:rPr>
        <w:t>diavgeia.gov.gr</w:t>
      </w:r>
      <w:proofErr w:type="spellEnd"/>
      <w:r>
        <w:rPr>
          <w:rStyle w:val="30"/>
          <w:rFonts w:ascii="Cambria" w:hAnsi="Cambria" w:cs="Calibri"/>
          <w:szCs w:val="22"/>
        </w:rPr>
        <w:t xml:space="preserve">., </w:t>
      </w:r>
    </w:p>
    <w:p w:rsidR="003A3A44" w:rsidRDefault="003A3A44" w:rsidP="003A3A44"/>
    <w:p w:rsidR="003A3A44" w:rsidRDefault="003A3A44" w:rsidP="00B47B91">
      <w:pPr>
        <w:jc w:val="both"/>
      </w:pPr>
      <w:r>
        <w:t>Τα έξοδα των εκ της κείμενης νομοθεσίας απαραίτητων δημοσιεύσεων της προκήρυξης της δημοπρασίας στην οποία αναδείχθηκε ανάδοχος, βαρύνουν τον ίδιο και εισπράττονται με τον πρώτο λογαριασμό πληρωμής του έργου.  Τα έξοδα δημοσιεύσεων των τυχόν προηγούμενων διαγωνισμών για την ανάθεση του ίδιου έργου, καθώς και τα έξοδα των μη απαραίτητων εκ του νόμου δημοσιεύσεων βαρύνουν την αναθέτουσα αρχή και καταβάλλονται από τις πιστώσεις του έργου.</w:t>
      </w:r>
    </w:p>
    <w:p w:rsidR="003A3A44" w:rsidRDefault="003A3A44" w:rsidP="00B47B91">
      <w:pPr>
        <w:jc w:val="both"/>
      </w:pPr>
    </w:p>
    <w:p w:rsidR="003A3A44" w:rsidRDefault="003A3A44" w:rsidP="003A3A44">
      <w:bookmarkStart w:id="24" w:name="_Toc500230605"/>
      <w:r>
        <w:t>ΚΕΦΑΛΑΙΟ Γ΄</w:t>
      </w:r>
      <w:bookmarkEnd w:id="24"/>
    </w:p>
    <w:p w:rsidR="003A3A44" w:rsidRDefault="003A3A44" w:rsidP="003A3A44"/>
    <w:p w:rsidR="003A3A44" w:rsidRDefault="003A3A44" w:rsidP="00B47B91">
      <w:pPr>
        <w:jc w:val="both"/>
      </w:pPr>
      <w:r>
        <w:t>Η σύμβαση ανατίθεται βάσει του κριτηρίου του άρθρου 14 της παρούσας, σε προσφέροντα ο οποίος δεν αποκλείεται από τη συμμετοχή βάσει της παρ. Α του άρθρου 22 της παρούσας και πληροί τα κριτήρια επιλογής των παρ. Β, Γ, Δ και Ε του άρθρου 22 της παρούσας.</w:t>
      </w:r>
    </w:p>
    <w:p w:rsidR="003A3A44" w:rsidRDefault="003A3A44" w:rsidP="00B47B91">
      <w:pPr>
        <w:jc w:val="both"/>
      </w:pPr>
    </w:p>
    <w:p w:rsidR="003A3A44" w:rsidRDefault="003A3A44" w:rsidP="00B47B91">
      <w:pPr>
        <w:jc w:val="both"/>
      </w:pPr>
      <w:bookmarkStart w:id="25" w:name="_Toc500230606"/>
      <w:r>
        <w:t>Άρθρο 21: Δικαιούμενοι συμμετοχής στη διαδικασία σύναψης σύμβασης</w:t>
      </w:r>
      <w:bookmarkEnd w:id="25"/>
      <w:r>
        <w:t xml:space="preserve"> </w:t>
      </w:r>
    </w:p>
    <w:p w:rsidR="003A3A44" w:rsidRDefault="003A3A44" w:rsidP="00B47B91">
      <w:pPr>
        <w:jc w:val="both"/>
        <w:rPr>
          <w:b/>
        </w:rPr>
      </w:pPr>
      <w:r>
        <w:tab/>
      </w:r>
    </w:p>
    <w:p w:rsidR="003A3A44" w:rsidRDefault="003A3A44" w:rsidP="00B47B91">
      <w:pPr>
        <w:jc w:val="both"/>
      </w:pPr>
      <w:r>
        <w:rPr>
          <w:b/>
        </w:rPr>
        <w:t>21. 1</w:t>
      </w:r>
      <w:r>
        <w:t xml:space="preserve"> Δικαίωμα συμμετοχής έχουν φυσικά ή νομικά πρόσωπα, ή ενώσεις </w:t>
      </w:r>
      <w:r>
        <w:rPr>
          <w:lang w:bidi="en-US"/>
        </w:rPr>
        <w:t>αυτών</w:t>
      </w:r>
      <w:r>
        <w:rPr>
          <w:vertAlign w:val="superscript"/>
          <w:lang w:bidi="en-US"/>
        </w:rPr>
        <w:t xml:space="preserve"> </w:t>
      </w:r>
      <w:r>
        <w:rPr>
          <w:vertAlign w:val="superscript"/>
          <w:lang w:bidi="en-US"/>
        </w:rPr>
        <w:endnoteReference w:id="50"/>
      </w:r>
      <w:r>
        <w:t xml:space="preserve"> που δραστηριοποιούνται ..</w:t>
      </w:r>
      <w:r>
        <w:rPr>
          <w:b/>
        </w:rPr>
        <w:t>ΟΙΚΟΔΟΜΙΚΑ  τάξης 1</w:t>
      </w:r>
      <w:r>
        <w:rPr>
          <w:b/>
          <w:vertAlign w:val="superscript"/>
        </w:rPr>
        <w:t>ης</w:t>
      </w:r>
      <w:r>
        <w:rPr>
          <w:b/>
        </w:rPr>
        <w:t xml:space="preserve">  και άνω &amp; Η/Μ τάξης Α2 και άνω</w:t>
      </w:r>
      <w:r>
        <w:t xml:space="preserve">...  </w:t>
      </w:r>
      <w:r>
        <w:rPr>
          <w:rStyle w:val="25"/>
          <w:rFonts w:ascii="Cambria" w:hAnsi="Cambria" w:cs="Calibri"/>
          <w:sz w:val="22"/>
          <w:szCs w:val="22"/>
        </w:rPr>
        <w:endnoteReference w:id="51"/>
      </w:r>
      <w:r>
        <w:t>και που είναι εγκατεστημένα σε:</w:t>
      </w:r>
    </w:p>
    <w:p w:rsidR="003A3A44" w:rsidRDefault="003A3A44" w:rsidP="00B47B91">
      <w:pPr>
        <w:jc w:val="both"/>
      </w:pPr>
      <w:r>
        <w:t>α) σε κράτος-μέλος της Ένωσης,</w:t>
      </w:r>
    </w:p>
    <w:p w:rsidR="003A3A44" w:rsidRDefault="003A3A44" w:rsidP="00B47B91">
      <w:pPr>
        <w:jc w:val="both"/>
      </w:pPr>
      <w:r>
        <w:t>β) σε κράτος-μέλος του Ευρωπαϊκού Οικονομικού Χώρου (Ε.Ο.Χ.),</w:t>
      </w:r>
    </w:p>
    <w:p w:rsidR="003A3A44" w:rsidRDefault="003A3A44" w:rsidP="00B47B91">
      <w:pPr>
        <w:jc w:val="both"/>
        <w:rPr>
          <w:b/>
        </w:rPr>
      </w:pPr>
      <w: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w:t>
      </w:r>
      <w:r>
        <w:br/>
        <w:t xml:space="preserve">δ) σε τρίτες χώρες που δεν εμπίπτουν στην περίπτωση </w:t>
      </w:r>
      <w:proofErr w:type="spellStart"/>
      <w:r>
        <w:t>γ΄</w:t>
      </w:r>
      <w:proofErr w:type="spellEnd"/>
      <w: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3A3A44" w:rsidRDefault="003A3A44" w:rsidP="00B47B91">
      <w:pPr>
        <w:jc w:val="both"/>
        <w:rPr>
          <w:b/>
        </w:rPr>
      </w:pPr>
    </w:p>
    <w:p w:rsidR="003A3A44" w:rsidRDefault="003A3A44" w:rsidP="00B47B91">
      <w:pPr>
        <w:jc w:val="both"/>
        <w:rPr>
          <w:b/>
        </w:rPr>
      </w:pPr>
      <w:r>
        <w:rPr>
          <w:b/>
        </w:rPr>
        <w:t>21.2</w:t>
      </w:r>
      <w:r>
        <w:t xml:space="preserve"> Οικονομικός φορέας συμμετέχει είτε μεμονωμένα είτε ως μέλος ένωσης.</w:t>
      </w:r>
      <w:r>
        <w:rPr>
          <w:rStyle w:val="25"/>
          <w:rFonts w:ascii="Cambria" w:hAnsi="Cambria" w:cs="Calibri"/>
          <w:sz w:val="22"/>
          <w:szCs w:val="22"/>
        </w:rPr>
        <w:endnoteReference w:id="52"/>
      </w:r>
      <w:r>
        <w:rPr>
          <w:rStyle w:val="af7"/>
          <w:rFonts w:ascii="Cambria" w:hAnsi="Cambria" w:cs="Calibri"/>
          <w:sz w:val="22"/>
          <w:szCs w:val="22"/>
        </w:rPr>
        <w:t>,</w:t>
      </w:r>
    </w:p>
    <w:p w:rsidR="003A3A44" w:rsidRDefault="003A3A44" w:rsidP="00B47B91">
      <w:pPr>
        <w:jc w:val="both"/>
        <w:rPr>
          <w:b/>
        </w:rPr>
      </w:pPr>
    </w:p>
    <w:p w:rsidR="003A3A44" w:rsidRDefault="003A3A44" w:rsidP="00B47B91">
      <w:pPr>
        <w:jc w:val="both"/>
      </w:pPr>
      <w:r>
        <w:rPr>
          <w:b/>
        </w:rPr>
        <w:t>21.3</w:t>
      </w:r>
      <w:r>
        <w:t xml:space="preserve"> Οι ενώσεις</w:t>
      </w:r>
      <w:r>
        <w:rPr>
          <w:b/>
        </w:rPr>
        <w:t xml:space="preserve"> </w:t>
      </w:r>
      <w:r>
        <w:t xml:space="preserve">οικονομικών φορέων συμμετέχουν υπό τους όρους των παρ. 2, 3 και 4 του άρθρου 19 και των παρ. 1 (ε)  και 3 (β)του άρθρου 76  του ν. 4412/2016. </w:t>
      </w:r>
    </w:p>
    <w:p w:rsidR="003A3A44" w:rsidRDefault="003A3A44" w:rsidP="00B47B91">
      <w:pPr>
        <w:jc w:val="both"/>
      </w:pPr>
      <w: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3A3A44" w:rsidRDefault="003A3A44" w:rsidP="00B47B91">
      <w:pPr>
        <w:jc w:val="both"/>
        <w:rPr>
          <w:rFonts w:eastAsia="Calibri"/>
        </w:rPr>
      </w:pPr>
      <w:bookmarkStart w:id="26" w:name="_Toc500230607"/>
    </w:p>
    <w:p w:rsidR="003A3A44" w:rsidRDefault="003A3A44" w:rsidP="00B47B91">
      <w:pPr>
        <w:jc w:val="both"/>
        <w:rPr>
          <w:rFonts w:eastAsia="Andale Sans UI"/>
        </w:rPr>
      </w:pPr>
      <w:r>
        <w:rPr>
          <w:rFonts w:eastAsia="Calibri"/>
        </w:rPr>
        <w:t>Άρθρο 22: Κριτήρια ποιοτικής επιλογής</w:t>
      </w:r>
      <w:bookmarkEnd w:id="26"/>
      <w:r>
        <w:rPr>
          <w:rFonts w:eastAsia="Calibri"/>
        </w:rPr>
        <w:t xml:space="preserve"> </w:t>
      </w:r>
    </w:p>
    <w:p w:rsidR="003A3A44" w:rsidRDefault="003A3A44" w:rsidP="00B47B91">
      <w:pPr>
        <w:jc w:val="both"/>
        <w:rPr>
          <w:rFonts w:eastAsia="Calibri"/>
          <w:b/>
        </w:rPr>
      </w:pPr>
      <w:r>
        <w:rPr>
          <w:rFonts w:eastAsia="Calibri"/>
        </w:rPr>
        <w:t xml:space="preserve">Οι μεμονωμένοι προσφέροντες πρέπει να ικανοποιούν όλα τα κριτήρια ποιοτικής επιλογής. Στην περίπτωση ένωσης οικονομικών φορέων, η πλήρωση των απαιτήσεων του άρθρου 22 Α και Β πρέπει να ικανοποιείται από κάθε μέλος της ένωσης. </w:t>
      </w:r>
    </w:p>
    <w:p w:rsidR="003A3A44" w:rsidRDefault="003A3A44" w:rsidP="00B47B91">
      <w:pPr>
        <w:jc w:val="both"/>
        <w:rPr>
          <w:rFonts w:eastAsia="Calibri"/>
        </w:rPr>
      </w:pPr>
      <w:r>
        <w:rPr>
          <w:rFonts w:eastAsia="Calibri"/>
          <w:b/>
        </w:rPr>
        <w:lastRenderedPageBreak/>
        <w:t>22.Α. Λόγοι αποκλεισμού</w:t>
      </w:r>
    </w:p>
    <w:p w:rsidR="003A3A44" w:rsidRDefault="003A3A44" w:rsidP="00B47B91">
      <w:pPr>
        <w:jc w:val="both"/>
        <w:rPr>
          <w:rFonts w:eastAsia="Calibri"/>
          <w:b/>
        </w:rPr>
      </w:pPr>
      <w:r>
        <w:rPr>
          <w:rFonts w:eastAsia="Calibri"/>
        </w:rPr>
        <w:t xml:space="preserve">Κάθε προσφέρων </w:t>
      </w:r>
      <w:r>
        <w:rPr>
          <w:rFonts w:eastAsia="Calibri"/>
          <w:b/>
          <w:bCs/>
        </w:rPr>
        <w:t>αποκλείεται</w:t>
      </w:r>
      <w:r>
        <w:rPr>
          <w:rFonts w:eastAsia="Calibri"/>
          <w:b/>
        </w:rPr>
        <w:t xml:space="preserve"> </w:t>
      </w:r>
      <w:r>
        <w:rPr>
          <w:rFonts w:eastAsia="Calibri"/>
        </w:rPr>
        <w:t>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ένας από τους λόγους των παρακάτω περιπτώσεων:</w:t>
      </w:r>
    </w:p>
    <w:p w:rsidR="003A3A44" w:rsidRDefault="003A3A44" w:rsidP="00B47B91">
      <w:pPr>
        <w:jc w:val="both"/>
        <w:rPr>
          <w:rFonts w:eastAsia="Andale Sans UI"/>
        </w:rPr>
      </w:pPr>
      <w:r>
        <w:rPr>
          <w:rFonts w:eastAsia="Calibri"/>
          <w:b/>
        </w:rPr>
        <w:t>22.</w:t>
      </w:r>
      <w:r>
        <w:rPr>
          <w:rFonts w:eastAsia="Calibri"/>
          <w:b/>
          <w:lang w:val="en-US"/>
        </w:rPr>
        <w:t>A</w:t>
      </w:r>
      <w:r>
        <w:rPr>
          <w:rFonts w:eastAsia="Calibri"/>
          <w:b/>
        </w:rPr>
        <w:t>.1.</w:t>
      </w:r>
      <w:r>
        <w:rPr>
          <w:rFonts w:eastAsia="Calibri"/>
        </w:rPr>
        <w:t xml:space="preserve"> </w:t>
      </w:r>
      <w:r>
        <w:t xml:space="preserve">Όταν υπάρχει εις βάρος του  </w:t>
      </w:r>
      <w:r>
        <w:rPr>
          <w:lang w:bidi="en-US"/>
        </w:rPr>
        <w:t>αμετάκλητη</w:t>
      </w:r>
      <w:r>
        <w:rPr>
          <w:vertAlign w:val="superscript"/>
          <w:lang w:bidi="en-US"/>
        </w:rPr>
        <w:endnoteReference w:id="53"/>
      </w:r>
      <w:r>
        <w:rPr>
          <w:lang w:bidi="en-US"/>
        </w:rPr>
        <w:t xml:space="preserve"> </w:t>
      </w:r>
      <w:r>
        <w:t>καταδικαστική απόφαση για έναν από τους ακόλουθους λόγους:</w:t>
      </w:r>
    </w:p>
    <w:p w:rsidR="003A3A44" w:rsidRDefault="003A3A44" w:rsidP="00B47B91">
      <w:pPr>
        <w:jc w:val="both"/>
        <w:rPr>
          <w:b/>
          <w:bCs/>
        </w:rPr>
      </w:pPr>
      <w:r>
        <w:t xml:space="preserve">α) </w:t>
      </w:r>
      <w:r>
        <w:rPr>
          <w:b/>
          <w:bCs/>
        </w:rPr>
        <w:t>συμμετοχή σε εγκληματική οργάνωση</w:t>
      </w:r>
      <w:r>
        <w:t>,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3A3A44" w:rsidRDefault="003A3A44" w:rsidP="00B47B91">
      <w:pPr>
        <w:jc w:val="both"/>
        <w:rPr>
          <w:b/>
          <w:bCs/>
        </w:rPr>
      </w:pPr>
      <w:r>
        <w:rPr>
          <w:b/>
          <w:bCs/>
        </w:rPr>
        <w:t xml:space="preserve">β) δωροδοκία, </w:t>
      </w:r>
      <w:r>
        <w:t>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3A3A44" w:rsidRDefault="003A3A44" w:rsidP="00B47B91">
      <w:pPr>
        <w:jc w:val="both"/>
        <w:rPr>
          <w:b/>
          <w:bCs/>
        </w:rPr>
      </w:pPr>
      <w:r>
        <w:rPr>
          <w:b/>
          <w:bCs/>
        </w:rPr>
        <w:t>γ) απάτη,</w:t>
      </w:r>
      <w:r>
        <w:t xml:space="preserve">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3A3A44" w:rsidRDefault="003A3A44" w:rsidP="00B47B91">
      <w:pPr>
        <w:jc w:val="both"/>
        <w:rPr>
          <w:b/>
          <w:bCs/>
        </w:rPr>
      </w:pPr>
      <w:r>
        <w:rPr>
          <w:b/>
          <w:bCs/>
        </w:rPr>
        <w:t>δ) τρομοκρατικά εγκλήματα ή εγκλήματα συνδεόμενα</w:t>
      </w:r>
      <w:r>
        <w:t xml:space="preserve">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3A3A44" w:rsidRDefault="003A3A44" w:rsidP="00B47B91">
      <w:pPr>
        <w:jc w:val="both"/>
        <w:rPr>
          <w:b/>
          <w:bCs/>
        </w:rPr>
      </w:pPr>
      <w:r>
        <w:rPr>
          <w:b/>
          <w:bCs/>
        </w:rPr>
        <w:t xml:space="preserve">ε) νομιμοποίηση εσόδων από παράνομες δραστηριότητες </w:t>
      </w:r>
      <w:r>
        <w:t>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3A3A44" w:rsidRDefault="003A3A44" w:rsidP="00B47B91">
      <w:pPr>
        <w:jc w:val="both"/>
      </w:pPr>
      <w:r>
        <w:rPr>
          <w:b/>
          <w:bCs/>
        </w:rPr>
        <w:t>στ) παιδική εργασία και άλλες μορφές εμπορίας ανθρώπων,</w:t>
      </w:r>
      <w:r>
        <w:t xml:space="preserve">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3A3A44" w:rsidRDefault="003A3A44" w:rsidP="00B47B91">
      <w:pPr>
        <w:jc w:val="both"/>
      </w:pPr>
      <w:r>
        <w:t>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3A3A44" w:rsidRDefault="003A3A44" w:rsidP="00B47B91">
      <w:pPr>
        <w:jc w:val="both"/>
      </w:pPr>
      <w:r>
        <w:t>Στις περιπτώσεις εταιρειών περιορισμένης ευθύνης (Ε.Π.Ε.), προσωπικών εταιρειών ( Ο.Ε. Ε.Ε.) και</w:t>
      </w:r>
      <w:r>
        <w:rPr>
          <w:b/>
          <w:bCs/>
        </w:rPr>
        <w:t xml:space="preserve"> </w:t>
      </w:r>
      <w:r>
        <w:t>Ιδιωτικών Κεφαλαιουχικών Εταιρειών ( Ι.Κ.Ε ), η υποχρέωση του προηγούμενου εδαφίου, αφορά  τους διαχειριστές.</w:t>
      </w:r>
    </w:p>
    <w:p w:rsidR="003A3A44" w:rsidRDefault="003A3A44" w:rsidP="00B47B91">
      <w:pPr>
        <w:jc w:val="both"/>
      </w:pPr>
      <w:r>
        <w:t>Στις περιπτώσεις ανωνύμων εταιρειών (Α.Ε.), η υποχρέωση του προηγούμενου εδαφίου  αφορά  τον Διευθύνοντα Σύμβουλο, καθώς και όλα τα μέλη του Διοικητικού Συμβουλίου.</w:t>
      </w:r>
    </w:p>
    <w:p w:rsidR="003A3A44" w:rsidRDefault="003A3A44" w:rsidP="00B47B91">
      <w:pPr>
        <w:jc w:val="both"/>
        <w:rPr>
          <w:b/>
        </w:rPr>
      </w:pPr>
      <w:r>
        <w:lastRenderedPageBreak/>
        <w:t>Στις περιπτώσεις των συνεταιρισμών, η εν λόγω υποχρέωση αφορά τα μέλη του Διοικητικού Συμβουλίου</w:t>
      </w:r>
      <w:r>
        <w:rPr>
          <w:vertAlign w:val="superscript"/>
          <w:lang w:bidi="en-US"/>
        </w:rPr>
        <w:endnoteReference w:id="54"/>
      </w:r>
      <w:r>
        <w:t>.</w:t>
      </w:r>
    </w:p>
    <w:p w:rsidR="003A3A44" w:rsidRDefault="003A3A44" w:rsidP="00B47B91">
      <w:pPr>
        <w:jc w:val="both"/>
      </w:pPr>
      <w:r>
        <w:rPr>
          <w:b/>
        </w:rPr>
        <w:t>22.</w:t>
      </w:r>
      <w:r>
        <w:rPr>
          <w:b/>
          <w:lang w:val="en-US"/>
        </w:rPr>
        <w:t>A</w:t>
      </w:r>
      <w:r>
        <w:rPr>
          <w:b/>
        </w:rPr>
        <w:t>.2</w:t>
      </w:r>
      <w:r>
        <w:t xml:space="preserve"> Όταν ο  προσφέρων έχει αθετήσει τις υποχρεώσεις του όσον αφορά στην</w:t>
      </w:r>
      <w:r>
        <w:rPr>
          <w:b/>
          <w:bCs/>
        </w:rPr>
        <w:t xml:space="preserve"> </w:t>
      </w:r>
      <w:r>
        <w:t>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3A3A44" w:rsidRDefault="003A3A44" w:rsidP="00B47B91">
      <w:pPr>
        <w:jc w:val="both"/>
      </w:pPr>
      <w: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3A3A44" w:rsidRDefault="003A3A44" w:rsidP="00B47B91">
      <w:pPr>
        <w:jc w:val="both"/>
        <w:rPr>
          <w:b/>
          <w:bCs/>
          <w:color w:val="000000"/>
        </w:rPr>
      </w:pPr>
      <w:r>
        <w:t>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3A3A44" w:rsidRDefault="003A3A44" w:rsidP="00B47B91">
      <w:pPr>
        <w:jc w:val="both"/>
        <w:rPr>
          <w:color w:val="000000"/>
        </w:rPr>
      </w:pPr>
      <w:r>
        <w:rPr>
          <w:b/>
          <w:bCs/>
          <w:color w:val="000000"/>
        </w:rPr>
        <w:t xml:space="preserve">22.Α.2α </w:t>
      </w:r>
      <w:r>
        <w:rPr>
          <w:color w:val="000000"/>
        </w:rPr>
        <w:t xml:space="preserve">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w:t>
      </w:r>
    </w:p>
    <w:p w:rsidR="003A3A44" w:rsidRDefault="003A3A44" w:rsidP="00B47B91">
      <w:pPr>
        <w:jc w:val="both"/>
        <w:rPr>
          <w:color w:val="000000"/>
        </w:rPr>
      </w:pPr>
      <w:r>
        <w:rPr>
          <w:color w:val="000000"/>
        </w:rPr>
        <w:t xml:space="preserve">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Pr>
          <w:color w:val="000000"/>
        </w:rPr>
        <w:t>ββ</w:t>
      </w:r>
      <w:proofErr w:type="spellEnd"/>
      <w:r>
        <w:rPr>
          <w:color w:val="00000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w:t>
      </w:r>
    </w:p>
    <w:p w:rsidR="003A3A44" w:rsidRDefault="003A3A44" w:rsidP="00B47B91">
      <w:pPr>
        <w:jc w:val="both"/>
      </w:pPr>
      <w:r>
        <w:rPr>
          <w:color w:val="000000"/>
        </w:rPr>
        <w:t xml:space="preserve">Οι υπό </w:t>
      </w:r>
      <w:proofErr w:type="spellStart"/>
      <w:r>
        <w:rPr>
          <w:color w:val="000000"/>
        </w:rPr>
        <w:t>αα΄</w:t>
      </w:r>
      <w:proofErr w:type="spellEnd"/>
      <w:r>
        <w:rPr>
          <w:color w:val="000000"/>
        </w:rPr>
        <w:t xml:space="preserve"> και </w:t>
      </w:r>
      <w:proofErr w:type="spellStart"/>
      <w:r>
        <w:rPr>
          <w:color w:val="000000"/>
        </w:rPr>
        <w:t>ββ΄</w:t>
      </w:r>
      <w:proofErr w:type="spellEnd"/>
      <w:r>
        <w:rPr>
          <w:color w:val="000000"/>
        </w:rPr>
        <w:t xml:space="preserve"> κυρώσεις πρέπει να έχουν αποκτήσει τελεσίδικη και δεσμευτική ισχύ</w:t>
      </w:r>
      <w:r>
        <w:rPr>
          <w:color w:val="000000"/>
          <w:vertAlign w:val="superscript"/>
          <w:lang w:bidi="en-US"/>
        </w:rPr>
        <w:endnoteReference w:id="55"/>
      </w:r>
      <w:r>
        <w:rPr>
          <w:color w:val="000000"/>
        </w:rPr>
        <w:t>.</w:t>
      </w:r>
    </w:p>
    <w:p w:rsidR="003A3A44" w:rsidRDefault="003A3A44" w:rsidP="00B47B91">
      <w:pPr>
        <w:jc w:val="both"/>
        <w:rPr>
          <w:b/>
        </w:rPr>
      </w:pPr>
    </w:p>
    <w:p w:rsidR="003A3A44" w:rsidRDefault="003A3A44" w:rsidP="00B47B91">
      <w:pPr>
        <w:jc w:val="both"/>
        <w:rPr>
          <w:b/>
          <w:bCs/>
        </w:rPr>
      </w:pPr>
      <w:r>
        <w:rPr>
          <w:b/>
        </w:rPr>
        <w:t>22.</w:t>
      </w:r>
      <w:r>
        <w:rPr>
          <w:b/>
          <w:lang w:val="en-US"/>
        </w:rPr>
        <w:t>A</w:t>
      </w:r>
      <w:r>
        <w:rPr>
          <w:b/>
        </w:rPr>
        <w:t>.3</w:t>
      </w:r>
      <w:r>
        <w:rPr>
          <w:b/>
          <w:bCs/>
        </w:rPr>
        <w:t xml:space="preserve">  α) </w:t>
      </w:r>
      <w:proofErr w:type="spellStart"/>
      <w:r>
        <w:t>Κατ’εξαίρεση</w:t>
      </w:r>
      <w:proofErr w:type="spellEnd"/>
      <w:r>
        <w:t xml:space="preserve">, για τους πιο κάτω επιτακτικούς λόγους δημόσιου συμφέροντος ............ </w:t>
      </w:r>
      <w:r>
        <w:rPr>
          <w:rStyle w:val="af6"/>
          <w:rFonts w:ascii="Cambria" w:hAnsi="Cambria" w:cs="Calibri"/>
          <w:sz w:val="22"/>
          <w:szCs w:val="22"/>
        </w:rPr>
        <w:endnoteReference w:id="56"/>
      </w:r>
      <w:r>
        <w:t>( όπως δημόσιας υγείας ή προστασίας του περιβάλλοντος, οι οποίοι συμπληρώνονται από την αναθέτουσα αρχή ) δεν εφαρμόζονται οι παράγραφοι  22.</w:t>
      </w:r>
      <w:r>
        <w:rPr>
          <w:lang w:val="en-US"/>
        </w:rPr>
        <w:t>A</w:t>
      </w:r>
      <w:r>
        <w:t>.1,και 22.</w:t>
      </w:r>
      <w:r>
        <w:rPr>
          <w:lang w:val="en-US"/>
        </w:rPr>
        <w:t>A</w:t>
      </w:r>
      <w:r>
        <w:t>.2.</w:t>
      </w:r>
    </w:p>
    <w:p w:rsidR="003A3A44" w:rsidRDefault="003A3A44" w:rsidP="00B47B91">
      <w:pPr>
        <w:jc w:val="both"/>
        <w:rPr>
          <w:b/>
        </w:rPr>
      </w:pPr>
      <w:r>
        <w:rPr>
          <w:b/>
          <w:bCs/>
        </w:rPr>
        <w:t>β)</w:t>
      </w:r>
      <w:r>
        <w:t xml:space="preserve"> </w:t>
      </w:r>
      <w:proofErr w:type="spellStart"/>
      <w:r>
        <w:t>Κατ’εξαίρεση</w:t>
      </w:r>
      <w:proofErr w:type="spellEnd"/>
      <w:r>
        <w:t xml:space="preserve">, όταν ο αποκλεισμός είναι σαφώς δυσανάλογος, ιδίως όταν μόνο μικρά ποσά των φόρων ή των εισφορών κοινωνικής ασφάλισης δεν έχουν καταβληθεί ή όταν ο προσφέρων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w:t>
      </w:r>
      <w:proofErr w:type="spellStart"/>
      <w:r>
        <w:t>περ</w:t>
      </w:r>
      <w:proofErr w:type="spellEnd"/>
      <w:r>
        <w:t>. β' της παρ. 2 του άρθρου 73 ν. 4412/2016, πριν από την εκπνοή της προθεσμίας υποβολής προσφοράς του άρθρου 18 της παρούσας, δεν εφαρμόζεται</w:t>
      </w:r>
      <w:r>
        <w:rPr>
          <w:rStyle w:val="WW-"/>
          <w:rFonts w:ascii="Cambria" w:hAnsi="Cambria" w:cs="Calibri"/>
          <w:sz w:val="22"/>
          <w:szCs w:val="22"/>
        </w:rPr>
        <w:t xml:space="preserve"> </w:t>
      </w:r>
      <w:r>
        <w:rPr>
          <w:rStyle w:val="WW-"/>
          <w:rFonts w:ascii="Cambria" w:hAnsi="Cambria" w:cs="Calibri"/>
          <w:sz w:val="22"/>
          <w:szCs w:val="22"/>
        </w:rPr>
        <w:endnoteReference w:id="57"/>
      </w:r>
      <w:r>
        <w:t xml:space="preserve">η παράγραφος 22.Α.2. </w:t>
      </w:r>
    </w:p>
    <w:p w:rsidR="003A3A44" w:rsidRDefault="003A3A44" w:rsidP="00B47B91">
      <w:pPr>
        <w:jc w:val="both"/>
        <w:rPr>
          <w:b/>
        </w:rPr>
      </w:pPr>
    </w:p>
    <w:p w:rsidR="003A3A44" w:rsidRDefault="003A3A44" w:rsidP="00B47B91">
      <w:pPr>
        <w:jc w:val="both"/>
      </w:pPr>
      <w:r>
        <w:rPr>
          <w:b/>
        </w:rPr>
        <w:t>22.Α.4</w:t>
      </w:r>
      <w:r>
        <w:t>.</w:t>
      </w:r>
      <w:r>
        <w:rPr>
          <w:b/>
          <w:bCs/>
        </w:rPr>
        <w:t xml:space="preserve"> Αποκλείεται</w:t>
      </w:r>
      <w:r>
        <w:rPr>
          <w:rFonts w:eastAsia="Calibri"/>
          <w:b/>
          <w:bCs/>
        </w:rPr>
        <w:t xml:space="preserve"> </w:t>
      </w:r>
      <w:r>
        <w:rPr>
          <w:b/>
          <w:bCs/>
        </w:rPr>
        <w:t>από τη συμμετοχή στην παρούσα διαδικασία σύναψης δημόσιας σύμβασης προσφέρων σε οποιαδήποτε από τις ακόλουθες καταστάσεις</w:t>
      </w:r>
      <w:r>
        <w:rPr>
          <w:rStyle w:val="af7"/>
          <w:rFonts w:ascii="Cambria" w:eastAsia="Calibri" w:hAnsi="Cambria" w:cs="Calibri"/>
          <w:b/>
          <w:bCs/>
          <w:sz w:val="22"/>
          <w:szCs w:val="22"/>
        </w:rPr>
        <w:t>:</w:t>
      </w:r>
      <w:r>
        <w:rPr>
          <w:rStyle w:val="af7"/>
          <w:rFonts w:ascii="Cambria" w:eastAsia="Calibri" w:hAnsi="Cambria" w:cs="Calibri"/>
          <w:sz w:val="22"/>
          <w:szCs w:val="22"/>
        </w:rPr>
        <w:endnoteReference w:id="58"/>
      </w:r>
    </w:p>
    <w:p w:rsidR="003A3A44" w:rsidRDefault="003A3A44" w:rsidP="00B47B91">
      <w:pPr>
        <w:jc w:val="both"/>
        <w:rPr>
          <w:rFonts w:eastAsia="Calibri"/>
        </w:rPr>
      </w:pPr>
      <w:r>
        <w:t>(α) έχει αθετήσει τις υποχρεώσεις που προβλέπονται στην παρ. 2 του άρθρου 18 του ν. 4412/2016,</w:t>
      </w:r>
      <w:r>
        <w:rPr>
          <w:rStyle w:val="af7"/>
          <w:rFonts w:ascii="Cambria" w:eastAsia="Calibri" w:hAnsi="Cambria" w:cs="Calibri"/>
          <w:sz w:val="22"/>
          <w:szCs w:val="22"/>
        </w:rPr>
        <w:t xml:space="preserve">                   </w:t>
      </w:r>
    </w:p>
    <w:p w:rsidR="003A3A44" w:rsidRDefault="003A3A44" w:rsidP="00B47B91">
      <w:pPr>
        <w:jc w:val="both"/>
        <w:rPr>
          <w:rFonts w:eastAsia="Andale Sans UI"/>
        </w:rPr>
      </w:pPr>
      <w:r>
        <w:rPr>
          <w:rFonts w:eastAsia="Calibri"/>
        </w:rPr>
        <w:t>(</w:t>
      </w:r>
      <w:r>
        <w:t>β) εάν ο οικονομικός φορέας τελεί υπό πτώχευση ή έχει υπαχθεί σε διαδικασία εξυγίανσης ή ειδικής εκκαθάρισης</w:t>
      </w:r>
      <w:r>
        <w:rPr>
          <w:i/>
          <w:iCs/>
          <w:color w:val="FF66CC"/>
        </w:rPr>
        <w:t xml:space="preserve"> </w:t>
      </w:r>
      <w:r>
        <w:t xml:space="preserve">ή τελεί υπό αναγκαστική διαχείριση από </w:t>
      </w:r>
      <w:r>
        <w:lastRenderedPageBreak/>
        <w:t xml:space="preserve">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μια εκ των καταστάσεων που αναφέρονται στην παραπάνω περίπτωση, υπό την προϋπόθεση ότι η αναθέτουσα αρχή έχει αποδείξει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(παρ. 5 άρθρου 73 του ν. 4412/2016), </w:t>
      </w:r>
    </w:p>
    <w:p w:rsidR="003A3A44" w:rsidRDefault="003A3A44" w:rsidP="00B47B91">
      <w:pPr>
        <w:jc w:val="both"/>
      </w:pPr>
      <w:r>
        <w:t>(γ)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rsidR="003A3A44" w:rsidRDefault="003A3A44" w:rsidP="00B47B91">
      <w:pPr>
        <w:jc w:val="both"/>
      </w:pPr>
      <w:r>
        <w:t>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w:t>
      </w:r>
    </w:p>
    <w:p w:rsidR="003A3A44" w:rsidRDefault="003A3A44" w:rsidP="00B47B91">
      <w:pPr>
        <w:jc w:val="both"/>
      </w:pPr>
      <w:r>
        <w:t>(ε) εάν μία κατάσταση στρέβλωσης του ανταγωνισμού από την πρότερη συμμετοχή των οικονομικών φορέων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w:t>
      </w:r>
    </w:p>
    <w:p w:rsidR="003A3A44" w:rsidRDefault="003A3A44" w:rsidP="00B47B91">
      <w:pPr>
        <w:jc w:val="both"/>
      </w:pPr>
      <w:r>
        <w:t>(στ)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3A3A44" w:rsidRDefault="003A3A44" w:rsidP="00B47B91">
      <w:pPr>
        <w:jc w:val="both"/>
      </w:pPr>
      <w:r>
        <w:t>(ζ) εάν ο οικονομικός φορέας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3A3A44" w:rsidRDefault="003A3A44" w:rsidP="00B47B91">
      <w:pPr>
        <w:jc w:val="both"/>
      </w:pPr>
      <w:r>
        <w:t>(η) εάν ο οικονομικός φορέας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w:t>
      </w:r>
      <w:r>
        <w:rPr>
          <w:rFonts w:eastAsia="Calibri"/>
        </w:rPr>
        <w:t xml:space="preserve"> </w:t>
      </w:r>
      <w:r>
        <w:t>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3A3A44" w:rsidRDefault="003A3A44" w:rsidP="00B47B91">
      <w:pPr>
        <w:jc w:val="both"/>
        <w:rPr>
          <w:rFonts w:eastAsia="Calibri"/>
        </w:rPr>
      </w:pPr>
      <w:r>
        <w:t>(θ) εάν ο οικονομικός φορέας έχει διαπράξει σοβαρό επαγγελματικό παράπτωμα, το οποίο θέτει</w:t>
      </w:r>
      <w:r>
        <w:rPr>
          <w:rFonts w:eastAsia="Calibri"/>
        </w:rPr>
        <w:t xml:space="preserve"> </w:t>
      </w:r>
      <w:r>
        <w:t>σε αμφιβολία την ακεραιότητά του</w:t>
      </w:r>
      <w:r>
        <w:rPr>
          <w:rFonts w:eastAsia="Calibri"/>
        </w:rPr>
        <w:t>.</w:t>
      </w:r>
    </w:p>
    <w:p w:rsidR="003A3A44" w:rsidRDefault="003A3A44" w:rsidP="00B47B91">
      <w:pPr>
        <w:jc w:val="both"/>
        <w:rPr>
          <w:rFonts w:eastAsia="Calibri"/>
          <w:b/>
        </w:rPr>
      </w:pPr>
    </w:p>
    <w:p w:rsidR="003A3A44" w:rsidRDefault="003A3A44" w:rsidP="00B47B91">
      <w:pPr>
        <w:jc w:val="both"/>
        <w:rPr>
          <w:rStyle w:val="FootnoteReference1"/>
          <w:rFonts w:ascii="Cambria" w:eastAsia="Andale Sans UI" w:hAnsi="Cambria" w:cs="Calibri"/>
          <w:sz w:val="22"/>
          <w:szCs w:val="22"/>
        </w:rPr>
      </w:pPr>
      <w:r>
        <w:rPr>
          <w:rFonts w:eastAsia="Calibri"/>
          <w:b/>
        </w:rPr>
        <w:t>22.Α.5</w:t>
      </w:r>
      <w:r>
        <w:rPr>
          <w:rFonts w:eastAsia="Calibri"/>
        </w:rPr>
        <w:t xml:space="preserve">.  </w:t>
      </w:r>
      <w:r>
        <w:t>Αποκλείεται από τη συμμετοχή στη διαδικασία σύναψης δημόσιας σύμβασης (διαγωνισμό), οικονομικός φορέας εάν συντρέχουν οι προϋποθέσεις εφαρμογής της παρ. 4 του άρθρου 8 του ν. 3310/2005 (</w:t>
      </w:r>
      <w:r>
        <w:rPr>
          <w:b/>
        </w:rPr>
        <w:t>εθνικός λόγος</w:t>
      </w:r>
      <w:r>
        <w:t xml:space="preserve"> </w:t>
      </w:r>
      <w:r>
        <w:rPr>
          <w:b/>
        </w:rPr>
        <w:t>αποκλεισμού</w:t>
      </w:r>
      <w:r>
        <w:t>)</w:t>
      </w:r>
      <w:r>
        <w:rPr>
          <w:rStyle w:val="FootnoteReference1"/>
          <w:rFonts w:ascii="Cambria" w:hAnsi="Cambria" w:cs="Calibri"/>
          <w:sz w:val="22"/>
          <w:szCs w:val="22"/>
        </w:rPr>
        <w:t xml:space="preserve"> </w:t>
      </w:r>
      <w:r>
        <w:rPr>
          <w:rStyle w:val="FootnoteReference1"/>
          <w:rFonts w:ascii="Cambria" w:hAnsi="Cambria" w:cs="Calibri"/>
          <w:sz w:val="22"/>
          <w:szCs w:val="22"/>
        </w:rPr>
        <w:endnoteReference w:id="59"/>
      </w:r>
    </w:p>
    <w:p w:rsidR="003A3A44" w:rsidRDefault="003A3A44" w:rsidP="00B47B91">
      <w:pPr>
        <w:jc w:val="both"/>
        <w:rPr>
          <w:rFonts w:eastAsia="Calibri"/>
          <w:b/>
        </w:rPr>
      </w:pPr>
    </w:p>
    <w:p w:rsidR="003A3A44" w:rsidRDefault="003A3A44" w:rsidP="00B47B91">
      <w:pPr>
        <w:jc w:val="both"/>
        <w:rPr>
          <w:rFonts w:eastAsia="Calibri"/>
        </w:rPr>
      </w:pPr>
      <w:r>
        <w:rPr>
          <w:rFonts w:eastAsia="Calibri"/>
          <w:b/>
        </w:rPr>
        <w:t xml:space="preserve">22.Α.6. </w:t>
      </w:r>
      <w:r>
        <w:t>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προηγούμενων παραγράφων.</w:t>
      </w:r>
      <w:r>
        <w:rPr>
          <w:rFonts w:eastAsia="Calibri"/>
        </w:rPr>
        <w:t xml:space="preserve"> </w:t>
      </w:r>
    </w:p>
    <w:p w:rsidR="003A3A44" w:rsidRDefault="003A3A44" w:rsidP="00B47B91">
      <w:pPr>
        <w:jc w:val="both"/>
        <w:rPr>
          <w:rFonts w:eastAsia="Calibri"/>
          <w:b/>
          <w:lang w:bidi="en-US"/>
        </w:rPr>
      </w:pPr>
    </w:p>
    <w:p w:rsidR="003A3A44" w:rsidRDefault="003A3A44" w:rsidP="00B47B91">
      <w:pPr>
        <w:jc w:val="both"/>
        <w:rPr>
          <w:rFonts w:eastAsia="Andale Sans UI" w:cs="Tahoma"/>
          <w:lang w:bidi="en-US"/>
        </w:rPr>
      </w:pPr>
      <w:r>
        <w:rPr>
          <w:rFonts w:eastAsia="Calibri"/>
          <w:b/>
          <w:lang w:bidi="en-US"/>
        </w:rPr>
        <w:t xml:space="preserve">Εάν η περίοδος αποκλεισμού δεν έχει καθοριστεί με αμετάκλητη απόφαση, στις περιπτώσεις της παραγράφου 22.Α.1 η περίοδος αυτή ανέρχεται σε πέντε (5) έτη από την ημερομηνία της καταδίκης με αμετάκλητη απόφαση και στις </w:t>
      </w:r>
      <w:r>
        <w:rPr>
          <w:rFonts w:eastAsia="Calibri"/>
          <w:b/>
          <w:lang w:bidi="en-US"/>
        </w:rPr>
        <w:lastRenderedPageBreak/>
        <w:t>περιπτώσεις της παραγράφου  22.Α.4 στα τρία (3) έτη από την ημερομηνία του σχετικού γεγονότος.</w:t>
      </w:r>
      <w:r>
        <w:rPr>
          <w:rFonts w:eastAsia="Calibri"/>
          <w:b/>
          <w:vertAlign w:val="superscript"/>
          <w:lang w:bidi="en-US"/>
        </w:rPr>
        <w:endnoteReference w:id="60"/>
      </w:r>
    </w:p>
    <w:p w:rsidR="003A3A44" w:rsidRDefault="003A3A44" w:rsidP="00B47B91">
      <w:pPr>
        <w:jc w:val="both"/>
        <w:rPr>
          <w:rFonts w:eastAsia="Calibri"/>
          <w:b/>
        </w:rPr>
      </w:pPr>
    </w:p>
    <w:p w:rsidR="003A3A44" w:rsidRDefault="003A3A44" w:rsidP="00B47B91">
      <w:pPr>
        <w:jc w:val="both"/>
        <w:rPr>
          <w:rFonts w:eastAsia="Calibri"/>
          <w:b/>
        </w:rPr>
      </w:pPr>
      <w:r>
        <w:rPr>
          <w:rFonts w:eastAsia="Calibri"/>
          <w:b/>
        </w:rPr>
        <w:t>22.Α.7.</w:t>
      </w:r>
      <w:r>
        <w:rPr>
          <w:rFonts w:eastAsia="Calibri"/>
        </w:rPr>
        <w:t xml:space="preserve"> </w:t>
      </w:r>
      <w:r>
        <w:t xml:space="preserve">Οικονομικός φορέας που εμπίπτει σε μια από τις καταστάσεις που αναφέρονται στις παραγράφους </w:t>
      </w:r>
      <w:r>
        <w:rPr>
          <w:lang w:bidi="en-US"/>
        </w:rPr>
        <w:t>22.Α.1, 22.Α.2α και 22.Α.4</w:t>
      </w:r>
      <w:r>
        <w:rPr>
          <w:vertAlign w:val="superscript"/>
          <w:lang w:val="en-US" w:bidi="en-US"/>
        </w:rPr>
        <w:endnoteReference w:id="61"/>
      </w:r>
      <w:r>
        <w:rPr>
          <w:vertAlign w:val="superscript"/>
          <w:lang w:bidi="en-US"/>
        </w:rPr>
        <w:t xml:space="preserve">  </w:t>
      </w:r>
      <w: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3A3A44" w:rsidRDefault="003A3A44" w:rsidP="00B47B91">
      <w:pPr>
        <w:jc w:val="both"/>
        <w:rPr>
          <w:rFonts w:eastAsia="Calibri"/>
          <w:b/>
        </w:rPr>
      </w:pPr>
    </w:p>
    <w:p w:rsidR="003A3A44" w:rsidRDefault="003A3A44" w:rsidP="00B47B91">
      <w:pPr>
        <w:jc w:val="both"/>
        <w:rPr>
          <w:rFonts w:eastAsia="Calibri"/>
          <w:b/>
        </w:rPr>
      </w:pPr>
      <w:r>
        <w:rPr>
          <w:rFonts w:eastAsia="Calibri"/>
          <w:b/>
        </w:rPr>
        <w:t>22.Α.8.</w:t>
      </w:r>
      <w:r>
        <w:rPr>
          <w:rFonts w:eastAsia="Calibri"/>
        </w:rPr>
        <w:t xml:space="preserve"> </w:t>
      </w:r>
      <w: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3A3A44" w:rsidRDefault="003A3A44" w:rsidP="00B47B91">
      <w:pPr>
        <w:jc w:val="both"/>
        <w:rPr>
          <w:rFonts w:eastAsia="Calibri"/>
          <w:b/>
        </w:rPr>
      </w:pPr>
    </w:p>
    <w:p w:rsidR="003A3A44" w:rsidRDefault="003A3A44" w:rsidP="00B47B91">
      <w:pPr>
        <w:jc w:val="both"/>
        <w:rPr>
          <w:rFonts w:eastAsia="Calibri"/>
          <w:b/>
          <w:bCs/>
        </w:rPr>
      </w:pPr>
      <w:r>
        <w:rPr>
          <w:rFonts w:eastAsia="Calibri"/>
          <w:b/>
        </w:rPr>
        <w:t>22.Α.9.</w:t>
      </w:r>
      <w:r>
        <w:rPr>
          <w:rFonts w:eastAsia="Calibri"/>
        </w:rPr>
        <w:t xml:space="preserve"> </w:t>
      </w:r>
      <w:r>
        <w:t>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δημόσιας σύμβασης .</w:t>
      </w:r>
    </w:p>
    <w:p w:rsidR="003A3A44" w:rsidRDefault="003A3A44" w:rsidP="00B47B91">
      <w:pPr>
        <w:jc w:val="both"/>
        <w:rPr>
          <w:rFonts w:eastAsia="Calibri"/>
          <w:b/>
          <w:bCs/>
        </w:rPr>
      </w:pPr>
    </w:p>
    <w:p w:rsidR="003A3A44" w:rsidRDefault="003A3A44" w:rsidP="00B47B91">
      <w:pPr>
        <w:jc w:val="both"/>
        <w:rPr>
          <w:rFonts w:eastAsia="Calibri"/>
          <w:b/>
        </w:rPr>
      </w:pPr>
      <w:r>
        <w:rPr>
          <w:rFonts w:eastAsia="Calibri"/>
          <w:b/>
        </w:rPr>
        <w:t>Κριτήρια επιλογής (22.Β – 22.Δ)</w:t>
      </w:r>
      <w:r>
        <w:rPr>
          <w:rFonts w:eastAsia="Calibri"/>
          <w:b/>
          <w:vertAlign w:val="superscript"/>
          <w:lang w:bidi="en-US"/>
        </w:rPr>
        <w:t xml:space="preserve"> </w:t>
      </w:r>
      <w:r>
        <w:rPr>
          <w:rFonts w:eastAsia="Calibri"/>
          <w:b/>
          <w:vertAlign w:val="superscript"/>
          <w:lang w:bidi="en-US"/>
        </w:rPr>
        <w:endnoteReference w:id="62"/>
      </w:r>
    </w:p>
    <w:p w:rsidR="003A3A44" w:rsidRDefault="003A3A44" w:rsidP="00B47B91">
      <w:pPr>
        <w:jc w:val="both"/>
        <w:rPr>
          <w:rFonts w:eastAsia="Andale Sans UI"/>
        </w:rPr>
      </w:pPr>
      <w:r>
        <w:rPr>
          <w:rFonts w:eastAsia="Calibri"/>
          <w:b/>
        </w:rPr>
        <w:t>22.Β. Καταλληλότητα για την άσκηση της επαγγελματικής δραστηριότητας</w:t>
      </w:r>
    </w:p>
    <w:p w:rsidR="003A3A44" w:rsidRDefault="003A3A44" w:rsidP="00B47B91">
      <w:pPr>
        <w:jc w:val="both"/>
        <w:rPr>
          <w:rFonts w:eastAsia="Calibri"/>
          <w:b/>
          <w:color w:val="000000"/>
        </w:rPr>
      </w:pPr>
      <w:r>
        <w:t>Όσον αφορά την καταλληλότητα για την άσκηση της επαγγελματικής δραστηριότητας, απαιτείται  οι οικονομικοί φορείς να είναι εγγεγραμμένοι στο σχετικό επαγγελματικό μητρώο που τηρείται στο κράτος εγκατάστασής τους. Ειδικά οι προσφέροντες που είναι εγκατεστημένοι στην Ελλάδα απαιτείται να είναι εγγεγραμμένοι στο Μητρώο Εργοληπτικών Επιχειρήσεων (Μ.Ε.ΕΠ.) ή στα Νομαρχιακά Μητρώα στην κατηγορία/-</w:t>
      </w:r>
      <w:proofErr w:type="spellStart"/>
      <w:r>
        <w:t>ιες</w:t>
      </w:r>
      <w:proofErr w:type="spellEnd"/>
      <w:r>
        <w:t xml:space="preserve"> έργου του άρθρου 21 της παρούσας</w:t>
      </w:r>
      <w:r>
        <w:rPr>
          <w:vertAlign w:val="superscript"/>
          <w:lang w:bidi="en-US"/>
        </w:rPr>
        <w:endnoteReference w:id="63"/>
      </w:r>
      <w:r>
        <w:t>. Οι προσφέροντες που είναι εγκατεστημένοι σε κράτος μέλος της Ευρωπαϊκής Ένωσης απαιτείται να είναι εγγεγραμμένοι στα Μητρώα του παραρτήματος ΧΙ του Προσαρτήματος Α του ν. 4412/2016.</w:t>
      </w:r>
    </w:p>
    <w:p w:rsidR="003A3A44" w:rsidRDefault="003A3A44" w:rsidP="00B47B91">
      <w:pPr>
        <w:jc w:val="both"/>
        <w:rPr>
          <w:rFonts w:eastAsia="Calibri"/>
          <w:b/>
          <w:color w:val="000000"/>
        </w:rPr>
      </w:pPr>
    </w:p>
    <w:p w:rsidR="003A3A44" w:rsidRDefault="003A3A44" w:rsidP="00B47B91">
      <w:pPr>
        <w:jc w:val="both"/>
        <w:rPr>
          <w:rFonts w:eastAsia="Calibri"/>
          <w:color w:val="000000"/>
        </w:rPr>
      </w:pPr>
      <w:r>
        <w:rPr>
          <w:rFonts w:eastAsia="Calibri"/>
          <w:b/>
          <w:color w:val="000000"/>
        </w:rPr>
        <w:t>22.Γ. Οικονομική και χρηματοοικονομική επάρκεια</w:t>
      </w:r>
      <w:r>
        <w:rPr>
          <w:rFonts w:eastAsia="Calibri"/>
          <w:color w:val="000000"/>
          <w:vertAlign w:val="superscript"/>
          <w:lang w:val="en-US" w:bidi="en-US"/>
        </w:rPr>
        <w:endnoteReference w:id="64"/>
      </w:r>
      <w:r w:rsidRPr="003A3A44">
        <w:rPr>
          <w:rStyle w:val="WW8Num20z3"/>
          <w:rFonts w:ascii="Cambria" w:eastAsia="Calibri" w:hAnsi="Cambria" w:cs="Calibri"/>
          <w:color w:val="000000"/>
          <w:sz w:val="22"/>
          <w:szCs w:val="22"/>
        </w:rPr>
        <w:t xml:space="preserve"> </w:t>
      </w:r>
    </w:p>
    <w:p w:rsidR="003A3A44" w:rsidRDefault="003A3A44" w:rsidP="00B47B91">
      <w:pPr>
        <w:jc w:val="both"/>
        <w:rPr>
          <w:rFonts w:eastAsia="Calibri"/>
          <w:color w:val="000000"/>
          <w:lang w:bidi="en-US"/>
        </w:rPr>
      </w:pPr>
      <w:r>
        <w:rPr>
          <w:rFonts w:eastAsia="Calibri"/>
          <w:color w:val="000000"/>
          <w:lang w:bidi="en-US"/>
        </w:rPr>
        <w:t>....Δεν απαιτείται.........</w:t>
      </w:r>
    </w:p>
    <w:p w:rsidR="003A3A44" w:rsidRDefault="003A3A44" w:rsidP="00B47B91">
      <w:pPr>
        <w:jc w:val="both"/>
        <w:rPr>
          <w:rFonts w:eastAsia="Calibri"/>
          <w:color w:val="000000"/>
          <w:lang w:bidi="en-US"/>
        </w:rPr>
      </w:pPr>
      <w:r>
        <w:rPr>
          <w:rFonts w:eastAsia="Calibri"/>
          <w:color w:val="000000"/>
          <w:lang w:bidi="en-US"/>
        </w:rPr>
        <w:t>....Δεν απαιτείται.......</w:t>
      </w:r>
    </w:p>
    <w:p w:rsidR="003A3A44" w:rsidRDefault="003A3A44" w:rsidP="00B47B91">
      <w:pPr>
        <w:jc w:val="both"/>
        <w:rPr>
          <w:rFonts w:eastAsia="Calibri"/>
          <w:b/>
          <w:lang w:bidi="en-US"/>
        </w:rPr>
      </w:pPr>
      <w:r>
        <w:rPr>
          <w:rFonts w:eastAsia="Calibri"/>
          <w:color w:val="000000"/>
          <w:lang w:bidi="en-US"/>
        </w:rPr>
        <w:t>Ειδικά οι εργοληπτικές επιχειρήσεις που είναι εγγεγραμμένες στο ΜΕΕΠ, δεν θα πρέπει να υπερβαίνουν τα ανώτατα επιτρεπτά όρια ανεκτέλεστου υπολοίπου εργολαβικών συμβάσεων, σύμφωνα με τα ειδικότερα οριζόμενα στο άρθρο 20 παρ. 4 του ν. 3669/2008, όπως ισχύει.</w:t>
      </w:r>
    </w:p>
    <w:p w:rsidR="003A3A44" w:rsidRDefault="003A3A44" w:rsidP="00B47B91">
      <w:pPr>
        <w:jc w:val="both"/>
        <w:rPr>
          <w:rFonts w:eastAsia="Calibri"/>
          <w:b/>
        </w:rPr>
      </w:pPr>
    </w:p>
    <w:p w:rsidR="003A3A44" w:rsidRDefault="003A3A44" w:rsidP="00B47B91">
      <w:pPr>
        <w:jc w:val="both"/>
        <w:rPr>
          <w:rStyle w:val="WW8Num20z3"/>
          <w:rFonts w:ascii="Cambria" w:eastAsia="Calibri" w:hAnsi="Cambria" w:cs="Calibri"/>
          <w:sz w:val="22"/>
          <w:szCs w:val="22"/>
        </w:rPr>
      </w:pPr>
      <w:r>
        <w:rPr>
          <w:rFonts w:eastAsia="Calibri"/>
          <w:b/>
        </w:rPr>
        <w:t>22.Δ. Τεχνική και επαγγελματική ικανότητα</w:t>
      </w:r>
      <w:r>
        <w:rPr>
          <w:rFonts w:eastAsia="Calibri"/>
          <w:vertAlign w:val="superscript"/>
          <w:lang w:val="en-US" w:bidi="en-US"/>
        </w:rPr>
        <w:endnoteReference w:id="65"/>
      </w:r>
      <w:r w:rsidRPr="003A3A44">
        <w:rPr>
          <w:rStyle w:val="WW8Num20z3"/>
          <w:rFonts w:ascii="Cambria" w:eastAsia="Calibri" w:hAnsi="Cambria" w:cs="Calibri"/>
          <w:sz w:val="22"/>
          <w:szCs w:val="22"/>
        </w:rPr>
        <w:t xml:space="preserve"> </w:t>
      </w:r>
    </w:p>
    <w:p w:rsidR="003A3A44" w:rsidRDefault="003A3A44" w:rsidP="00B47B91">
      <w:pPr>
        <w:jc w:val="both"/>
        <w:rPr>
          <w:rFonts w:eastAsia="Calibri"/>
          <w:lang w:bidi="en-US"/>
        </w:rPr>
      </w:pPr>
      <w:r>
        <w:rPr>
          <w:rFonts w:eastAsia="Calibri"/>
          <w:lang w:bidi="en-US"/>
        </w:rPr>
        <w:t>....Δεν απαιτείται.....</w:t>
      </w:r>
    </w:p>
    <w:p w:rsidR="003A3A44" w:rsidRDefault="003A3A44" w:rsidP="00B47B91">
      <w:pPr>
        <w:jc w:val="both"/>
        <w:rPr>
          <w:rFonts w:eastAsia="Andale Sans UI"/>
          <w:lang w:bidi="en-US"/>
        </w:rPr>
      </w:pPr>
      <w:r>
        <w:rPr>
          <w:rFonts w:eastAsia="Calibri"/>
          <w:lang w:bidi="en-US"/>
        </w:rPr>
        <w:t>....Δεν απαιτείται......</w:t>
      </w:r>
    </w:p>
    <w:p w:rsidR="003A3A44" w:rsidRDefault="003A3A44" w:rsidP="00B47B91">
      <w:pPr>
        <w:jc w:val="both"/>
      </w:pPr>
    </w:p>
    <w:p w:rsidR="003A3A44" w:rsidRDefault="003A3A44" w:rsidP="00B47B91">
      <w:pPr>
        <w:jc w:val="both"/>
        <w:rPr>
          <w:rFonts w:eastAsia="Calibri"/>
          <w:iCs/>
        </w:rPr>
      </w:pPr>
      <w:r>
        <w:rPr>
          <w:rFonts w:eastAsia="Calibri"/>
          <w:b/>
        </w:rPr>
        <w:lastRenderedPageBreak/>
        <w:t>22.Ε. Πρότυπα διασφάλισης ποιότητας και πρότυπα περιβαλλοντικής διαχείρισης</w:t>
      </w:r>
      <w:r>
        <w:rPr>
          <w:rStyle w:val="25"/>
          <w:rFonts w:ascii="Cambria" w:eastAsia="Calibri" w:hAnsi="Cambria" w:cs="Calibri"/>
          <w:b/>
          <w:sz w:val="22"/>
          <w:szCs w:val="22"/>
        </w:rPr>
        <w:endnoteReference w:id="66"/>
      </w:r>
    </w:p>
    <w:p w:rsidR="003A3A44" w:rsidRDefault="003A3A44" w:rsidP="00B47B91">
      <w:pPr>
        <w:jc w:val="both"/>
        <w:rPr>
          <w:rFonts w:eastAsia="Calibri"/>
          <w:b/>
          <w:iCs/>
        </w:rPr>
      </w:pPr>
      <w:r>
        <w:rPr>
          <w:rFonts w:eastAsia="Calibri"/>
          <w:iCs/>
        </w:rPr>
        <w:t>...............................................................................................................................</w:t>
      </w:r>
    </w:p>
    <w:p w:rsidR="003A3A44" w:rsidRDefault="003A3A44" w:rsidP="00B47B91">
      <w:pPr>
        <w:jc w:val="both"/>
        <w:rPr>
          <w:rFonts w:eastAsia="Andale Sans UI"/>
        </w:rPr>
      </w:pPr>
      <w:r>
        <w:rPr>
          <w:rFonts w:eastAsia="Calibri"/>
          <w:b/>
          <w:iCs/>
        </w:rPr>
        <w:br/>
      </w:r>
      <w:r>
        <w:rPr>
          <w:rFonts w:eastAsia="Calibri"/>
          <w:b/>
        </w:rPr>
        <w:t>22.ΣΤ. Στήριξη στις ικανότητες άλλων φορέων (Δάνεια εμπειρία)</w:t>
      </w:r>
    </w:p>
    <w:p w:rsidR="003A3A44" w:rsidRDefault="003A3A44" w:rsidP="00B47B91">
      <w:pPr>
        <w:jc w:val="both"/>
      </w:pPr>
      <w:r>
        <w:t>Όσον αφορά τα κριτήρια της οικονομικής και χρηματοοικονομικής επάρκειας και τα κριτήρια σχετικά με την τεχνική και επαγγελματική ικανότητα, ένας οικονομικός φορέας μπορεί, να στηρίζεται στις ικανότητες άλλων φορέων, ασχέτως της νομικής φύσης των δεσμών του με αυτούς.</w:t>
      </w:r>
    </w:p>
    <w:p w:rsidR="003A3A44" w:rsidRDefault="003A3A44" w:rsidP="00B47B91">
      <w:pPr>
        <w:jc w:val="both"/>
      </w:pPr>
      <w:r>
        <w:rPr>
          <w:rFonts w:cs="Cambria"/>
          <w:lang w:eastAsia="ar-SA" w:bidi="en-US"/>
        </w:rPr>
        <w:t xml:space="preserve">Η αναθέτουσα αρχή ελέγχει, σύμφωνα με τα οριζόμενα στο άρθρο 23 της παρούσας, εάν οι φορείς, στις ικανότητες των οποίων προτίθεται να στηριχθεί ο προσφέρων, πληρούν τα σχετικά κριτήρια επιλογής και εάν συντρέχουν λόγοι αποκλεισμού κατά τα οριζόμενα στην παρούσα διακήρυξη. </w:t>
      </w:r>
      <w: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ν. 4412/2016 ή με την σχετική επαγγελματική εμπειρία, οι οικονομικοί φορείς, μπορούν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Pr>
          <w:rFonts w:eastAsia="Calibri"/>
        </w:rPr>
        <w:t>.</w:t>
      </w:r>
    </w:p>
    <w:p w:rsidR="003A3A44" w:rsidRDefault="003A3A44" w:rsidP="00B47B91">
      <w:pPr>
        <w:jc w:val="both"/>
        <w:rPr>
          <w:rFonts w:eastAsia="Calibri"/>
        </w:rPr>
      </w:pPr>
      <w:r>
        <w:t>Όταν ο οικονομικός φορέας στηρίζεται στις ικανότητες άλλων φορέων όσον αφορά τα κριτήρια που σχετίζονται με την οικονομική και χρηματοοικονομική</w:t>
      </w:r>
      <w:r>
        <w:rPr>
          <w:rFonts w:eastAsia="Calibri"/>
        </w:rPr>
        <w:t xml:space="preserve"> </w:t>
      </w:r>
      <w:r>
        <w:t>επάρκεια, ο οικονομικός φορέας και αυτοί οι φορείς είναι από κοινού υπεύθυνοι</w:t>
      </w:r>
      <w:r>
        <w:rPr>
          <w:vertAlign w:val="superscript"/>
          <w:lang w:bidi="en-US"/>
        </w:rPr>
        <w:endnoteReference w:id="67"/>
      </w:r>
      <w:r>
        <w:rPr>
          <w:lang w:bidi="en-US"/>
        </w:rPr>
        <w:t xml:space="preserve"> </w:t>
      </w:r>
      <w:r>
        <w:t xml:space="preserve"> για την εκτέλεση της σύμβασης.</w:t>
      </w:r>
    </w:p>
    <w:p w:rsidR="003A3A44" w:rsidRDefault="003A3A44" w:rsidP="00B47B91">
      <w:pPr>
        <w:jc w:val="both"/>
        <w:rPr>
          <w:rFonts w:eastAsia="Andale Sans UI"/>
        </w:rPr>
      </w:pPr>
      <w:r>
        <w:rPr>
          <w:rFonts w:eastAsia="Calibri"/>
        </w:rPr>
        <w:t>Στην περίπτωση ένωσης οικονομικών φορέων, η ένωση μπορεί να στηρίζεται στις ικανότητες των συμμετεχόντων στην ένωση ή άλλων φορέων (για τα κριτήρια της οικονομικής και χρηματοοικονομικής επάρκειας και τα κριτήρια σχετικά με την τεχνική και επαγγελματική ικανότητα).</w:t>
      </w:r>
      <w:r>
        <w:rPr>
          <w:rFonts w:eastAsia="Calibri"/>
        </w:rPr>
        <w:tab/>
      </w:r>
    </w:p>
    <w:p w:rsidR="003A3A44" w:rsidRDefault="003A3A44" w:rsidP="00B47B91">
      <w:pPr>
        <w:jc w:val="both"/>
        <w:rPr>
          <w:rFonts w:eastAsia="Calibri"/>
          <w:b/>
          <w:color w:val="FF0000"/>
        </w:rPr>
      </w:pPr>
      <w:r>
        <w:t>Η εκτέλεση των ......</w:t>
      </w:r>
      <w:r>
        <w:rPr>
          <w:rStyle w:val="25"/>
          <w:rFonts w:ascii="Cambria" w:hAnsi="Cambria" w:cs="Calibri"/>
          <w:sz w:val="22"/>
          <w:szCs w:val="22"/>
        </w:rPr>
        <w:endnoteReference w:id="68"/>
      </w:r>
      <w:r>
        <w:t xml:space="preserve"> γίνεται υποχρεωτικά από τον προσφέροντα</w:t>
      </w:r>
      <w:r>
        <w:rPr>
          <w:rFonts w:eastAsia="Calibri"/>
        </w:rPr>
        <w:t xml:space="preserve"> ή, αν η προσφορά υποβάλλεται από ένωση οικονομικών φορέων, από έναν από τους συμμετέχοντες στην ένωση αυτή.</w:t>
      </w:r>
    </w:p>
    <w:p w:rsidR="003A3A44" w:rsidRDefault="003A3A44" w:rsidP="00B47B91">
      <w:pPr>
        <w:jc w:val="both"/>
        <w:rPr>
          <w:rFonts w:eastAsia="Calibri"/>
          <w:b/>
          <w:color w:val="FF0000"/>
        </w:rPr>
      </w:pPr>
    </w:p>
    <w:p w:rsidR="003A3A44" w:rsidRDefault="003A3A44" w:rsidP="00B47B91">
      <w:pPr>
        <w:jc w:val="both"/>
        <w:rPr>
          <w:rFonts w:eastAsia="Andale Sans UI"/>
        </w:rPr>
      </w:pPr>
      <w:bookmarkStart w:id="27" w:name="_Toc500230608"/>
      <w:r>
        <w:rPr>
          <w:rFonts w:eastAsia="Calibri"/>
        </w:rPr>
        <w:t>Άρθρο 23: Αποδεικτικά μέσα κριτηρίων ποιοτικής επιλογής</w:t>
      </w:r>
      <w:r>
        <w:rPr>
          <w:rStyle w:val="WW-EndnoteReference"/>
          <w:rFonts w:ascii="Cambria" w:eastAsia="Calibri" w:hAnsi="Cambria" w:cs="Calibri"/>
          <w:sz w:val="22"/>
          <w:szCs w:val="22"/>
        </w:rPr>
        <w:endnoteReference w:id="69"/>
      </w:r>
      <w:bookmarkEnd w:id="27"/>
    </w:p>
    <w:p w:rsidR="003A3A44" w:rsidRDefault="003A3A44" w:rsidP="00B47B91">
      <w:pPr>
        <w:jc w:val="both"/>
        <w:rPr>
          <w:b/>
        </w:rPr>
      </w:pPr>
    </w:p>
    <w:p w:rsidR="003A3A44" w:rsidRDefault="003A3A44" w:rsidP="00B47B91">
      <w:pPr>
        <w:jc w:val="both"/>
      </w:pPr>
      <w:r>
        <w:rPr>
          <w:b/>
          <w:bCs/>
        </w:rPr>
        <w:t>23.1</w:t>
      </w:r>
      <w:r>
        <w:t xml:space="preserve"> Κατά την υποβολή προσφορών οι οικονομικοί φορείς υποβάλλουν το Τυποποιημένο Έντυπο Υπεύθυνης Δήλωσης (ΤΕΥΔ) του άρθρου 79  παρ. 4 του ν. 4412/2016, το οποίο αποτελεί ενημερωμένη υπεύθυνη δήλωση, με τις συνέπειες του ν. 1599/1986 (Α΄75), ως </w:t>
      </w:r>
      <w:r>
        <w:rPr>
          <w:b/>
        </w:rPr>
        <w:t>προκαταρκτική απόδειξη</w:t>
      </w:r>
      <w:r>
        <w:t xml:space="preserve">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3A3A44" w:rsidRDefault="003A3A44" w:rsidP="00B47B91">
      <w:pPr>
        <w:jc w:val="both"/>
      </w:pPr>
      <w:r>
        <w:t>α) δεν βρίσκεται σε μία από τις καταστάσεις του άρθρου 22 Α της παρούσας,</w:t>
      </w:r>
      <w:r>
        <w:br/>
        <w:t>β) πληροί τα σχετικά κριτήρια επιλογής τα οποία έχουν καθοριστεί, σύμφωνα με το άρθρο 22 Β-Ε της παρούσας.</w:t>
      </w:r>
    </w:p>
    <w:p w:rsidR="003A3A44" w:rsidRDefault="003A3A44" w:rsidP="00B47B91">
      <w:pPr>
        <w:jc w:val="both"/>
      </w:pPr>
    </w:p>
    <w:p w:rsidR="003A3A44" w:rsidRDefault="003A3A44" w:rsidP="00B47B91">
      <w:pPr>
        <w:jc w:val="both"/>
      </w:pPr>
      <w: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3A3A44" w:rsidRDefault="003A3A44" w:rsidP="00B47B91">
      <w:pPr>
        <w:jc w:val="both"/>
      </w:pPr>
    </w:p>
    <w:p w:rsidR="003A3A44" w:rsidRDefault="003A3A44" w:rsidP="00B47B91">
      <w:pPr>
        <w:jc w:val="both"/>
      </w:pPr>
      <w:r>
        <w:t xml:space="preserve">Κατά την υποβολή του ΤΕΥΔ,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στο άρθρο 22.Α.1 της παρούσας, για το σύνολο των φυσικών προσώπων που είναι μέλη του διοικητικού, διευθυντικού ή εποπτικού </w:t>
      </w:r>
      <w:r>
        <w:lastRenderedPageBreak/>
        <w:t xml:space="preserve">οργάνου του ή έχουν εξουσία εκπροσώπησης, λήψης αποφάσεων ή ελέγχου σε αυτόν </w:t>
      </w:r>
      <w:r>
        <w:rPr>
          <w:rFonts w:cs="Cambria"/>
          <w:vertAlign w:val="superscript"/>
          <w:lang w:bidi="en-US"/>
        </w:rPr>
        <w:endnoteReference w:id="70"/>
      </w:r>
      <w:r>
        <w:rPr>
          <w:rFonts w:cs="Cambria"/>
          <w:lang w:bidi="en-US"/>
        </w:rPr>
        <w:t>.</w:t>
      </w:r>
    </w:p>
    <w:p w:rsidR="003A3A44" w:rsidRDefault="003A3A44" w:rsidP="00B47B91">
      <w:pPr>
        <w:jc w:val="both"/>
      </w:pPr>
    </w:p>
    <w:p w:rsidR="003A3A44" w:rsidRDefault="003A3A44" w:rsidP="00B47B91">
      <w:pPr>
        <w:jc w:val="both"/>
        <w:rPr>
          <w:lang w:bidi="en-US"/>
        </w:rPr>
      </w:pPr>
      <w:r>
        <w:t>Ως εκπρόσωπος του οικονομικού φορέα, για την εφαρμογή του παρόντος,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τη συγκεκριμένη διαδικασία σύναψης σύμβασης</w:t>
      </w:r>
      <w:r>
        <w:rPr>
          <w:rFonts w:cs="Cambria"/>
          <w:vertAlign w:val="superscript"/>
          <w:lang w:bidi="en-US"/>
        </w:rPr>
        <w:endnoteReference w:id="71"/>
      </w:r>
      <w:r>
        <w:rPr>
          <w:rFonts w:cs="Cambria"/>
          <w:lang w:bidi="en-US"/>
        </w:rPr>
        <w:t>.</w:t>
      </w:r>
    </w:p>
    <w:p w:rsidR="003A3A44" w:rsidRDefault="003A3A44" w:rsidP="00B47B91">
      <w:pPr>
        <w:jc w:val="both"/>
      </w:pPr>
    </w:p>
    <w:p w:rsidR="003A3A44" w:rsidRDefault="003A3A44" w:rsidP="00B47B91">
      <w:pPr>
        <w:jc w:val="both"/>
      </w:pPr>
      <w: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3A3A44" w:rsidRDefault="003A3A44" w:rsidP="00B47B91">
      <w:pPr>
        <w:jc w:val="both"/>
      </w:pPr>
    </w:p>
    <w:p w:rsidR="003A3A44" w:rsidRDefault="003A3A44" w:rsidP="00B47B91">
      <w:pPr>
        <w:jc w:val="both"/>
      </w:pPr>
      <w:r>
        <w:t>Στην περίπτωση που προσφέρων οικονομικός φορέας δηλώνει στο Τυποποιημένο Έντυπο Υπεύθυνης Δήλωσης ( ΤΕΥΔ) την πρόθεσή του για ανάθεση υπεργολαβίας, υποβάλλει μαζί με το δικό του ΤΕΥΔ και το  ΤΕΥΔ του υπεργολάβου.</w:t>
      </w:r>
    </w:p>
    <w:p w:rsidR="003A3A44" w:rsidRDefault="003A3A44" w:rsidP="00B47B91">
      <w:pPr>
        <w:jc w:val="both"/>
      </w:pPr>
    </w:p>
    <w:p w:rsidR="003A3A44" w:rsidRDefault="003A3A44" w:rsidP="00B47B91">
      <w:pPr>
        <w:jc w:val="both"/>
      </w:pPr>
      <w:r>
        <w:t>Στην περίπτωση που προσφέρων οικονομικός φορέας στηρίζεται στις ικανότητες ενός ή περισσότερων φορέων υποβάλλει μαζί με το δικό του το δικό του ΤΕΥΔ και το ΤΕΥΔ  κάθε φορέα στις ικανότητες του οποίου στηρίζεται.</w:t>
      </w:r>
    </w:p>
    <w:p w:rsidR="003A3A44" w:rsidRDefault="003A3A44" w:rsidP="00B47B91">
      <w:pPr>
        <w:jc w:val="both"/>
      </w:pPr>
    </w:p>
    <w:p w:rsidR="003A3A44" w:rsidRDefault="003A3A44" w:rsidP="00B47B91">
      <w:pPr>
        <w:jc w:val="both"/>
      </w:pPr>
    </w:p>
    <w:p w:rsidR="003A3A44" w:rsidRDefault="003A3A44" w:rsidP="00B47B91">
      <w:pPr>
        <w:jc w:val="both"/>
      </w:pPr>
      <w:r>
        <w:rPr>
          <w:b/>
        </w:rPr>
        <w:t>23. 2 . Δικαιολογητικά  (Αποδεικτικά μέσα)</w:t>
      </w:r>
    </w:p>
    <w:p w:rsidR="003A3A44" w:rsidRDefault="003A3A44" w:rsidP="00B47B91">
      <w:pPr>
        <w:jc w:val="both"/>
      </w:pPr>
    </w:p>
    <w:p w:rsidR="003A3A44" w:rsidRDefault="003A3A44" w:rsidP="00B47B91">
      <w:pPr>
        <w:jc w:val="both"/>
      </w:pPr>
      <w:r>
        <w:t xml:space="preserve">Το δικαίωμα συμμετοχής και οι όροι και προϋποθέσεις συμμετοχής, όπως ορίστηκαν στα άρθρα 21 και 22 της παρούσας, κρίνονται κατά την υποβολή της προσφοράς, κατά την υποβολή των δικαιολογητικών, σύμφωνα με το άρθρο 4.2 (α </w:t>
      </w:r>
      <w:proofErr w:type="spellStart"/>
      <w:r>
        <w:t>εως</w:t>
      </w:r>
      <w:proofErr w:type="spellEnd"/>
      <w:r>
        <w:t xml:space="preserve"> δ) και κατά τη σύναψη της σύμβασης, σύμφωνα με το άρθρο 4.2 (ε) της παρούσας</w:t>
      </w:r>
    </w:p>
    <w:p w:rsidR="003A3A44" w:rsidRDefault="003A3A44" w:rsidP="00B47B91">
      <w:pPr>
        <w:jc w:val="both"/>
      </w:pPr>
    </w:p>
    <w:p w:rsidR="003A3A44" w:rsidRDefault="003A3A44" w:rsidP="00B47B91">
      <w:pPr>
        <w:jc w:val="both"/>
      </w:pPr>
      <w:r>
        <w:t xml:space="preserve">Στην περίπτωση που προσφέρων οικονομικός φορέας ή ένωση αυτών </w:t>
      </w:r>
      <w:r>
        <w:rPr>
          <w:u w:val="single"/>
        </w:rPr>
        <w:t>στηρίζεται στις ικανότητες</w:t>
      </w:r>
      <w:r>
        <w:t xml:space="preserve"> άλλων φορέων, σύμφωνα με το άρθρο 22.ΣΤ της παρούσας, οι φορείς στην ικανότητα των οποίων στηρίζεται ο προσφέρων οικονομικός φορέας ή ένωση αυτών, υποχρεούνται στην υποβολή των δικαιολογητικών που αποδεικνύουν ότι δεν συντρέχουν οι λόγοι αποκλεισμού του άρθρου 22 Α της παρούσας και ότι πληρούν τα σχετικά κριτήρια επιλογής κατά περίπτωση (άρθρου 22 Β – Ε).</w:t>
      </w:r>
    </w:p>
    <w:p w:rsidR="003A3A44" w:rsidRDefault="003A3A44" w:rsidP="00B47B91">
      <w:pPr>
        <w:jc w:val="both"/>
      </w:pPr>
    </w:p>
    <w:p w:rsidR="003A3A44" w:rsidRDefault="003A3A44" w:rsidP="00B47B91">
      <w:pPr>
        <w:jc w:val="both"/>
      </w:pPr>
      <w: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1, 2, 2α και 4</w:t>
      </w:r>
      <w:r>
        <w:rPr>
          <w:vertAlign w:val="superscript"/>
          <w:lang w:bidi="en-US"/>
        </w:rPr>
        <w:endnoteReference w:id="72"/>
      </w:r>
      <w:r>
        <w:rPr>
          <w:lang w:bidi="en-US"/>
        </w:rPr>
        <w:t xml:space="preserve"> </w:t>
      </w:r>
      <w:r>
        <w:t xml:space="preserve"> του άρθρου 22 Α. </w:t>
      </w:r>
    </w:p>
    <w:p w:rsidR="003A3A44" w:rsidRDefault="003A3A44" w:rsidP="00B47B91">
      <w:pPr>
        <w:jc w:val="both"/>
      </w:pPr>
    </w:p>
    <w:p w:rsidR="003A3A44" w:rsidRDefault="003A3A44" w:rsidP="00B47B91">
      <w:pPr>
        <w:jc w:val="both"/>
      </w:pPr>
      <w: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w:t>
      </w:r>
    </w:p>
    <w:p w:rsidR="003A3A44" w:rsidRDefault="003A3A44" w:rsidP="00B47B91">
      <w:pPr>
        <w:jc w:val="both"/>
      </w:pPr>
    </w:p>
    <w:p w:rsidR="003A3A44" w:rsidRDefault="003A3A44" w:rsidP="00B47B91">
      <w:pPr>
        <w:jc w:val="both"/>
      </w:pPr>
      <w:r>
        <w:t>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3A3A44" w:rsidRDefault="003A3A44" w:rsidP="00B47B91">
      <w:pPr>
        <w:jc w:val="both"/>
      </w:pPr>
    </w:p>
    <w:p w:rsidR="003A3A44" w:rsidRDefault="003A3A44" w:rsidP="00B47B91">
      <w:pPr>
        <w:jc w:val="both"/>
        <w:rPr>
          <w:b/>
        </w:rPr>
      </w:pPr>
    </w:p>
    <w:p w:rsidR="003A3A44" w:rsidRDefault="003A3A44" w:rsidP="00B47B91">
      <w:pPr>
        <w:jc w:val="both"/>
      </w:pPr>
      <w:r>
        <w:rPr>
          <w:b/>
        </w:rPr>
        <w:t xml:space="preserve">23.3 Δικαιολογητικά μη συνδρομής λόγων αποκλεισμού του άρθρου 22 Α.  </w:t>
      </w:r>
    </w:p>
    <w:p w:rsidR="003A3A44" w:rsidRDefault="003A3A44" w:rsidP="00B47B91">
      <w:pPr>
        <w:jc w:val="both"/>
        <w:rPr>
          <w:rFonts w:cs="Cambria"/>
          <w:lang w:bidi="en-US"/>
        </w:rPr>
      </w:pPr>
    </w:p>
    <w:p w:rsidR="003A3A44" w:rsidRDefault="003A3A44" w:rsidP="00B47B91">
      <w:pPr>
        <w:jc w:val="both"/>
        <w:rPr>
          <w:rFonts w:cs="Cambria"/>
          <w:lang w:bidi="en-US"/>
        </w:rPr>
      </w:pPr>
      <w:r>
        <w:rPr>
          <w:rFonts w:cs="Cambria"/>
          <w:lang w:bidi="en-US"/>
        </w:rPr>
        <w:t>Ο προσωρινός ανάδοχος, κατόπιν σχετικής ηλεκτρονικής πρόσκλησης από την αναθέτουσα αρχή, υποβάλλει τα ακόλουθα δικαιολογητικά, κατά τα ειδικότερα οριζόμενα στο άρθρο 4.2 της παρούσας</w:t>
      </w:r>
      <w:r>
        <w:rPr>
          <w:rFonts w:cs="Cambria"/>
          <w:vertAlign w:val="superscript"/>
          <w:lang w:bidi="en-US"/>
        </w:rPr>
        <w:endnoteReference w:id="73"/>
      </w:r>
      <w:r>
        <w:rPr>
          <w:rFonts w:cs="Cambria"/>
          <w:lang w:bidi="en-US"/>
        </w:rPr>
        <w:t>:</w:t>
      </w:r>
    </w:p>
    <w:p w:rsidR="003A3A44" w:rsidRDefault="003A3A44" w:rsidP="00B47B91">
      <w:pPr>
        <w:jc w:val="both"/>
        <w:rPr>
          <w:lang w:eastAsia="zh-CN"/>
        </w:rPr>
      </w:pPr>
      <w:r>
        <w:t xml:space="preserve">Για την απόδειξη της μη συνδρομής των λόγων αποκλεισμού του </w:t>
      </w:r>
      <w:r>
        <w:rPr>
          <w:b/>
        </w:rPr>
        <w:t xml:space="preserve">άρθρου 22Α </w:t>
      </w:r>
      <w:r>
        <w:t xml:space="preserve">ο προσωρινός ανάδοχος υποβάλλει  αντίστοιχα τα </w:t>
      </w:r>
      <w:r>
        <w:rPr>
          <w:u w:val="single"/>
        </w:rPr>
        <w:t>παρακάτω δικαιολογητικά:</w:t>
      </w:r>
      <w:r>
        <w:rPr>
          <w:b/>
          <w:u w:val="single"/>
        </w:rPr>
        <w:t xml:space="preserve"> </w:t>
      </w:r>
    </w:p>
    <w:p w:rsidR="003A3A44" w:rsidRDefault="003A3A44" w:rsidP="00B47B91">
      <w:pPr>
        <w:jc w:val="both"/>
      </w:pPr>
      <w:r>
        <w:t xml:space="preserve">(α) για την </w:t>
      </w:r>
      <w:r>
        <w:rPr>
          <w:b/>
        </w:rPr>
        <w:t>παράγραφο Α.1 του άρθρου 22 της παρούσας</w:t>
      </w:r>
      <w:r>
        <w:t>: απόσπασμα του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των τελευταίων  τεσσάρων εδαφίων  της παραγράφου Α.1 του άρθρου 22.</w:t>
      </w:r>
    </w:p>
    <w:p w:rsidR="003A3A44" w:rsidRDefault="003A3A44" w:rsidP="00B47B91">
      <w:pPr>
        <w:jc w:val="both"/>
      </w:pPr>
      <w:r>
        <w:t xml:space="preserve">(β) </w:t>
      </w:r>
      <w:r>
        <w:rPr>
          <w:b/>
          <w:bCs/>
        </w:rPr>
        <w:t>για την παράγραφο Α.2 του άρθρου 22:</w:t>
      </w:r>
      <w:r>
        <w:t xml:space="preserve">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w:t>
      </w:r>
      <w:r>
        <w:rPr>
          <w:rStyle w:val="af6"/>
          <w:rFonts w:ascii="Cambria" w:hAnsi="Cambria" w:cs="Calibri"/>
          <w:sz w:val="22"/>
          <w:szCs w:val="22"/>
        </w:rPr>
        <w:endnoteReference w:id="74"/>
      </w:r>
      <w:r>
        <w:rPr>
          <w:rStyle w:val="af6"/>
          <w:rFonts w:ascii="Cambria" w:hAnsi="Cambria" w:cs="Calibri"/>
          <w:sz w:val="22"/>
          <w:szCs w:val="22"/>
        </w:rPr>
        <w:t xml:space="preserve"> </w:t>
      </w:r>
      <w:r>
        <w:t xml:space="preserve">σύμφωνα με την ισχύουσα νομοθεσία του κράτους εγκατάστασης ή την ελληνική νομοθεσία αντίστοιχα. </w:t>
      </w:r>
    </w:p>
    <w:p w:rsidR="003A3A44" w:rsidRDefault="003A3A44" w:rsidP="00B47B91">
      <w:pPr>
        <w:jc w:val="both"/>
      </w:pPr>
      <w:r>
        <w:t xml:space="preserve">Για τους προσφέροντες </w:t>
      </w:r>
      <w:r>
        <w:rPr>
          <w:u w:val="single"/>
        </w:rPr>
        <w:t>που είναι εγκατεστημένοι ή εκτελούν έργα στην Ελλάδα</w:t>
      </w:r>
      <w:r>
        <w:t xml:space="preserve"> τα σχετικά δικαιολογητικά που υποβάλλονται είναι </w:t>
      </w:r>
    </w:p>
    <w:p w:rsidR="003A3A44" w:rsidRDefault="003A3A44" w:rsidP="00B47B91">
      <w:pPr>
        <w:jc w:val="both"/>
      </w:pPr>
      <w:r>
        <w:t xml:space="preserve">φορολογική ενημερότητα που εκδίδεται από το Υπουργείο Οικονομικών (αρμόδια Δ.Ο.Υ) για τον οικονομικό φορέα και για τις κοινοπραξίες στις οποίες συμμετέχει για τα δημόσια έργα που είναι σε </w:t>
      </w:r>
      <w:r>
        <w:rPr>
          <w:lang w:bidi="en-US"/>
        </w:rPr>
        <w:t>εξέλιξη</w:t>
      </w:r>
      <w:r>
        <w:rPr>
          <w:vertAlign w:val="superscript"/>
          <w:lang w:bidi="en-US"/>
        </w:rPr>
        <w:endnoteReference w:id="75"/>
      </w:r>
      <w:r>
        <w:t>. Οι αλλοδαποί προσφέροντες θα υποβάλλουν υπεύθυνη δήλωση</w:t>
      </w:r>
      <w:r>
        <w:rPr>
          <w:vertAlign w:val="superscript"/>
          <w:lang w:bidi="en-US"/>
        </w:rPr>
        <w:endnoteReference w:id="76"/>
      </w:r>
      <w:r>
        <w:t xml:space="preserve"> περί του ότι δεν έχουν υποχρέωση καταβολής φόρων στην Ελλάδα. Σε περίπτωση που έχουν τέτοια υποχρέωση θα υποβάλλουν σχετικό αποδεικτικό της οικείας Δ.Ο.Υ.</w:t>
      </w:r>
    </w:p>
    <w:p w:rsidR="003A3A44" w:rsidRDefault="003A3A44" w:rsidP="00B47B91">
      <w:pPr>
        <w:jc w:val="both"/>
      </w:pPr>
      <w:r>
        <w:t>ασφαλιστική ενημερότητα που εκδίδεται από τον αρμόδιο ασφαλιστικό φορέα</w:t>
      </w:r>
      <w:r>
        <w:rPr>
          <w:vertAlign w:val="superscript"/>
          <w:lang w:bidi="en-US"/>
        </w:rPr>
        <w:endnoteReference w:id="77"/>
      </w:r>
      <w:r>
        <w:t>. Η ασφαλιστική ενημερότητα καλύπτει τις ασφαλιστικές υποχρεώσεις του προσφέροντος οικονομικού φορέα α) ως φυσικό ή νομικό πρόσωπο για το προσωπικό τους με σχέση εξαρτημένης εργασίας, β) για έργα που εκτελεί μόνος του ή σε κοινοπραξία καθώς και γ)  για τα στελέχη του που έχουν υποχρέωση ασφάλισης στο ΕΤΑΑ – ΤΣΜΕΔΕ.   Οι εγκατεστημένοι στην Ελλάδα οικονομικοί φορείς υποβάλλουν αποδεικτικό ασφαλιστικής ενημερότητας (κύριας και επικουρικής ασφάλισης) για το προσωπικό τους με σχέση εξαρτημένης εργασίας (ΤΣΜΕΔΕ για τους ασφαλισμένους – μέλη του ΤΕΕ, ΙΚΑ για το λοιπό προσωπικό Δεν αποτελούν απόδειξη ενημερότητας της προσφέρουσας εταιρίας, αποδεικτικά ασφαλιστικής ενημερότητας  των φυσικών προσώπων που στελεχώνουν το πτυχίο της εταιρίας ως εταίροι. Οι αλλοδαποί προσφέροντες (φυσικά και νομικά πρόσωπα), που δεν υποβάλουν τα άνω αποδεικτικά, υποβάλλουν υπεύθυνη δήλωση περί του ότι δεν απασχολούν προσωπικό, για το οποίο υπάρχει υποχρέωση ασφάλισης σε ημεδαπούς ασφαλιστικούς οργανισμούς. Αν απασχολούν τέτοιο προσωπικό, πρέπει να υποβάλλουν σχετικό αποδεικτικό ασφαλιστικής ενημερότητας.</w:t>
      </w:r>
    </w:p>
    <w:p w:rsidR="003A3A44" w:rsidRDefault="003A3A44" w:rsidP="00B47B91">
      <w:pPr>
        <w:jc w:val="both"/>
      </w:pPr>
    </w:p>
    <w:p w:rsidR="003A3A44" w:rsidRDefault="003A3A44" w:rsidP="00B47B91">
      <w:pPr>
        <w:jc w:val="both"/>
      </w:pPr>
      <w:r>
        <w:t>(</w:t>
      </w:r>
      <w:proofErr w:type="spellStart"/>
      <w:r>
        <w:t>ββ</w:t>
      </w:r>
      <w:proofErr w:type="spellEnd"/>
      <w:r>
        <w:t xml:space="preserve">) </w:t>
      </w:r>
      <w:r>
        <w:rPr>
          <w:b/>
          <w:bCs/>
        </w:rPr>
        <w:t>για την παράγραφο Α.2Α του άρθρου 22:</w:t>
      </w:r>
      <w:r>
        <w:t xml:space="preserve"> </w:t>
      </w:r>
      <w:r>
        <w:rPr>
          <w:color w:val="000000"/>
        </w:rPr>
        <w:t>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p>
    <w:p w:rsidR="003A3A44" w:rsidRDefault="003A3A44" w:rsidP="00B47B91">
      <w:pPr>
        <w:jc w:val="both"/>
      </w:pPr>
    </w:p>
    <w:p w:rsidR="003A3A44" w:rsidRDefault="003A3A44" w:rsidP="00B47B91">
      <w:pPr>
        <w:jc w:val="both"/>
        <w:rPr>
          <w:rFonts w:cs="Cambria"/>
        </w:rPr>
      </w:pPr>
      <w:r>
        <w:t xml:space="preserve">(γ) για την </w:t>
      </w:r>
      <w:r>
        <w:rPr>
          <w:b/>
        </w:rPr>
        <w:t>παράγραφο Α.4(β) του άρθρου 22</w:t>
      </w:r>
      <w:r>
        <w:rPr>
          <w:b/>
          <w:vertAlign w:val="superscript"/>
          <w:lang w:bidi="en-US"/>
        </w:rPr>
        <w:endnoteReference w:id="78"/>
      </w:r>
      <w:r>
        <w:rPr>
          <w:lang w:bidi="en-US"/>
        </w:rPr>
        <w:t>:</w:t>
      </w:r>
      <w:r>
        <w:t xml:space="preserve"> πιστοποιητικό που εκδίδεται από την αρμόδια δικαστική ή διοικητική αρχή του οικείου κράτους - μέλους ή χώρας. Για τους οικονομικούς φορείς που είναι εγκαταστημένοι ή εκτελούν έργα στην Ελλάδα το πιστοποιητικό ότι δεν τελούν υπό πτώχευση, , πτωχευτικό συμβιβασμό, αναγκαστική διαχείριση, δεν έχουν υπαχθεί σε διαδικασία εξυγίανσης εκδίδεται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w:t>
      </w:r>
      <w:r>
        <w:rPr>
          <w:rFonts w:cs="Cambria"/>
        </w:rPr>
        <w:t>Ειδικά 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Pr>
          <w:rFonts w:cs="Cambria"/>
          <w:vertAlign w:val="superscript"/>
          <w:lang w:val="en-US"/>
        </w:rPr>
        <w:endnoteReference w:id="79"/>
      </w:r>
      <w:r>
        <w:rPr>
          <w:rFonts w:cs="Cambria"/>
        </w:rPr>
        <w:t xml:space="preserve">. </w:t>
      </w:r>
    </w:p>
    <w:p w:rsidR="003A3A44" w:rsidRDefault="003A3A44" w:rsidP="00B47B91">
      <w:pPr>
        <w:jc w:val="both"/>
      </w:pPr>
    </w:p>
    <w:p w:rsidR="003A3A44" w:rsidRDefault="003A3A44" w:rsidP="00B47B91">
      <w:pPr>
        <w:jc w:val="both"/>
        <w:rPr>
          <w:rFonts w:eastAsia="Andale Sans UI"/>
          <w:kern w:val="2"/>
        </w:rPr>
      </w:pPr>
      <w:r>
        <w:t xml:space="preserve">(δ) Αν το κράτος-μέλος ή χώρα δεν εκδίδει τα υπό των </w:t>
      </w:r>
      <w:proofErr w:type="spellStart"/>
      <w:r>
        <w:t>περ</w:t>
      </w:r>
      <w:proofErr w:type="spellEnd"/>
      <w:r>
        <w:t>. (α), (β), (</w:t>
      </w:r>
      <w:proofErr w:type="spellStart"/>
      <w:r>
        <w:t>ββ</w:t>
      </w:r>
      <w:proofErr w:type="spellEnd"/>
      <w:r>
        <w:t xml:space="preserve">) και (γ) πιστοποιητικά ή όπου τα πιστοποιητικά αυτά δεν καλύπτουν όλες τις περιπτώσεις υπό  1 και 2 και 4 (β) του άρθρου 22 Α.,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 </w:t>
      </w:r>
    </w:p>
    <w:p w:rsidR="003A3A44" w:rsidRDefault="003A3A44" w:rsidP="00B47B91">
      <w:pPr>
        <w:jc w:val="both"/>
      </w:pPr>
      <w:r>
        <w:t>Στην περίπτωση αυτή οι αρμόδιες δημόσιες αρχές παρέχουν επίσημη δήλωση στην οποία αναφέρεται ότι δεν εκδίδονται τα πιστοποιητικά της παρούσας παραγράφου ή ότι τα πιστοποιητικά αυτά δεν καλύπτουν όλες τις περιπτώσεις που αναφέρονται στα υπό 1 και 2 και 4 (β) του άρθρου 22 Α της παρούσας.</w:t>
      </w:r>
    </w:p>
    <w:p w:rsidR="003A3A44" w:rsidRDefault="003A3A44" w:rsidP="00B47B91">
      <w:pPr>
        <w:jc w:val="both"/>
      </w:pPr>
      <w:r>
        <w:t xml:space="preserve">Αν διαπιστωθεί με οποιονδήποτε τρόπο ότι, στην εν λόγω χώρα εκδίδονται τα υπόψη πιστοποιητικά, η προσφορά του διαγωνιζόμενου απορρίπτεται. </w:t>
      </w:r>
    </w:p>
    <w:p w:rsidR="003A3A44" w:rsidRDefault="003A3A44" w:rsidP="00B47B91">
      <w:pPr>
        <w:jc w:val="both"/>
      </w:pPr>
    </w:p>
    <w:p w:rsidR="003A3A44" w:rsidRDefault="003A3A44" w:rsidP="00B47B91">
      <w:pPr>
        <w:jc w:val="both"/>
      </w:pPr>
      <w:r>
        <w:t xml:space="preserve">(ε) Για τις λοιπές περιπτώσεις της </w:t>
      </w:r>
      <w:r>
        <w:rPr>
          <w:b/>
        </w:rPr>
        <w:t>παραγράφου Α.4 του άρθρου 22</w:t>
      </w:r>
      <w:r>
        <w:rPr>
          <w:b/>
          <w:vertAlign w:val="superscript"/>
          <w:lang w:bidi="en-US"/>
        </w:rPr>
        <w:endnoteReference w:id="80"/>
      </w:r>
      <w:r>
        <w:t>, υποβάλλεται υπεύθυνη δήλωση του προσφέροντος ότι δεν συντρέχουν στο πρόσωπό του οι οριζόμενοι λόγοι αποκλεισμού</w:t>
      </w:r>
      <w:r>
        <w:rPr>
          <w:vertAlign w:val="superscript"/>
          <w:lang w:bidi="en-US"/>
        </w:rPr>
        <w:endnoteReference w:id="81"/>
      </w:r>
      <w:r>
        <w:t xml:space="preserve">. </w:t>
      </w:r>
    </w:p>
    <w:p w:rsidR="003A3A44" w:rsidRDefault="003A3A44" w:rsidP="00B47B91">
      <w:pPr>
        <w:jc w:val="both"/>
      </w:pPr>
      <w:r>
        <w:t xml:space="preserve">Ειδικά για την </w:t>
      </w:r>
      <w:r>
        <w:rPr>
          <w:b/>
        </w:rPr>
        <w:t>περίπτωση θ της παραγράφου Α.4 του άρθρου 22</w:t>
      </w:r>
      <w:r>
        <w:rPr>
          <w:b/>
          <w:vertAlign w:val="superscript"/>
          <w:lang w:bidi="en-US"/>
        </w:rPr>
        <w:endnoteReference w:id="82"/>
      </w:r>
      <w:r>
        <w:t>, για τις εργοληπτικές επιχειρήσεις που είναι εγγεγραμμένες στο Μ.Ε.ΕΠ. υποβάλλονται πιστοποιητικά χορηγούμενα από τα αρμόδια επιμελητήρια και φορείς (ΤΕΕ, ΓΕΩΤΕΕ, ΕΕΤΕΜ) από τα οποία αποδεικνύεται ότι τα πρόσωπα με βεβαίωση του Μ.Ε.Κ. που στελεχώνουν την εργοληπτική επιχείρηση, δεν έχουν διαπράξει σοβαρό επαγγελματικό παράπτωμα.</w:t>
      </w:r>
    </w:p>
    <w:p w:rsidR="003A3A44" w:rsidRDefault="003A3A44" w:rsidP="00B47B91">
      <w:pPr>
        <w:jc w:val="both"/>
      </w:pPr>
    </w:p>
    <w:p w:rsidR="003A3A44" w:rsidRDefault="003A3A44" w:rsidP="00B47B91">
      <w:pPr>
        <w:jc w:val="both"/>
      </w:pPr>
      <w:r>
        <w:rPr>
          <w:b/>
          <w:u w:val="single"/>
        </w:rPr>
        <w:t>(στ) Δικαιολογητικά</w:t>
      </w:r>
      <w:r>
        <w:rPr>
          <w:u w:val="single"/>
        </w:rPr>
        <w:t xml:space="preserve"> </w:t>
      </w:r>
      <w:r>
        <w:rPr>
          <w:b/>
          <w:u w:val="single"/>
        </w:rPr>
        <w:t>της παρ. Α.5 του Άρθρου 22</w:t>
      </w:r>
      <w:r>
        <w:rPr>
          <w:b/>
          <w:u w:val="single"/>
          <w:vertAlign w:val="superscript"/>
          <w:lang w:bidi="en-US"/>
        </w:rPr>
        <w:endnoteReference w:id="83"/>
      </w:r>
    </w:p>
    <w:p w:rsidR="003A3A44" w:rsidRDefault="003A3A44" w:rsidP="00B47B91">
      <w:pPr>
        <w:jc w:val="both"/>
        <w:rPr>
          <w:b/>
        </w:rPr>
      </w:pPr>
      <w:r>
        <w:t xml:space="preserve">Για την απόδειξη της μη συνδρομής του λόγου αποκλεισμού της παραγράφου Α.5 του άρθρου 22  υποβάλλονται, εφόσον ο προσωρινός ανάδοχος είναι ανώνυμη εταιρία: </w:t>
      </w:r>
    </w:p>
    <w:p w:rsidR="003A3A44" w:rsidRDefault="003A3A44" w:rsidP="00B47B91">
      <w:pPr>
        <w:jc w:val="both"/>
        <w:rPr>
          <w:b/>
        </w:rPr>
      </w:pPr>
      <w:r>
        <w:rPr>
          <w:b/>
        </w:rPr>
        <w:lastRenderedPageBreak/>
        <w:t>Δικαιολογητικά ονομαστικοποίησης μετοχών</w:t>
      </w:r>
      <w:r>
        <w:rPr>
          <w:rStyle w:val="FootnoteReference1"/>
          <w:rFonts w:ascii="Cambria" w:hAnsi="Cambria" w:cs="Calibri"/>
          <w:b/>
          <w:sz w:val="22"/>
          <w:szCs w:val="22"/>
        </w:rPr>
        <w:t>.</w:t>
      </w:r>
      <w:r>
        <w:t xml:space="preserve">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 </w:t>
      </w:r>
    </w:p>
    <w:p w:rsidR="003A3A44" w:rsidRDefault="003A3A44" w:rsidP="00B47B91">
      <w:pPr>
        <w:jc w:val="both"/>
        <w:rPr>
          <w:b/>
        </w:rPr>
      </w:pPr>
      <w:r>
        <w:rPr>
          <w:b/>
        </w:rPr>
        <w:t xml:space="preserve">- </w:t>
      </w:r>
      <w:r>
        <w:t>Πιστοποιητικό αρμόδιας αρχής του κράτους της έδρας, από το οποίο να προκύπτει ότι οι μετοχές είναι ονομαστικές</w:t>
      </w:r>
    </w:p>
    <w:p w:rsidR="003A3A44" w:rsidRDefault="003A3A44" w:rsidP="00B47B91">
      <w:pPr>
        <w:jc w:val="both"/>
      </w:pPr>
      <w:r>
        <w:rPr>
          <w:b/>
        </w:rPr>
        <w:t xml:space="preserve">- </w:t>
      </w:r>
      <w:r>
        <w:t xml:space="preserve">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w:t>
      </w:r>
    </w:p>
    <w:p w:rsidR="003A3A44" w:rsidRDefault="003A3A44" w:rsidP="00B47B91">
      <w:pPr>
        <w:jc w:val="both"/>
        <w:rPr>
          <w:b/>
        </w:rPr>
      </w:pPr>
      <w:r>
        <w:t>Ειδικότερα:</w:t>
      </w:r>
    </w:p>
    <w:p w:rsidR="003A3A44" w:rsidRDefault="003A3A44" w:rsidP="00B47B91">
      <w:pPr>
        <w:jc w:val="both"/>
        <w:rPr>
          <w:b/>
        </w:rPr>
      </w:pPr>
      <w:r>
        <w:rPr>
          <w:b/>
        </w:rPr>
        <w:t xml:space="preserve">α) Οι επιχειρήσεις που είναι εγγεγραμμένες στο Μ.Ε.ΕΠ., </w:t>
      </w:r>
      <w:r>
        <w:t>προσκομίζουν μόνο την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καθώς η απαίτηση για την υποβολή του πιστοποιητικού από το οποίο να προκύπτει ότι οι μετοχές είναι ονομαστικές, καλύπτεται σύμφωνα με τα οριζόμενα στο άρθρο 23.9 της παρούσας.</w:t>
      </w:r>
    </w:p>
    <w:p w:rsidR="003A3A44" w:rsidRDefault="003A3A44" w:rsidP="00B47B91">
      <w:pPr>
        <w:jc w:val="both"/>
        <w:rPr>
          <w:b/>
        </w:rPr>
      </w:pPr>
      <w:r>
        <w:rPr>
          <w:b/>
        </w:rPr>
        <w:t xml:space="preserve">β) Οι αλλοδαπές ανώνυμες εταιρίες, </w:t>
      </w:r>
      <w:r>
        <w:t>εφόσον έχουν κατά το δίκαιο της έδρας τους</w:t>
      </w:r>
      <w:r>
        <w:rPr>
          <w:b/>
        </w:rPr>
        <w:t xml:space="preserve"> </w:t>
      </w:r>
      <w:r>
        <w:rPr>
          <w:u w:val="single"/>
        </w:rPr>
        <w:t>ονομαστικές μετοχές</w:t>
      </w:r>
      <w:r>
        <w:rPr>
          <w:b/>
        </w:rPr>
        <w:t xml:space="preserve">, </w:t>
      </w:r>
      <w:r>
        <w:t>προσκομίζουν :</w:t>
      </w:r>
      <w:r>
        <w:rPr>
          <w:b/>
        </w:rPr>
        <w:t xml:space="preserve"> </w:t>
      </w:r>
    </w:p>
    <w:p w:rsidR="003A3A44" w:rsidRDefault="003A3A44" w:rsidP="00B47B91">
      <w:pPr>
        <w:jc w:val="both"/>
        <w:rPr>
          <w:b/>
        </w:rPr>
      </w:pPr>
      <w:r>
        <w:rPr>
          <w:b/>
        </w:rPr>
        <w:t xml:space="preserve">αα) </w:t>
      </w:r>
      <w:r>
        <w:t xml:space="preserve">Πιστοποιητικό αρμόδιας αρχής του κράτους της έδρας, από το οποίο να προκύπτει ότι οι μετοχές είναι ονομαστικές. </w:t>
      </w:r>
    </w:p>
    <w:p w:rsidR="003A3A44" w:rsidRDefault="003A3A44" w:rsidP="00B47B91">
      <w:pPr>
        <w:jc w:val="both"/>
        <w:rPr>
          <w:b/>
        </w:rPr>
      </w:pPr>
      <w:proofErr w:type="spellStart"/>
      <w:r>
        <w:rPr>
          <w:b/>
        </w:rPr>
        <w:t>ββ</w:t>
      </w:r>
      <w:proofErr w:type="spellEnd"/>
      <w:r>
        <w:rPr>
          <w:b/>
        </w:rPr>
        <w:t xml:space="preserve">) </w:t>
      </w:r>
      <w:r>
        <w:t>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r>
        <w:rPr>
          <w:b/>
        </w:rPr>
        <w:t xml:space="preserve">. </w:t>
      </w:r>
    </w:p>
    <w:p w:rsidR="003A3A44" w:rsidRDefault="003A3A44" w:rsidP="00B47B91">
      <w:pPr>
        <w:jc w:val="both"/>
        <w:rPr>
          <w:b/>
        </w:rPr>
      </w:pPr>
      <w:proofErr w:type="spellStart"/>
      <w:r>
        <w:rPr>
          <w:b/>
        </w:rPr>
        <w:t>γγ</w:t>
      </w:r>
      <w:proofErr w:type="spellEnd"/>
      <w:r>
        <w:rPr>
          <w:b/>
        </w:rPr>
        <w:t xml:space="preserve">) </w:t>
      </w:r>
      <w: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r>
        <w:rPr>
          <w:b/>
        </w:rPr>
        <w:t xml:space="preserve">     </w:t>
      </w:r>
    </w:p>
    <w:p w:rsidR="003A3A44" w:rsidRDefault="003A3A44" w:rsidP="00B47B91">
      <w:pPr>
        <w:jc w:val="both"/>
        <w:rPr>
          <w:b/>
        </w:rPr>
      </w:pPr>
      <w:r>
        <w:rPr>
          <w:b/>
        </w:rPr>
        <w:t xml:space="preserve">γ) Οι αλλοδαπές επιχειρήσεις, </w:t>
      </w:r>
      <w:r>
        <w:t xml:space="preserve">που δεν έχουν κατά το δίκαιο της χώρας στην οποία έχουν την έδρα τους ονομαστικές μετοχές, υποβάλλουν : </w:t>
      </w:r>
    </w:p>
    <w:p w:rsidR="003A3A44" w:rsidRDefault="003A3A44" w:rsidP="00B47B91">
      <w:pPr>
        <w:jc w:val="both"/>
        <w:rPr>
          <w:b/>
        </w:rPr>
      </w:pPr>
      <w:r>
        <w:rPr>
          <w:b/>
        </w:rPr>
        <w:t xml:space="preserve">αα) </w:t>
      </w:r>
      <w:r>
        <w:t>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w:t>
      </w:r>
    </w:p>
    <w:p w:rsidR="003A3A44" w:rsidRDefault="003A3A44" w:rsidP="00B47B91">
      <w:pPr>
        <w:jc w:val="both"/>
        <w:rPr>
          <w:b/>
        </w:rPr>
      </w:pPr>
      <w:proofErr w:type="spellStart"/>
      <w:r>
        <w:rPr>
          <w:b/>
        </w:rPr>
        <w:t>ββ</w:t>
      </w:r>
      <w:proofErr w:type="spellEnd"/>
      <w:r>
        <w:rPr>
          <w:b/>
        </w:rPr>
        <w:t xml:space="preserve">) </w:t>
      </w:r>
      <w:r>
        <w:t>Έγκυρη και ενημερωμένη κατάσταση μετόχων που κατέχουν τουλάχιστον 1% των μετοχών.</w:t>
      </w:r>
      <w:r>
        <w:rPr>
          <w:b/>
        </w:rPr>
        <w:t xml:space="preserve"> </w:t>
      </w:r>
    </w:p>
    <w:p w:rsidR="003A3A44" w:rsidRDefault="003A3A44" w:rsidP="00B47B91">
      <w:pPr>
        <w:jc w:val="both"/>
        <w:rPr>
          <w:b/>
        </w:rPr>
      </w:pPr>
      <w:proofErr w:type="spellStart"/>
      <w:r>
        <w:rPr>
          <w:b/>
        </w:rPr>
        <w:t>γγ</w:t>
      </w:r>
      <w:proofErr w:type="spellEnd"/>
      <w:r>
        <w:rPr>
          <w:b/>
        </w:rPr>
        <w:t xml:space="preserve">) </w:t>
      </w:r>
      <w:r>
        <w:t>Αν δεν τηρείται τέτοια κατάσταση, προσκομίζεται σχετική κατάσταση μετόχων (με 1%), σύμφωνα με την τελευταία Γενική Συνέλευση, αν οι μέτοχοι αυτοί είναι γνωστοί στην εταιρεία.</w:t>
      </w:r>
      <w:r>
        <w:rPr>
          <w:b/>
        </w:rPr>
        <w:t xml:space="preserve"> </w:t>
      </w:r>
    </w:p>
    <w:p w:rsidR="003A3A44" w:rsidRDefault="003A3A44" w:rsidP="00B47B91">
      <w:pPr>
        <w:jc w:val="both"/>
      </w:pPr>
      <w:proofErr w:type="spellStart"/>
      <w:r>
        <w:rPr>
          <w:b/>
        </w:rPr>
        <w:t>δδ</w:t>
      </w:r>
      <w:proofErr w:type="spellEnd"/>
      <w:r>
        <w:rPr>
          <w:b/>
        </w:rPr>
        <w:t xml:space="preserve">) </w:t>
      </w:r>
      <w:r>
        <w:t>Αν δεν προσκομισθεί κατάσταση κατά τα ανωτέρω, η εταιρεία αιτιολογεί τους λόγους που οι μέτοχοι αυτοί δεν της είναι γνωστοί. Η αναθέτουσα αρχή δεν υπεισέρχεται στην κρίση της ως άνω αιτιολογίας. Δύναται ωστόσο να αποδείξει τη δυνατότητα υποβολής της κατάστασης μετόχων και μόνο στην περίπτωση αυτή η εταιρεία αποκλείεται από την παρούσα διαδικασία.</w:t>
      </w:r>
    </w:p>
    <w:p w:rsidR="003A3A44" w:rsidRDefault="003A3A44" w:rsidP="00B47B91">
      <w:pPr>
        <w:jc w:val="both"/>
      </w:pPr>
      <w:r>
        <w:t xml:space="preserve">Περαιτέρω, πριν </w:t>
      </w:r>
      <w:r>
        <w:rPr>
          <w:i/>
        </w:rPr>
        <w:t>την υπογραφή της σύμβασης</w:t>
      </w:r>
      <w:r>
        <w:t xml:space="preserve"> υποβάλλεται η υπεύθυνη δήλωση της κοινής απόφασης των Υπουργών Ανάπτυξης και Επικρατείας 20977/23-8-2007 (Β’ 1673) «</w:t>
      </w:r>
      <w:r>
        <w:rPr>
          <w:i/>
        </w:rPr>
        <w:t>Δικαιολογητικά για την τήρηση των μητρώων του ν. 3310/2005 όπως τροποποιήθηκε με το ν. 3414/2005</w:t>
      </w:r>
      <w:r>
        <w:t>»</w:t>
      </w:r>
      <w:r>
        <w:rPr>
          <w:vertAlign w:val="superscript"/>
        </w:rPr>
        <w:t xml:space="preserve"> </w:t>
      </w:r>
      <w:r>
        <w:t>.</w:t>
      </w:r>
    </w:p>
    <w:p w:rsidR="003A3A44" w:rsidRDefault="003A3A44" w:rsidP="00B47B91">
      <w:pPr>
        <w:jc w:val="both"/>
      </w:pPr>
      <w:r>
        <w:t>Για την περίπτωση του άρθρου 22.Α.9. της παρούσας διακήρυξης, υπεύθυνη δήλωση του προσφέροντος ότι δεν έχει εκδοθεί σε βάρος του απόφαση αποκλεισμού, σύμφωνα με το άρθρο 74 του ν. 4412/2016.</w:t>
      </w:r>
    </w:p>
    <w:p w:rsidR="003A3A44" w:rsidRDefault="003A3A44" w:rsidP="00B47B91">
      <w:pPr>
        <w:jc w:val="both"/>
        <w:rPr>
          <w:b/>
        </w:rPr>
      </w:pPr>
    </w:p>
    <w:p w:rsidR="003A3A44" w:rsidRDefault="003A3A44" w:rsidP="00B47B91">
      <w:pPr>
        <w:jc w:val="both"/>
        <w:rPr>
          <w:b/>
        </w:rPr>
      </w:pPr>
      <w:r>
        <w:rPr>
          <w:b/>
        </w:rPr>
        <w:lastRenderedPageBreak/>
        <w:t>23.4. Δικαιολογητικά απόδειξης καταλληλότητας για την άσκηση της επαγγελματικής δραστηριότητας του άρθρου 22.Β</w:t>
      </w:r>
    </w:p>
    <w:p w:rsidR="003A3A44" w:rsidRDefault="003A3A44" w:rsidP="00B47B91">
      <w:pPr>
        <w:jc w:val="both"/>
        <w:rPr>
          <w:b/>
        </w:rPr>
      </w:pPr>
    </w:p>
    <w:p w:rsidR="003A3A44" w:rsidRDefault="003A3A44" w:rsidP="00B47B91">
      <w:pPr>
        <w:jc w:val="both"/>
      </w:pPr>
      <w:r>
        <w:t>(α) Όσον αφορά την καταλληλότητα για την άσκηση της επαγγελματικής δραστηριότητας, οι προσφέροντες που είναι εγκατεστημένοι στην Ελλάδα υποβάλλουν βεβαίωση εγγραφής στο Μ.Ε.ΕΠ</w:t>
      </w:r>
      <w:r>
        <w:rPr>
          <w:rStyle w:val="25"/>
          <w:rFonts w:ascii="Cambria" w:hAnsi="Cambria" w:cs="Calibri"/>
          <w:sz w:val="22"/>
          <w:szCs w:val="22"/>
        </w:rPr>
        <w:endnoteReference w:id="84"/>
      </w:r>
      <w:r>
        <w:t xml:space="preserve"> στην κατηγορία …</w:t>
      </w:r>
      <w:r>
        <w:rPr>
          <w:b/>
        </w:rPr>
        <w:t xml:space="preserve"> ΟΙΚΟΔΟΜΙΚΑ  τάξης 1</w:t>
      </w:r>
      <w:r>
        <w:rPr>
          <w:b/>
          <w:vertAlign w:val="superscript"/>
        </w:rPr>
        <w:t>ης</w:t>
      </w:r>
      <w:r>
        <w:rPr>
          <w:b/>
        </w:rPr>
        <w:t xml:space="preserve">  και άνω</w:t>
      </w:r>
      <w:r>
        <w:t xml:space="preserve"> </w:t>
      </w:r>
      <w:r>
        <w:rPr>
          <w:b/>
        </w:rPr>
        <w:t>&amp; Η/Μ τάξης Α2 και άνω</w:t>
      </w:r>
      <w:r>
        <w:t xml:space="preserve">…  </w:t>
      </w:r>
    </w:p>
    <w:p w:rsidR="003A3A44" w:rsidRDefault="003A3A44" w:rsidP="00B47B91">
      <w:pPr>
        <w:jc w:val="both"/>
      </w:pPr>
    </w:p>
    <w:p w:rsidR="003A3A44" w:rsidRDefault="003A3A44" w:rsidP="00B47B91">
      <w:pPr>
        <w:jc w:val="both"/>
      </w:pPr>
      <w:r>
        <w:t>(β) Οι προσφέροντες που είναι εγκατεστημένοι  σε λοιπά κράτη μέλη της Ευρωπαϊκής Ένωσης προσκομίζουν τις δηλώσεις και πιστοποιητικά που περιγράφονται στο Παράρτημα XI του Προσαρτήματος Α του ν. 4412/2016.</w:t>
      </w:r>
    </w:p>
    <w:p w:rsidR="003A3A44" w:rsidRDefault="003A3A44" w:rsidP="00B47B91">
      <w:pPr>
        <w:jc w:val="both"/>
      </w:pPr>
    </w:p>
    <w:p w:rsidR="003A3A44" w:rsidRDefault="003A3A44" w:rsidP="00B47B91">
      <w:pPr>
        <w:jc w:val="both"/>
      </w:pPr>
      <w:r>
        <w:t>(γ) Οι προσφέροντες που είναι εγκατεστημένοι σε κράτος μέλος του Ευρωπαϊκού Οικονομικού Χώρου (Ε.Ο.Χ) ή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προσκομίζουν πιστοποιητικό αντίστοιχου επαγγελματικού ή εμπορικού μητρώου.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του άρθρου 21 της παρούσας.</w:t>
      </w:r>
    </w:p>
    <w:p w:rsidR="003A3A44" w:rsidRDefault="003A3A44" w:rsidP="00B47B91">
      <w:pPr>
        <w:jc w:val="both"/>
      </w:pPr>
    </w:p>
    <w:p w:rsidR="003A3A44" w:rsidRDefault="003A3A44" w:rsidP="00B47B91">
      <w:pPr>
        <w:jc w:val="both"/>
      </w:pPr>
    </w:p>
    <w:p w:rsidR="003A3A44" w:rsidRDefault="003A3A44" w:rsidP="00B47B91">
      <w:pPr>
        <w:jc w:val="both"/>
        <w:rPr>
          <w:b/>
        </w:rPr>
      </w:pPr>
      <w:r>
        <w:rPr>
          <w:b/>
        </w:rPr>
        <w:t>23.5. Δικαιολογητικά Οικονομικής και Χρηματοοικονομικής Επάρκειας του άρθρου 22.Γ</w:t>
      </w:r>
    </w:p>
    <w:p w:rsidR="003A3A44" w:rsidRDefault="003A3A44" w:rsidP="00B47B91">
      <w:pPr>
        <w:jc w:val="both"/>
        <w:rPr>
          <w:b/>
        </w:rPr>
      </w:pPr>
    </w:p>
    <w:p w:rsidR="003A3A44" w:rsidRDefault="003A3A44" w:rsidP="00B47B91">
      <w:pPr>
        <w:jc w:val="both"/>
      </w:pPr>
      <w:r>
        <w:t xml:space="preserve">Η οικονομική και </w:t>
      </w:r>
      <w:proofErr w:type="spellStart"/>
      <w:r>
        <w:t>χρηματοοικονομικη</w:t>
      </w:r>
      <w:proofErr w:type="spellEnd"/>
      <w:r>
        <w:t xml:space="preserve"> επάρκεια των οικονομικών φορέων αποδεικνύεται: </w:t>
      </w:r>
    </w:p>
    <w:p w:rsidR="003A3A44" w:rsidRDefault="003A3A44" w:rsidP="00B47B91">
      <w:pPr>
        <w:jc w:val="both"/>
      </w:pPr>
    </w:p>
    <w:p w:rsidR="003A3A44" w:rsidRDefault="003A3A44" w:rsidP="00B47B91">
      <w:pPr>
        <w:jc w:val="both"/>
      </w:pPr>
      <w:r>
        <w:t>(α) για τις εγγεγραμμένες εργοληπτικές επιχειρήσεις στο Μ.Ε.ΕΠ:</w:t>
      </w:r>
    </w:p>
    <w:p w:rsidR="003A3A44" w:rsidRDefault="003A3A44" w:rsidP="00B47B91">
      <w:pPr>
        <w:jc w:val="both"/>
      </w:pPr>
    </w:p>
    <w:p w:rsidR="003A3A44" w:rsidRDefault="003A3A44" w:rsidP="00B47B91">
      <w:pPr>
        <w:jc w:val="both"/>
        <w:rPr>
          <w:lang w:bidi="en-US"/>
        </w:rPr>
      </w:pPr>
      <w:r>
        <w:rPr>
          <w:lang w:bidi="en-US"/>
        </w:rPr>
        <w:t xml:space="preserve">είτε από τη βεβαίωση εγγραφής στο Μ.Ε.Ε.Π, η οποία αποτελεί τεκμήριο των πληροφοριών που περιέχει </w:t>
      </w:r>
    </w:p>
    <w:p w:rsidR="003A3A44" w:rsidRDefault="003A3A44" w:rsidP="00B47B91">
      <w:pPr>
        <w:jc w:val="both"/>
        <w:rPr>
          <w:rFonts w:eastAsia="Calibri"/>
          <w:color w:val="000000"/>
          <w:lang w:bidi="en-US"/>
        </w:rPr>
      </w:pPr>
      <w:r>
        <w:rPr>
          <w:lang w:bidi="en-US"/>
        </w:rPr>
        <w:t>είτε, στην περίπτωση που οι απαιτήσεις του άρθρου 22.Γ δεν καλύπτονται  από τη βεβαίωση εγγραφής, με την υποβολή ενός ή περισσότερων από τα αποδεικτικά μέσα</w:t>
      </w:r>
      <w:r>
        <w:rPr>
          <w:rFonts w:eastAsia="Cambria"/>
          <w:bCs/>
          <w:color w:val="000000"/>
          <w:lang w:eastAsia="ar-SA" w:bidi="en-US"/>
        </w:rPr>
        <w:t xml:space="preserve"> που προβλέπονται στο Μέρος Ι του Παραρτήματος ΧΙΙ (Αποδεικτικά μέσα για τα κριτήρια επιλογής) του Προσαρτήματος Α του ν. 4412/2016.</w:t>
      </w:r>
      <w:r>
        <w:rPr>
          <w:lang w:bidi="en-US"/>
        </w:rPr>
        <w:t xml:space="preserve"> </w:t>
      </w:r>
      <w:r>
        <w:rPr>
          <w:vertAlign w:val="superscript"/>
          <w:lang w:bidi="en-US"/>
        </w:rPr>
        <w:endnoteReference w:id="85"/>
      </w:r>
    </w:p>
    <w:p w:rsidR="003A3A44" w:rsidRDefault="003A3A44" w:rsidP="00B47B91">
      <w:pPr>
        <w:jc w:val="both"/>
        <w:rPr>
          <w:rFonts w:eastAsia="Calibri"/>
          <w:color w:val="000000"/>
          <w:lang w:bidi="en-US"/>
        </w:rPr>
      </w:pPr>
    </w:p>
    <w:p w:rsidR="003A3A44" w:rsidRDefault="003A3A44" w:rsidP="00B47B91">
      <w:pPr>
        <w:jc w:val="both"/>
        <w:rPr>
          <w:rFonts w:eastAsia="Andale Sans UI"/>
          <w:lang w:bidi="en-US"/>
        </w:rPr>
      </w:pPr>
    </w:p>
    <w:p w:rsidR="003A3A44" w:rsidRDefault="003A3A44" w:rsidP="00B47B91">
      <w:pPr>
        <w:jc w:val="both"/>
        <w:rPr>
          <w:lang w:bidi="en-US"/>
        </w:rPr>
      </w:pPr>
    </w:p>
    <w:p w:rsidR="003A3A44" w:rsidRDefault="003A3A44" w:rsidP="00B47B91">
      <w:pPr>
        <w:jc w:val="both"/>
        <w:rPr>
          <w:rFonts w:eastAsia="Cambria"/>
          <w:bCs/>
          <w:color w:val="000000"/>
          <w:lang w:eastAsia="ar-SA" w:bidi="en-US"/>
        </w:rPr>
      </w:pPr>
      <w:r>
        <w:rPr>
          <w:lang w:bidi="en-US"/>
        </w:rPr>
        <w:t>Σε κάθε περίπτωση,  η βεβαίωση εγγραφής μπορεί να υποβάλλεται για την απόδειξη μόνο ορισμένων απαιτήσεων οικονομικής και χρηματοοικονομικής επάρκειας του άρθρου 22.Γ, ενώ για την απόδειξη των λοιπών απαιτήσεων μπορούν να προσκομίζονται  ένα ή περισσότερα από τα αποδεικτικά μέσα</w:t>
      </w:r>
      <w:r>
        <w:rPr>
          <w:rFonts w:eastAsia="Cambria"/>
          <w:bCs/>
          <w:color w:val="000000"/>
          <w:lang w:eastAsia="ar-SA" w:bidi="en-US"/>
        </w:rPr>
        <w:t xml:space="preserve"> που προβλέπονται στο </w:t>
      </w:r>
      <w:r>
        <w:rPr>
          <w:rFonts w:eastAsia="Cambria"/>
          <w:bCs/>
          <w:color w:val="000000"/>
          <w:lang w:eastAsia="ar-SA" w:bidi="en-US"/>
        </w:rPr>
        <w:lastRenderedPageBreak/>
        <w:t>Μέρος Ι του Παραρτήματος ΧΙΙ του ν. 4412/2016 , ανάλογα με την τιθέμενη στο άρθρο 22.Γ απαίτηση.</w:t>
      </w:r>
    </w:p>
    <w:p w:rsidR="003A3A44" w:rsidRDefault="003A3A44" w:rsidP="00B47B91">
      <w:pPr>
        <w:jc w:val="both"/>
        <w:rPr>
          <w:rFonts w:eastAsia="Cambria"/>
          <w:bCs/>
          <w:color w:val="000000"/>
          <w:lang w:eastAsia="ar-SA" w:bidi="en-US"/>
        </w:rPr>
      </w:pPr>
    </w:p>
    <w:p w:rsidR="003A3A44" w:rsidRDefault="003A3A44" w:rsidP="00B47B91">
      <w:pPr>
        <w:jc w:val="both"/>
        <w:rPr>
          <w:rFonts w:eastAsia="Calibri"/>
          <w:color w:val="000000"/>
          <w:lang w:eastAsia="zh-CN" w:bidi="en-US"/>
        </w:rPr>
      </w:pPr>
      <w:r>
        <w:rPr>
          <w:lang w:bidi="en-US"/>
        </w:rPr>
        <w:t>Ειδικά, για την απόδειξη της απαίτησης της μη υπέρβασης των</w:t>
      </w:r>
      <w:r>
        <w:rPr>
          <w:rFonts w:eastAsia="Calibri"/>
          <w:color w:val="000000"/>
          <w:lang w:bidi="en-US"/>
        </w:rPr>
        <w:t xml:space="preserve"> ανώτατων επιτρεπτών ορίων ανεκτέλεστου υπολοίπου εργολαβικών συμβάσεων:</w:t>
      </w:r>
    </w:p>
    <w:p w:rsidR="003A3A44" w:rsidRDefault="003A3A44" w:rsidP="00B47B91">
      <w:pPr>
        <w:jc w:val="both"/>
        <w:rPr>
          <w:rFonts w:eastAsia="Andale Sans UI"/>
          <w:lang w:bidi="en-US"/>
        </w:rPr>
      </w:pPr>
      <w:r>
        <w:rPr>
          <w:lang w:bidi="en-US"/>
        </w:rPr>
        <w:t>με την υποβολή ενημερότητας πτυχίου εν ισχύει ή</w:t>
      </w:r>
    </w:p>
    <w:p w:rsidR="003A3A44" w:rsidRDefault="003A3A44" w:rsidP="00B47B91">
      <w:pPr>
        <w:jc w:val="both"/>
        <w:rPr>
          <w:lang w:bidi="en-US"/>
        </w:rPr>
      </w:pPr>
      <w:r>
        <w:rPr>
          <w:lang w:bidi="en-US"/>
        </w:rPr>
        <w:t xml:space="preserve">με την υποβολή υπεύθυνης δήλωσης του προσωρινού αναδόχου, συνοδευόμενης από πίνακα όλων των υπό εκτέλεση έργων (είτε ως </w:t>
      </w:r>
      <w:proofErr w:type="spellStart"/>
      <w:r>
        <w:rPr>
          <w:lang w:bidi="en-US"/>
        </w:rPr>
        <w:t>μεμονομένος</w:t>
      </w:r>
      <w:proofErr w:type="spellEnd"/>
      <w:r>
        <w:rPr>
          <w:lang w:bidi="en-US"/>
        </w:rPr>
        <w:t xml:space="preserve"> ανάδοχος </w:t>
      </w:r>
      <w:proofErr w:type="spellStart"/>
      <w:r>
        <w:rPr>
          <w:lang w:bidi="en-US"/>
        </w:rPr>
        <w:t>έιτε</w:t>
      </w:r>
      <w:proofErr w:type="spellEnd"/>
      <w:r>
        <w:rPr>
          <w:lang w:bidi="en-US"/>
        </w:rPr>
        <w:t xml:space="preserve"> στο πλαίσιο κοινοπραξίας ή υπεργολαβίας) και αναφορά για το ανεκτέλεστο υπόλοιπο ανά έργο και το συνολικό ανεκτέλεστο, για τις εργοληπτικές επιχειρήσεις που δεν διαθέτουν </w:t>
      </w:r>
      <w:proofErr w:type="spellStart"/>
      <w:r>
        <w:rPr>
          <w:lang w:bidi="en-US"/>
        </w:rPr>
        <w:t>ενημέροτητα</w:t>
      </w:r>
      <w:proofErr w:type="spellEnd"/>
      <w:r>
        <w:rPr>
          <w:lang w:bidi="en-US"/>
        </w:rPr>
        <w:t xml:space="preserve"> πτυχίου κατά τις κείμενες διατάξεις </w:t>
      </w:r>
    </w:p>
    <w:p w:rsidR="003A3A44" w:rsidRDefault="003A3A44" w:rsidP="00B47B91">
      <w:pPr>
        <w:jc w:val="both"/>
      </w:pPr>
    </w:p>
    <w:p w:rsidR="003A3A44" w:rsidRDefault="003A3A44" w:rsidP="00B47B91">
      <w:pPr>
        <w:jc w:val="both"/>
        <w:rPr>
          <w:b/>
          <w:bCs/>
          <w:color w:val="000000"/>
        </w:rPr>
      </w:pPr>
      <w:r>
        <w:t>(β) Οι αλλοδαποί οικονομικοί φορείς που είναι εγγεγραμμένοι σε</w:t>
      </w:r>
      <w:r>
        <w:rPr>
          <w:b/>
        </w:rPr>
        <w:t xml:space="preserve"> επίσημους καταλόγους</w:t>
      </w:r>
      <w: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w:t>
      </w:r>
      <w:r>
        <w:rPr>
          <w:b/>
          <w:bCs/>
        </w:rPr>
        <w:t xml:space="preserve"> </w:t>
      </w:r>
      <w:r>
        <w:rPr>
          <w:b/>
          <w:bCs/>
          <w:color w:val="000000"/>
        </w:rPr>
        <w:t>.</w:t>
      </w:r>
    </w:p>
    <w:p w:rsidR="003A3A44" w:rsidRDefault="003A3A44" w:rsidP="00B47B91">
      <w:pPr>
        <w:jc w:val="both"/>
        <w:rPr>
          <w:b/>
          <w:bCs/>
          <w:color w:val="000000"/>
        </w:rPr>
      </w:pPr>
    </w:p>
    <w:p w:rsidR="003A3A44" w:rsidRDefault="003A3A44" w:rsidP="00B47B91">
      <w:pPr>
        <w:jc w:val="both"/>
        <w:rPr>
          <w:b/>
          <w:bCs/>
          <w:color w:val="000000"/>
        </w:rPr>
      </w:pPr>
      <w:r>
        <w:rPr>
          <w:color w:val="000000"/>
        </w:rPr>
        <w:t xml:space="preserve">(γ) Οι αλλοδαποί οικονομικοί φορείς που δεν είναι εγγεγραμμένοι σε επίσημους καταλόγους ή διαθέτουν πιστοποιητικό από οργανισμούς πιστοποίησης κατά τα ανωτέρω, υποβάλλουν ως δικαιολογητικά </w:t>
      </w:r>
      <w:r>
        <w:t>ένα ή περισσότερα από τα αποδεικτικά μέσα</w:t>
      </w:r>
      <w:r>
        <w:rPr>
          <w:rFonts w:eastAsia="Cambria"/>
          <w:bCs/>
          <w:color w:val="000000"/>
          <w:lang w:eastAsia="ar-SA"/>
        </w:rPr>
        <w:t xml:space="preserve"> που προβλέπονται στο Μέρος Ι του Παραρτήματος ΧΙΙ του ν. 4412/2016. </w:t>
      </w:r>
    </w:p>
    <w:p w:rsidR="003A3A44" w:rsidRDefault="003A3A44" w:rsidP="00B47B91">
      <w:pPr>
        <w:jc w:val="both"/>
        <w:rPr>
          <w:b/>
          <w:bCs/>
          <w:color w:val="000000"/>
        </w:rPr>
      </w:pPr>
    </w:p>
    <w:p w:rsidR="003A3A44" w:rsidRDefault="003A3A44" w:rsidP="00B47B91">
      <w:pPr>
        <w:jc w:val="both"/>
        <w:rPr>
          <w:b/>
          <w:bCs/>
          <w:color w:val="000000"/>
        </w:rPr>
      </w:pPr>
    </w:p>
    <w:p w:rsidR="003A3A44" w:rsidRDefault="003A3A44" w:rsidP="00B47B91">
      <w:pPr>
        <w:jc w:val="both"/>
      </w:pPr>
    </w:p>
    <w:p w:rsidR="003A3A44" w:rsidRDefault="003A3A44" w:rsidP="00B47B91">
      <w:pPr>
        <w:jc w:val="both"/>
      </w:pPr>
      <w:r>
        <w:rPr>
          <w:b/>
        </w:rPr>
        <w:t xml:space="preserve">23.6. Δικαιολογητικά Τεχνικής και Επαγγελματικής Ικανότητας του άρθρου 22.Δ </w:t>
      </w:r>
    </w:p>
    <w:p w:rsidR="003A3A44" w:rsidRDefault="003A3A44" w:rsidP="00B47B91">
      <w:pPr>
        <w:jc w:val="both"/>
      </w:pPr>
    </w:p>
    <w:p w:rsidR="003A3A44" w:rsidRDefault="003A3A44" w:rsidP="00B47B91">
      <w:pPr>
        <w:jc w:val="both"/>
      </w:pPr>
      <w:r>
        <w:t xml:space="preserve">Η τεχνική και επαγγελματική ικανότητα των οικονομικών φορέων αποδεικνύεται: </w:t>
      </w:r>
    </w:p>
    <w:p w:rsidR="003A3A44" w:rsidRDefault="003A3A44" w:rsidP="00B47B91">
      <w:pPr>
        <w:jc w:val="both"/>
      </w:pPr>
    </w:p>
    <w:p w:rsidR="003A3A44" w:rsidRDefault="003A3A44" w:rsidP="00B47B91">
      <w:pPr>
        <w:jc w:val="both"/>
      </w:pPr>
      <w:r>
        <w:t>(α) για τις εγγεγραμμένες εργοληπτικές επιχειρήσεις στο Μ.Ε.ΕΠ.</w:t>
      </w:r>
    </w:p>
    <w:p w:rsidR="003A3A44" w:rsidRDefault="003A3A44" w:rsidP="00B47B91">
      <w:pPr>
        <w:jc w:val="both"/>
        <w:rPr>
          <w:lang w:bidi="en-US"/>
        </w:rPr>
      </w:pPr>
      <w:r>
        <w:tab/>
      </w:r>
      <w:r>
        <w:tab/>
      </w:r>
    </w:p>
    <w:p w:rsidR="003A3A44" w:rsidRDefault="003A3A44" w:rsidP="00B47B91">
      <w:pPr>
        <w:jc w:val="both"/>
        <w:rPr>
          <w:rFonts w:eastAsia="Cambria"/>
          <w:bCs/>
          <w:color w:val="000000"/>
          <w:lang w:eastAsia="ar-SA" w:bidi="en-US"/>
        </w:rPr>
      </w:pPr>
      <w:r>
        <w:rPr>
          <w:lang w:bidi="en-US"/>
        </w:rPr>
        <w:t xml:space="preserve">είτε από τη βεβαίωση εγγραφής στο Μ.Ε.Ε.Π, η οποία αποτελεί τεκμήριο των πληροφοριών που περιέχει </w:t>
      </w:r>
    </w:p>
    <w:p w:rsidR="003A3A44" w:rsidRDefault="003A3A44" w:rsidP="00B47B91">
      <w:pPr>
        <w:jc w:val="both"/>
        <w:rPr>
          <w:rFonts w:eastAsia="Cambria"/>
          <w:bCs/>
          <w:color w:val="000000"/>
          <w:lang w:eastAsia="ar-SA" w:bidi="en-US"/>
        </w:rPr>
      </w:pPr>
      <w:r>
        <w:rPr>
          <w:lang w:bidi="en-US"/>
        </w:rPr>
        <w:t>είτε, στην περίπτωση που οι απαιτήσεις του άρθρου 22.Δ δεν καλύπτονται  από τη βεβαίωση εγγραφής, με την υποβολή ενός ή περισσότερων από τα αποδεικτικά μέσα</w:t>
      </w:r>
      <w:r>
        <w:rPr>
          <w:rFonts w:eastAsia="Cambria"/>
          <w:bCs/>
          <w:color w:val="000000"/>
          <w:lang w:eastAsia="ar-SA" w:bidi="en-US"/>
        </w:rPr>
        <w:t xml:space="preserve"> που προβλέπονται στο Μέρος ΙΙ του Παραρτήματος ΧΙΙ (Αποδεικτικά μέσα για τα κριτήρια επιλογής) του Προσαρτήματος Α του ν. 4412/2016</w:t>
      </w:r>
      <w:r>
        <w:rPr>
          <w:spacing w:val="5"/>
          <w:vertAlign w:val="superscript"/>
          <w:lang w:bidi="en-US"/>
        </w:rPr>
        <w:t xml:space="preserve"> </w:t>
      </w:r>
      <w:r>
        <w:rPr>
          <w:rFonts w:cs="Tahoma"/>
          <w:spacing w:val="5"/>
          <w:vertAlign w:val="superscript"/>
          <w:lang w:bidi="en-US"/>
        </w:rPr>
        <w:endnoteReference w:id="86"/>
      </w:r>
      <w:r>
        <w:rPr>
          <w:rFonts w:eastAsia="Cambria"/>
          <w:bCs/>
          <w:color w:val="000000"/>
          <w:lang w:eastAsia="ar-SA" w:bidi="en-US"/>
        </w:rPr>
        <w:t xml:space="preserve"> ανάλογα με την τιθέμενη στο άρθρο 22.Δ απαίτηση.</w:t>
      </w:r>
    </w:p>
    <w:p w:rsidR="003A3A44" w:rsidRDefault="003A3A44" w:rsidP="00B47B91">
      <w:pPr>
        <w:jc w:val="both"/>
        <w:rPr>
          <w:rFonts w:eastAsia="Andale Sans UI"/>
          <w:lang w:eastAsia="zh-CN" w:bidi="en-US"/>
        </w:rPr>
      </w:pPr>
    </w:p>
    <w:p w:rsidR="003A3A44" w:rsidRDefault="003A3A44" w:rsidP="00B47B91">
      <w:pPr>
        <w:jc w:val="both"/>
        <w:rPr>
          <w:lang w:bidi="en-US"/>
        </w:rPr>
      </w:pPr>
    </w:p>
    <w:p w:rsidR="003A3A44" w:rsidRDefault="003A3A44" w:rsidP="00B47B91">
      <w:pPr>
        <w:jc w:val="both"/>
        <w:rPr>
          <w:lang w:bidi="en-US"/>
        </w:rPr>
      </w:pPr>
      <w:r>
        <w:rPr>
          <w:lang w:bidi="en-US"/>
        </w:rPr>
        <w:t>Σε κάθε περίπτωση,  η βεβαίωση εγγραφής μπορεί να υποβάλλεται για την απόδειξη μόνο ορισμένων απαιτήσεων τεχνικής και επαγγελματικής ικανότητας του άρθρου 22.Δ, ενώ για την απόδειξη των λοιπών απαιτήσεων μπορούν να προσκομίζονται  ένα ή περισσότερα από τα αποδεικτικά μέσα</w:t>
      </w:r>
      <w:r>
        <w:rPr>
          <w:rFonts w:eastAsia="Cambria"/>
          <w:bCs/>
          <w:color w:val="000000"/>
          <w:lang w:eastAsia="ar-SA" w:bidi="en-US"/>
        </w:rPr>
        <w:t xml:space="preserve"> που προβλέπονται στο Μέρος ΙΙ του Παραρτήματος ΧΙΙ του ν. 4412/2016.</w:t>
      </w:r>
      <w:r>
        <w:rPr>
          <w:lang w:bidi="en-US"/>
        </w:rPr>
        <w:tab/>
      </w:r>
    </w:p>
    <w:p w:rsidR="003A3A44" w:rsidRDefault="003A3A44" w:rsidP="00B47B91">
      <w:pPr>
        <w:jc w:val="both"/>
        <w:rPr>
          <w:lang w:bidi="en-US"/>
        </w:rPr>
      </w:pPr>
    </w:p>
    <w:p w:rsidR="003A3A44" w:rsidRDefault="003A3A44" w:rsidP="00B47B91">
      <w:pPr>
        <w:jc w:val="both"/>
      </w:pPr>
      <w:r>
        <w:lastRenderedPageBreak/>
        <w:t xml:space="preserve">(β) Οι αλλοδαποί οικονομικοί φορείς που είναι εγγεγραμμένοι σε </w:t>
      </w:r>
      <w:r>
        <w:rPr>
          <w:b/>
          <w:bCs/>
        </w:rPr>
        <w:t>επίσημους καταλόγους</w:t>
      </w:r>
      <w: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 </w:t>
      </w:r>
      <w:r>
        <w:rPr>
          <w:color w:val="000000"/>
        </w:rPr>
        <w:t>.</w:t>
      </w:r>
    </w:p>
    <w:p w:rsidR="003A3A44" w:rsidRDefault="003A3A44" w:rsidP="00B47B91">
      <w:pPr>
        <w:jc w:val="both"/>
      </w:pPr>
    </w:p>
    <w:p w:rsidR="003A3A44" w:rsidRPr="00B47B91" w:rsidRDefault="003A3A44" w:rsidP="00B47B91">
      <w:pPr>
        <w:jc w:val="both"/>
        <w:rPr>
          <w:rFonts w:eastAsia="Cambria"/>
          <w:bCs/>
          <w:color w:val="000000"/>
          <w:lang w:eastAsia="ar-SA"/>
        </w:rPr>
      </w:pPr>
      <w:r>
        <w:t xml:space="preserve">(γ) Οι αλλοδαποί οικονομικοί φορείς </w:t>
      </w:r>
      <w:r>
        <w:rPr>
          <w:color w:val="000000"/>
        </w:rPr>
        <w:t>που δεν είναι εγγεγραμμένοι σε επίσημους καταλόγους ή διαθέτουν πιστοποιητικό από οργανισμούς πιστοποίησης κατά τα ανωτέρω,</w:t>
      </w:r>
      <w:r>
        <w:t xml:space="preserve"> υποβάλλουν</w:t>
      </w:r>
      <w:r>
        <w:rPr>
          <w:b/>
          <w:bCs/>
          <w:color w:val="000000"/>
        </w:rPr>
        <w:t xml:space="preserve"> </w:t>
      </w:r>
      <w:r>
        <w:rPr>
          <w:color w:val="000000"/>
        </w:rPr>
        <w:t xml:space="preserve">ως δικαιολογητικά </w:t>
      </w:r>
      <w:r>
        <w:t>ένα ή περισσότερα από τα αποδεικτικά μέσα</w:t>
      </w:r>
      <w:r>
        <w:rPr>
          <w:rFonts w:eastAsia="Cambria"/>
          <w:bCs/>
          <w:color w:val="000000"/>
          <w:lang w:eastAsia="ar-SA"/>
        </w:rPr>
        <w:t xml:space="preserve"> που προβλέπονται στο Μέρος ΙΙ του Παραρτήματος ΧΙΙ του ν. 4412/2016. </w:t>
      </w:r>
    </w:p>
    <w:p w:rsidR="003A3A44" w:rsidRDefault="003A3A44" w:rsidP="003A3A44">
      <w:pPr>
        <w:rPr>
          <w:rFonts w:eastAsia="Cambria"/>
          <w:color w:val="000000"/>
        </w:rPr>
      </w:pPr>
    </w:p>
    <w:p w:rsidR="003A3A44" w:rsidRDefault="003A3A44" w:rsidP="003A3A44">
      <w:pPr>
        <w:rPr>
          <w:rFonts w:eastAsia="Andale Sans UI"/>
        </w:rPr>
      </w:pPr>
      <w:r>
        <w:rPr>
          <w:b/>
        </w:rPr>
        <w:t>23.7. Δικαιολογητικά για πρότυπα διασφάλισης ποιότητας και πρότυπα περιβαλλοντικής διαχείρισης του άρθρου 22.Ε</w:t>
      </w:r>
      <w:r>
        <w:rPr>
          <w:rStyle w:val="25"/>
          <w:rFonts w:ascii="Cambria" w:hAnsi="Cambria" w:cs="Calibri"/>
          <w:b/>
          <w:szCs w:val="22"/>
        </w:rPr>
        <w:endnoteReference w:id="87"/>
      </w:r>
    </w:p>
    <w:p w:rsidR="003A3A44" w:rsidRDefault="003A3A44" w:rsidP="003A3A44">
      <w:r>
        <w:t>................................................................................................................................................</w:t>
      </w:r>
    </w:p>
    <w:p w:rsidR="003A3A44" w:rsidRDefault="003A3A44" w:rsidP="003A3A44"/>
    <w:p w:rsidR="003A3A44" w:rsidRDefault="003A3A44" w:rsidP="003A3A44"/>
    <w:p w:rsidR="003A3A44" w:rsidRDefault="003A3A44" w:rsidP="00B47B91">
      <w:pPr>
        <w:jc w:val="both"/>
        <w:rPr>
          <w:b/>
          <w:bCs/>
        </w:rPr>
      </w:pPr>
      <w:r>
        <w:rPr>
          <w:b/>
          <w:bCs/>
        </w:rPr>
        <w:t>23.8. Σχετικά με τον έλεγχο νομιμοποίησης του προσωρινού αναδόχου:</w:t>
      </w:r>
    </w:p>
    <w:p w:rsidR="003A3A44" w:rsidRDefault="003A3A44" w:rsidP="00B47B91">
      <w:pPr>
        <w:jc w:val="both"/>
      </w:pPr>
    </w:p>
    <w:p w:rsidR="003A3A44" w:rsidRDefault="003A3A44" w:rsidP="00B47B91">
      <w:pPr>
        <w:jc w:val="both"/>
      </w:pPr>
      <w:r>
        <w:t>Σε περίπτωση νομικού προσώπου, υποβάλλονται ηλεκτρονικά, στον φάκελο “Δικαιολογητικά Προσωρινού Αναδόχου, τα νομιμοποιητικά έγγραφα από τα οποία προκύπτει η εξουσία υπογραφής του νομίμου εκπροσώπου.</w:t>
      </w:r>
    </w:p>
    <w:p w:rsidR="003A3A44" w:rsidRDefault="003A3A44" w:rsidP="00B47B91">
      <w:pPr>
        <w:jc w:val="both"/>
      </w:pPr>
    </w:p>
    <w:p w:rsidR="003A3A44" w:rsidRDefault="003A3A44" w:rsidP="00B47B91">
      <w:pPr>
        <w:jc w:val="both"/>
      </w:pPr>
      <w:r>
        <w:t>Εάν ο προσφέρων είναι Α.Ε και Ε.Π.Ε :</w:t>
      </w:r>
    </w:p>
    <w:p w:rsidR="003A3A44" w:rsidRDefault="003A3A44" w:rsidP="00B47B91">
      <w:pPr>
        <w:jc w:val="both"/>
      </w:pPr>
      <w:r>
        <w:t>1. ΦΕΚ σύστασης,</w:t>
      </w:r>
    </w:p>
    <w:p w:rsidR="003A3A44" w:rsidRDefault="003A3A44" w:rsidP="00B47B91">
      <w:pPr>
        <w:jc w:val="both"/>
      </w:pPr>
      <w:r>
        <w:t>2. 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w:t>
      </w:r>
    </w:p>
    <w:p w:rsidR="003A3A44" w:rsidRDefault="003A3A44" w:rsidP="00B47B91">
      <w:pPr>
        <w:jc w:val="both"/>
      </w:pPr>
      <w:r>
        <w:t>3. ΦΕΚ στο οποίο έχει δημοσιευτεί το πρακτικό ΔΣ εκπροσώπησης του νομικού προσώπου,</w:t>
      </w:r>
    </w:p>
    <w:p w:rsidR="003A3A44" w:rsidRDefault="003A3A44" w:rsidP="00B47B91">
      <w:pPr>
        <w:jc w:val="both"/>
      </w:pPr>
      <w:r>
        <w:t xml:space="preserve">4. Πρακτικό Δ.Σ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συγκεκριμένο άτομο, </w:t>
      </w:r>
    </w:p>
    <w:p w:rsidR="003A3A44" w:rsidRDefault="003A3A44" w:rsidP="00B47B91">
      <w:pPr>
        <w:jc w:val="both"/>
        <w:rPr>
          <w:b/>
          <w:bCs/>
        </w:rPr>
      </w:pPr>
      <w:r>
        <w:t>5. Πιστοποιητικό αρμόδιας δικαστικής ή διοικητικής αρχής περί τροποποιήσεων του καταστατικού / μη λύσης της εταιρείας, το οποίο πρέπει να έχει εκδοθεί το πολύ τρείς (3) μήνες πριν από την ημερομηνία υποβολής προσφορών.</w:t>
      </w:r>
    </w:p>
    <w:p w:rsidR="003A3A44" w:rsidRDefault="003A3A44" w:rsidP="00B47B91">
      <w:pPr>
        <w:jc w:val="both"/>
        <w:rPr>
          <w:b/>
          <w:bCs/>
        </w:rPr>
      </w:pPr>
    </w:p>
    <w:p w:rsidR="003A3A44" w:rsidRDefault="003A3A44" w:rsidP="00B47B91">
      <w:pPr>
        <w:jc w:val="both"/>
      </w:pPr>
      <w:r>
        <w:t>Εάν ο προσφέρων είναι Ο.Ε, Ε.Ε , ΙΚΕ:</w:t>
      </w:r>
    </w:p>
    <w:p w:rsidR="003A3A44" w:rsidRDefault="003A3A44" w:rsidP="00B47B91">
      <w:pPr>
        <w:jc w:val="both"/>
      </w:pPr>
      <w:r>
        <w:t>1. Αντίγραφο του καταστατικού, με όλα τα μέχρι σήμερα τροποποιητικά, ή φωτοαντίγραφο επικυρωμένου, από δικηγόρο, κωδικοποιημένου καταστατικού, εφόσον υπάρχει.</w:t>
      </w:r>
    </w:p>
    <w:p w:rsidR="003A3A44" w:rsidRDefault="003A3A44" w:rsidP="00B47B91">
      <w:pPr>
        <w:jc w:val="both"/>
      </w:pPr>
      <w:r>
        <w:t>2. Πιστοποιητικά αρμόδιας δικαστικής ή διοικητικής αρχής περί των τροποποιήσεων του καταστατικού.</w:t>
      </w:r>
    </w:p>
    <w:p w:rsidR="003A3A44" w:rsidRDefault="003A3A44" w:rsidP="00B47B91">
      <w:pPr>
        <w:jc w:val="both"/>
        <w:rPr>
          <w:b/>
        </w:rPr>
      </w:pPr>
      <w:r>
        <w:lastRenderedPageBreak/>
        <w:t>Σε περίπτωση εγκατάστασης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w:t>
      </w:r>
    </w:p>
    <w:p w:rsidR="003A3A44" w:rsidRDefault="003A3A44" w:rsidP="00B47B91">
      <w:pPr>
        <w:jc w:val="both"/>
        <w:rPr>
          <w:b/>
        </w:rPr>
      </w:pPr>
    </w:p>
    <w:p w:rsidR="003A3A44" w:rsidRDefault="003A3A44" w:rsidP="00B47B91">
      <w:pPr>
        <w:jc w:val="both"/>
        <w:rPr>
          <w:b/>
        </w:rPr>
      </w:pPr>
      <w:r>
        <w:rPr>
          <w:b/>
        </w:rPr>
        <w:t>23.9. Επίσημοι κατάλογοι εγκεκριμένων οικονομικών φορέων</w:t>
      </w:r>
    </w:p>
    <w:p w:rsidR="003A3A44" w:rsidRDefault="003A3A44" w:rsidP="00B47B91">
      <w:pPr>
        <w:jc w:val="both"/>
        <w:rPr>
          <w:b/>
        </w:rPr>
      </w:pPr>
    </w:p>
    <w:p w:rsidR="003A3A44" w:rsidRDefault="003A3A44" w:rsidP="00B47B91">
      <w:pPr>
        <w:jc w:val="both"/>
      </w:pPr>
      <w:r>
        <w:t>(α) Οι οικονομικοί φορείς που είναι εγγεγραμμένοι σε επίσημους καταλόγους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υποβάλλουν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w:t>
      </w:r>
    </w:p>
    <w:p w:rsidR="003A3A44" w:rsidRDefault="003A3A44" w:rsidP="00B47B91">
      <w:pPr>
        <w:jc w:val="both"/>
      </w:pPr>
      <w:r>
        <w:t>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w:t>
      </w:r>
    </w:p>
    <w:p w:rsidR="003A3A44" w:rsidRDefault="003A3A44" w:rsidP="00B47B91">
      <w:pPr>
        <w:jc w:val="both"/>
      </w:pPr>
      <w:r>
        <w:t>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w:t>
      </w:r>
    </w:p>
    <w:p w:rsidR="003A3A44" w:rsidRDefault="003A3A44" w:rsidP="00B47B91">
      <w:pPr>
        <w:jc w:val="both"/>
      </w:pPr>
      <w: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3A3A44" w:rsidRDefault="003A3A44" w:rsidP="00B47B91">
      <w:pPr>
        <w:jc w:val="both"/>
      </w:pPr>
    </w:p>
    <w:p w:rsidR="003A3A44" w:rsidRDefault="003A3A44" w:rsidP="00B47B91">
      <w:pPr>
        <w:jc w:val="both"/>
      </w:pPr>
      <w:r>
        <w:t>(β) Οι οικονομικοί φορείς που είναι εγγεγραμμένοι στο Μ.Ε.ΕΠ. εφόσον υποβάλλουν «Ενημερότητα Πτυχίου»</w:t>
      </w:r>
      <w:r>
        <w:rPr>
          <w:rStyle w:val="FootnoteReference1"/>
          <w:rFonts w:ascii="Cambria" w:hAnsi="Cambria" w:cs="Calibri"/>
          <w:szCs w:val="22"/>
        </w:rPr>
        <w:t xml:space="preserve"> </w:t>
      </w:r>
      <w:r>
        <w:t xml:space="preserve">εν ισχύ, απαλλάσσονται από την υποχρέωση υποβολής των δικαιολογητικών </w:t>
      </w:r>
      <w:r>
        <w:rPr>
          <w:rStyle w:val="af6"/>
          <w:rFonts w:ascii="Cambria" w:hAnsi="Cambria" w:cs="Calibri"/>
          <w:szCs w:val="22"/>
        </w:rPr>
        <w:endnoteReference w:id="88"/>
      </w:r>
      <w:r>
        <w:t>:</w:t>
      </w:r>
    </w:p>
    <w:p w:rsidR="003A3A44" w:rsidRDefault="003A3A44" w:rsidP="00B47B91">
      <w:pPr>
        <w:jc w:val="both"/>
      </w:pPr>
      <w:r>
        <w:t xml:space="preserve">- απόσπασμα ποινικού μητρώου του άρθρου 23.3.(α) της παρούσας για τον Πρόεδρο και Διευθύνοντα Σύμβουλο εργοληπτικής επιχείρησης.  Για τα λοιπά μέλη του Δ.Σ της εταιρείας, θα πρέπει να υποβληθεί αυτοτελώς απόσπασμα ποινικού μητρώου, καθόσον τα πρόσωπα αυτά δεν καλύπτονται από την Ενημερότητα Πτυχίου. </w:t>
      </w:r>
    </w:p>
    <w:p w:rsidR="003A3A44" w:rsidRDefault="003A3A44" w:rsidP="00B47B91">
      <w:pPr>
        <w:jc w:val="both"/>
      </w:pPr>
      <w:r>
        <w:t>- φορολογική και ασφαλιστική ενημερότητα του άρθρου 23.3.(β) της παρούσας.</w:t>
      </w:r>
      <w:r>
        <w:rPr>
          <w:rStyle w:val="af6"/>
          <w:rFonts w:ascii="Cambria" w:hAnsi="Cambria" w:cs="Calibri"/>
          <w:szCs w:val="22"/>
        </w:rPr>
        <w:endnoteReference w:id="89"/>
      </w:r>
    </w:p>
    <w:p w:rsidR="003A3A44" w:rsidRDefault="003A3A44" w:rsidP="00B47B91">
      <w:pPr>
        <w:jc w:val="both"/>
      </w:pPr>
      <w:r>
        <w:t>- τα πιστοποιητικά από το αρμόδιο Πρωτοδικείο και το ΓΕΜΗ του άρθρου 23.3.(γ) της παρούσας υπό την προϋπόθεση όμως ότι καλύπτονται πλήρως (όλες οι προβλεπόμενες περιπτώσεις) από την Ενημερότητα Πτυχίου.</w:t>
      </w:r>
    </w:p>
    <w:p w:rsidR="003A3A44" w:rsidRDefault="003A3A44" w:rsidP="00B47B91">
      <w:pPr>
        <w:jc w:val="both"/>
      </w:pPr>
      <w:r>
        <w:t>- το πιστοποιητικό από το αρμόδιο επιμελητήριο όσον αφορά το λόγο αποκλεισμού του άρθρου 22. Α.4. (θ).</w:t>
      </w:r>
      <w:r>
        <w:rPr>
          <w:rStyle w:val="25"/>
          <w:rFonts w:ascii="Cambria" w:hAnsi="Cambria" w:cs="Calibri"/>
          <w:szCs w:val="22"/>
        </w:rPr>
        <w:endnoteReference w:id="90"/>
      </w:r>
    </w:p>
    <w:p w:rsidR="003A3A44" w:rsidRDefault="003A3A44" w:rsidP="00B47B91">
      <w:pPr>
        <w:jc w:val="both"/>
      </w:pPr>
      <w:r>
        <w:t>- το πιστοποιητικό της αρμόδιας αρχής για την ονομαστικοποίηση των μετοχών του άρθρου 23.3. (στ).</w:t>
      </w:r>
    </w:p>
    <w:p w:rsidR="003A3A44" w:rsidRDefault="003A3A44" w:rsidP="00B47B91">
      <w:pPr>
        <w:jc w:val="both"/>
      </w:pPr>
      <w:r>
        <w:t>- τα  αποδεικτικά έγγραφα νομιμοποίησης  της εργοληπτικής επιχείρησης.</w:t>
      </w:r>
    </w:p>
    <w:p w:rsidR="003A3A44" w:rsidRDefault="003A3A44" w:rsidP="00B47B91">
      <w:pPr>
        <w:jc w:val="both"/>
      </w:pPr>
      <w:r>
        <w:tab/>
      </w:r>
      <w:r>
        <w:tab/>
      </w:r>
    </w:p>
    <w:p w:rsidR="003A3A44" w:rsidRDefault="003A3A44" w:rsidP="00B47B91">
      <w:pPr>
        <w:jc w:val="both"/>
        <w:rPr>
          <w:b/>
        </w:rPr>
      </w:pPr>
      <w:r>
        <w:t xml:space="preserve">Σε περίπτωση που κάποιο από τα ανωτέρω δικαιολογητικά έχει λήξει, προσκομίζεται το σχετικό δικαιολογητικό εν ισχύ. Εφόσον στην Ενημερότητα Πτυχίου δεν αναφέρεται ρητά ότι τα στελέχη του πτυχίου του προσφέροντα είναι </w:t>
      </w:r>
      <w:proofErr w:type="spellStart"/>
      <w:r>
        <w:t>ασφαλιστικώς</w:t>
      </w:r>
      <w:proofErr w:type="spellEnd"/>
      <w:r>
        <w:t xml:space="preserve"> ενήμερα στο ΕΤΑΑ- ΤΣΜΕΔΕ, ο προσφέρων προσκομίζει επιπλέον της Ενημερότητας Πτυχίου, ασφαλιστική ενημερότητα για τα στελέχη αυτά. </w:t>
      </w:r>
    </w:p>
    <w:p w:rsidR="003A3A44" w:rsidRDefault="003A3A44" w:rsidP="00B47B91">
      <w:pPr>
        <w:jc w:val="both"/>
        <w:rPr>
          <w:b/>
        </w:rPr>
      </w:pPr>
    </w:p>
    <w:p w:rsidR="003A3A44" w:rsidRDefault="003A3A44" w:rsidP="00B47B91">
      <w:pPr>
        <w:jc w:val="both"/>
        <w:rPr>
          <w:rFonts w:eastAsia="Calibri"/>
        </w:rPr>
      </w:pPr>
      <w:r>
        <w:rPr>
          <w:b/>
        </w:rPr>
        <w:t>23.10. Δικαιολογητικά για την απόδειξη της στήριξης σε ικανότητες άλλων φορέων (δάνειας εμπειρίας) του άρθρου 22.ΣΤ</w:t>
      </w:r>
    </w:p>
    <w:p w:rsidR="003A3A44" w:rsidRDefault="003A3A44" w:rsidP="00B47B91">
      <w:pPr>
        <w:jc w:val="both"/>
        <w:rPr>
          <w:rFonts w:eastAsia="Andale Sans UI"/>
        </w:rPr>
      </w:pPr>
      <w:r>
        <w:rPr>
          <w:rFonts w:eastAsia="Calibri"/>
        </w:rPr>
        <w:t xml:space="preserve"> </w:t>
      </w:r>
    </w:p>
    <w:p w:rsidR="003A3A44" w:rsidRDefault="003A3A44" w:rsidP="00B47B91">
      <w:pPr>
        <w:jc w:val="both"/>
      </w:pPr>
      <w:r>
        <w:lastRenderedPageBreak/>
        <w:t>Στην περίπτωση που οικονομικός φορέας επιθυμεί να στηριχθεί στις ικανότητες άλλων φορέων, η απόδειξη ότι θα έχει στη διάθεσή του τους αναγκαίους πόρους, γίνεται με την υποβολή  σχετικού συμφωνητικού των φορέων αυτών για τον σκοπό αυτό.</w:t>
      </w:r>
    </w:p>
    <w:p w:rsidR="003A3A44" w:rsidRDefault="003A3A44" w:rsidP="00B47B91">
      <w:pPr>
        <w:jc w:val="both"/>
      </w:pPr>
    </w:p>
    <w:p w:rsidR="003A3A44" w:rsidRDefault="003A3A44" w:rsidP="00B47B91">
      <w:pPr>
        <w:jc w:val="both"/>
      </w:pPr>
    </w:p>
    <w:p w:rsidR="003A3A44" w:rsidRDefault="003A3A44" w:rsidP="00B47B91">
      <w:pPr>
        <w:jc w:val="both"/>
      </w:pPr>
      <w:bookmarkStart w:id="28" w:name="_Toc500230609"/>
      <w:r>
        <w:t>Άρθρο 24 :  Περιεχόμενο Φακέλου Προσφοράς</w:t>
      </w:r>
      <w:bookmarkEnd w:id="28"/>
    </w:p>
    <w:p w:rsidR="003A3A44" w:rsidRDefault="003A3A44" w:rsidP="00B47B91">
      <w:pPr>
        <w:jc w:val="both"/>
      </w:pPr>
    </w:p>
    <w:p w:rsidR="003A3A44" w:rsidRDefault="003A3A44" w:rsidP="00B47B91">
      <w:pPr>
        <w:jc w:val="both"/>
        <w:rPr>
          <w:spacing w:val="5"/>
        </w:rPr>
      </w:pPr>
      <w:r>
        <w:rPr>
          <w:b/>
          <w:spacing w:val="5"/>
        </w:rPr>
        <w:t>24.1</w:t>
      </w:r>
      <w:r>
        <w:rPr>
          <w:spacing w:val="5"/>
        </w:rPr>
        <w:t xml:space="preserve"> Η προσφορά των διαγωνιζομένων περιλαμβάνει τους ακόλουθους ηλεκτρονικούς </w:t>
      </w:r>
      <w:proofErr w:type="spellStart"/>
      <w:r>
        <w:rPr>
          <w:spacing w:val="5"/>
        </w:rPr>
        <w:t>υποφακέλους</w:t>
      </w:r>
      <w:proofErr w:type="spellEnd"/>
      <w:r>
        <w:rPr>
          <w:spacing w:val="5"/>
        </w:rPr>
        <w:t>:</w:t>
      </w:r>
    </w:p>
    <w:p w:rsidR="003A3A44" w:rsidRDefault="003A3A44" w:rsidP="00B47B91">
      <w:pPr>
        <w:jc w:val="both"/>
        <w:rPr>
          <w:rFonts w:eastAsia="Calibri"/>
          <w:spacing w:val="5"/>
        </w:rPr>
      </w:pPr>
      <w:r>
        <w:rPr>
          <w:spacing w:val="5"/>
        </w:rPr>
        <w:t xml:space="preserve">(α)  </w:t>
      </w:r>
      <w:proofErr w:type="spellStart"/>
      <w:r>
        <w:rPr>
          <w:spacing w:val="5"/>
        </w:rPr>
        <w:t>υποφάκελο</w:t>
      </w:r>
      <w:proofErr w:type="spellEnd"/>
      <w:r>
        <w:rPr>
          <w:spacing w:val="5"/>
        </w:rPr>
        <w:t xml:space="preserve"> με την ένδειξη «Δικαιολογητικά Συμμετοχής»</w:t>
      </w:r>
    </w:p>
    <w:p w:rsidR="003A3A44" w:rsidRDefault="003A3A44" w:rsidP="00B47B91">
      <w:pPr>
        <w:jc w:val="both"/>
        <w:rPr>
          <w:rFonts w:eastAsia="Andale Sans UI"/>
          <w:spacing w:val="5"/>
        </w:rPr>
      </w:pPr>
      <w:r>
        <w:rPr>
          <w:rFonts w:eastAsia="Calibri"/>
          <w:spacing w:val="5"/>
        </w:rPr>
        <w:t xml:space="preserve"> </w:t>
      </w:r>
      <w:r>
        <w:rPr>
          <w:spacing w:val="5"/>
        </w:rPr>
        <w:t xml:space="preserve">(β)  </w:t>
      </w:r>
      <w:proofErr w:type="spellStart"/>
      <w:r>
        <w:rPr>
          <w:spacing w:val="5"/>
        </w:rPr>
        <w:t>υποφάκελο</w:t>
      </w:r>
      <w:proofErr w:type="spellEnd"/>
      <w:r>
        <w:rPr>
          <w:spacing w:val="5"/>
        </w:rPr>
        <w:t xml:space="preserve"> με την ένδειξη «Οικονομική Προσφορά»</w:t>
      </w:r>
    </w:p>
    <w:p w:rsidR="003A3A44" w:rsidRDefault="003A3A44" w:rsidP="00B47B91">
      <w:pPr>
        <w:jc w:val="both"/>
        <w:rPr>
          <w:spacing w:val="5"/>
        </w:rPr>
      </w:pPr>
      <w:r>
        <w:rPr>
          <w:spacing w:val="5"/>
        </w:rPr>
        <w:t>σύμφωνα με τα κατωτέρω:</w:t>
      </w:r>
    </w:p>
    <w:p w:rsidR="003A3A44" w:rsidRDefault="003A3A44" w:rsidP="00B47B91">
      <w:pPr>
        <w:jc w:val="both"/>
        <w:rPr>
          <w:spacing w:val="5"/>
        </w:rPr>
      </w:pPr>
    </w:p>
    <w:p w:rsidR="003A3A44" w:rsidRDefault="003A3A44" w:rsidP="00B47B91">
      <w:pPr>
        <w:jc w:val="both"/>
        <w:rPr>
          <w:rFonts w:eastAsia="Calibri"/>
          <w:spacing w:val="5"/>
        </w:rPr>
      </w:pPr>
      <w:r>
        <w:rPr>
          <w:b/>
          <w:spacing w:val="5"/>
        </w:rPr>
        <w:t>24.2</w:t>
      </w:r>
      <w:r>
        <w:rPr>
          <w:spacing w:val="5"/>
        </w:rPr>
        <w:t xml:space="preserve"> Ο ηλεκτρονικός </w:t>
      </w:r>
      <w:proofErr w:type="spellStart"/>
      <w:r>
        <w:rPr>
          <w:spacing w:val="5"/>
        </w:rPr>
        <w:t>υποφάκελος</w:t>
      </w:r>
      <w:proofErr w:type="spellEnd"/>
      <w:r>
        <w:rPr>
          <w:spacing w:val="5"/>
        </w:rPr>
        <w:t xml:space="preserve"> «Δικαιολογητικά Συμμετοχής» πρέπει, επί ποινή αποκλεισμού, να περιέχει</w:t>
      </w:r>
      <w:r>
        <w:rPr>
          <w:rStyle w:val="af5"/>
          <w:rFonts w:ascii="Cambria" w:hAnsi="Cambria" w:cs="Calibri"/>
          <w:spacing w:val="5"/>
          <w:sz w:val="22"/>
          <w:szCs w:val="22"/>
        </w:rPr>
        <w:endnoteReference w:id="91"/>
      </w:r>
      <w:r>
        <w:rPr>
          <w:spacing w:val="5"/>
        </w:rPr>
        <w:t xml:space="preserve"> τα ακόλουθα:</w:t>
      </w:r>
    </w:p>
    <w:p w:rsidR="003A3A44" w:rsidRDefault="003A3A44" w:rsidP="00B47B91">
      <w:pPr>
        <w:jc w:val="both"/>
        <w:rPr>
          <w:rFonts w:eastAsia="Andale Sans UI"/>
          <w:spacing w:val="5"/>
        </w:rPr>
      </w:pPr>
      <w:r>
        <w:rPr>
          <w:rFonts w:eastAsia="Calibri"/>
          <w:spacing w:val="5"/>
        </w:rPr>
        <w:t xml:space="preserve"> </w:t>
      </w:r>
      <w:r>
        <w:rPr>
          <w:spacing w:val="5"/>
        </w:rPr>
        <w:t>- α) το Τυποποιημένο Έντυπο Υπεύθυνης Δήλωσης ( ΤΕΥΔ )</w:t>
      </w:r>
    </w:p>
    <w:p w:rsidR="003A3A44" w:rsidRDefault="003A3A44" w:rsidP="00B47B91">
      <w:pPr>
        <w:jc w:val="both"/>
        <w:rPr>
          <w:spacing w:val="5"/>
        </w:rPr>
      </w:pPr>
    </w:p>
    <w:p w:rsidR="003A3A44" w:rsidRDefault="003A3A44" w:rsidP="00B47B91">
      <w:pPr>
        <w:jc w:val="both"/>
      </w:pPr>
      <w:r>
        <w:rPr>
          <w:spacing w:val="5"/>
        </w:rPr>
        <w:t>-  β) την εγγύηση συμμετοχής, του άρθρου 15 της παρούσας.</w:t>
      </w:r>
    </w:p>
    <w:p w:rsidR="003A3A44" w:rsidRDefault="003A3A44" w:rsidP="00B47B91">
      <w:pPr>
        <w:jc w:val="both"/>
      </w:pPr>
    </w:p>
    <w:p w:rsidR="003A3A44" w:rsidRDefault="003A3A44" w:rsidP="00B47B91">
      <w:pPr>
        <w:jc w:val="both"/>
      </w:pPr>
      <w:r>
        <w:rPr>
          <w:b/>
        </w:rPr>
        <w:t xml:space="preserve">24.3 </w:t>
      </w:r>
      <w:r>
        <w:rPr>
          <w:spacing w:val="5"/>
        </w:rPr>
        <w:t xml:space="preserve">Ο ηλεκτρονικός </w:t>
      </w:r>
      <w:proofErr w:type="spellStart"/>
      <w:r>
        <w:rPr>
          <w:spacing w:val="5"/>
        </w:rPr>
        <w:t>υποφάκελος</w:t>
      </w:r>
      <w:proofErr w:type="spellEnd"/>
      <w:r>
        <w:rPr>
          <w:spacing w:val="5"/>
        </w:rPr>
        <w:t xml:space="preserve"> «Οικονομική Προσφορά» περιέχει</w:t>
      </w:r>
      <w:r>
        <w:t xml:space="preserve"> το ψηφιακά υπογεγραμμένο αρχείο </w:t>
      </w:r>
      <w:proofErr w:type="spellStart"/>
      <w:r>
        <w:t>pdf</w:t>
      </w:r>
      <w:proofErr w:type="spellEnd"/>
      <w:r>
        <w:t xml:space="preserve">, το οποίο παράγεται από το υποσύστημα, αφού συμπληρωθούν καταλλήλως οι σχετικές φόρμες.  </w:t>
      </w:r>
    </w:p>
    <w:p w:rsidR="003A3A44" w:rsidRDefault="003A3A44" w:rsidP="003A3A44"/>
    <w:tbl>
      <w:tblPr>
        <w:tblW w:w="0" w:type="auto"/>
        <w:tblInd w:w="-31" w:type="dxa"/>
        <w:tblLayout w:type="fixed"/>
        <w:tblLook w:val="04A0"/>
      </w:tblPr>
      <w:tblGrid>
        <w:gridCol w:w="9890"/>
      </w:tblGrid>
      <w:tr w:rsidR="003A3A44" w:rsidTr="003A3A44">
        <w:trPr>
          <w:cantSplit/>
          <w:trHeight w:val="312"/>
        </w:trPr>
        <w:tc>
          <w:tcPr>
            <w:tcW w:w="9890" w:type="dxa"/>
            <w:tcBorders>
              <w:top w:val="single" w:sz="8" w:space="0" w:color="000000"/>
              <w:left w:val="single" w:sz="8" w:space="0" w:color="000000"/>
              <w:bottom w:val="single" w:sz="8" w:space="0" w:color="000000"/>
              <w:right w:val="single" w:sz="8" w:space="0" w:color="000000"/>
            </w:tcBorders>
            <w:hideMark/>
          </w:tcPr>
          <w:p w:rsidR="003A3A44" w:rsidRDefault="003A3A44">
            <w:pPr>
              <w:widowControl w:val="0"/>
              <w:suppressAutoHyphens/>
              <w:rPr>
                <w:rFonts w:eastAsia="Andale Sans UI"/>
                <w:kern w:val="2"/>
                <w:lang w:eastAsia="zh-CN"/>
              </w:rPr>
            </w:pPr>
            <w:bookmarkStart w:id="29" w:name="_Toc500230610"/>
            <w:r>
              <w:t>ΚΕΦΑΛΑΙΟ Δ΄</w:t>
            </w:r>
            <w:bookmarkEnd w:id="29"/>
          </w:p>
        </w:tc>
      </w:tr>
    </w:tbl>
    <w:p w:rsidR="003A3A44" w:rsidRDefault="003A3A44" w:rsidP="003A3A44">
      <w:pPr>
        <w:rPr>
          <w:rFonts w:eastAsia="Andale Sans UI"/>
          <w:kern w:val="2"/>
          <w:lang w:eastAsia="zh-CN"/>
        </w:rPr>
      </w:pPr>
    </w:p>
    <w:p w:rsidR="003A3A44" w:rsidRDefault="003A3A44" w:rsidP="003A3A44">
      <w:pPr>
        <w:rPr>
          <w:b/>
        </w:rPr>
      </w:pPr>
    </w:p>
    <w:p w:rsidR="003A3A44" w:rsidRDefault="003A3A44" w:rsidP="00B47B91">
      <w:pPr>
        <w:jc w:val="both"/>
      </w:pPr>
      <w:bookmarkStart w:id="30" w:name="_Toc500230611"/>
      <w:r>
        <w:t>Άρθρο 25:  Υπεργολαβία</w:t>
      </w:r>
      <w:bookmarkEnd w:id="30"/>
    </w:p>
    <w:p w:rsidR="003A3A44" w:rsidRDefault="003A3A44" w:rsidP="00B47B91">
      <w:pPr>
        <w:jc w:val="both"/>
      </w:pPr>
    </w:p>
    <w:p w:rsidR="003A3A44" w:rsidRDefault="003A3A44" w:rsidP="00B47B91">
      <w:pPr>
        <w:jc w:val="both"/>
      </w:pPr>
      <w:r>
        <w:rPr>
          <w:b/>
        </w:rPr>
        <w:t>25.1.</w:t>
      </w:r>
      <w:r>
        <w:t xml:space="preserve"> Ο προσφέρων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w:t>
      </w:r>
    </w:p>
    <w:p w:rsidR="003A3A44" w:rsidRDefault="003A3A44" w:rsidP="00B47B91">
      <w:pPr>
        <w:jc w:val="both"/>
      </w:pPr>
    </w:p>
    <w:p w:rsidR="003A3A44" w:rsidRDefault="003A3A44" w:rsidP="00B47B91">
      <w:pPr>
        <w:jc w:val="both"/>
      </w:pPr>
      <w:r>
        <w:rPr>
          <w:b/>
        </w:rPr>
        <w:t>25.2.</w:t>
      </w:r>
      <w:r>
        <w:t xml:space="preserve"> Η τήρηση των υποχρεώσεων της παρ. 2 του άρθρου 18 του ν 4412/2016 από υπεργολάβους δεν αίρει την ευθύνη του κυρίου αναδόχου.</w:t>
      </w:r>
    </w:p>
    <w:p w:rsidR="003A3A44" w:rsidRDefault="003A3A44" w:rsidP="00B47B91">
      <w:pPr>
        <w:jc w:val="both"/>
      </w:pPr>
    </w:p>
    <w:p w:rsidR="003A3A44" w:rsidRDefault="003A3A44" w:rsidP="00B47B91">
      <w:pPr>
        <w:jc w:val="both"/>
      </w:pPr>
      <w:r>
        <w:rPr>
          <w:b/>
        </w:rPr>
        <w:t>25.3</w:t>
      </w:r>
      <w:r>
        <w:t xml:space="preserve">. .................................................................... </w:t>
      </w:r>
      <w:r>
        <w:rPr>
          <w:rStyle w:val="25"/>
          <w:rFonts w:ascii="Cambria" w:hAnsi="Cambria" w:cs="Calibri"/>
          <w:sz w:val="22"/>
          <w:szCs w:val="22"/>
        </w:rPr>
        <w:endnoteReference w:id="92"/>
      </w:r>
    </w:p>
    <w:p w:rsidR="003A3A44" w:rsidRDefault="003A3A44" w:rsidP="00B47B91">
      <w:pPr>
        <w:jc w:val="both"/>
      </w:pPr>
    </w:p>
    <w:p w:rsidR="003A3A44" w:rsidRDefault="003A3A44" w:rsidP="00B47B91">
      <w:pPr>
        <w:jc w:val="both"/>
      </w:pPr>
      <w:r>
        <w:rPr>
          <w:b/>
        </w:rPr>
        <w:t>25.4</w:t>
      </w:r>
      <w:r>
        <w:t xml:space="preserve"> Η αναθέτουσα αρχή:</w:t>
      </w:r>
    </w:p>
    <w:p w:rsidR="003A3A44" w:rsidRDefault="003A3A44" w:rsidP="00B47B91">
      <w:pPr>
        <w:jc w:val="both"/>
      </w:pPr>
      <w:r>
        <w:t>α) επαληθεύει υποχρεωτικά τη συνδρομή των λόγων αποκλεισμού του άρθρου 22 Α της παρούσας για τους υπεργολάβους και ότι διαθέτουν τα αντίστοιχα προσόντα για την εκτέλεση του έργου που αναλαμβάνουν σύμφωνα με το άρθρο 165 του ν. 4412/2016, με το Τυποποιημένο Έντυπο Υπεύθυνης Δήλωσης (ΤΕΥΔ).</w:t>
      </w:r>
    </w:p>
    <w:p w:rsidR="003A3A44" w:rsidRDefault="003A3A44" w:rsidP="00B47B91">
      <w:pPr>
        <w:jc w:val="both"/>
      </w:pPr>
      <w:r>
        <w:t>β) απαιτεί υποχρεωτικά από τον οικονομικό φορέα να αντικαταστήσει έναν υπεργολάβο, όταν από την ως άνω επαλήθευση προκύπτει ότι συντρέχουν λόγοι αποκλεισμού του και ότι δεν καλύπτει τα αντίστοιχα προσόντα για την εκτέλεση του έργου που αναλαμβάνει σύμφωνα με το άρθρο 165 του ν. 4412/2016.</w:t>
      </w:r>
    </w:p>
    <w:p w:rsidR="003A3A44" w:rsidRDefault="003A3A44" w:rsidP="00B47B91">
      <w:pPr>
        <w:jc w:val="both"/>
        <w:rPr>
          <w:rFonts w:eastAsia="Calibri"/>
        </w:rPr>
      </w:pPr>
    </w:p>
    <w:p w:rsidR="003A3A44" w:rsidRDefault="003A3A44" w:rsidP="00B47B91">
      <w:pPr>
        <w:jc w:val="both"/>
        <w:rPr>
          <w:rFonts w:eastAsia="Andale Sans UI"/>
        </w:rPr>
      </w:pPr>
      <w:r>
        <w:rPr>
          <w:rFonts w:eastAsia="Calibri"/>
        </w:rPr>
        <w:t xml:space="preserve"> </w:t>
      </w:r>
    </w:p>
    <w:p w:rsidR="003A3A44" w:rsidRDefault="003A3A44" w:rsidP="00B47B91">
      <w:pPr>
        <w:jc w:val="both"/>
      </w:pPr>
      <w:bookmarkStart w:id="31" w:name="_Toc500230612"/>
      <w:r>
        <w:t>Άρθρο 26 :  Διάφορες ρυθμίσεις</w:t>
      </w:r>
      <w:bookmarkEnd w:id="31"/>
      <w:r>
        <w:t xml:space="preserve"> </w:t>
      </w:r>
    </w:p>
    <w:p w:rsidR="003A3A44" w:rsidRDefault="003A3A44" w:rsidP="00B47B91">
      <w:pPr>
        <w:jc w:val="both"/>
      </w:pPr>
    </w:p>
    <w:p w:rsidR="003A3A44" w:rsidRDefault="003A3A44" w:rsidP="00B47B91">
      <w:pPr>
        <w:jc w:val="both"/>
      </w:pPr>
      <w:r>
        <w:rPr>
          <w:b/>
        </w:rPr>
        <w:t>26.1</w:t>
      </w:r>
      <w:r>
        <w:t xml:space="preserve"> Η έγκριση κατασκευής του δημοπρατούμενου έργου, αποφασίστηκε με την </w:t>
      </w:r>
      <w:proofErr w:type="spellStart"/>
      <w:r>
        <w:t>αριθμ</w:t>
      </w:r>
      <w:proofErr w:type="spellEnd"/>
      <w:r>
        <w:t>. ……./2018. Απόφαση πολυετούς δαπάνης.</w:t>
      </w:r>
    </w:p>
    <w:p w:rsidR="003A3A44" w:rsidRDefault="003A3A44" w:rsidP="00B47B91">
      <w:pPr>
        <w:jc w:val="both"/>
        <w:rPr>
          <w:b/>
        </w:rPr>
      </w:pPr>
    </w:p>
    <w:p w:rsidR="003A3A44" w:rsidRDefault="003A3A44" w:rsidP="00B47B91">
      <w:pPr>
        <w:jc w:val="both"/>
      </w:pPr>
      <w:r>
        <w:rPr>
          <w:b/>
        </w:rPr>
        <w:t>26.2</w:t>
      </w:r>
      <w:r>
        <w:t xml:space="preserve">  Ο Κύριος του Έργου μπορεί να εγκαταστήσει για το έργο αυτό Τεχνικό Σύμβουλο.</w:t>
      </w:r>
      <w:r>
        <w:rPr>
          <w:rStyle w:val="af8"/>
          <w:rFonts w:ascii="Cambria" w:hAnsi="Cambria" w:cs="Calibri"/>
          <w:szCs w:val="22"/>
        </w:rPr>
        <w:t xml:space="preserve"> </w:t>
      </w:r>
      <w:r>
        <w:t>Ο Ανάδοχος του έργου, έχει την υποχρέωση να διευκολύνει τις δραστηριότητες του Τεχνικού Συμβούλου, που πηγάζουν από τη συμβατική σχέση της Υπηρεσίας με αυτόν.</w:t>
      </w:r>
    </w:p>
    <w:p w:rsidR="003A3A44" w:rsidRDefault="003A3A44" w:rsidP="00B47B91">
      <w:pPr>
        <w:jc w:val="both"/>
        <w:rPr>
          <w:b/>
          <w:bCs/>
        </w:rPr>
      </w:pPr>
    </w:p>
    <w:p w:rsidR="003A3A44" w:rsidRDefault="003A3A44" w:rsidP="00B47B91">
      <w:pPr>
        <w:jc w:val="both"/>
      </w:pPr>
      <w:r>
        <w:rPr>
          <w:b/>
          <w:bCs/>
        </w:rPr>
        <w:t>26.3.</w:t>
      </w:r>
      <w:r>
        <w:t>..........................................................................................</w:t>
      </w:r>
      <w:r>
        <w:rPr>
          <w:rStyle w:val="25"/>
          <w:rFonts w:ascii="Cambria" w:hAnsi="Cambria" w:cs="Calibri"/>
          <w:szCs w:val="22"/>
        </w:rPr>
        <w:endnoteReference w:id="93"/>
      </w:r>
    </w:p>
    <w:p w:rsidR="002B0F68" w:rsidRDefault="002B0F68"/>
    <w:p w:rsidR="001E6564" w:rsidRDefault="001E6564"/>
    <w:p w:rsidR="001E6564" w:rsidRPr="00DB25FE" w:rsidRDefault="001E6564" w:rsidP="001E6564">
      <w:pPr>
        <w:jc w:val="both"/>
        <w:rPr>
          <w:rFonts w:ascii="Comic Sans MS" w:hAnsi="Comic Sans MS"/>
          <w:sz w:val="20"/>
          <w:szCs w:val="20"/>
        </w:rPr>
      </w:pPr>
      <w:r w:rsidRPr="00DB25FE">
        <w:rPr>
          <w:rFonts w:ascii="Comic Sans MS" w:hAnsi="Comic Sans MS" w:cs="Arial"/>
          <w:b/>
          <w:sz w:val="20"/>
          <w:szCs w:val="20"/>
        </w:rPr>
        <w:t>Γ.</w:t>
      </w:r>
      <w:r w:rsidRPr="00DB25FE">
        <w:rPr>
          <w:rFonts w:ascii="Comic Sans MS" w:hAnsi="Comic Sans MS" w:cs="Arial"/>
          <w:sz w:val="20"/>
          <w:szCs w:val="20"/>
        </w:rPr>
        <w:t xml:space="preserve"> Αναθέτει κάθε παραπέρα ενέργεια στον κ. Δήμαρχο  </w:t>
      </w:r>
    </w:p>
    <w:p w:rsidR="001E6564" w:rsidRDefault="001E6564" w:rsidP="001E6564">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608/2018 </w:t>
      </w:r>
    </w:p>
    <w:p w:rsidR="001E6564" w:rsidRDefault="001E6564" w:rsidP="001E6564">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1E6564" w:rsidRDefault="001E6564" w:rsidP="001E6564">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1E6564" w:rsidRDefault="001E6564" w:rsidP="001E6564">
      <w:pPr>
        <w:rPr>
          <w:rFonts w:ascii="Comic Sans MS" w:hAnsi="Comic Sans MS"/>
          <w:b/>
          <w:i/>
          <w:sz w:val="20"/>
          <w:szCs w:val="20"/>
        </w:rPr>
      </w:pPr>
      <w:r>
        <w:rPr>
          <w:rFonts w:ascii="Comic Sans MS" w:hAnsi="Comic Sans MS"/>
          <w:b/>
          <w:i/>
          <w:sz w:val="20"/>
          <w:szCs w:val="20"/>
        </w:rPr>
        <w:t xml:space="preserve">                                                      </w:t>
      </w:r>
    </w:p>
    <w:p w:rsidR="001E6564" w:rsidRDefault="001E6564" w:rsidP="001E6564">
      <w:pPr>
        <w:rPr>
          <w:rFonts w:ascii="Comic Sans MS" w:hAnsi="Comic Sans MS"/>
          <w:b/>
          <w:i/>
          <w:sz w:val="20"/>
          <w:szCs w:val="20"/>
        </w:rPr>
      </w:pPr>
      <w:r>
        <w:rPr>
          <w:rFonts w:ascii="Comic Sans MS" w:hAnsi="Comic Sans MS"/>
          <w:b/>
          <w:i/>
          <w:sz w:val="20"/>
          <w:szCs w:val="20"/>
        </w:rPr>
        <w:t xml:space="preserve">                        </w:t>
      </w:r>
    </w:p>
    <w:p w:rsidR="001E6564" w:rsidRDefault="001E6564" w:rsidP="001E6564">
      <w:pPr>
        <w:rPr>
          <w:rFonts w:ascii="Comic Sans MS" w:hAnsi="Comic Sans MS"/>
          <w:b/>
          <w:i/>
          <w:sz w:val="20"/>
          <w:szCs w:val="20"/>
        </w:rPr>
      </w:pPr>
      <w:r>
        <w:rPr>
          <w:rFonts w:ascii="Comic Sans MS" w:hAnsi="Comic Sans MS"/>
          <w:b/>
          <w:i/>
          <w:sz w:val="20"/>
          <w:szCs w:val="20"/>
        </w:rPr>
        <w:t xml:space="preserve">                                                    ΤΣΙΡΟΓΙΑΝΝΗΣ ΧΡΗΣΤΟΣ                                                                                                            </w:t>
      </w:r>
    </w:p>
    <w:p w:rsidR="001E6564" w:rsidRDefault="001E6564" w:rsidP="001E6564">
      <w:pPr>
        <w:rPr>
          <w:rFonts w:ascii="Verdana" w:hAnsi="Verdana"/>
          <w:b/>
          <w:i/>
          <w:sz w:val="8"/>
          <w:szCs w:val="8"/>
        </w:rPr>
      </w:pPr>
      <w:r>
        <w:rPr>
          <w:rFonts w:ascii="Verdana" w:hAnsi="Verdana"/>
          <w:b/>
          <w:i/>
          <w:sz w:val="8"/>
          <w:szCs w:val="8"/>
        </w:rPr>
        <w:t xml:space="preserve">            Ακριβές Αντίγραφο                                                                                             </w:t>
      </w:r>
    </w:p>
    <w:p w:rsidR="001E6564" w:rsidRDefault="001E6564" w:rsidP="001E6564">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1E6564" w:rsidRDefault="001E6564" w:rsidP="001E6564">
      <w:pPr>
        <w:jc w:val="both"/>
        <w:rPr>
          <w:rFonts w:ascii="Verdana" w:hAnsi="Verdana"/>
          <w:i/>
          <w:sz w:val="8"/>
          <w:szCs w:val="8"/>
        </w:rPr>
      </w:pPr>
      <w:r>
        <w:rPr>
          <w:rFonts w:ascii="Verdana" w:hAnsi="Verdana"/>
          <w:i/>
          <w:sz w:val="8"/>
          <w:szCs w:val="8"/>
        </w:rPr>
        <w:t xml:space="preserve">            Με εντολή Δημάρχου </w:t>
      </w:r>
    </w:p>
    <w:p w:rsidR="001E6564" w:rsidRDefault="001E6564" w:rsidP="001E6564">
      <w:pPr>
        <w:jc w:val="both"/>
        <w:rPr>
          <w:rFonts w:ascii="Verdana" w:hAnsi="Verdana"/>
          <w:i/>
          <w:sz w:val="8"/>
          <w:szCs w:val="8"/>
        </w:rPr>
      </w:pPr>
      <w:r>
        <w:rPr>
          <w:rFonts w:ascii="Verdana" w:hAnsi="Verdana"/>
          <w:i/>
          <w:sz w:val="8"/>
          <w:szCs w:val="8"/>
        </w:rPr>
        <w:t xml:space="preserve">              Ο  Υπάλληλος</w:t>
      </w:r>
    </w:p>
    <w:p w:rsidR="001E6564" w:rsidRDefault="001E6564" w:rsidP="001E6564">
      <w:pPr>
        <w:rPr>
          <w:rFonts w:ascii="Verdana" w:hAnsi="Verdana"/>
          <w:b/>
          <w:i/>
          <w:sz w:val="8"/>
          <w:szCs w:val="8"/>
        </w:rPr>
      </w:pPr>
      <w:r>
        <w:rPr>
          <w:rFonts w:ascii="Verdana" w:hAnsi="Verdana"/>
          <w:b/>
          <w:i/>
          <w:sz w:val="8"/>
          <w:szCs w:val="8"/>
        </w:rPr>
        <w:t xml:space="preserve">                                                                                                                                    </w:t>
      </w:r>
    </w:p>
    <w:p w:rsidR="001E6564" w:rsidRDefault="001E6564" w:rsidP="001E6564">
      <w:pPr>
        <w:jc w:val="both"/>
        <w:rPr>
          <w:rFonts w:ascii="Verdana" w:hAnsi="Verdana"/>
          <w:b/>
          <w:sz w:val="10"/>
          <w:szCs w:val="10"/>
        </w:rPr>
      </w:pPr>
      <w:r>
        <w:rPr>
          <w:rFonts w:ascii="Verdana" w:hAnsi="Verdana"/>
          <w:b/>
          <w:i/>
          <w:sz w:val="10"/>
          <w:szCs w:val="10"/>
        </w:rPr>
        <w:t xml:space="preserve">                                                  </w:t>
      </w:r>
    </w:p>
    <w:p w:rsidR="001E6564" w:rsidRDefault="001E6564" w:rsidP="001E6564">
      <w:pPr>
        <w:rPr>
          <w:rFonts w:ascii="Verdana" w:hAnsi="Verdana"/>
          <w:i/>
          <w:sz w:val="8"/>
          <w:szCs w:val="8"/>
        </w:rPr>
      </w:pPr>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1E6564" w:rsidRDefault="001E6564" w:rsidP="001E6564">
      <w:pPr>
        <w:rPr>
          <w:rFonts w:ascii="Verdana" w:hAnsi="Verdana"/>
          <w:i/>
          <w:sz w:val="8"/>
          <w:szCs w:val="8"/>
        </w:rPr>
      </w:pPr>
    </w:p>
    <w:p w:rsidR="001E6564" w:rsidRDefault="001E6564" w:rsidP="001E6564">
      <w:pPr>
        <w:rPr>
          <w:rFonts w:ascii="Verdana" w:hAnsi="Verdana"/>
          <w:i/>
          <w:sz w:val="8"/>
          <w:szCs w:val="8"/>
        </w:rPr>
      </w:pPr>
    </w:p>
    <w:p w:rsidR="001E6564" w:rsidRDefault="001E6564" w:rsidP="001E6564">
      <w:pPr>
        <w:rPr>
          <w:rFonts w:ascii="Comic Sans MS" w:hAnsi="Comic Sans MS"/>
          <w:sz w:val="20"/>
          <w:szCs w:val="20"/>
        </w:rPr>
      </w:pPr>
    </w:p>
    <w:p w:rsidR="001E6564" w:rsidRDefault="001E6564" w:rsidP="001E6564">
      <w:pPr>
        <w:rPr>
          <w:rFonts w:ascii="Comic Sans MS" w:hAnsi="Comic Sans MS"/>
          <w:sz w:val="20"/>
          <w:szCs w:val="20"/>
        </w:rPr>
      </w:pPr>
    </w:p>
    <w:p w:rsidR="001E6564" w:rsidRPr="00D9384B" w:rsidRDefault="001E6564" w:rsidP="001E6564">
      <w:pPr>
        <w:jc w:val="both"/>
        <w:rPr>
          <w:rFonts w:ascii="Comic Sans MS" w:hAnsi="Comic Sans MS"/>
          <w:sz w:val="20"/>
          <w:szCs w:val="20"/>
        </w:rPr>
      </w:pPr>
    </w:p>
    <w:p w:rsidR="001E6564" w:rsidRPr="00D9384B" w:rsidRDefault="001E6564" w:rsidP="001E6564">
      <w:pPr>
        <w:jc w:val="both"/>
        <w:rPr>
          <w:rFonts w:ascii="Comic Sans MS" w:hAnsi="Comic Sans MS"/>
          <w:sz w:val="20"/>
          <w:szCs w:val="20"/>
        </w:rPr>
      </w:pPr>
    </w:p>
    <w:p w:rsidR="001E6564" w:rsidRDefault="001E6564" w:rsidP="001E6564">
      <w:pPr>
        <w:jc w:val="both"/>
      </w:pPr>
    </w:p>
    <w:p w:rsidR="001E6564" w:rsidRDefault="001E6564"/>
    <w:p w:rsidR="003A3A44" w:rsidRDefault="003A3A44"/>
    <w:p w:rsidR="003A3A44" w:rsidRDefault="003A3A44"/>
    <w:p w:rsidR="003A3A44" w:rsidRDefault="003A3A44"/>
    <w:p w:rsidR="003A3A44" w:rsidRDefault="003A3A44"/>
    <w:p w:rsidR="003A3A44" w:rsidRDefault="003A3A44"/>
    <w:p w:rsidR="003A3A44" w:rsidRDefault="003A3A44"/>
    <w:p w:rsidR="003A3A44" w:rsidRDefault="003A3A44"/>
    <w:p w:rsidR="003A3A44" w:rsidRDefault="003A3A44"/>
    <w:p w:rsidR="003A3A44" w:rsidRDefault="003A3A44"/>
    <w:p w:rsidR="00B47B91" w:rsidRDefault="00B47B91"/>
    <w:p w:rsidR="00B47B91" w:rsidRDefault="00B47B91"/>
    <w:p w:rsidR="00B47B91" w:rsidRDefault="00B47B91"/>
    <w:p w:rsidR="00B47B91" w:rsidRDefault="00B47B91"/>
    <w:p w:rsidR="00B47B91" w:rsidRDefault="00B47B91"/>
    <w:p w:rsidR="00B47B91" w:rsidRDefault="00B47B91"/>
    <w:p w:rsidR="00B47B91" w:rsidRDefault="00B47B91"/>
    <w:p w:rsidR="00B47B91" w:rsidRDefault="00B47B91"/>
    <w:p w:rsidR="00B47B91" w:rsidRDefault="00B47B91"/>
    <w:p w:rsidR="00B47B91" w:rsidRDefault="00B47B91"/>
    <w:p w:rsidR="00B47B91" w:rsidRDefault="00B47B91"/>
    <w:p w:rsidR="003A3A44" w:rsidRDefault="003A3A44"/>
    <w:sectPr w:rsidR="003A3A44" w:rsidSect="002B0F6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3462" w:rsidRDefault="00593462" w:rsidP="003A3A44">
      <w:r>
        <w:separator/>
      </w:r>
    </w:p>
  </w:endnote>
  <w:endnote w:type="continuationSeparator" w:id="0">
    <w:p w:rsidR="00593462" w:rsidRDefault="00593462" w:rsidP="003A3A44">
      <w:r>
        <w:continuationSeparator/>
      </w:r>
    </w:p>
  </w:endnote>
  <w:endnote w:id="1">
    <w:p w:rsidR="003A3A44" w:rsidRDefault="003A3A44" w:rsidP="003A3A44">
      <w:pPr>
        <w:pStyle w:val="aa"/>
        <w:ind w:left="284" w:hanging="284"/>
        <w:rPr>
          <w:rFonts w:ascii="Cambria" w:hAnsi="Cambria"/>
          <w:sz w:val="22"/>
          <w:szCs w:val="22"/>
        </w:rPr>
      </w:pPr>
      <w:r>
        <w:rPr>
          <w:rStyle w:val="af5"/>
          <w:rFonts w:ascii="Cambria" w:hAnsi="Cambria"/>
          <w:sz w:val="22"/>
          <w:szCs w:val="22"/>
        </w:rPr>
        <w:endnoteRef/>
      </w:r>
      <w:r>
        <w:rPr>
          <w:rFonts w:ascii="Cambria" w:hAnsi="Cambria"/>
          <w:sz w:val="22"/>
          <w:szCs w:val="22"/>
        </w:rPr>
        <w:t xml:space="preserve">     </w:t>
      </w:r>
      <w:proofErr w:type="spellStart"/>
      <w:r>
        <w:rPr>
          <w:rFonts w:ascii="Cambria" w:hAnsi="Cambria"/>
          <w:sz w:val="22"/>
          <w:szCs w:val="22"/>
        </w:rPr>
        <w:t>Mέσω</w:t>
      </w:r>
      <w:proofErr w:type="spellEnd"/>
      <w:r>
        <w:rPr>
          <w:rFonts w:ascii="Cambria" w:hAnsi="Cambria"/>
          <w:sz w:val="22"/>
          <w:szCs w:val="22"/>
        </w:rPr>
        <w:t xml:space="preserve"> της λειτουργικότητας ''Επικοινωνία'' του υποσυστήματος</w:t>
      </w:r>
    </w:p>
  </w:endnote>
  <w:endnote w:id="2">
    <w:p w:rsidR="003A3A44" w:rsidRDefault="003A3A44" w:rsidP="003A3A44">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 Πρβ. άρθρο 122 του ν. 4412/2016. Η προκήρυξη σύμβασης περιλαμβάνει κατ' ελάχιστον τις πληροφορίες που προβλέπονται στο Μέρος Γ΄ του Παραρτήματος V του Προσαρτήματος Α΄ του ν. 4412/2016. Επισημαίνεται ότι, μέχρι την έκδοση τυποποιημένου εντύπου προκήρυξης σύμβασης για συμβάσεις κάτω των ορίων, οι αναθέτουσες αρχές, μπορούν να χρησιμοποιούν </w:t>
      </w:r>
      <w:r>
        <w:rPr>
          <w:rFonts w:ascii="Cambria" w:hAnsi="Cambria" w:cs="Cambria"/>
          <w:sz w:val="22"/>
          <w:szCs w:val="22"/>
        </w:rPr>
        <w:t xml:space="preserve">το αντίστοιχο τυποποιημένο έντυπο “Προκήρυξη Σύμβασης”, αντλώντας το από τη διαδρομή  </w:t>
      </w:r>
      <w:hyperlink r:id="rId1" w:history="1">
        <w:r>
          <w:rPr>
            <w:rStyle w:val="-"/>
            <w:rFonts w:ascii="Cambria" w:hAnsi="Cambria" w:cs="Cambria"/>
            <w:sz w:val="22"/>
            <w:szCs w:val="22"/>
          </w:rPr>
          <w:t>http://simap.ted.europa.eu/documents/10184/99166/EL_F02.pdf</w:t>
        </w:r>
      </w:hyperlink>
      <w:r>
        <w:rPr>
          <w:rFonts w:ascii="Cambria" w:hAnsi="Cambria" w:cs="Cambria"/>
          <w:sz w:val="22"/>
          <w:szCs w:val="22"/>
        </w:rPr>
        <w:t xml:space="preserve"> και διαμορφώνοντάς το αναλόγως.</w:t>
      </w:r>
    </w:p>
  </w:endnote>
  <w:endnote w:id="3">
    <w:p w:rsidR="003A3A44" w:rsidRDefault="003A3A44" w:rsidP="003A3A44">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Η περίπτωση ι) συμπληρώνεται και περιλαμβάνεται στη Διακήρυξη, εφόσον η αναθέτουσα αρχή προβλέπει υποδείγματα εγγράφων προς υποβολή από τους οικονομικούς φορείς, </w:t>
      </w:r>
      <w:proofErr w:type="spellStart"/>
      <w:r>
        <w:rPr>
          <w:rFonts w:ascii="Cambria" w:hAnsi="Cambria"/>
          <w:sz w:val="22"/>
          <w:szCs w:val="22"/>
        </w:rPr>
        <w:t>π.χ</w:t>
      </w:r>
      <w:proofErr w:type="spellEnd"/>
      <w:r>
        <w:rPr>
          <w:rFonts w:ascii="Cambria" w:hAnsi="Cambria"/>
          <w:sz w:val="22"/>
          <w:szCs w:val="22"/>
        </w:rPr>
        <w:t xml:space="preserve"> εγγυητικών επιστολών.</w:t>
      </w:r>
    </w:p>
  </w:endnote>
  <w:endnote w:id="4">
    <w:p w:rsidR="003A3A44" w:rsidRDefault="003A3A44" w:rsidP="003A3A44">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Συμπληρώνονται τυχόν άλλα έγγραφα σύμβασης ή τεύχη που η αναθέτουσα αρχή κρίνει αναγκαία με σκοπό να περιγράψει ή να προσδιορίσει στοιχεία της σύμβασης ή της διαδικασίας σύναψης.</w:t>
      </w:r>
    </w:p>
  </w:endnote>
  <w:endnote w:id="5">
    <w:p w:rsidR="003A3A44" w:rsidRDefault="003A3A44" w:rsidP="003A3A44">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Όταν είναι αδύνατο να παρασχεθεί ελεύθερη, πλήρης, άμεση και δωρεάν ηλεκτρονική πρόσβαση σε ορισμένα έγγραφα της σύμβασης μπορεί να περιληφθεί στο παρόν άρθρο της διακήρυξης πρόβλεψη ότι τα σχετικά έγγραφα της σύμβασης θα διατεθούν με μέσα άλλα πλην των ηλεκτρονικών (όπως το ταχυδρομείο ή άλλο κατάλληλο μέσο ή συνδυασμός ταχυδρομικών ή άλλων καταλλήλων μέσων και ηλεκτρονικών μέσων). Στην περίπτωση αυτή  προτείνεται η ακόλουθη διατύπωση: «Τα ακόλουθα έγγραφα της σύμβασης ........................... διατίθενται από …………………………., οδός …………………, πληροφορίες …………………. </w:t>
      </w:r>
      <w:proofErr w:type="spellStart"/>
      <w:r>
        <w:rPr>
          <w:rFonts w:ascii="Cambria" w:hAnsi="Cambria"/>
          <w:sz w:val="22"/>
          <w:szCs w:val="22"/>
        </w:rPr>
        <w:t>τηλ</w:t>
      </w:r>
      <w:proofErr w:type="spellEnd"/>
      <w:r>
        <w:rPr>
          <w:rFonts w:ascii="Cambria" w:hAnsi="Cambria"/>
          <w:sz w:val="22"/>
          <w:szCs w:val="22"/>
        </w:rPr>
        <w:t>.:……………..:….. Οι ενδιαφερόμενοι μπορούν ακόμα, να λάβουν γνώση των παρακάτω εγγράφων της σύμβασης ……, στα γραφεία της αναθέτουσας αρχής κατά τις εργάσιμες ημέρες και ώρες.»</w:t>
      </w:r>
    </w:p>
  </w:endnote>
  <w:endnote w:id="6">
    <w:p w:rsidR="003A3A44" w:rsidRDefault="003A3A44" w:rsidP="003A3A44">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Όταν δεν μπορεί να προσφερθεί ελεύθερη, πλήρης, άμεση και δωρεάν ηλεκτρονική πρόσβαση σε ορισμένα έγγραφα της σύμβασης, διότι η αναθέτουσα αρχή προτίθεται να εφαρμόσει την παρ. 2 του άρθρου 21 του ν. 4412/2016, αναφέρονται, στο παρόν άρθρο της διακήρυξης, τα μέτρα προστασίας του εμπιστευτικού χαρακτήρα των πληροφοριών, τα οποία απαιτούνται, και τον τρόπο με τον οποίο είναι δυνατή η πρόσβαση στα σχετικά έγγραφα.  Ενδεικτικά, λ.χ., η αναθέτουσα αρχή θα μπορούσε να αναφέρει ότι: “</w:t>
      </w:r>
      <w:r>
        <w:rPr>
          <w:rFonts w:ascii="Cambria" w:hAnsi="Cambria"/>
          <w:iCs/>
          <w:sz w:val="22"/>
          <w:szCs w:val="22"/>
        </w:rPr>
        <w:t>Ο οικονομικός φορέας αναλαμβάνει την υποχρέωση να τηρήσει εμπιστευτικά και να μη γνωστοποιήσει σε τρίτους (συμπεριλαμβανομένων των εκπροσώπων του ελληνικού και διεθνούς Τύπου), χωρίς την προηγούμενη έγγραφη συγκατάθεση της Αναθέτουσας Αρχής, τα ανωτέρω έγγραφα ή πληροφορίες που προκύπτουν από αυτά. Οι οικονομικοί φορείς διασφαλίζουν την τήρηση των απαιτήσεων αυτών από το προσωπικό τους, τους υπεργολάβους τους και κάθε άλλο τρίτο πρόσωπο που χρησιμοποιούν κατά την ανάθεση ή εκτέλεση της σύμβασης. Για τον σκοπό αυτό, κατά την παραλαβή των εγγράφων της σύμβασης, υποβάλλει υπεύθυνη δήλωση του ν. 1599/1986 με την οποία δηλώνει τα ανωτέρω</w:t>
      </w:r>
      <w:r>
        <w:rPr>
          <w:rFonts w:ascii="Cambria" w:hAnsi="Cambria"/>
          <w:sz w:val="22"/>
          <w:szCs w:val="22"/>
        </w:rPr>
        <w:t>”.</w:t>
      </w:r>
    </w:p>
  </w:endnote>
  <w:endnote w:id="7">
    <w:p w:rsidR="003A3A44" w:rsidRDefault="003A3A44" w:rsidP="003A3A44">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 </w:t>
      </w:r>
      <w:r>
        <w:rPr>
          <w:rFonts w:ascii="Cambria" w:hAnsi="Cambria"/>
          <w:bCs/>
          <w:sz w:val="22"/>
          <w:szCs w:val="22"/>
        </w:rPr>
        <w:t>Σ</w:t>
      </w:r>
      <w:r>
        <w:rPr>
          <w:rFonts w:ascii="Cambria" w:hAnsi="Cambria"/>
          <w:sz w:val="22"/>
          <w:szCs w:val="22"/>
        </w:rPr>
        <w:t>υμπληρώνεται από την Αναθέτουσα Αρχή με σαφήνεια συγκεκριμένη ημερομηνία ( “εγκαίρως, ήτοι ως την... ), προς αποφυγή οιασδήποτε σύγχυσης και αμφιβολίας.</w:t>
      </w:r>
    </w:p>
  </w:endnote>
  <w:endnote w:id="8">
    <w:p w:rsidR="003A3A44" w:rsidRDefault="003A3A44" w:rsidP="003A3A44">
      <w:pPr>
        <w:ind w:left="284" w:hanging="284"/>
        <w:rPr>
          <w:rFonts w:ascii="Cambria" w:hAnsi="Cambria" w:cs="Calibri"/>
          <w:sz w:val="22"/>
          <w:szCs w:val="22"/>
        </w:rPr>
      </w:pPr>
      <w:r>
        <w:rPr>
          <w:rStyle w:val="af7"/>
          <w:rFonts w:ascii="Cambria" w:hAnsi="Cambria"/>
          <w:sz w:val="22"/>
          <w:szCs w:val="22"/>
        </w:rPr>
        <w:endnoteRef/>
      </w:r>
      <w:r>
        <w:rPr>
          <w:rFonts w:ascii="Cambria" w:hAnsi="Cambria" w:cs="Calibri"/>
          <w:sz w:val="22"/>
          <w:szCs w:val="22"/>
        </w:rPr>
        <w:t xml:space="preserve">  Συμπληρώνεται η τέταρτη ημέρα πριν από τη λήξη της προθεσμίας του άρθρου 14 της </w:t>
      </w:r>
      <w:proofErr w:type="spellStart"/>
      <w:r>
        <w:rPr>
          <w:rFonts w:ascii="Cambria" w:hAnsi="Cambria" w:cs="Calibri"/>
          <w:sz w:val="22"/>
          <w:szCs w:val="22"/>
        </w:rPr>
        <w:t>παρούσας.Σε</w:t>
      </w:r>
      <w:proofErr w:type="spellEnd"/>
      <w:r>
        <w:rPr>
          <w:rFonts w:ascii="Cambria" w:hAnsi="Cambria" w:cs="Calibri"/>
          <w:sz w:val="22"/>
          <w:szCs w:val="22"/>
        </w:rPr>
        <w:t xml:space="preserve"> περίπτωση που η ημέρα αυτή είναι αργία, τίθεται η προηγούμενη αυτής εργάσιμη ημέρα. </w:t>
      </w:r>
      <w:proofErr w:type="spellStart"/>
      <w:r>
        <w:rPr>
          <w:rFonts w:ascii="Cambria" w:hAnsi="Cambria" w:cs="Calibri"/>
          <w:sz w:val="22"/>
          <w:szCs w:val="22"/>
        </w:rPr>
        <w:t>Πρβλ</w:t>
      </w:r>
      <w:proofErr w:type="spellEnd"/>
      <w:r>
        <w:rPr>
          <w:rFonts w:ascii="Cambria" w:hAnsi="Cambria" w:cs="Calibri"/>
          <w:sz w:val="22"/>
          <w:szCs w:val="22"/>
        </w:rPr>
        <w:t xml:space="preserve"> και άρθρο 11 της υπ' </w:t>
      </w:r>
      <w:proofErr w:type="spellStart"/>
      <w:r>
        <w:rPr>
          <w:rFonts w:ascii="Cambria" w:hAnsi="Cambria" w:cs="Calibri"/>
          <w:sz w:val="22"/>
          <w:szCs w:val="22"/>
        </w:rPr>
        <w:t>αριθμ</w:t>
      </w:r>
      <w:proofErr w:type="spellEnd"/>
      <w:r>
        <w:rPr>
          <w:rFonts w:ascii="Cambria" w:hAnsi="Cambria" w:cs="Calibri"/>
          <w:sz w:val="22"/>
          <w:szCs w:val="22"/>
        </w:rPr>
        <w:t>. 117384/26-10-2017  Κ.Υ.Α. (3821 Β').</w:t>
      </w:r>
    </w:p>
  </w:endnote>
  <w:endnote w:id="9">
    <w:p w:rsidR="003A3A44" w:rsidRDefault="003A3A44" w:rsidP="003A3A44">
      <w:pPr>
        <w:pStyle w:val="aa"/>
        <w:suppressLineNumbers w:val="0"/>
        <w:ind w:left="284" w:hanging="284"/>
        <w:textAlignment w:val="baseline"/>
        <w:rPr>
          <w:rFonts w:ascii="Cambria" w:hAnsi="Cambria"/>
          <w:sz w:val="22"/>
          <w:szCs w:val="22"/>
        </w:rPr>
      </w:pPr>
      <w:r>
        <w:rPr>
          <w:rStyle w:val="af7"/>
          <w:rFonts w:ascii="Cambria" w:hAnsi="Cambria"/>
          <w:sz w:val="22"/>
          <w:szCs w:val="22"/>
        </w:rPr>
        <w:endnoteRef/>
      </w:r>
      <w:r>
        <w:rPr>
          <w:rFonts w:ascii="Cambria" w:hAnsi="Cambria" w:cs="Cambria"/>
          <w:sz w:val="22"/>
          <w:szCs w:val="22"/>
        </w:rPr>
        <w:tab/>
        <w:t xml:space="preserve"> </w:t>
      </w:r>
      <w:proofErr w:type="spellStart"/>
      <w:r>
        <w:rPr>
          <w:rFonts w:ascii="Cambria" w:hAnsi="Cambria" w:cs="Cambria"/>
          <w:sz w:val="22"/>
          <w:szCs w:val="22"/>
        </w:rPr>
        <w:t>Πρβλ</w:t>
      </w:r>
      <w:proofErr w:type="spellEnd"/>
      <w:r>
        <w:rPr>
          <w:rFonts w:ascii="Cambria" w:hAnsi="Cambria" w:cs="Cambria"/>
          <w:sz w:val="22"/>
          <w:szCs w:val="22"/>
        </w:rPr>
        <w:t xml:space="preserve">. άρθρο 12 παρ. 1.2.1.1. &amp; 1.2.1.2 της υπ' </w:t>
      </w:r>
      <w:proofErr w:type="spellStart"/>
      <w:r>
        <w:rPr>
          <w:rFonts w:ascii="Cambria" w:hAnsi="Cambria" w:cs="Cambria"/>
          <w:sz w:val="22"/>
          <w:szCs w:val="22"/>
        </w:rPr>
        <w:t>αριθμ</w:t>
      </w:r>
      <w:proofErr w:type="spellEnd"/>
      <w:r>
        <w:rPr>
          <w:rFonts w:ascii="Cambria" w:hAnsi="Cambria" w:cs="Cambria"/>
          <w:sz w:val="22"/>
          <w:szCs w:val="22"/>
        </w:rPr>
        <w:t xml:space="preserve">. 117384/26-10-2017 </w:t>
      </w:r>
      <w:r>
        <w:rPr>
          <w:rFonts w:ascii="Cambria" w:hAnsi="Cambria" w:cs="Cambria"/>
          <w:iCs/>
          <w:sz w:val="22"/>
          <w:szCs w:val="22"/>
        </w:rPr>
        <w:t xml:space="preserve"> </w:t>
      </w:r>
      <w:r>
        <w:rPr>
          <w:rFonts w:ascii="Cambria" w:hAnsi="Cambria" w:cs="Cambria"/>
          <w:sz w:val="22"/>
          <w:szCs w:val="22"/>
        </w:rPr>
        <w:t xml:space="preserve">Κ.Υ.Α. </w:t>
      </w:r>
    </w:p>
  </w:endnote>
  <w:endnote w:id="10">
    <w:p w:rsidR="003A3A44" w:rsidRDefault="003A3A44" w:rsidP="003A3A44">
      <w:pPr>
        <w:pStyle w:val="a6"/>
        <w:ind w:left="284" w:hanging="284"/>
        <w:rPr>
          <w:rFonts w:ascii="Cambria" w:hAnsi="Cambria"/>
          <w:sz w:val="22"/>
          <w:szCs w:val="22"/>
        </w:rPr>
      </w:pPr>
      <w:r>
        <w:rPr>
          <w:rStyle w:val="af7"/>
          <w:rFonts w:ascii="Cambria" w:hAnsi="Cambria"/>
          <w:sz w:val="22"/>
          <w:szCs w:val="22"/>
        </w:rPr>
        <w:endnoteRef/>
      </w:r>
      <w:r>
        <w:rPr>
          <w:rFonts w:ascii="Cambria" w:hAnsi="Cambria" w:cs="Calibri"/>
          <w:sz w:val="22"/>
          <w:szCs w:val="22"/>
        </w:rPr>
        <w:tab/>
        <w:t xml:space="preserve">  Σε περίπτωση εφαρμογής της διαδικασίας του άρθρου 95 παρ. 2 </w:t>
      </w:r>
      <w:proofErr w:type="spellStart"/>
      <w:r>
        <w:rPr>
          <w:rFonts w:ascii="Cambria" w:hAnsi="Cambria" w:cs="Calibri"/>
          <w:sz w:val="22"/>
          <w:szCs w:val="22"/>
        </w:rPr>
        <w:t>περ</w:t>
      </w:r>
      <w:proofErr w:type="spellEnd"/>
      <w:r>
        <w:rPr>
          <w:rFonts w:ascii="Cambria" w:hAnsi="Cambria" w:cs="Calibri"/>
          <w:sz w:val="22"/>
          <w:szCs w:val="22"/>
        </w:rPr>
        <w:t xml:space="preserve">. Β </w:t>
      </w:r>
      <w:proofErr w:type="spellStart"/>
      <w:r>
        <w:rPr>
          <w:rFonts w:ascii="Cambria" w:hAnsi="Cambria" w:cs="Calibri"/>
          <w:sz w:val="22"/>
          <w:szCs w:val="22"/>
        </w:rPr>
        <w:t>υποπ</w:t>
      </w:r>
      <w:proofErr w:type="spellEnd"/>
      <w:r>
        <w:rPr>
          <w:rFonts w:ascii="Cambria" w:hAnsi="Cambria" w:cs="Calibri"/>
          <w:sz w:val="22"/>
          <w:szCs w:val="22"/>
        </w:rPr>
        <w:t>. Αα του ν. 4412/2016 “Ελεύθερη συμπλήρωση τιμολογίου”, οι αναθέτουσες αρχές περιλαμβάνουν στην εν λόγω περίπτωση  (στ) αναφορά για την υποβολή του σχετικού τιμολογίου.</w:t>
      </w:r>
    </w:p>
  </w:endnote>
  <w:endnote w:id="11">
    <w:p w:rsidR="003A3A44" w:rsidRDefault="003A3A44" w:rsidP="003A3A44">
      <w:pPr>
        <w:pStyle w:val="aa"/>
        <w:ind w:left="284" w:hanging="284"/>
        <w:rPr>
          <w:rFonts w:ascii="Cambria" w:hAnsi="Cambria"/>
          <w:sz w:val="22"/>
          <w:szCs w:val="22"/>
        </w:rPr>
      </w:pPr>
      <w:r>
        <w:rPr>
          <w:rStyle w:val="af7"/>
          <w:rFonts w:ascii="Cambria" w:hAnsi="Cambria"/>
          <w:sz w:val="22"/>
          <w:szCs w:val="22"/>
        </w:rPr>
        <w:endnoteRef/>
      </w:r>
      <w:r>
        <w:rPr>
          <w:rFonts w:ascii="Cambria" w:eastAsia="Cambria" w:hAnsi="Cambria"/>
          <w:sz w:val="22"/>
          <w:szCs w:val="22"/>
        </w:rPr>
        <w:tab/>
        <w:t xml:space="preserve"> </w:t>
      </w:r>
      <w:r>
        <w:rPr>
          <w:rFonts w:ascii="Cambria" w:hAnsi="Cambria"/>
          <w:sz w:val="22"/>
          <w:szCs w:val="22"/>
        </w:rPr>
        <w:t>Επισημαίνεται ότι αν η αναθέτουσα αρχή θεωρήσει ότι προσφορές φαίνονται ασυνήθιστα χαμηλές,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ημερών από την κοινοποίηση της σχετικής πρόσκλησης. Στην περίπτωση αυτή εφαρμόζονται τα άρθρα 88 και 89 του ν. 4412/2016.</w:t>
      </w:r>
    </w:p>
  </w:endnote>
  <w:endnote w:id="12">
    <w:p w:rsidR="003A3A44" w:rsidRDefault="003A3A44" w:rsidP="003A3A44">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 </w:t>
      </w:r>
      <w:r>
        <w:rPr>
          <w:rFonts w:ascii="Cambria" w:hAnsi="Cambria" w:cs="Cambria"/>
          <w:sz w:val="22"/>
          <w:szCs w:val="22"/>
        </w:rPr>
        <w:t>Η εν λόγω προθεσμία καθορίζεται στα έγγραφα της σύμβασης και δεν μπορεί να είναι μικρότερη των δέκα (10) ούτε μεγαλύτερη των είκοσι (20) ημερών από την κοινοποίηση της πρόσκλησης υποβολής των δικαιολογητικών του προσωρινού αναδόχου.</w:t>
      </w:r>
    </w:p>
  </w:endnote>
  <w:endnote w:id="13">
    <w:p w:rsidR="003A3A44" w:rsidRDefault="003A3A44" w:rsidP="003A3A44">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r>
      <w:proofErr w:type="spellStart"/>
      <w:r>
        <w:rPr>
          <w:rFonts w:ascii="Cambria" w:hAnsi="Cambria"/>
          <w:sz w:val="22"/>
          <w:szCs w:val="22"/>
        </w:rPr>
        <w:t>Πρβλ</w:t>
      </w:r>
      <w:proofErr w:type="spellEnd"/>
      <w:r>
        <w:rPr>
          <w:rFonts w:ascii="Cambria" w:hAnsi="Cambria"/>
          <w:sz w:val="22"/>
          <w:szCs w:val="22"/>
        </w:rPr>
        <w:t xml:space="preserve">. άρθρο 103 παρ. 1 του ν. 4412/2016, όπως τροποποιήθηκε με το άρθρο 107 </w:t>
      </w:r>
      <w:proofErr w:type="spellStart"/>
      <w:r>
        <w:rPr>
          <w:rFonts w:ascii="Cambria" w:hAnsi="Cambria"/>
          <w:sz w:val="22"/>
          <w:szCs w:val="22"/>
        </w:rPr>
        <w:t>περ</w:t>
      </w:r>
      <w:proofErr w:type="spellEnd"/>
      <w:r>
        <w:rPr>
          <w:rFonts w:ascii="Cambria" w:hAnsi="Cambria"/>
          <w:sz w:val="22"/>
          <w:szCs w:val="22"/>
        </w:rPr>
        <w:t xml:space="preserve">. 19 του ν. 4497/2017 (Α 171). </w:t>
      </w:r>
    </w:p>
  </w:endnote>
  <w:endnote w:id="14">
    <w:p w:rsidR="003A3A44" w:rsidRDefault="003A3A44" w:rsidP="003A3A44">
      <w:pPr>
        <w:pStyle w:val="aa"/>
        <w:rPr>
          <w:rFonts w:ascii="Cambria" w:hAnsi="Cambria"/>
          <w:sz w:val="22"/>
          <w:szCs w:val="22"/>
        </w:rPr>
      </w:pPr>
      <w:r>
        <w:rPr>
          <w:rStyle w:val="af7"/>
          <w:rFonts w:ascii="Cambria" w:hAnsi="Cambria"/>
          <w:sz w:val="22"/>
          <w:szCs w:val="22"/>
        </w:rPr>
        <w:endnoteRef/>
      </w:r>
      <w:r>
        <w:rPr>
          <w:rFonts w:ascii="Cambria" w:eastAsia="Cambria" w:hAnsi="Cambria"/>
          <w:sz w:val="22"/>
          <w:szCs w:val="22"/>
        </w:rPr>
        <w:tab/>
      </w:r>
      <w:r>
        <w:rPr>
          <w:rFonts w:ascii="Cambria" w:hAnsi="Cambria"/>
          <w:sz w:val="22"/>
          <w:szCs w:val="22"/>
        </w:rPr>
        <w:t>Με την επιφύλαξη των παρ. 7 και 8 του άρθρου 78 του ν. 4412/2016 ( λήψη επανορθωτικών μέσων ).</w:t>
      </w:r>
    </w:p>
  </w:endnote>
  <w:endnote w:id="15">
    <w:p w:rsidR="003A3A44" w:rsidRDefault="003A3A44" w:rsidP="003A3A44">
      <w:pPr>
        <w:pStyle w:val="Standard"/>
        <w:tabs>
          <w:tab w:val="left" w:pos="500"/>
          <w:tab w:val="left" w:pos="1021"/>
          <w:tab w:val="left" w:pos="1588"/>
          <w:tab w:val="left" w:pos="2155"/>
          <w:tab w:val="left" w:pos="2722"/>
          <w:tab w:val="left" w:pos="3289"/>
        </w:tabs>
        <w:ind w:left="284" w:hanging="284"/>
        <w:jc w:val="both"/>
        <w:rPr>
          <w:rFonts w:ascii="Cambria" w:hAnsi="Cambria"/>
          <w:sz w:val="22"/>
          <w:szCs w:val="22"/>
          <w:lang w:val="el-GR"/>
        </w:rPr>
      </w:pPr>
      <w:r>
        <w:rPr>
          <w:rStyle w:val="af7"/>
          <w:rFonts w:ascii="Cambria" w:hAnsi="Cambria"/>
          <w:sz w:val="22"/>
          <w:szCs w:val="22"/>
        </w:rPr>
        <w:endnoteRef/>
      </w:r>
      <w:r>
        <w:rPr>
          <w:rFonts w:ascii="Cambria" w:eastAsia="Cambria" w:hAnsi="Cambria" w:cs="Calibri"/>
          <w:color w:val="000000"/>
          <w:sz w:val="22"/>
          <w:szCs w:val="22"/>
          <w:lang w:val="el-GR"/>
        </w:rPr>
        <w:tab/>
        <w:t xml:space="preserve">Επισημαίνεται ότι, για τις συμβάσεις κάτω των ορίων, στις οποίες αφορά το παρόν τεύχος, τα δικαιολογητικά του άρθρου 80 του ν. 4412/2016 υποβάλλονται </w:t>
      </w:r>
      <w:proofErr w:type="spellStart"/>
      <w:r>
        <w:rPr>
          <w:rFonts w:ascii="Cambria" w:eastAsia="Cambria" w:hAnsi="Cambria" w:cs="Calibri"/>
          <w:color w:val="000000"/>
          <w:sz w:val="22"/>
          <w:szCs w:val="22"/>
          <w:lang w:val="el-GR"/>
        </w:rPr>
        <w:t>επικαιροποιημένα</w:t>
      </w:r>
      <w:proofErr w:type="spellEnd"/>
      <w:r>
        <w:rPr>
          <w:rFonts w:ascii="Cambria" w:eastAsia="Cambria" w:hAnsi="Cambria" w:cs="Calibri"/>
          <w:color w:val="000000"/>
          <w:sz w:val="22"/>
          <w:szCs w:val="22"/>
          <w:lang w:val="el-GR"/>
        </w:rPr>
        <w:t xml:space="preserve"> από τον προσωρινό ανάδοχο, έπειτα από σχετική πρόσκληση της αναθέτουσας αρχής, </w:t>
      </w:r>
      <w:r>
        <w:rPr>
          <w:rFonts w:ascii="Cambria" w:eastAsia="Cambria" w:hAnsi="Cambria" w:cs="Calibri"/>
          <w:color w:val="000000"/>
          <w:sz w:val="22"/>
          <w:szCs w:val="22"/>
          <w:u w:val="single"/>
          <w:lang w:val="el-GR"/>
        </w:rPr>
        <w:t xml:space="preserve">μόνο στην περίπτωση του </w:t>
      </w:r>
      <w:proofErr w:type="spellStart"/>
      <w:r>
        <w:rPr>
          <w:rFonts w:ascii="Cambria" w:eastAsia="Cambria" w:hAnsi="Cambria" w:cs="Calibri"/>
          <w:color w:val="000000"/>
          <w:sz w:val="22"/>
          <w:szCs w:val="22"/>
          <w:u w:val="single"/>
          <w:lang w:val="el-GR"/>
        </w:rPr>
        <w:t>προσυμβατικού</w:t>
      </w:r>
      <w:proofErr w:type="spellEnd"/>
      <w:r>
        <w:rPr>
          <w:rFonts w:ascii="Cambria" w:eastAsia="Cambria" w:hAnsi="Cambria" w:cs="Calibri"/>
          <w:color w:val="000000"/>
          <w:sz w:val="22"/>
          <w:szCs w:val="22"/>
          <w:u w:val="single"/>
          <w:lang w:val="el-GR"/>
        </w:rPr>
        <w:t xml:space="preserve"> ελέγχου </w:t>
      </w:r>
      <w:r>
        <w:rPr>
          <w:rFonts w:ascii="Cambria" w:eastAsia="Cambria" w:hAnsi="Cambria" w:cs="Calibri"/>
          <w:color w:val="000000"/>
          <w:sz w:val="22"/>
          <w:szCs w:val="22"/>
          <w:lang w:val="el-GR"/>
        </w:rPr>
        <w:t xml:space="preserve">(πρβ. άρθρο 105 παρ. 3 </w:t>
      </w:r>
      <w:proofErr w:type="spellStart"/>
      <w:r>
        <w:rPr>
          <w:rFonts w:ascii="Cambria" w:eastAsia="Cambria" w:hAnsi="Cambria" w:cs="Calibri"/>
          <w:color w:val="000000"/>
          <w:sz w:val="22"/>
          <w:szCs w:val="22"/>
          <w:lang w:val="el-GR"/>
        </w:rPr>
        <w:t>περ</w:t>
      </w:r>
      <w:proofErr w:type="spellEnd"/>
      <w:r>
        <w:rPr>
          <w:rFonts w:ascii="Cambria" w:eastAsia="Cambria" w:hAnsi="Cambria" w:cs="Calibri"/>
          <w:color w:val="000000"/>
          <w:sz w:val="22"/>
          <w:szCs w:val="22"/>
          <w:lang w:val="el-GR"/>
        </w:rPr>
        <w:t xml:space="preserve">. γ' του ν. 4412/2016, όπως τροποποιήθηκε από την </w:t>
      </w:r>
      <w:proofErr w:type="spellStart"/>
      <w:r>
        <w:rPr>
          <w:rFonts w:ascii="Cambria" w:eastAsia="Cambria" w:hAnsi="Cambria" w:cs="Calibri"/>
          <w:color w:val="000000"/>
          <w:sz w:val="22"/>
          <w:szCs w:val="22"/>
          <w:lang w:val="el-GR"/>
        </w:rPr>
        <w:t>περ</w:t>
      </w:r>
      <w:proofErr w:type="spellEnd"/>
      <w:r>
        <w:rPr>
          <w:rFonts w:ascii="Cambria" w:eastAsia="Cambria" w:hAnsi="Cambria" w:cs="Calibri"/>
          <w:color w:val="000000"/>
          <w:sz w:val="22"/>
          <w:szCs w:val="22"/>
          <w:lang w:val="el-GR"/>
        </w:rPr>
        <w:t xml:space="preserve">. 26 του άρθρου 107 του ν. 4497/2017 (Α' 171). Σε διαφορετική περίπτωση, απαλείφεται το πρώτο εδάφιο του άρθρου 4.2 </w:t>
      </w:r>
      <w:proofErr w:type="spellStart"/>
      <w:r>
        <w:rPr>
          <w:rFonts w:ascii="Cambria" w:eastAsia="Cambria" w:hAnsi="Cambria" w:cs="Calibri"/>
          <w:color w:val="000000"/>
          <w:sz w:val="22"/>
          <w:szCs w:val="22"/>
          <w:lang w:val="el-GR"/>
        </w:rPr>
        <w:t>περ</w:t>
      </w:r>
      <w:proofErr w:type="spellEnd"/>
      <w:r>
        <w:rPr>
          <w:rFonts w:ascii="Cambria" w:eastAsia="Cambria" w:hAnsi="Cambria" w:cs="Calibri"/>
          <w:color w:val="000000"/>
          <w:sz w:val="22"/>
          <w:szCs w:val="22"/>
          <w:lang w:val="el-GR"/>
        </w:rPr>
        <w:t xml:space="preserve">. ε). </w:t>
      </w:r>
    </w:p>
  </w:endnote>
  <w:endnote w:id="16">
    <w:p w:rsidR="003A3A44" w:rsidRDefault="003A3A44" w:rsidP="003A3A44">
      <w:pPr>
        <w:pStyle w:val="aa"/>
        <w:suppressLineNumbers w:val="0"/>
        <w:ind w:left="284" w:hanging="284"/>
        <w:textAlignment w:val="baseline"/>
        <w:rPr>
          <w:rFonts w:ascii="Cambria" w:hAnsi="Cambria"/>
          <w:sz w:val="22"/>
          <w:szCs w:val="22"/>
        </w:rPr>
      </w:pPr>
      <w:r>
        <w:rPr>
          <w:rStyle w:val="af7"/>
          <w:rFonts w:ascii="Cambria" w:hAnsi="Cambria"/>
          <w:sz w:val="22"/>
          <w:szCs w:val="22"/>
        </w:rPr>
        <w:endnoteRef/>
      </w:r>
      <w:r>
        <w:rPr>
          <w:rFonts w:ascii="Cambria" w:hAnsi="Cambria"/>
          <w:sz w:val="22"/>
          <w:szCs w:val="22"/>
        </w:rPr>
        <w:tab/>
        <w:t xml:space="preserve">Η απόφαση κατακύρωσης κοινοποιείται στον προσωρινό ανάδοχο: 1) στην περίπτωση υποβολής </w:t>
      </w:r>
      <w:proofErr w:type="spellStart"/>
      <w:r>
        <w:rPr>
          <w:rFonts w:ascii="Cambria" w:hAnsi="Cambria"/>
          <w:sz w:val="22"/>
          <w:szCs w:val="22"/>
        </w:rPr>
        <w:t>επικαιροποιημένων</w:t>
      </w:r>
      <w:proofErr w:type="spellEnd"/>
      <w:r>
        <w:rPr>
          <w:rFonts w:ascii="Cambria" w:hAnsi="Cambria"/>
          <w:sz w:val="22"/>
          <w:szCs w:val="22"/>
        </w:rPr>
        <w:t xml:space="preserve"> δικαιολογητικών, μετά τον έλεγχο αυτών κατά το άρθρο 4.2 ε' πρώτο εδάφιο, και 2) στην περίπτωση που δεν απαιτείται η υποβολή αυτών, μετά την ολοκλήρωση του ελέγχου των δικαιολογητικών του προσωρινού αναδόχου κατά τα οριζόμενα στο άρθρο 4.2 α' έως δ' της παρούσας.</w:t>
      </w:r>
    </w:p>
  </w:endnote>
  <w:endnote w:id="17">
    <w:p w:rsidR="003A3A44" w:rsidRDefault="003A3A44" w:rsidP="003A3A44">
      <w:pPr>
        <w:pStyle w:val="Textbodyindent"/>
        <w:ind w:firstLine="0"/>
        <w:rPr>
          <w:rFonts w:ascii="Cambria" w:hAnsi="Cambria" w:cs="Cambria"/>
          <w:kern w:val="0"/>
          <w:szCs w:val="22"/>
          <w:lang w:val="el-GR"/>
        </w:rPr>
      </w:pPr>
      <w:r>
        <w:rPr>
          <w:rStyle w:val="af7"/>
          <w:rFonts w:ascii="Cambria" w:hAnsi="Cambria"/>
          <w:szCs w:val="22"/>
        </w:rPr>
        <w:endnoteRef/>
      </w:r>
      <w:r>
        <w:rPr>
          <w:rFonts w:ascii="Cambria" w:hAnsi="Cambria" w:cs="Cambria"/>
          <w:szCs w:val="22"/>
          <w:lang w:val="el-GR"/>
        </w:rPr>
        <w:t xml:space="preserve"> </w:t>
      </w:r>
      <w:proofErr w:type="spellStart"/>
      <w:r>
        <w:rPr>
          <w:rFonts w:ascii="Cambria" w:hAnsi="Cambria" w:cs="Cambria"/>
          <w:kern w:val="0"/>
          <w:szCs w:val="22"/>
          <w:lang w:val="el-GR"/>
        </w:rPr>
        <w:t>Πρβλ</w:t>
      </w:r>
      <w:proofErr w:type="spellEnd"/>
      <w:r>
        <w:rPr>
          <w:rFonts w:ascii="Cambria" w:hAnsi="Cambria" w:cs="Cambria"/>
          <w:kern w:val="0"/>
          <w:szCs w:val="22"/>
          <w:lang w:val="el-GR"/>
        </w:rPr>
        <w:t xml:space="preserve">. παρ. 7 του άρθρου 379 του ν. 4412/2016, όπως τροποποιήθηκε με το άρθρο 43 παρ. 4 του ν. 4487/2017 (Α’ 116).  Πρβ. και άρθρο 15 παρ. 1 της ΚΥΑ 117384/26-10-2017. </w:t>
      </w:r>
    </w:p>
  </w:endnote>
  <w:endnote w:id="18">
    <w:p w:rsidR="003A3A44" w:rsidRDefault="003A3A44" w:rsidP="003A3A44">
      <w:pPr>
        <w:pStyle w:val="aa"/>
        <w:rPr>
          <w:rFonts w:ascii="Cambria" w:hAnsi="Cambria" w:cs="Cambria"/>
          <w:sz w:val="22"/>
          <w:szCs w:val="22"/>
        </w:rPr>
      </w:pPr>
      <w:r>
        <w:rPr>
          <w:rStyle w:val="af5"/>
        </w:rPr>
        <w:endnoteRef/>
      </w:r>
      <w:r>
        <w:t xml:space="preserve"> </w:t>
      </w:r>
      <w:proofErr w:type="spellStart"/>
      <w:r>
        <w:rPr>
          <w:rFonts w:ascii="Cambria" w:hAnsi="Cambria" w:cs="Cambria"/>
          <w:sz w:val="22"/>
          <w:szCs w:val="22"/>
        </w:rPr>
        <w:t>Πρβλ</w:t>
      </w:r>
      <w:proofErr w:type="spellEnd"/>
      <w:r>
        <w:rPr>
          <w:rFonts w:ascii="Cambria" w:hAnsi="Cambria" w:cs="Cambria"/>
          <w:sz w:val="22"/>
          <w:szCs w:val="22"/>
        </w:rPr>
        <w:t>. άρθρο 361 του ν. 4412/2016.</w:t>
      </w:r>
    </w:p>
  </w:endnote>
  <w:endnote w:id="19">
    <w:p w:rsidR="003A3A44" w:rsidRDefault="003A3A44" w:rsidP="003A3A44">
      <w:pPr>
        <w:pStyle w:val="aa"/>
        <w:rPr>
          <w:rFonts w:ascii="Cambria" w:hAnsi="Cambria" w:cs="Cambria"/>
          <w:sz w:val="22"/>
          <w:szCs w:val="22"/>
        </w:rPr>
      </w:pPr>
      <w:r>
        <w:rPr>
          <w:rStyle w:val="af5"/>
        </w:rPr>
        <w:endnoteRef/>
      </w:r>
      <w:r>
        <w:t xml:space="preserve"> </w:t>
      </w:r>
      <w:proofErr w:type="spellStart"/>
      <w:r>
        <w:rPr>
          <w:rFonts w:ascii="Cambria" w:hAnsi="Cambria" w:cs="Cambria"/>
          <w:sz w:val="22"/>
          <w:szCs w:val="22"/>
        </w:rPr>
        <w:t>Πρβλ</w:t>
      </w:r>
      <w:proofErr w:type="spellEnd"/>
      <w:r>
        <w:rPr>
          <w:rFonts w:ascii="Cambria" w:hAnsi="Cambria" w:cs="Cambria"/>
          <w:sz w:val="22"/>
          <w:szCs w:val="22"/>
        </w:rPr>
        <w:t xml:space="preserve">. άρθρο 367 του ν. 4412/2016 και </w:t>
      </w:r>
      <w:proofErr w:type="spellStart"/>
      <w:r>
        <w:rPr>
          <w:rFonts w:ascii="Cambria" w:hAnsi="Cambria" w:cs="Cambria"/>
          <w:sz w:val="22"/>
          <w:szCs w:val="22"/>
        </w:rPr>
        <w:t>π.δ</w:t>
      </w:r>
      <w:proofErr w:type="spellEnd"/>
      <w:r>
        <w:rPr>
          <w:rFonts w:ascii="Cambria" w:hAnsi="Cambria" w:cs="Cambria"/>
          <w:sz w:val="22"/>
          <w:szCs w:val="22"/>
        </w:rPr>
        <w:t>. 39/2017.</w:t>
      </w:r>
    </w:p>
  </w:endnote>
  <w:endnote w:id="20">
    <w:p w:rsidR="003A3A44" w:rsidRDefault="003A3A44" w:rsidP="003A3A44">
      <w:pPr>
        <w:pStyle w:val="aa"/>
        <w:rPr>
          <w:rFonts w:ascii="Cambria" w:hAnsi="Cambria" w:cs="Cambria"/>
          <w:sz w:val="22"/>
          <w:szCs w:val="22"/>
        </w:rPr>
      </w:pPr>
      <w:r>
        <w:rPr>
          <w:rStyle w:val="af5"/>
        </w:rPr>
        <w:endnoteRef/>
      </w:r>
      <w:r>
        <w:t xml:space="preserve"> </w:t>
      </w:r>
      <w:proofErr w:type="spellStart"/>
      <w:r>
        <w:rPr>
          <w:rFonts w:ascii="Cambria" w:hAnsi="Cambria" w:cs="Cambria"/>
          <w:sz w:val="22"/>
          <w:szCs w:val="22"/>
        </w:rPr>
        <w:t>Πρβλ</w:t>
      </w:r>
      <w:proofErr w:type="spellEnd"/>
      <w:r>
        <w:rPr>
          <w:rFonts w:ascii="Cambria" w:hAnsi="Cambria" w:cs="Cambria"/>
          <w:sz w:val="22"/>
          <w:szCs w:val="22"/>
        </w:rPr>
        <w:t>. άρθρο 372 παρ. 1 έως 3 του ν. 4412/2016.</w:t>
      </w:r>
    </w:p>
  </w:endnote>
  <w:endnote w:id="21">
    <w:p w:rsidR="003A3A44" w:rsidRDefault="003A3A44" w:rsidP="003A3A44">
      <w:pPr>
        <w:pStyle w:val="aa"/>
        <w:suppressLineNumbers w:val="0"/>
        <w:ind w:left="284" w:hanging="284"/>
        <w:textAlignment w:val="baseline"/>
        <w:rPr>
          <w:rFonts w:ascii="Cambria" w:hAnsi="Cambria"/>
          <w:sz w:val="22"/>
          <w:szCs w:val="22"/>
        </w:rPr>
      </w:pPr>
      <w:r>
        <w:rPr>
          <w:rStyle w:val="af7"/>
          <w:rFonts w:ascii="Cambria" w:hAnsi="Cambria"/>
          <w:sz w:val="22"/>
          <w:szCs w:val="22"/>
        </w:rPr>
        <w:endnoteRef/>
      </w:r>
      <w:r>
        <w:rPr>
          <w:rFonts w:ascii="Cambria" w:hAnsi="Cambria"/>
          <w:sz w:val="22"/>
          <w:szCs w:val="22"/>
        </w:rPr>
        <w:tab/>
        <w:t xml:space="preserve"> </w:t>
      </w:r>
      <w:proofErr w:type="spellStart"/>
      <w:r>
        <w:rPr>
          <w:rFonts w:ascii="Cambria" w:hAnsi="Cambria" w:cs="Cambria"/>
          <w:sz w:val="22"/>
          <w:szCs w:val="22"/>
        </w:rPr>
        <w:t>Πρβλ</w:t>
      </w:r>
      <w:proofErr w:type="spellEnd"/>
      <w:r>
        <w:rPr>
          <w:rFonts w:ascii="Cambria" w:hAnsi="Cambria" w:cs="Cambria"/>
          <w:sz w:val="22"/>
          <w:szCs w:val="22"/>
        </w:rPr>
        <w:t xml:space="preserve">. άρθρο 80 παρ. 10 ν. 4412/2016, όπως </w:t>
      </w:r>
      <w:proofErr w:type="spellStart"/>
      <w:r>
        <w:rPr>
          <w:rFonts w:ascii="Cambria" w:hAnsi="Cambria" w:cs="Cambria"/>
          <w:sz w:val="22"/>
          <w:szCs w:val="22"/>
        </w:rPr>
        <w:t>τροποποίηθηκε</w:t>
      </w:r>
      <w:proofErr w:type="spellEnd"/>
      <w:r>
        <w:rPr>
          <w:rFonts w:ascii="Cambria" w:hAnsi="Cambria" w:cs="Cambria"/>
          <w:sz w:val="22"/>
          <w:szCs w:val="22"/>
        </w:rPr>
        <w:t xml:space="preserve"> με το άρθρο 107 </w:t>
      </w:r>
      <w:proofErr w:type="spellStart"/>
      <w:r>
        <w:rPr>
          <w:rFonts w:ascii="Cambria" w:hAnsi="Cambria" w:cs="Cambria"/>
          <w:sz w:val="22"/>
          <w:szCs w:val="22"/>
        </w:rPr>
        <w:t>περ</w:t>
      </w:r>
      <w:proofErr w:type="spellEnd"/>
      <w:r>
        <w:rPr>
          <w:rFonts w:ascii="Cambria" w:hAnsi="Cambria" w:cs="Cambria"/>
          <w:sz w:val="22"/>
          <w:szCs w:val="22"/>
        </w:rPr>
        <w:t xml:space="preserve">. 14 του ν. 4497/2017 (Α 171). </w:t>
      </w:r>
    </w:p>
  </w:endnote>
  <w:endnote w:id="22">
    <w:p w:rsidR="003A3A44" w:rsidRDefault="003A3A44" w:rsidP="003A3A44">
      <w:pPr>
        <w:pStyle w:val="Endnote"/>
        <w:ind w:left="284" w:hanging="284"/>
        <w:jc w:val="both"/>
        <w:rPr>
          <w:rFonts w:ascii="Cambria" w:hAnsi="Cambria"/>
          <w:sz w:val="22"/>
          <w:szCs w:val="22"/>
          <w:lang w:val="el-GR"/>
        </w:rPr>
      </w:pPr>
      <w:r>
        <w:rPr>
          <w:rStyle w:val="af7"/>
          <w:rFonts w:ascii="Cambria" w:hAnsi="Cambria"/>
          <w:sz w:val="22"/>
          <w:szCs w:val="22"/>
        </w:rPr>
        <w:endnoteRef/>
      </w:r>
      <w:r>
        <w:rPr>
          <w:rFonts w:ascii="Cambria" w:hAnsi="Cambria" w:cs="Calibri"/>
          <w:sz w:val="22"/>
          <w:szCs w:val="22"/>
          <w:lang w:val="el-GR"/>
        </w:rPr>
        <w:tab/>
        <w:t>Τίθεται μ</w:t>
      </w:r>
      <w:r>
        <w:rPr>
          <w:rFonts w:ascii="Cambria" w:hAnsi="Cambria" w:cs="Calibri"/>
          <w:sz w:val="22"/>
          <w:szCs w:val="22"/>
          <w:lang w:val="el-GR" w:eastAsia="ar-SA"/>
        </w:rPr>
        <w:t>όνο εφόσον πρόκειται για συγχρηματοδοτούμενο έργο από πόρους της Ευρωπαϊκής Ένωσης.</w:t>
      </w:r>
    </w:p>
  </w:endnote>
  <w:endnote w:id="23">
    <w:p w:rsidR="003A3A44" w:rsidRDefault="003A3A44" w:rsidP="003A3A44">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Τίθεται μόνο εφόσον επιλεγεί η διενέργεια κλήρωσης για τη συγκρότηση συλλογικών οργάνων.</w:t>
      </w:r>
    </w:p>
  </w:endnote>
  <w:endnote w:id="24">
    <w:p w:rsidR="003A3A44" w:rsidRDefault="003A3A44" w:rsidP="003A3A44">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Από 1-1-2017 τίθεται σε ισχύ το </w:t>
      </w:r>
      <w:proofErr w:type="spellStart"/>
      <w:r>
        <w:rPr>
          <w:rFonts w:ascii="Cambria" w:hAnsi="Cambria"/>
          <w:sz w:val="22"/>
          <w:szCs w:val="22"/>
        </w:rPr>
        <w:t>π.δ</w:t>
      </w:r>
      <w:proofErr w:type="spellEnd"/>
      <w:r>
        <w:rPr>
          <w:rFonts w:ascii="Cambria" w:hAnsi="Cambria"/>
          <w:sz w:val="22"/>
          <w:szCs w:val="22"/>
        </w:rPr>
        <w:t xml:space="preserve"> 80/2016 (Α' 145), το οποίο με το άρθρο 13 καταργεί το </w:t>
      </w:r>
      <w:proofErr w:type="spellStart"/>
      <w:r>
        <w:rPr>
          <w:rFonts w:ascii="Cambria" w:hAnsi="Cambria"/>
          <w:sz w:val="22"/>
          <w:szCs w:val="22"/>
        </w:rPr>
        <w:t>π.δ</w:t>
      </w:r>
      <w:proofErr w:type="spellEnd"/>
      <w:r>
        <w:rPr>
          <w:rFonts w:ascii="Cambria" w:hAnsi="Cambria"/>
          <w:sz w:val="22"/>
          <w:szCs w:val="22"/>
        </w:rPr>
        <w:t xml:space="preserve"> 113/2010.</w:t>
      </w:r>
    </w:p>
  </w:endnote>
  <w:endnote w:id="25">
    <w:p w:rsidR="003A3A44" w:rsidRDefault="003A3A44" w:rsidP="003A3A44">
      <w:pPr>
        <w:pStyle w:val="aa"/>
        <w:numPr>
          <w:ilvl w:val="0"/>
          <w:numId w:val="8"/>
        </w:numPr>
        <w:ind w:left="284" w:hanging="284"/>
        <w:rPr>
          <w:rFonts w:ascii="Cambria" w:hAnsi="Cambria"/>
          <w:sz w:val="22"/>
          <w:szCs w:val="22"/>
        </w:rPr>
      </w:pPr>
      <w:r>
        <w:rPr>
          <w:rStyle w:val="af7"/>
          <w:rFonts w:ascii="Cambria" w:hAnsi="Cambria"/>
          <w:sz w:val="22"/>
          <w:szCs w:val="22"/>
        </w:rPr>
        <w:endnoteRef/>
      </w:r>
      <w:r>
        <w:rPr>
          <w:rStyle w:val="af7"/>
        </w:rPr>
        <w:tab/>
      </w:r>
      <w:r>
        <w:rPr>
          <w:rFonts w:ascii="Cambria" w:hAnsi="Cambria"/>
          <w:sz w:val="22"/>
          <w:szCs w:val="22"/>
        </w:rPr>
        <w:t xml:space="preserve">Τίθεται μόνο όταν εκ του συμβατικού ποσού (1.000.000 ΕΥΡΩ χωρίς ΦΠΑ), προκύπτει υποχρέωση </w:t>
      </w:r>
      <w:proofErr w:type="spellStart"/>
      <w:r>
        <w:rPr>
          <w:rFonts w:ascii="Cambria" w:hAnsi="Cambria"/>
          <w:sz w:val="22"/>
          <w:szCs w:val="22"/>
        </w:rPr>
        <w:t>ονομαστικοποπίησης</w:t>
      </w:r>
      <w:proofErr w:type="spellEnd"/>
      <w:r>
        <w:rPr>
          <w:rFonts w:ascii="Cambria" w:hAnsi="Cambria"/>
          <w:sz w:val="22"/>
          <w:szCs w:val="22"/>
        </w:rPr>
        <w:t xml:space="preserve"> των μετοχών των Α.Ε.</w:t>
      </w:r>
    </w:p>
  </w:endnote>
  <w:endnote w:id="26">
    <w:p w:rsidR="003A3A44" w:rsidRDefault="003A3A44" w:rsidP="003A3A44">
      <w:pPr>
        <w:pStyle w:val="aa"/>
        <w:numPr>
          <w:ilvl w:val="0"/>
          <w:numId w:val="8"/>
        </w:numPr>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Νόμοι, ΠΔ και υπουργικές αποφάσεις που εκδίδονται μετά την έναρξη της διαδικασίας σύναψης της σύμβασης σύμφωνα με το άρθρο 120 του ν. 4412/2016,  δεν αποτελούν μέρος του εφαρμοστέου θεσμικού πλαισίου της.</w:t>
      </w:r>
    </w:p>
  </w:endnote>
  <w:endnote w:id="27">
    <w:p w:rsidR="003A3A44" w:rsidRDefault="003A3A44" w:rsidP="003A3A44">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Όταν πρόκειται για συγχρηματοδοτούμενο από την Ε.Ε. έργο, τούτο να αναγράφεται στη                                                                                                                                                                                                                                                                    Διακήρυξη και ειδικότερα να αναγράφεται ο τίτλος της Πράξης και του Επιχειρησιακού Προγράμματος στο πλαίσιο του οποίου είναι ενταγμένο το δημοπρατούμενο έργο, καθώς και τα ποσοστά συγχρηματοδότησης της δαπάνης του έργου από εθνικούς και </w:t>
      </w:r>
      <w:proofErr w:type="spellStart"/>
      <w:r>
        <w:rPr>
          <w:rFonts w:ascii="Cambria" w:hAnsi="Cambria"/>
          <w:sz w:val="22"/>
          <w:szCs w:val="22"/>
        </w:rPr>
        <w:t>ενωσιακούς</w:t>
      </w:r>
      <w:proofErr w:type="spellEnd"/>
      <w:r>
        <w:rPr>
          <w:rFonts w:ascii="Cambria" w:hAnsi="Cambria"/>
          <w:sz w:val="22"/>
          <w:szCs w:val="22"/>
        </w:rPr>
        <w:t xml:space="preserve"> πόρους (με αναφορά στο διαρθρωτικό ταμείο). Επίσης, η σχετική συμπλήρωση ακολουθεί τη διακριτή ορολογία Συλλογικές Αποφάσεις ( ΣΑ ) έργων  ή ΚΑΕ, ανάλογα την πηγή χρηματοδότησης (ΠΔΕ ή Τακτικός προϋπολογισμός). Για το ζήτημα της  ανάληψης δαπανών δημοσίων επενδύσεων,  βλ. και άρθρο 5 του </w:t>
      </w:r>
      <w:proofErr w:type="spellStart"/>
      <w:r>
        <w:rPr>
          <w:rFonts w:ascii="Cambria" w:hAnsi="Cambria"/>
          <w:sz w:val="22"/>
          <w:szCs w:val="22"/>
        </w:rPr>
        <w:t>π.δ</w:t>
      </w:r>
      <w:proofErr w:type="spellEnd"/>
      <w:r>
        <w:rPr>
          <w:rFonts w:ascii="Cambria" w:hAnsi="Cambria"/>
          <w:sz w:val="22"/>
          <w:szCs w:val="22"/>
        </w:rPr>
        <w:t>. 80/2016.</w:t>
      </w:r>
    </w:p>
  </w:endnote>
  <w:endnote w:id="28">
    <w:p w:rsidR="003A3A44" w:rsidRDefault="003A3A44" w:rsidP="003A3A44">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Οι κρατήσεις προσαρμόζονται ανάλογα με τον φορέα εκτέλεσης του έργου.</w:t>
      </w:r>
    </w:p>
  </w:endnote>
  <w:endnote w:id="29">
    <w:p w:rsidR="003A3A44" w:rsidRDefault="003A3A44" w:rsidP="003A3A44">
      <w:pPr>
        <w:pStyle w:val="aa"/>
        <w:suppressLineNumbers w:val="0"/>
        <w:ind w:left="284" w:hanging="284"/>
        <w:textAlignment w:val="baseline"/>
        <w:rPr>
          <w:rFonts w:ascii="Cambria" w:hAnsi="Cambria"/>
          <w:sz w:val="22"/>
          <w:szCs w:val="22"/>
        </w:rPr>
      </w:pPr>
      <w:r>
        <w:rPr>
          <w:rStyle w:val="af7"/>
          <w:rFonts w:ascii="Cambria" w:hAnsi="Cambria"/>
          <w:sz w:val="22"/>
          <w:szCs w:val="22"/>
        </w:rPr>
        <w:endnoteRef/>
      </w:r>
      <w:r>
        <w:rPr>
          <w:rFonts w:ascii="Cambria" w:hAnsi="Cambria"/>
          <w:sz w:val="22"/>
          <w:szCs w:val="22"/>
        </w:rPr>
        <w:tab/>
        <w:t xml:space="preserve"> </w:t>
      </w:r>
      <w:r>
        <w:rPr>
          <w:rFonts w:ascii="Cambria" w:hAnsi="Cambria" w:cs="Cambria"/>
          <w:sz w:val="22"/>
          <w:szCs w:val="22"/>
        </w:rPr>
        <w:t>Ή/και η Επιτροπή Διαγωνισμού, κατά περίπτωση (</w:t>
      </w:r>
      <w:proofErr w:type="spellStart"/>
      <w:r>
        <w:rPr>
          <w:rFonts w:ascii="Cambria" w:hAnsi="Cambria" w:cs="Cambria"/>
          <w:sz w:val="22"/>
          <w:szCs w:val="22"/>
        </w:rPr>
        <w:t>πρβλ</w:t>
      </w:r>
      <w:proofErr w:type="spellEnd"/>
      <w:r>
        <w:rPr>
          <w:rFonts w:ascii="Cambria" w:hAnsi="Cambria" w:cs="Cambria"/>
          <w:sz w:val="22"/>
          <w:szCs w:val="22"/>
        </w:rPr>
        <w:t xml:space="preserve">. άρθρο 13 παρ. 3 </w:t>
      </w:r>
      <w:proofErr w:type="spellStart"/>
      <w:r>
        <w:rPr>
          <w:rFonts w:ascii="Cambria" w:hAnsi="Cambria" w:cs="Cambria"/>
          <w:sz w:val="22"/>
          <w:szCs w:val="22"/>
        </w:rPr>
        <w:t>περ</w:t>
      </w:r>
      <w:proofErr w:type="spellEnd"/>
      <w:r>
        <w:rPr>
          <w:rFonts w:ascii="Cambria" w:hAnsi="Cambria" w:cs="Cambria"/>
          <w:sz w:val="22"/>
          <w:szCs w:val="22"/>
        </w:rPr>
        <w:t xml:space="preserve">. γ’ &amp; ‘δ της με. αρ.  117384/26-10-2017 </w:t>
      </w:r>
      <w:r>
        <w:rPr>
          <w:rFonts w:ascii="Cambria" w:hAnsi="Cambria" w:cs="Cambria"/>
          <w:iCs/>
          <w:sz w:val="22"/>
          <w:szCs w:val="22"/>
        </w:rPr>
        <w:t xml:space="preserve"> </w:t>
      </w:r>
      <w:r>
        <w:rPr>
          <w:rFonts w:ascii="Cambria" w:hAnsi="Cambria" w:cs="Cambria"/>
          <w:sz w:val="22"/>
          <w:szCs w:val="22"/>
        </w:rPr>
        <w:t xml:space="preserve"> Κ.Υ.Α.).</w:t>
      </w:r>
    </w:p>
  </w:endnote>
  <w:endnote w:id="30">
    <w:p w:rsidR="003A3A44" w:rsidRDefault="003A3A44" w:rsidP="003A3A44">
      <w:pPr>
        <w:pStyle w:val="aa"/>
        <w:suppressLineNumbers w:val="0"/>
        <w:ind w:left="284" w:hanging="284"/>
        <w:jc w:val="left"/>
        <w:textAlignment w:val="baseline"/>
        <w:rPr>
          <w:rFonts w:ascii="Cambria" w:hAnsi="Cambria"/>
          <w:sz w:val="22"/>
          <w:szCs w:val="22"/>
        </w:rPr>
      </w:pPr>
      <w:r>
        <w:rPr>
          <w:rStyle w:val="af7"/>
          <w:rFonts w:ascii="Cambria" w:hAnsi="Cambria"/>
          <w:sz w:val="22"/>
          <w:szCs w:val="22"/>
        </w:rPr>
        <w:endnoteRef/>
      </w:r>
      <w:r>
        <w:rPr>
          <w:rFonts w:ascii="Cambria" w:hAnsi="Cambria"/>
          <w:sz w:val="22"/>
          <w:szCs w:val="22"/>
        </w:rPr>
        <w:tab/>
        <w:t xml:space="preserve">  </w:t>
      </w:r>
      <w:proofErr w:type="spellStart"/>
      <w:r>
        <w:rPr>
          <w:rFonts w:ascii="Cambria" w:hAnsi="Cambria"/>
          <w:sz w:val="22"/>
          <w:szCs w:val="22"/>
        </w:rPr>
        <w:t>Πρβλ</w:t>
      </w:r>
      <w:proofErr w:type="spellEnd"/>
      <w:r>
        <w:rPr>
          <w:rFonts w:ascii="Cambria" w:hAnsi="Cambria"/>
          <w:sz w:val="22"/>
          <w:szCs w:val="22"/>
        </w:rPr>
        <w:t>. ομοίως προηγούμενη υποσημείωση.</w:t>
      </w:r>
    </w:p>
  </w:endnote>
  <w:endnote w:id="31">
    <w:p w:rsidR="003A3A44" w:rsidRDefault="003A3A44" w:rsidP="003A3A44">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 Σύμφωνα με το άρθρο 4 παρ. 4 του </w:t>
      </w:r>
      <w:proofErr w:type="spellStart"/>
      <w:r>
        <w:rPr>
          <w:rFonts w:ascii="Cambria" w:hAnsi="Cambria"/>
          <w:sz w:val="22"/>
          <w:szCs w:val="22"/>
        </w:rPr>
        <w:t>π.δ</w:t>
      </w:r>
      <w:proofErr w:type="spellEnd"/>
      <w:r>
        <w:rPr>
          <w:rFonts w:ascii="Cambria" w:hAnsi="Cambria"/>
          <w:sz w:val="22"/>
          <w:szCs w:val="22"/>
        </w:rPr>
        <w:t xml:space="preserve"> 80/2016 “Ανάληψη υποχρεώσεων από τους </w:t>
      </w:r>
      <w:proofErr w:type="spellStart"/>
      <w:r>
        <w:rPr>
          <w:rFonts w:ascii="Cambria" w:hAnsi="Cambria"/>
          <w:sz w:val="22"/>
          <w:szCs w:val="22"/>
        </w:rPr>
        <w:t>διατάκτες</w:t>
      </w:r>
      <w:proofErr w:type="spellEnd"/>
      <w:r>
        <w:rPr>
          <w:rFonts w:ascii="Cambria" w:hAnsi="Cambria"/>
          <w:sz w:val="22"/>
          <w:szCs w:val="22"/>
        </w:rPr>
        <w:t>” ( Α΄ 145 ): “</w:t>
      </w:r>
      <w:r>
        <w:rPr>
          <w:rFonts w:ascii="Cambria" w:hAnsi="Cambria"/>
          <w:iCs/>
          <w:sz w:val="22"/>
          <w:szCs w:val="22"/>
        </w:rPr>
        <w:t>Οι διακηρύξεις, οι αποφάσεις ανάθεσης και οι συμβάσεις που συνάπτονται για λογαριασμό των φορέων Γενικής Κυβέρνησης αναφέρουν απαραίτητα τον αριθμό και τη χρονολογία της απόφασης ανάληψης υποχρέωσης, τον αριθμό καταχώρισής της στα λογιστικά βιβλία του οικείου φορέα, καθώς και τον αριθμό της απόφασης έγκρισης της πολυετούς ανάληψης σε περίπτωση που η δαπάνη εκτείνεται σε περισσότερα του ενός οικονομικά έτη.</w:t>
      </w:r>
      <w:r>
        <w:rPr>
          <w:rFonts w:ascii="Cambria" w:hAnsi="Cambria"/>
          <w:sz w:val="22"/>
          <w:szCs w:val="22"/>
        </w:rPr>
        <w:t xml:space="preserve">". Επίσης, σύμφωνα με το άρθρο 12 παρ. 2 γ) του ίδιου </w:t>
      </w:r>
      <w:proofErr w:type="spellStart"/>
      <w:r>
        <w:rPr>
          <w:rFonts w:ascii="Cambria" w:hAnsi="Cambria"/>
          <w:sz w:val="22"/>
          <w:szCs w:val="22"/>
        </w:rPr>
        <w:t>π.δ</w:t>
      </w:r>
      <w:proofErr w:type="spellEnd"/>
      <w:r>
        <w:rPr>
          <w:rFonts w:ascii="Cambria" w:hAnsi="Cambria"/>
          <w:sz w:val="22"/>
          <w:szCs w:val="22"/>
        </w:rPr>
        <w:t xml:space="preserve"> : “</w:t>
      </w:r>
      <w:r>
        <w:rPr>
          <w:rFonts w:ascii="Cambria" w:hAnsi="Cambria"/>
          <w:iCs/>
          <w:sz w:val="22"/>
          <w:szCs w:val="22"/>
        </w:rPr>
        <w:t>Διακηρύξεις, όπου απαιτείται, και αποφάσεις ανάθεσης που εκδίδονται και συμβάσεις που συνάπτονται από φορείς της Γενικής Κυβέρνησης είναι άκυρες, εφόσον δεν έχει προηγηθεί αυτών η έκδοση της απόφασης ανάληψης υποχρέωσης του άρθρου 2, παρ. 2 του παρόντος.</w:t>
      </w:r>
      <w:r>
        <w:rPr>
          <w:rFonts w:ascii="Cambria" w:hAnsi="Cambria"/>
          <w:sz w:val="22"/>
          <w:szCs w:val="22"/>
        </w:rPr>
        <w:t xml:space="preserve"> "</w:t>
      </w:r>
      <w:proofErr w:type="spellStart"/>
      <w:r>
        <w:rPr>
          <w:rFonts w:ascii="Cambria" w:hAnsi="Cambria"/>
          <w:sz w:val="22"/>
          <w:szCs w:val="22"/>
        </w:rPr>
        <w:t>Πρβλ</w:t>
      </w:r>
      <w:proofErr w:type="spellEnd"/>
      <w:r>
        <w:rPr>
          <w:rFonts w:ascii="Cambria" w:hAnsi="Cambria"/>
          <w:sz w:val="22"/>
          <w:szCs w:val="22"/>
        </w:rPr>
        <w:t>. και άρθρο 5 του ως άνω διατάγματος “</w:t>
      </w:r>
      <w:r>
        <w:rPr>
          <w:rFonts w:ascii="Cambria" w:hAnsi="Cambria"/>
          <w:iCs/>
          <w:sz w:val="22"/>
          <w:szCs w:val="22"/>
        </w:rPr>
        <w:t>Ανάληψη δαπανών δημοσίων επενδύσεων</w:t>
      </w:r>
      <w:r>
        <w:rPr>
          <w:rFonts w:ascii="Cambria" w:hAnsi="Cambria"/>
          <w:sz w:val="22"/>
          <w:szCs w:val="22"/>
        </w:rPr>
        <w:t>”.</w:t>
      </w:r>
    </w:p>
  </w:endnote>
  <w:endnote w:id="32">
    <w:p w:rsidR="003A3A44" w:rsidRDefault="003A3A44" w:rsidP="003A3A44">
      <w:pPr>
        <w:pStyle w:val="aa"/>
        <w:suppressLineNumbers w:val="0"/>
        <w:ind w:left="284" w:hanging="284"/>
        <w:jc w:val="left"/>
        <w:textAlignment w:val="baseline"/>
        <w:rPr>
          <w:rFonts w:ascii="Cambria" w:hAnsi="Cambria"/>
          <w:sz w:val="22"/>
          <w:szCs w:val="22"/>
        </w:rPr>
      </w:pPr>
      <w:r>
        <w:rPr>
          <w:rStyle w:val="af7"/>
          <w:rFonts w:ascii="Cambria" w:hAnsi="Cambria"/>
          <w:sz w:val="22"/>
          <w:szCs w:val="22"/>
        </w:rPr>
        <w:endnoteRef/>
      </w:r>
      <w:r>
        <w:rPr>
          <w:rFonts w:ascii="Cambria" w:hAnsi="Cambria" w:cs="Cambria"/>
          <w:sz w:val="22"/>
          <w:szCs w:val="22"/>
        </w:rPr>
        <w:tab/>
        <w:t xml:space="preserve"> Σε περίπτωση που περιλαμβάνονται τυχόν δικαιώματα προαίρεσης, διαμορφώνεται αναλόγως η εκτιμώμενη αξία της σύμβασης (προϋπολογισμός δημοπράτησης) και το παρόν άρθρο (πρβ. άρθρα 6 παρ. 1 και 132  παρ. 1 </w:t>
      </w:r>
      <w:proofErr w:type="spellStart"/>
      <w:r>
        <w:rPr>
          <w:rFonts w:ascii="Cambria" w:hAnsi="Cambria" w:cs="Cambria"/>
          <w:sz w:val="22"/>
          <w:szCs w:val="22"/>
        </w:rPr>
        <w:t>περ</w:t>
      </w:r>
      <w:proofErr w:type="spellEnd"/>
      <w:r>
        <w:rPr>
          <w:rFonts w:ascii="Cambria" w:hAnsi="Cambria" w:cs="Cambria"/>
          <w:sz w:val="22"/>
          <w:szCs w:val="22"/>
        </w:rPr>
        <w:t>. α' του ν. 4412/2016).</w:t>
      </w:r>
    </w:p>
  </w:endnote>
  <w:endnote w:id="33">
    <w:p w:rsidR="003A3A44" w:rsidRDefault="003A3A44" w:rsidP="003A3A44">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Το ποσό των απρόβλεπτων δαπανών επαναϋπολογίζεται κατά την υπογραφή της σύμβασης, ανάλογα με την προσφερθείσα έκπτωση, ώστε να διατηρείται η εν λόγω ποσοστιαία αναλογία του 9% επί της δαπάνης εργασιών με ΓΕ&amp;ΟΕ, σύμφωνα με την παράγραφο 3 του άρθρου 156 ν. 4412/2016. </w:t>
      </w:r>
    </w:p>
  </w:endnote>
  <w:endnote w:id="34">
    <w:p w:rsidR="003A3A44" w:rsidRDefault="003A3A44" w:rsidP="003A3A44">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Μπορεί η έναρξη της προθεσμίας να ορίζεται διαφορετικά,  αν λόγου χάρη δεν προβλέπεται η άμεση έναρξη των εργασιών (άρθρο 147 παρ.2 ν. 4412/2016).</w:t>
      </w:r>
    </w:p>
  </w:endnote>
  <w:endnote w:id="35">
    <w:p w:rsidR="003A3A44" w:rsidRDefault="003A3A44" w:rsidP="003A3A44">
      <w:pPr>
        <w:pStyle w:val="aa"/>
        <w:tabs>
          <w:tab w:val="left" w:pos="1100"/>
          <w:tab w:val="left" w:pos="1588"/>
          <w:tab w:val="left" w:pos="2155"/>
          <w:tab w:val="left" w:pos="2722"/>
          <w:tab w:val="left" w:pos="3289"/>
        </w:tabs>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Με την επιφύλαξη της επόμενης υποσημείωσης.</w:t>
      </w:r>
    </w:p>
  </w:endnote>
  <w:endnote w:id="36">
    <w:p w:rsidR="003A3A44" w:rsidRDefault="003A3A44" w:rsidP="003A3A44">
      <w:pPr>
        <w:pStyle w:val="aa"/>
        <w:ind w:left="284" w:hanging="284"/>
        <w:rPr>
          <w:rFonts w:ascii="Cambria" w:hAnsi="Cambria"/>
          <w:sz w:val="22"/>
          <w:szCs w:val="22"/>
        </w:rPr>
      </w:pPr>
      <w:r>
        <w:rPr>
          <w:rStyle w:val="af7"/>
          <w:rFonts w:ascii="Cambria" w:hAnsi="Cambria"/>
          <w:sz w:val="22"/>
          <w:szCs w:val="22"/>
        </w:rPr>
        <w:endnoteRef/>
      </w:r>
      <w:r>
        <w:rPr>
          <w:rFonts w:ascii="Cambria" w:hAnsi="Cambria"/>
          <w:b/>
          <w:bCs/>
          <w:sz w:val="22"/>
          <w:szCs w:val="22"/>
        </w:rPr>
        <w:tab/>
        <w:t xml:space="preserve"> </w:t>
      </w:r>
      <w:r>
        <w:rPr>
          <w:rFonts w:ascii="Cambria" w:hAnsi="Cambria"/>
          <w:sz w:val="22"/>
          <w:szCs w:val="22"/>
        </w:rPr>
        <w:t xml:space="preserve">Οι αναθέτουσες αρχές μπορεί να επιτρέπουν την υποβολή εναλλακτικών προσφορών και στην περίπτωση αυτή προσαρμόζεται αντιστοίχως το 13.4. ( </w:t>
      </w:r>
      <w:proofErr w:type="spellStart"/>
      <w:r>
        <w:rPr>
          <w:rFonts w:ascii="Cambria" w:hAnsi="Cambria"/>
          <w:sz w:val="22"/>
          <w:szCs w:val="22"/>
        </w:rPr>
        <w:t>πρβλ</w:t>
      </w:r>
      <w:proofErr w:type="spellEnd"/>
      <w:r>
        <w:rPr>
          <w:rFonts w:ascii="Cambria" w:hAnsi="Cambria"/>
          <w:sz w:val="22"/>
          <w:szCs w:val="22"/>
        </w:rPr>
        <w:t xml:space="preserve"> άρθρο 57  του ν. 4412/2016 ).</w:t>
      </w:r>
    </w:p>
  </w:endnote>
  <w:endnote w:id="37">
    <w:p w:rsidR="003A3A44" w:rsidRDefault="003A3A44" w:rsidP="003A3A44">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 Το ποσοστό της εγγύησης συμμετοχής δεν μπορεί να υπερβαίνει το 2% της εκτιμώμενης αξίας της σύμβασης, χωρίς το Φ.Π.Α., με ανάλογη στρογγυλοποίηση (άρθρο 72 παρ. 1 </w:t>
      </w:r>
      <w:proofErr w:type="spellStart"/>
      <w:r>
        <w:rPr>
          <w:rFonts w:ascii="Cambria" w:hAnsi="Cambria"/>
          <w:sz w:val="22"/>
          <w:szCs w:val="22"/>
        </w:rPr>
        <w:t>περ</w:t>
      </w:r>
      <w:proofErr w:type="spellEnd"/>
      <w:r>
        <w:rPr>
          <w:rFonts w:ascii="Cambria" w:hAnsi="Cambria"/>
          <w:sz w:val="22"/>
          <w:szCs w:val="22"/>
        </w:rPr>
        <w:t>. α εδάφιο πρώτο του ν. 4412/2016).</w:t>
      </w:r>
    </w:p>
  </w:endnote>
  <w:endnote w:id="38">
    <w:p w:rsidR="003A3A44" w:rsidRDefault="003A3A44" w:rsidP="003A3A44">
      <w:pPr>
        <w:pStyle w:val="aa"/>
        <w:suppressLineNumbers w:val="0"/>
        <w:ind w:left="284" w:hanging="284"/>
        <w:textAlignment w:val="baseline"/>
        <w:rPr>
          <w:rFonts w:ascii="Cambria" w:hAnsi="Cambria"/>
          <w:sz w:val="22"/>
          <w:szCs w:val="22"/>
        </w:rPr>
      </w:pPr>
      <w:r>
        <w:rPr>
          <w:rStyle w:val="af7"/>
          <w:rFonts w:ascii="Cambria" w:hAnsi="Cambria"/>
          <w:sz w:val="22"/>
          <w:szCs w:val="22"/>
        </w:rPr>
        <w:endnoteRef/>
      </w:r>
      <w:r>
        <w:rPr>
          <w:rFonts w:ascii="Cambria" w:hAnsi="Cambria" w:cs="Cambria"/>
          <w:sz w:val="22"/>
          <w:szCs w:val="22"/>
        </w:rPr>
        <w:tab/>
        <w:t xml:space="preserve">Πρβ. άρθρο 72 παρ. 1 του ν. 4412/2016, όπως τροποποιήθηκε  με την </w:t>
      </w:r>
      <w:proofErr w:type="spellStart"/>
      <w:r>
        <w:rPr>
          <w:rFonts w:ascii="Cambria" w:hAnsi="Cambria" w:cs="Cambria"/>
          <w:sz w:val="22"/>
          <w:szCs w:val="22"/>
        </w:rPr>
        <w:t>περ</w:t>
      </w:r>
      <w:proofErr w:type="spellEnd"/>
      <w:r>
        <w:rPr>
          <w:rFonts w:ascii="Cambria" w:hAnsi="Cambria" w:cs="Cambria"/>
          <w:sz w:val="22"/>
          <w:szCs w:val="22"/>
        </w:rPr>
        <w:t>. 4 του άρθρου 107 του ν. 4497/2017 (Α' 171).</w:t>
      </w:r>
    </w:p>
  </w:endnote>
  <w:endnote w:id="39">
    <w:p w:rsidR="003A3A44" w:rsidRDefault="003A3A44" w:rsidP="003A3A44">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Εφόσον συντρέχει περίπτωση, κατά το άρθρο 149 του ν. 4412/2016, οπότε μνημονεύονται και οι απαραίτητες λεπτομέρειες. </w:t>
      </w:r>
    </w:p>
  </w:endnote>
  <w:endnote w:id="40">
    <w:p w:rsidR="003A3A44" w:rsidRDefault="003A3A44" w:rsidP="003A3A44">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Συμπληρώνεται αν προβλέπεται ή όχι η χορήγηση προκαταβολής.  Σύμφωνα με την παράγραφο 10 </w:t>
      </w:r>
      <w:proofErr w:type="spellStart"/>
      <w:r>
        <w:rPr>
          <w:rFonts w:ascii="Cambria" w:hAnsi="Cambria"/>
          <w:sz w:val="22"/>
          <w:szCs w:val="22"/>
        </w:rPr>
        <w:t>εδ</w:t>
      </w:r>
      <w:proofErr w:type="spellEnd"/>
      <w:r>
        <w:rPr>
          <w:rFonts w:ascii="Cambria" w:hAnsi="Cambria"/>
          <w:sz w:val="22"/>
          <w:szCs w:val="22"/>
        </w:rPr>
        <w:t>. α του άρθρου 25 του ν. 3614/2007 (όπως προστέθηκε με την παρ. 3 του άρθρου 242 του ν. 4072/2012), στις περιπτώσεις συγχρηματοδοτούμενων δημόσιων έργων στις διακηρύξεις υποχρεωτικά περιλαμβάνεται δυνατότητα χορήγησης προκαταβολής. Η υποχρέωση αυτή εξακολουθεί να ισχύει και για τα προγράμματα της περιόδου 2014-2020 δυνάμει της παρ. 15 του άρθρου 59 του ν. 4314/2014.</w:t>
      </w:r>
    </w:p>
  </w:endnote>
  <w:endnote w:id="41">
    <w:p w:rsidR="003A3A44" w:rsidRDefault="003A3A44" w:rsidP="003A3A44">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Εφόσον προβλέπεται προκαταβολή συμπληρώνονται οι όροι για την εγγυητική επιστολή προκαταβολής. Επισημαίνεται ότι η εγγύηση καλής εκτέλεσης καλύπτει και την παροχή ισόποσης προκαταβολής προς τον ανάδοχο, χωρίς να απαιτείται η κατάθεση εγγύησης προκαταβολής. Στην περίπτωση που με την παρούσα ορίζεται  μεγαλύτερο ύψος προκαταβολής (πχ 15%), αυτή λαμβάνεται με την κατάθεση από τον ανάδοχο εγγύησης προκαταβολής που θα καλύπτει τη διαφορά μεταξύ του ποσού της εγγύησης καλής εκτέλεσης και του ποσού της καταβαλλόμενης προκαταβολής (παρ. 1 δ άρθρου 72 του ν. 4412/2016).</w:t>
      </w:r>
    </w:p>
  </w:endnote>
  <w:endnote w:id="42">
    <w:p w:rsidR="003A3A44" w:rsidRDefault="003A3A44" w:rsidP="003A3A44">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 Οι αναθέτουσες αρχές μπορούν να ζητούν από τους προσφέροντες να παράσχουν «Εγγύηση καλής λειτουργίας» για την αποκατάσταση των ελαττωμάτων που ανακύπτουν ή των ζημιών που προκαλούνται από δυσλειτουργία των έργων κατά την περίοδο εγγύησης καλής λειτουργίας, εφόσον προβλέπεται στα έγγραφα της σύμβασης. Το ύψος της εγγύησης καλής λειτουργίας συμπληρώνεται σε συγκεκριμένο χρηματικό ποσό.  Οι εγγυητικές επιστολές καλής λειτουργίας περιλαμβάνουν κατ’ ελάχιστον τα αναφερόμενα στην παράγραφο 15.2 της παρούσας και επιπρόσθετα, τον αριθμό και τον τίτλο της σχετικής σύμβασης.</w:t>
      </w:r>
    </w:p>
  </w:endnote>
  <w:endnote w:id="43">
    <w:p w:rsidR="003A3A44" w:rsidRDefault="003A3A44" w:rsidP="003A3A44">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Τα γραμμάτια σύστασης χρηματικής παρακαταθήκης του Ταμείου Παρακαταθηκών και Δανείων, για την παροχή εγγυήσεων συμμετοχής και καλής εκτέλεσης (</w:t>
      </w:r>
      <w:proofErr w:type="spellStart"/>
      <w:r>
        <w:rPr>
          <w:rFonts w:ascii="Cambria" w:hAnsi="Cambria"/>
          <w:sz w:val="22"/>
          <w:szCs w:val="22"/>
        </w:rPr>
        <w:t>εγγυοδοτική</w:t>
      </w:r>
      <w:proofErr w:type="spellEnd"/>
      <w:r>
        <w:rPr>
          <w:rFonts w:ascii="Cambria" w:hAnsi="Cambria"/>
          <w:sz w:val="22"/>
          <w:szCs w:val="22"/>
        </w:rPr>
        <w:t xml:space="preserve"> παρακαταθήκη) συστήνονται σύμφωνα με την ειδική νομοθεσία που  διέπει αυτό και ειδικότερα βάσει του άρθρου 4 του </w:t>
      </w:r>
      <w:proofErr w:type="spellStart"/>
      <w:r>
        <w:rPr>
          <w:rFonts w:ascii="Cambria" w:hAnsi="Cambria"/>
          <w:sz w:val="22"/>
          <w:szCs w:val="22"/>
        </w:rPr>
        <w:t>π.δ</w:t>
      </w:r>
      <w:proofErr w:type="spellEnd"/>
      <w:r>
        <w:rPr>
          <w:rFonts w:ascii="Cambria" w:hAnsi="Cambria"/>
          <w:sz w:val="22"/>
          <w:szCs w:val="22"/>
        </w:rPr>
        <w:t xml:space="preserve"> της 30 Δεκεμβρίου 1926/3 Ιανουαρίου 1927 (“Περί συστάσεως και αποδόσεως παρακαταθηκών και καταθέσεων παρά τω </w:t>
      </w:r>
      <w:proofErr w:type="spellStart"/>
      <w:r>
        <w:rPr>
          <w:rFonts w:ascii="Cambria" w:hAnsi="Cambria"/>
          <w:sz w:val="22"/>
          <w:szCs w:val="22"/>
        </w:rPr>
        <w:t>Ταμείω</w:t>
      </w:r>
      <w:proofErr w:type="spellEnd"/>
      <w:r>
        <w:rPr>
          <w:rFonts w:ascii="Cambria" w:hAnsi="Cambria"/>
          <w:sz w:val="22"/>
          <w:szCs w:val="22"/>
        </w:rPr>
        <w:t xml:space="preserve"> Παρακαταθηκών και Δανείων”). </w:t>
      </w:r>
      <w:proofErr w:type="spellStart"/>
      <w:r>
        <w:rPr>
          <w:rFonts w:ascii="Cambria" w:hAnsi="Cambria"/>
          <w:sz w:val="22"/>
          <w:szCs w:val="22"/>
        </w:rPr>
        <w:t>Πρβλ</w:t>
      </w:r>
      <w:proofErr w:type="spellEnd"/>
      <w:r>
        <w:rPr>
          <w:rFonts w:ascii="Cambria" w:hAnsi="Cambria"/>
          <w:sz w:val="22"/>
          <w:szCs w:val="22"/>
        </w:rPr>
        <w:t xml:space="preserve">. Το με αρ. </w:t>
      </w:r>
      <w:proofErr w:type="spellStart"/>
      <w:r>
        <w:rPr>
          <w:rFonts w:ascii="Cambria" w:hAnsi="Cambria"/>
          <w:sz w:val="22"/>
          <w:szCs w:val="22"/>
        </w:rPr>
        <w:t>πρωτ</w:t>
      </w:r>
      <w:proofErr w:type="spellEnd"/>
      <w:r>
        <w:rPr>
          <w:rFonts w:ascii="Cambria" w:hAnsi="Cambria"/>
          <w:sz w:val="22"/>
          <w:szCs w:val="22"/>
        </w:rPr>
        <w:t>. 2756/23-5-2017 έγγραφο της Ε.Α.Α.ΔΗ.ΣΥ. (ΑΔΑ: 7ΝΣΡΟΞΤΒ-975).</w:t>
      </w:r>
    </w:p>
  </w:endnote>
  <w:endnote w:id="44">
    <w:p w:rsidR="003A3A44" w:rsidRDefault="003A3A44" w:rsidP="003A3A44">
      <w:pPr>
        <w:pStyle w:val="-HTML1"/>
        <w:tabs>
          <w:tab w:val="left" w:pos="-851"/>
        </w:tabs>
        <w:ind w:left="284" w:hanging="284"/>
        <w:jc w:val="both"/>
        <w:rPr>
          <w:rFonts w:ascii="Cambria" w:hAnsi="Cambria"/>
          <w:sz w:val="22"/>
          <w:szCs w:val="22"/>
        </w:rPr>
      </w:pPr>
      <w:r>
        <w:rPr>
          <w:rStyle w:val="af7"/>
          <w:rFonts w:ascii="Cambria" w:hAnsi="Cambria"/>
          <w:sz w:val="22"/>
          <w:szCs w:val="22"/>
        </w:rPr>
        <w:endnoteRef/>
      </w:r>
      <w:r>
        <w:rPr>
          <w:rFonts w:ascii="Cambria" w:hAnsi="Cambria" w:cs="Cambria"/>
          <w:sz w:val="22"/>
          <w:szCs w:val="22"/>
          <w:lang w:eastAsia="el-GR"/>
        </w:rPr>
        <w:tab/>
      </w:r>
      <w:proofErr w:type="spellStart"/>
      <w:r>
        <w:rPr>
          <w:rFonts w:ascii="Cambria" w:hAnsi="Cambria" w:cs="Cambria"/>
          <w:sz w:val="22"/>
          <w:szCs w:val="22"/>
          <w:lang w:eastAsia="el-GR"/>
        </w:rPr>
        <w:t>Πρβλ</w:t>
      </w:r>
      <w:proofErr w:type="spellEnd"/>
      <w:r>
        <w:rPr>
          <w:rFonts w:ascii="Cambria" w:hAnsi="Cambria" w:cs="Cambria"/>
          <w:sz w:val="22"/>
          <w:szCs w:val="22"/>
          <w:lang w:eastAsia="el-GR"/>
        </w:rPr>
        <w:t>. και τα ειδικότερα οριζόμενα στο άρθρο 4.1.ζ. της παρούσας, ως προς τις εγγυήσεις συμμετοχής.</w:t>
      </w:r>
    </w:p>
  </w:endnote>
  <w:endnote w:id="45">
    <w:p w:rsidR="003A3A44" w:rsidRDefault="003A3A44" w:rsidP="003A3A44">
      <w:pPr>
        <w:pStyle w:val="Footnote"/>
        <w:ind w:left="284" w:hanging="284"/>
        <w:jc w:val="both"/>
        <w:rPr>
          <w:rFonts w:ascii="Cambria" w:hAnsi="Cambria"/>
          <w:sz w:val="22"/>
          <w:szCs w:val="22"/>
          <w:lang w:val="el-GR"/>
        </w:rPr>
      </w:pPr>
      <w:r>
        <w:rPr>
          <w:rStyle w:val="af7"/>
          <w:rFonts w:ascii="Cambria" w:hAnsi="Cambria"/>
          <w:sz w:val="22"/>
          <w:szCs w:val="22"/>
        </w:rPr>
        <w:endnoteRef/>
      </w:r>
      <w:r>
        <w:rPr>
          <w:rFonts w:ascii="Cambria" w:eastAsia="Times New Roman" w:hAnsi="Cambria" w:cs="Calibri"/>
          <w:sz w:val="22"/>
          <w:szCs w:val="22"/>
          <w:lang w:val="el-GR"/>
        </w:rPr>
        <w:tab/>
        <w:t xml:space="preserve"> </w:t>
      </w:r>
      <w:r>
        <w:rPr>
          <w:rFonts w:ascii="Cambria" w:hAnsi="Cambria" w:cs="Calibri"/>
          <w:sz w:val="22"/>
          <w:szCs w:val="22"/>
          <w:lang w:val="el-GR"/>
        </w:rPr>
        <w:t>Η προθεσμία παραλαβής των προσφορών καθορίζεται σύμφωνα με το άρθρο 27 του ν. 4412/2016 .</w:t>
      </w:r>
    </w:p>
  </w:endnote>
  <w:endnote w:id="46">
    <w:p w:rsidR="003A3A44" w:rsidRDefault="003A3A44" w:rsidP="003A3A44">
      <w:pPr>
        <w:pStyle w:val="aa"/>
        <w:suppressLineNumbers w:val="0"/>
        <w:ind w:left="284" w:hanging="284"/>
        <w:textAlignment w:val="baseline"/>
        <w:rPr>
          <w:rFonts w:ascii="Cambria" w:hAnsi="Cambria"/>
          <w:sz w:val="22"/>
          <w:szCs w:val="22"/>
        </w:rPr>
      </w:pPr>
      <w:r>
        <w:rPr>
          <w:rStyle w:val="af7"/>
          <w:rFonts w:ascii="Cambria" w:hAnsi="Cambria"/>
          <w:sz w:val="22"/>
          <w:szCs w:val="22"/>
        </w:rPr>
        <w:endnoteRef/>
      </w:r>
      <w:r>
        <w:rPr>
          <w:rFonts w:ascii="Cambria" w:hAnsi="Cambria" w:cs="Cambria"/>
          <w:sz w:val="22"/>
          <w:szCs w:val="22"/>
        </w:rPr>
        <w:tab/>
        <w:t xml:space="preserve">Προτείνεται οι αναθέτουσες αρχές να ορίζουν την ημερομηνία ηλεκτρονικής αποσφράγισης των προσφορών μετά την παρέλευση τριών εργασίμων ημερών από την καταληκτική ημερομηνία υποβολής των προσφορών, προκειμένου να έχει προσκομιστεί από τους συμμετέχοντες και η πρωτότυπη εγγύηση συμμετοχής, σύμφωνα με τα προβλεπόμενα στο άρθρο 3.5. </w:t>
      </w:r>
      <w:proofErr w:type="spellStart"/>
      <w:r>
        <w:rPr>
          <w:rFonts w:ascii="Cambria" w:hAnsi="Cambria" w:cs="Cambria"/>
          <w:sz w:val="22"/>
          <w:szCs w:val="22"/>
        </w:rPr>
        <w:t>περ</w:t>
      </w:r>
      <w:proofErr w:type="spellEnd"/>
      <w:r>
        <w:rPr>
          <w:rFonts w:ascii="Cambria" w:hAnsi="Cambria" w:cs="Cambria"/>
          <w:sz w:val="22"/>
          <w:szCs w:val="22"/>
        </w:rPr>
        <w:t>. β της παρούσας.</w:t>
      </w:r>
    </w:p>
  </w:endnote>
  <w:endnote w:id="47">
    <w:p w:rsidR="003A3A44" w:rsidRDefault="003A3A44" w:rsidP="003A3A44">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Ορίζεται ο χρόνος από την Αναθέτουσα Αρχή </w:t>
      </w:r>
      <w:proofErr w:type="spellStart"/>
      <w:r>
        <w:rPr>
          <w:rFonts w:ascii="Cambria" w:hAnsi="Cambria"/>
          <w:sz w:val="22"/>
          <w:szCs w:val="22"/>
        </w:rPr>
        <w:t>κατ΄</w:t>
      </w:r>
      <w:proofErr w:type="spellEnd"/>
      <w:r>
        <w:rPr>
          <w:rFonts w:ascii="Cambria" w:hAnsi="Cambria"/>
          <w:sz w:val="22"/>
          <w:szCs w:val="22"/>
        </w:rPr>
        <w:t xml:space="preserve"> εκτίμηση των ιδιαιτεροτήτων της διαδικασίας. Για τον καθορισμό του χρόνου ισχύος της προσφοράς, πρβ. Άρθρο 97 παρ. 3 του ν. 4412/2016.</w:t>
      </w:r>
    </w:p>
  </w:endnote>
  <w:endnote w:id="48">
    <w:p w:rsidR="003A3A44" w:rsidRDefault="003A3A44" w:rsidP="003A3A44">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 Πρβ. υποσημείωση για προκήρυξη σύμβασης στο άρθρο 2.1 της παρούσας.</w:t>
      </w:r>
    </w:p>
  </w:endnote>
  <w:endnote w:id="49">
    <w:p w:rsidR="003A3A44" w:rsidRDefault="003A3A44" w:rsidP="003A3A44">
      <w:pPr>
        <w:pStyle w:val="Standard"/>
        <w:tabs>
          <w:tab w:val="left" w:pos="426"/>
        </w:tabs>
        <w:spacing w:line="276" w:lineRule="auto"/>
        <w:ind w:left="284" w:hanging="284"/>
        <w:jc w:val="both"/>
        <w:rPr>
          <w:rFonts w:ascii="Cambria" w:hAnsi="Cambria"/>
          <w:sz w:val="22"/>
          <w:szCs w:val="22"/>
          <w:lang w:val="el-GR"/>
        </w:rPr>
      </w:pPr>
      <w:r>
        <w:rPr>
          <w:rStyle w:val="af7"/>
          <w:rFonts w:ascii="Cambria" w:hAnsi="Cambria"/>
          <w:sz w:val="22"/>
          <w:szCs w:val="22"/>
        </w:rPr>
        <w:endnoteRef/>
      </w:r>
      <w:r>
        <w:rPr>
          <w:rFonts w:ascii="Cambria" w:hAnsi="Cambria" w:cs="Calibri"/>
          <w:sz w:val="22"/>
          <w:szCs w:val="22"/>
          <w:lang w:val="el-GR"/>
        </w:rPr>
        <w:tab/>
        <w:t xml:space="preserve">Σύμφωνα με τις </w:t>
      </w:r>
      <w:proofErr w:type="spellStart"/>
      <w:r>
        <w:rPr>
          <w:rFonts w:ascii="Cambria" w:hAnsi="Cambria" w:cs="Calibri"/>
          <w:sz w:val="22"/>
          <w:szCs w:val="22"/>
          <w:lang w:val="el-GR"/>
        </w:rPr>
        <w:t>περ</w:t>
      </w:r>
      <w:proofErr w:type="spellEnd"/>
      <w:r>
        <w:rPr>
          <w:rFonts w:ascii="Cambria" w:hAnsi="Cambria" w:cs="Calibri"/>
          <w:sz w:val="22"/>
          <w:szCs w:val="22"/>
          <w:lang w:val="el-GR"/>
        </w:rPr>
        <w:t>. (31) και (35) παρ. 1 και την παρ. 3 άρθρου 377 καθώς και τις παρ. 11 και 12 άρθρου 379 ν. 4412/2016, εξακολουθεί η υποχρέωση δημοσίευσης προκήρυξης σύμφωνα με τις παρ. 7 και 8 άρθρου 15 ν. 3669/2008 μέχρι την  31/12/2017 σε δύο ημερήσιες εφημερίδες και στον περιφερειακό και τοπικό τύπο μέχρι 31/12/2020 (</w:t>
      </w:r>
      <w:proofErr w:type="spellStart"/>
      <w:r>
        <w:rPr>
          <w:rFonts w:ascii="Cambria" w:hAnsi="Cambria" w:cs="Calibri"/>
          <w:sz w:val="22"/>
          <w:szCs w:val="22"/>
          <w:lang w:val="el-GR"/>
        </w:rPr>
        <w:t>πρβλ</w:t>
      </w:r>
      <w:proofErr w:type="spellEnd"/>
      <w:r>
        <w:rPr>
          <w:rFonts w:ascii="Cambria" w:hAnsi="Cambria" w:cs="Calibri"/>
          <w:sz w:val="22"/>
          <w:szCs w:val="22"/>
          <w:lang w:val="el-GR"/>
        </w:rPr>
        <w:t xml:space="preserve"> και την ενότητα Δ της εγκυκλίου με αριθ. Ε. 16/2007 της ΓΓΔΕ του ΥΠΕΧΩΔΕ).</w:t>
      </w:r>
    </w:p>
  </w:endnote>
  <w:endnote w:id="50">
    <w:p w:rsidR="003A3A44" w:rsidRDefault="003A3A44" w:rsidP="003A3A44">
      <w:pPr>
        <w:pStyle w:val="aa"/>
        <w:suppressLineNumbers w:val="0"/>
        <w:ind w:left="284" w:hanging="284"/>
        <w:textAlignment w:val="baseline"/>
        <w:rPr>
          <w:rFonts w:ascii="Cambria" w:hAnsi="Cambria"/>
          <w:sz w:val="22"/>
          <w:szCs w:val="22"/>
        </w:rPr>
      </w:pPr>
      <w:r>
        <w:rPr>
          <w:rStyle w:val="af7"/>
          <w:rFonts w:ascii="Cambria" w:hAnsi="Cambria"/>
          <w:sz w:val="22"/>
          <w:szCs w:val="22"/>
        </w:rPr>
        <w:endnoteRef/>
      </w:r>
      <w:r>
        <w:rPr>
          <w:rFonts w:ascii="Cambria" w:hAnsi="Cambria" w:cs="Cambria"/>
          <w:sz w:val="22"/>
          <w:szCs w:val="22"/>
        </w:rPr>
        <w:tab/>
        <w:t xml:space="preserve">Πρβ. Άρθρο 25 του ν. 4412/2016. Επισημαίνεται ότι οι αναθέτουσες αρχές δεν μπορούν να καλούν συγκεκριμένες τάξεις/ πτυχία του ΜΕΕΠ. </w:t>
      </w:r>
    </w:p>
  </w:endnote>
  <w:endnote w:id="51">
    <w:p w:rsidR="003A3A44" w:rsidRDefault="003A3A44" w:rsidP="003A3A44">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 Κατ’ αντιστοιχία με τα ουσιώδη χαρακτηριστικά του έργου σύμφωνα με το άρθρο 11 της παρούσας (αναφέρεται η κατηγορία ή οι κατηγορίες στις οποίες εμπίπτει το έργο σύμφωνα με το άρθρο 100 του ν. 3669/2008 και τους ειδικότερους όρους του άρθρου 76 ν. 4412/2016).</w:t>
      </w:r>
    </w:p>
  </w:endnote>
  <w:endnote w:id="52">
    <w:p w:rsidR="003A3A44" w:rsidRDefault="003A3A44" w:rsidP="003A3A44">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 </w:t>
      </w:r>
      <w:proofErr w:type="spellStart"/>
      <w:r>
        <w:rPr>
          <w:rFonts w:ascii="Cambria" w:hAnsi="Cambria"/>
          <w:sz w:val="22"/>
          <w:szCs w:val="22"/>
        </w:rPr>
        <w:t>Πρβλ</w:t>
      </w:r>
      <w:proofErr w:type="spellEnd"/>
      <w:r>
        <w:rPr>
          <w:rFonts w:ascii="Cambria" w:hAnsi="Cambria"/>
          <w:sz w:val="22"/>
          <w:szCs w:val="22"/>
        </w:rPr>
        <w:t xml:space="preserve"> </w:t>
      </w:r>
      <w:proofErr w:type="spellStart"/>
      <w:r>
        <w:rPr>
          <w:rFonts w:ascii="Cambria" w:hAnsi="Cambria"/>
          <w:sz w:val="22"/>
          <w:szCs w:val="22"/>
        </w:rPr>
        <w:t>περ</w:t>
      </w:r>
      <w:proofErr w:type="spellEnd"/>
      <w:r>
        <w:rPr>
          <w:rFonts w:ascii="Cambria" w:hAnsi="Cambria"/>
          <w:sz w:val="22"/>
          <w:szCs w:val="22"/>
        </w:rPr>
        <w:t>. ε παρ. 1 άρθρου 91 ν. 4412/2016.</w:t>
      </w:r>
    </w:p>
  </w:endnote>
  <w:endnote w:id="53">
    <w:p w:rsidR="003A3A44" w:rsidRDefault="003A3A44" w:rsidP="003A3A44">
      <w:pPr>
        <w:pStyle w:val="aa"/>
        <w:ind w:left="284" w:hanging="284"/>
        <w:rPr>
          <w:rFonts w:ascii="Cambria" w:hAnsi="Cambria"/>
          <w:sz w:val="22"/>
          <w:szCs w:val="22"/>
        </w:rPr>
      </w:pPr>
      <w:r>
        <w:rPr>
          <w:rStyle w:val="af7"/>
          <w:rFonts w:ascii="Cambria" w:hAnsi="Cambria"/>
          <w:sz w:val="22"/>
          <w:szCs w:val="22"/>
        </w:rPr>
        <w:endnoteRef/>
      </w:r>
      <w:r>
        <w:rPr>
          <w:rFonts w:ascii="Cambria" w:hAnsi="Cambria"/>
          <w:bCs/>
          <w:sz w:val="22"/>
          <w:szCs w:val="22"/>
        </w:rPr>
        <w:tab/>
      </w:r>
      <w:proofErr w:type="spellStart"/>
      <w:r>
        <w:rPr>
          <w:rFonts w:ascii="Cambria" w:hAnsi="Cambria"/>
          <w:bCs/>
          <w:sz w:val="22"/>
          <w:szCs w:val="22"/>
        </w:rPr>
        <w:t>Πρβλ</w:t>
      </w:r>
      <w:proofErr w:type="spellEnd"/>
      <w:r>
        <w:rPr>
          <w:rFonts w:ascii="Cambria" w:hAnsi="Cambria"/>
          <w:bCs/>
          <w:sz w:val="22"/>
          <w:szCs w:val="22"/>
        </w:rPr>
        <w:t xml:space="preserve">. άρθρο 73 παρ. 1 </w:t>
      </w:r>
      <w:proofErr w:type="spellStart"/>
      <w:r>
        <w:rPr>
          <w:rFonts w:ascii="Cambria" w:hAnsi="Cambria"/>
          <w:bCs/>
          <w:sz w:val="22"/>
          <w:szCs w:val="22"/>
        </w:rPr>
        <w:t>εδ</w:t>
      </w:r>
      <w:proofErr w:type="spellEnd"/>
      <w:r>
        <w:rPr>
          <w:rFonts w:ascii="Cambria" w:hAnsi="Cambria"/>
          <w:bCs/>
          <w:sz w:val="22"/>
          <w:szCs w:val="22"/>
        </w:rPr>
        <w:t xml:space="preserve">. α του ν. 4412/2016, όπως τροποποιήθηκε με το άρθρο 107 </w:t>
      </w:r>
      <w:proofErr w:type="spellStart"/>
      <w:r>
        <w:rPr>
          <w:rFonts w:ascii="Cambria" w:hAnsi="Cambria"/>
          <w:bCs/>
          <w:sz w:val="22"/>
          <w:szCs w:val="22"/>
        </w:rPr>
        <w:t>περ</w:t>
      </w:r>
      <w:proofErr w:type="spellEnd"/>
      <w:r>
        <w:rPr>
          <w:rFonts w:ascii="Cambria" w:hAnsi="Cambria"/>
          <w:bCs/>
          <w:sz w:val="22"/>
          <w:szCs w:val="22"/>
        </w:rPr>
        <w:t>. 6 του ν. 4497/2017.</w:t>
      </w:r>
      <w:r>
        <w:rPr>
          <w:rFonts w:ascii="Cambria" w:eastAsia="Times New Roman" w:hAnsi="Cambria"/>
          <w:bCs/>
          <w:kern w:val="0"/>
          <w:sz w:val="22"/>
          <w:szCs w:val="22"/>
        </w:rPr>
        <w:t xml:space="preserve"> Επισημαίνεται ότι οι αναθέτουσες αρχές πρέπει να προσαρμόζουν το σχετικό πεδίο του Μέρους ΙΙΙ.Α του ΤΕΥΔ και ειδικότερα, αντί της αναφοράς σε </w:t>
      </w:r>
      <w:r>
        <w:rPr>
          <w:rFonts w:ascii="Cambria" w:eastAsia="Times New Roman" w:hAnsi="Cambria"/>
          <w:bCs/>
          <w:iCs/>
          <w:kern w:val="0"/>
          <w:sz w:val="22"/>
          <w:szCs w:val="22"/>
        </w:rPr>
        <w:t>“τελεσίδικη καταδικαστική απόφαση”</w:t>
      </w:r>
      <w:r>
        <w:rPr>
          <w:rFonts w:ascii="Cambria" w:eastAsia="Times New Roman" w:hAnsi="Cambria"/>
          <w:bCs/>
          <w:kern w:val="0"/>
          <w:sz w:val="22"/>
          <w:szCs w:val="22"/>
        </w:rPr>
        <w:t xml:space="preserve">, δεδομένης της ως άνω νομοθετικής μεταβολής, να θέτουν τη φράση </w:t>
      </w:r>
      <w:r>
        <w:rPr>
          <w:rFonts w:ascii="Cambria" w:eastAsia="Times New Roman" w:hAnsi="Cambria"/>
          <w:bCs/>
          <w:iCs/>
          <w:kern w:val="0"/>
          <w:sz w:val="22"/>
          <w:szCs w:val="22"/>
        </w:rPr>
        <w:t>“αμετάκλητη καταδικαστική απόφαση”,</w:t>
      </w:r>
      <w:r>
        <w:rPr>
          <w:rFonts w:ascii="Cambria" w:eastAsia="Times New Roman" w:hAnsi="Cambria"/>
          <w:bCs/>
          <w:kern w:val="0"/>
          <w:sz w:val="22"/>
          <w:szCs w:val="22"/>
        </w:rPr>
        <w:t xml:space="preserve"> η δε σχετική δήλωση του οικονομικού φορέα στο ΤΕΥΔ αφορά μόνο σε </w:t>
      </w:r>
      <w:r>
        <w:rPr>
          <w:rFonts w:ascii="Cambria" w:eastAsia="Times New Roman" w:hAnsi="Cambria"/>
          <w:bCs/>
          <w:kern w:val="0"/>
          <w:sz w:val="22"/>
          <w:szCs w:val="22"/>
          <w:u w:val="single"/>
        </w:rPr>
        <w:t>αμετάκλητες</w:t>
      </w:r>
      <w:r>
        <w:rPr>
          <w:rFonts w:ascii="Cambria" w:eastAsia="Times New Roman" w:hAnsi="Cambria"/>
          <w:bCs/>
          <w:kern w:val="0"/>
          <w:sz w:val="22"/>
          <w:szCs w:val="22"/>
        </w:rPr>
        <w:t xml:space="preserve"> καταδικαστικές αποφάσεις.</w:t>
      </w:r>
    </w:p>
  </w:endnote>
  <w:endnote w:id="54">
    <w:p w:rsidR="003A3A44" w:rsidRDefault="003A3A44" w:rsidP="003A3A44">
      <w:pPr>
        <w:pStyle w:val="aa"/>
        <w:suppressLineNumbers w:val="0"/>
        <w:ind w:left="284" w:hanging="284"/>
        <w:textAlignment w:val="baseline"/>
        <w:rPr>
          <w:rFonts w:ascii="Cambria" w:hAnsi="Cambria"/>
          <w:sz w:val="22"/>
          <w:szCs w:val="22"/>
        </w:rPr>
      </w:pPr>
      <w:r>
        <w:rPr>
          <w:rStyle w:val="af7"/>
          <w:rFonts w:ascii="Cambria" w:hAnsi="Cambria"/>
          <w:sz w:val="22"/>
          <w:szCs w:val="22"/>
        </w:rPr>
        <w:endnoteRef/>
      </w:r>
      <w:r>
        <w:rPr>
          <w:rFonts w:ascii="Cambria" w:hAnsi="Cambria"/>
          <w:bCs/>
          <w:sz w:val="22"/>
          <w:szCs w:val="22"/>
        </w:rPr>
        <w:tab/>
      </w:r>
      <w:proofErr w:type="spellStart"/>
      <w:r>
        <w:rPr>
          <w:rFonts w:ascii="Cambria" w:hAnsi="Cambria"/>
          <w:bCs/>
          <w:sz w:val="22"/>
          <w:szCs w:val="22"/>
        </w:rPr>
        <w:t>Πρβλ</w:t>
      </w:r>
      <w:proofErr w:type="spellEnd"/>
      <w:r>
        <w:rPr>
          <w:rFonts w:ascii="Cambria" w:hAnsi="Cambria"/>
          <w:bCs/>
          <w:sz w:val="22"/>
          <w:szCs w:val="22"/>
        </w:rPr>
        <w:t xml:space="preserve">. άρθρο 73 παρ. 1 τελευταία δύο εδάφια του ν. 4412/2016, όπως τροποποιήθηκαν με το άρθρο 107 </w:t>
      </w:r>
      <w:proofErr w:type="spellStart"/>
      <w:r>
        <w:rPr>
          <w:rFonts w:ascii="Cambria" w:hAnsi="Cambria"/>
          <w:bCs/>
          <w:sz w:val="22"/>
          <w:szCs w:val="22"/>
        </w:rPr>
        <w:t>περ</w:t>
      </w:r>
      <w:proofErr w:type="spellEnd"/>
      <w:r>
        <w:rPr>
          <w:rFonts w:ascii="Cambria" w:hAnsi="Cambria"/>
          <w:bCs/>
          <w:sz w:val="22"/>
          <w:szCs w:val="22"/>
        </w:rPr>
        <w:t>. 7 του ν. 4497/2017.</w:t>
      </w:r>
    </w:p>
  </w:endnote>
  <w:endnote w:id="55">
    <w:p w:rsidR="003A3A44" w:rsidRDefault="003A3A44" w:rsidP="003A3A44">
      <w:pPr>
        <w:pStyle w:val="aa"/>
        <w:ind w:left="284" w:firstLine="0"/>
        <w:rPr>
          <w:rFonts w:ascii="Cambria" w:hAnsi="Cambria"/>
          <w:sz w:val="22"/>
          <w:szCs w:val="22"/>
        </w:rPr>
      </w:pPr>
      <w:r>
        <w:rPr>
          <w:rStyle w:val="af7"/>
          <w:rFonts w:ascii="Cambria" w:hAnsi="Cambria"/>
          <w:sz w:val="22"/>
          <w:szCs w:val="22"/>
        </w:rPr>
        <w:endnoteRef/>
      </w:r>
      <w:r>
        <w:rPr>
          <w:rFonts w:ascii="Cambria" w:hAnsi="Cambria" w:cs="Cambria"/>
          <w:color w:val="000000"/>
          <w:sz w:val="22"/>
          <w:szCs w:val="22"/>
        </w:rPr>
        <w:t xml:space="preserve"> Πρβ. άρθρο 73 παρ. 2 περίπτωση γ του ν. 4412/2016 , η οποία προστέθηκε με το άρθρο 39 του ν. 4488/2017.</w:t>
      </w:r>
    </w:p>
  </w:endnote>
  <w:endnote w:id="56">
    <w:p w:rsidR="003A3A44" w:rsidRDefault="003A3A44" w:rsidP="003A3A44">
      <w:pPr>
        <w:pStyle w:val="aa"/>
        <w:ind w:left="284" w:hanging="284"/>
        <w:rPr>
          <w:rFonts w:ascii="Cambria" w:hAnsi="Cambria"/>
          <w:sz w:val="22"/>
          <w:szCs w:val="22"/>
        </w:rPr>
      </w:pPr>
      <w:r>
        <w:rPr>
          <w:rStyle w:val="af7"/>
          <w:rFonts w:ascii="Cambria" w:hAnsi="Cambria"/>
          <w:sz w:val="22"/>
          <w:szCs w:val="22"/>
        </w:rPr>
        <w:endnoteRef/>
      </w:r>
      <w:r>
        <w:rPr>
          <w:rFonts w:ascii="Cambria" w:hAnsi="Cambria"/>
          <w:color w:val="000000"/>
          <w:sz w:val="22"/>
          <w:szCs w:val="22"/>
        </w:rPr>
        <w:tab/>
        <w:t xml:space="preserve"> Επισημαίνεται ότι η εν λόγω πρόβλεψη για παρέκκλιση από τον υποχρεωτικό αποκλεισμό  αποτελεί δυνατότητα της αναθέτουσας αρχής (</w:t>
      </w:r>
      <w:proofErr w:type="spellStart"/>
      <w:r>
        <w:rPr>
          <w:rFonts w:ascii="Cambria" w:hAnsi="Cambria"/>
          <w:color w:val="000000"/>
          <w:sz w:val="22"/>
          <w:szCs w:val="22"/>
        </w:rPr>
        <w:t>πρβλ</w:t>
      </w:r>
      <w:proofErr w:type="spellEnd"/>
      <w:r>
        <w:rPr>
          <w:rFonts w:ascii="Cambria" w:hAnsi="Cambria"/>
          <w:color w:val="000000"/>
          <w:sz w:val="22"/>
          <w:szCs w:val="22"/>
        </w:rPr>
        <w:t>. Άρθρο 73 παρ. 3 του ν. 4412/2016). Σε περίπτωση που δεν επιθυμεί να προβλέψει τη σχετική δυνατότητα, η αναθέτουσα αρχή διαγράφει την  παράγραφο</w:t>
      </w:r>
      <w:r>
        <w:rPr>
          <w:rFonts w:ascii="Cambria" w:eastAsia="Calibri" w:hAnsi="Cambria"/>
          <w:color w:val="000000"/>
          <w:sz w:val="22"/>
          <w:szCs w:val="22"/>
        </w:rPr>
        <w:t xml:space="preserve"> </w:t>
      </w:r>
      <w:r>
        <w:rPr>
          <w:rFonts w:ascii="Cambria" w:hAnsi="Cambria"/>
          <w:color w:val="000000"/>
          <w:sz w:val="22"/>
          <w:szCs w:val="22"/>
        </w:rPr>
        <w:t>αυτή.</w:t>
      </w:r>
    </w:p>
  </w:endnote>
  <w:endnote w:id="57">
    <w:p w:rsidR="003A3A44" w:rsidRDefault="003A3A44" w:rsidP="003A3A44">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Επισημαίνεται ότι  η εν λόγω πρόβλεψη για παρέκκλιση από τον υποχρεωτικό αποκλεισμό  αποτελεί δυνατότητα της αναθέτουσας αρχής (</w:t>
      </w:r>
      <w:proofErr w:type="spellStart"/>
      <w:r>
        <w:rPr>
          <w:rFonts w:ascii="Cambria" w:hAnsi="Cambria"/>
          <w:sz w:val="22"/>
          <w:szCs w:val="22"/>
        </w:rPr>
        <w:t>πρβλ</w:t>
      </w:r>
      <w:proofErr w:type="spellEnd"/>
      <w:r>
        <w:rPr>
          <w:rFonts w:ascii="Cambria" w:hAnsi="Cambria"/>
          <w:sz w:val="22"/>
          <w:szCs w:val="22"/>
        </w:rPr>
        <w:t>. Άρθρο 73 παρ. 3 του ν. 4412/2016). Σε περίπτωση που δεν επιθυμεί να προβλέψει τη σχετική δυνατότητα, η αναθέτουσα αρχή διαγράφει την παράγραφο  αυτή.</w:t>
      </w:r>
    </w:p>
  </w:endnote>
  <w:endnote w:id="58">
    <w:p w:rsidR="003A3A44" w:rsidRDefault="003A3A44" w:rsidP="003A3A44">
      <w:pPr>
        <w:pStyle w:val="aa"/>
        <w:ind w:left="284" w:hanging="284"/>
        <w:rPr>
          <w:rFonts w:ascii="Cambria" w:hAnsi="Cambria"/>
          <w:sz w:val="22"/>
          <w:szCs w:val="22"/>
        </w:rPr>
      </w:pPr>
      <w:r>
        <w:rPr>
          <w:rStyle w:val="af7"/>
          <w:rFonts w:ascii="Cambria" w:hAnsi="Cambria"/>
          <w:sz w:val="22"/>
          <w:szCs w:val="22"/>
        </w:rPr>
        <w:endnoteRef/>
      </w:r>
      <w:r>
        <w:rPr>
          <w:rFonts w:ascii="Cambria" w:hAnsi="Cambria"/>
          <w:b/>
          <w:bCs/>
          <w:sz w:val="22"/>
          <w:szCs w:val="22"/>
        </w:rPr>
        <w:tab/>
        <w:t xml:space="preserve"> </w:t>
      </w:r>
      <w:r>
        <w:rPr>
          <w:rFonts w:ascii="Cambria" w:hAnsi="Cambria"/>
          <w:sz w:val="22"/>
          <w:szCs w:val="22"/>
        </w:rPr>
        <w:t xml:space="preserve">Οι λόγοι της παραγράφου 22.Α.4. αποτελούν δυνητικούς λόγους αποκλεισμού σύμφωνα με το άρθρο 73 παρ. 4 ν. 4412/2016. Κατά συνέπεια, η αναθέτουσα αρχή δύναται να επιλέξει έναν, περισσότερους, όλους ή ενδεχομένως και κανέναν από τους λόγους αποκλεισμού συνεκτιμώντας τα ιδιαίτερα χαρακτηριστικά της υπό ανάθεση σύμβασης (εκτιμώμενη αξία αυτής, ειδικές περιστάσεις κλπ), με σχετική πρόβλεψη στο παρόν σημείο της διακήρυξης. </w:t>
      </w:r>
    </w:p>
  </w:endnote>
  <w:endnote w:id="59">
    <w:p w:rsidR="003A3A44" w:rsidRDefault="003A3A44" w:rsidP="003A3A44">
      <w:pPr>
        <w:pStyle w:val="aa"/>
        <w:ind w:left="284" w:hanging="284"/>
        <w:rPr>
          <w:rFonts w:ascii="Cambria" w:hAnsi="Cambria"/>
          <w:sz w:val="22"/>
          <w:szCs w:val="22"/>
        </w:rPr>
      </w:pPr>
      <w:r>
        <w:rPr>
          <w:rStyle w:val="af7"/>
          <w:rFonts w:ascii="Cambria" w:hAnsi="Cambria"/>
          <w:sz w:val="22"/>
          <w:szCs w:val="22"/>
        </w:rPr>
        <w:endnoteRef/>
      </w:r>
      <w:r>
        <w:rPr>
          <w:rFonts w:ascii="Cambria" w:hAnsi="Cambria"/>
          <w:b/>
          <w:bCs/>
          <w:color w:val="000000"/>
          <w:sz w:val="22"/>
          <w:szCs w:val="22"/>
        </w:rPr>
        <w:tab/>
        <w:t xml:space="preserve"> </w:t>
      </w:r>
      <w:r>
        <w:rPr>
          <w:rFonts w:ascii="Cambria" w:hAnsi="Cambria"/>
          <w:color w:val="000000"/>
          <w:sz w:val="22"/>
          <w:szCs w:val="22"/>
        </w:rPr>
        <w:t xml:space="preserve">Σημειώνεται ότι ο ανωτέρω εθνικός λόγος αποκλεισμού τίθεται στη διακήρυξη μόνο για συμβάσεις έργων προϋπολογισμού εκτιμώμενης αξίας ανώτερης του 1.000.000,00 ευρώ  και στην περίπτωση αυτή συμπληρώνεται στο Μέρος ΙΙΙ Δ του ΤΕΥΔ </w:t>
      </w:r>
    </w:p>
  </w:endnote>
  <w:endnote w:id="60">
    <w:p w:rsidR="003A3A44" w:rsidRDefault="003A3A44" w:rsidP="003A3A44">
      <w:pPr>
        <w:pStyle w:val="aa"/>
        <w:suppressLineNumbers w:val="0"/>
        <w:ind w:left="284" w:hanging="284"/>
        <w:jc w:val="left"/>
        <w:textAlignment w:val="baseline"/>
        <w:rPr>
          <w:rFonts w:ascii="Cambria" w:hAnsi="Cambria"/>
          <w:sz w:val="22"/>
          <w:szCs w:val="22"/>
        </w:rPr>
      </w:pPr>
      <w:r>
        <w:rPr>
          <w:rStyle w:val="af7"/>
          <w:rFonts w:ascii="Cambria" w:hAnsi="Cambria"/>
          <w:sz w:val="22"/>
          <w:szCs w:val="22"/>
        </w:rPr>
        <w:endnoteRef/>
      </w:r>
      <w:r>
        <w:rPr>
          <w:rFonts w:ascii="Cambria" w:hAnsi="Cambria"/>
          <w:sz w:val="22"/>
          <w:szCs w:val="22"/>
        </w:rPr>
        <w:tab/>
        <w:t xml:space="preserve"> </w:t>
      </w:r>
      <w:proofErr w:type="spellStart"/>
      <w:r>
        <w:rPr>
          <w:rFonts w:ascii="Cambria" w:hAnsi="Cambria"/>
          <w:bCs/>
          <w:sz w:val="22"/>
          <w:szCs w:val="22"/>
        </w:rPr>
        <w:t>Πρβλ</w:t>
      </w:r>
      <w:proofErr w:type="spellEnd"/>
      <w:r>
        <w:rPr>
          <w:rFonts w:ascii="Cambria" w:hAnsi="Cambria"/>
          <w:bCs/>
          <w:sz w:val="22"/>
          <w:szCs w:val="22"/>
        </w:rPr>
        <w:t xml:space="preserve">. άρθρο 73 παρ. 10 ν. 4412/2016, η οποία προστέθηκε με το άρθρο 107 </w:t>
      </w:r>
      <w:proofErr w:type="spellStart"/>
      <w:r>
        <w:rPr>
          <w:rFonts w:ascii="Cambria" w:hAnsi="Cambria"/>
          <w:bCs/>
          <w:sz w:val="22"/>
          <w:szCs w:val="22"/>
        </w:rPr>
        <w:t>περ</w:t>
      </w:r>
      <w:proofErr w:type="spellEnd"/>
      <w:r>
        <w:rPr>
          <w:rFonts w:ascii="Cambria" w:hAnsi="Cambria"/>
          <w:bCs/>
          <w:sz w:val="22"/>
          <w:szCs w:val="22"/>
        </w:rPr>
        <w:t xml:space="preserve">. 9 του ν. 4497/2017. </w:t>
      </w:r>
    </w:p>
  </w:endnote>
  <w:endnote w:id="61">
    <w:p w:rsidR="003A3A44" w:rsidRDefault="003A3A44" w:rsidP="003A3A44">
      <w:pPr>
        <w:pStyle w:val="Footnote"/>
        <w:ind w:left="284" w:hanging="284"/>
        <w:rPr>
          <w:rFonts w:ascii="Cambria" w:hAnsi="Cambria"/>
          <w:sz w:val="22"/>
          <w:szCs w:val="22"/>
          <w:lang w:val="el-GR"/>
        </w:rPr>
      </w:pPr>
      <w:r>
        <w:rPr>
          <w:rStyle w:val="af7"/>
          <w:rFonts w:ascii="Cambria" w:hAnsi="Cambria"/>
          <w:sz w:val="22"/>
          <w:szCs w:val="22"/>
        </w:rPr>
        <w:endnoteRef/>
      </w:r>
      <w:r>
        <w:rPr>
          <w:rFonts w:ascii="Cambria" w:eastAsia="Cambria" w:hAnsi="Cambria" w:cs="Calibri"/>
          <w:sz w:val="22"/>
          <w:szCs w:val="22"/>
          <w:lang w:val="el-GR"/>
        </w:rPr>
        <w:tab/>
        <w:t xml:space="preserve"> </w:t>
      </w:r>
      <w:r>
        <w:rPr>
          <w:rFonts w:ascii="Cambria" w:hAnsi="Cambria" w:cs="Calibri"/>
          <w:sz w:val="22"/>
          <w:szCs w:val="22"/>
          <w:lang w:val="el-GR"/>
        </w:rPr>
        <w:t>Υπενθυμίζεται ότι  αναφορά στην παράγραφο 22.Α.4 θα γίνει μόνο στην περίπτωση που η Αναθέτουσα Αρχή επιλέξει κάποιον από τους δυνητικούς λόγους αποκλεισμού.</w:t>
      </w:r>
    </w:p>
  </w:endnote>
  <w:endnote w:id="62">
    <w:p w:rsidR="003A3A44" w:rsidRDefault="003A3A44" w:rsidP="003A3A44">
      <w:pPr>
        <w:pStyle w:val="Standard"/>
        <w:tabs>
          <w:tab w:val="left" w:pos="1200"/>
          <w:tab w:val="left" w:pos="2155"/>
          <w:tab w:val="left" w:pos="2722"/>
          <w:tab w:val="left" w:pos="3289"/>
        </w:tabs>
        <w:ind w:left="284" w:hanging="284"/>
        <w:jc w:val="both"/>
        <w:rPr>
          <w:rFonts w:ascii="Cambria" w:hAnsi="Cambria"/>
          <w:sz w:val="22"/>
          <w:szCs w:val="22"/>
          <w:lang w:val="el-GR"/>
        </w:rPr>
      </w:pPr>
      <w:r>
        <w:rPr>
          <w:rStyle w:val="af7"/>
          <w:rFonts w:ascii="Cambria" w:hAnsi="Cambria"/>
          <w:sz w:val="22"/>
          <w:szCs w:val="22"/>
        </w:rPr>
        <w:endnoteRef/>
      </w:r>
      <w:r>
        <w:rPr>
          <w:rFonts w:ascii="Cambria" w:hAnsi="Cambria" w:cs="Calibri"/>
          <w:sz w:val="22"/>
          <w:szCs w:val="22"/>
          <w:lang w:val="el-GR"/>
        </w:rPr>
        <w:tab/>
        <w:t xml:space="preserve"> </w:t>
      </w:r>
      <w:r>
        <w:rPr>
          <w:rFonts w:ascii="Cambria" w:eastAsia="Arial" w:hAnsi="Cambria" w:cs="Cambria"/>
          <w:sz w:val="22"/>
          <w:szCs w:val="22"/>
          <w:lang w:val="el-GR"/>
        </w:rPr>
        <w:t xml:space="preserve">Επισημαίνεται ότι όλα τα κριτήρια ποιοτικής επιλογής, πλην της καταλληλότητας για την άσκηση επαγγελματικής δραστηριότητας (αρ. 75 παρ. 2 σε συνδυασμό με το αρ. 76 του ν. 4412/2016), είναι προαιρετικά για την αναθέτουσα αρχή και πρέπει να σχετίζονται και να είναι ανάλογα με το αντικείμενο της σύμβασης (άρθρο 75 παρ. 1 του ν. 4412/2016). Σε κάθε περίπτωση, πρέπει να διαμορφώνονται κατά τρόπο, ώστε να μην περιορίζεται δυσανάλογα η συμμετοχή των ενδιαφερόμενων οικονομικών φορέων στους διαγωνισμούς. Κατά το στάδιο του προσδιορισμού των κριτηρίων καταλληλότητας των υποψηφίων, είναι αναγκαίο να τηρούνται από τις αναθέτουσες αρχές, οι θεμελιώδεις </w:t>
      </w:r>
      <w:proofErr w:type="spellStart"/>
      <w:r>
        <w:rPr>
          <w:rFonts w:ascii="Cambria" w:eastAsia="Arial" w:hAnsi="Cambria" w:cs="Cambria"/>
          <w:sz w:val="22"/>
          <w:szCs w:val="22"/>
          <w:lang w:val="el-GR"/>
        </w:rPr>
        <w:t>ενωσιακές</w:t>
      </w:r>
      <w:proofErr w:type="spellEnd"/>
      <w:r>
        <w:rPr>
          <w:rFonts w:ascii="Cambria" w:eastAsia="Arial" w:hAnsi="Cambria" w:cs="Cambria"/>
          <w:sz w:val="22"/>
          <w:szCs w:val="22"/>
          <w:lang w:val="el-GR"/>
        </w:rPr>
        <w:t xml:space="preserve"> αρχές, ιδίως η αρχή της ίσης μεταχείρισης των συμμετεχόντων, της αποφυγής των διακρίσεων, της διαφάνειας και της ανάπτυξης του ελεύθερου ανταγωνισμού. Τα κριτήρια επιλογής του άρθρου 22.Β – 22.Ε εξετάζονται κατά τη διαδικασία ελέγχου της καταλληλότητας του προσφέροντος να εκτελέσει τη σύμβαση (κριτήρια “</w:t>
      </w:r>
      <w:proofErr w:type="spellStart"/>
      <w:r>
        <w:rPr>
          <w:rFonts w:ascii="Cambria" w:eastAsia="Arial" w:hAnsi="Cambria" w:cs="Cambria"/>
          <w:sz w:val="22"/>
          <w:szCs w:val="22"/>
          <w:lang w:val="el-GR"/>
        </w:rPr>
        <w:t>on</w:t>
      </w:r>
      <w:proofErr w:type="spellEnd"/>
      <w:r>
        <w:rPr>
          <w:rFonts w:ascii="Cambria" w:eastAsia="Arial" w:hAnsi="Cambria" w:cs="Cambria"/>
          <w:sz w:val="22"/>
          <w:szCs w:val="22"/>
          <w:lang w:val="el-GR"/>
        </w:rPr>
        <w:t>/</w:t>
      </w:r>
      <w:proofErr w:type="spellStart"/>
      <w:r>
        <w:rPr>
          <w:rFonts w:ascii="Cambria" w:eastAsia="Arial" w:hAnsi="Cambria" w:cs="Cambria"/>
          <w:sz w:val="22"/>
          <w:szCs w:val="22"/>
          <w:lang w:val="el-GR"/>
        </w:rPr>
        <w:t>off</w:t>
      </w:r>
      <w:proofErr w:type="spellEnd"/>
      <w:r>
        <w:rPr>
          <w:rFonts w:ascii="Cambria" w:eastAsia="Arial" w:hAnsi="Cambria" w:cs="Cambria"/>
          <w:sz w:val="22"/>
          <w:szCs w:val="22"/>
          <w:lang w:val="el-GR"/>
        </w:rPr>
        <w:t xml:space="preserve">”). </w:t>
      </w:r>
    </w:p>
  </w:endnote>
  <w:endnote w:id="63">
    <w:p w:rsidR="003A3A44" w:rsidRDefault="003A3A44" w:rsidP="003A3A44">
      <w:pPr>
        <w:pStyle w:val="aa"/>
        <w:suppressLineNumbers w:val="0"/>
        <w:ind w:left="284" w:hanging="284"/>
        <w:textAlignment w:val="baseline"/>
        <w:rPr>
          <w:rFonts w:ascii="Cambria" w:hAnsi="Cambria"/>
          <w:sz w:val="22"/>
          <w:szCs w:val="22"/>
        </w:rPr>
      </w:pPr>
      <w:r>
        <w:rPr>
          <w:rStyle w:val="af7"/>
          <w:rFonts w:ascii="Cambria" w:hAnsi="Cambria"/>
          <w:sz w:val="22"/>
          <w:szCs w:val="22"/>
        </w:rPr>
        <w:endnoteRef/>
      </w:r>
      <w:r>
        <w:rPr>
          <w:rFonts w:ascii="Cambria" w:hAnsi="Cambria" w:cs="Cambria"/>
          <w:sz w:val="22"/>
          <w:szCs w:val="22"/>
        </w:rPr>
        <w:tab/>
        <w:t xml:space="preserve"> Επισημαίνεται ότι οι αναθέτουσες αρχές δεν μπορούν να καλούν συγκεκριμένες τάξεις/ πτυχία του ΜΕΕΠ. </w:t>
      </w:r>
      <w:proofErr w:type="spellStart"/>
      <w:r>
        <w:rPr>
          <w:rFonts w:ascii="Cambria" w:hAnsi="Cambria" w:cs="Cambria"/>
          <w:sz w:val="22"/>
          <w:szCs w:val="22"/>
        </w:rPr>
        <w:t>Πρβλ</w:t>
      </w:r>
      <w:proofErr w:type="spellEnd"/>
      <w:r>
        <w:rPr>
          <w:rFonts w:ascii="Cambria" w:hAnsi="Cambria" w:cs="Cambria"/>
          <w:sz w:val="22"/>
          <w:szCs w:val="22"/>
        </w:rPr>
        <w:t xml:space="preserve">. άρθρα 76 παρ. 1, 3 και 4, όπως ισχύουν δυνάμει του άρθρου 119 παρ. 5 </w:t>
      </w:r>
      <w:proofErr w:type="spellStart"/>
      <w:r>
        <w:rPr>
          <w:rFonts w:ascii="Cambria" w:hAnsi="Cambria" w:cs="Cambria"/>
          <w:sz w:val="22"/>
          <w:szCs w:val="22"/>
        </w:rPr>
        <w:t>περ</w:t>
      </w:r>
      <w:proofErr w:type="spellEnd"/>
      <w:r>
        <w:rPr>
          <w:rFonts w:ascii="Cambria" w:hAnsi="Cambria" w:cs="Cambria"/>
          <w:sz w:val="22"/>
          <w:szCs w:val="22"/>
        </w:rPr>
        <w:t xml:space="preserve">. α' έως δ' του ν. 4472/2017, σε συνδυασμό με το άρθρο 75 παρ. 2 &amp; 5 του ν. 4412/2016 (πρβ. και άρθρο 80 παρ. 1 του ν. 3669/2008, όπως αντικαταστάθηκε με το άρθρο 119 παρ. 5 </w:t>
      </w:r>
      <w:proofErr w:type="spellStart"/>
      <w:r>
        <w:rPr>
          <w:rFonts w:ascii="Cambria" w:hAnsi="Cambria" w:cs="Cambria"/>
          <w:sz w:val="22"/>
          <w:szCs w:val="22"/>
        </w:rPr>
        <w:t>περ</w:t>
      </w:r>
      <w:proofErr w:type="spellEnd"/>
      <w:r>
        <w:rPr>
          <w:rFonts w:ascii="Cambria" w:hAnsi="Cambria" w:cs="Cambria"/>
          <w:sz w:val="22"/>
          <w:szCs w:val="22"/>
        </w:rPr>
        <w:t>. η' του ν. 4472/2017).</w:t>
      </w:r>
    </w:p>
  </w:endnote>
  <w:endnote w:id="64">
    <w:p w:rsidR="003A3A44" w:rsidRDefault="003A3A44" w:rsidP="003A3A44">
      <w:pPr>
        <w:pStyle w:val="Footnote"/>
        <w:ind w:left="284" w:hanging="284"/>
        <w:jc w:val="both"/>
        <w:rPr>
          <w:rFonts w:ascii="Cambria" w:hAnsi="Cambria"/>
          <w:sz w:val="22"/>
          <w:szCs w:val="22"/>
          <w:lang w:val="el-GR"/>
        </w:rPr>
      </w:pPr>
      <w:r>
        <w:rPr>
          <w:rStyle w:val="af7"/>
          <w:rFonts w:ascii="Cambria" w:hAnsi="Cambria"/>
          <w:sz w:val="22"/>
          <w:szCs w:val="22"/>
        </w:rPr>
        <w:endnoteRef/>
      </w:r>
      <w:r>
        <w:rPr>
          <w:rFonts w:ascii="Cambria" w:eastAsia="Cambria" w:hAnsi="Cambria" w:cs="Calibri"/>
          <w:sz w:val="22"/>
          <w:szCs w:val="22"/>
          <w:lang w:val="el-GR"/>
        </w:rPr>
        <w:t xml:space="preserve"> </w:t>
      </w:r>
      <w:r>
        <w:rPr>
          <w:rFonts w:ascii="Cambria" w:eastAsia="Arial" w:hAnsi="Cambria" w:cs="Cambria"/>
          <w:sz w:val="22"/>
          <w:szCs w:val="22"/>
          <w:lang w:val="el-GR"/>
        </w:rPr>
        <w:t>Οι αναθέτουσες αρχές μπορούν να επιβάλλουν απαιτήσεις που να διασφαλίζουν ότι οι οικονομικοί φορείς διαθέτουν την αναγκαία οικονομική και χρηματοδοτική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3 του ν. 4412/2016)</w:t>
      </w:r>
      <w:r>
        <w:rPr>
          <w:rFonts w:ascii="Cambria" w:eastAsia="Arial" w:hAnsi="Cambria" w:cs="Cambria"/>
          <w:sz w:val="22"/>
          <w:szCs w:val="22"/>
          <w:lang w:val="el-GR" w:eastAsia="en-US"/>
        </w:rPr>
        <w:t xml:space="preserve">. Οι εν λόγω απαιτήσεις καθορίζονται περιγραφικά στο παρόν σημείο, χωρίς παραπομπή σε τάξεις/πτυχία του ΜΕΕΠ. Σε κάθε περίπτωση και μέχρι την κατάργηση των άρθρων 80 έως 110 του ν. 3669/2008 και την έναρξη ισχύος του </w:t>
      </w:r>
      <w:proofErr w:type="spellStart"/>
      <w:r>
        <w:rPr>
          <w:rFonts w:ascii="Cambria" w:eastAsia="Arial" w:hAnsi="Cambria" w:cs="Cambria"/>
          <w:sz w:val="22"/>
          <w:szCs w:val="22"/>
          <w:lang w:val="el-GR" w:eastAsia="en-US"/>
        </w:rPr>
        <w:t>π.δ</w:t>
      </w:r>
      <w:proofErr w:type="spellEnd"/>
      <w:r>
        <w:rPr>
          <w:rFonts w:ascii="Cambria" w:eastAsia="Arial" w:hAnsi="Cambria" w:cs="Cambria"/>
          <w:sz w:val="22"/>
          <w:szCs w:val="22"/>
          <w:lang w:val="el-GR" w:eastAsia="en-US"/>
        </w:rPr>
        <w:t>. του άρθρου 118 παρ. 20 του ν. 4472/2017, επισημαίνεται ότι, εφόσον η αναθέτουσα αρχή επιλέξει την παραπομπή σε τάξεις/πτυχία του ΜΕΕΠ ως προς τον καθορισμό των απαιτήσεων για τις εγγεγραμμένες στο ΜΕΕΠ εργοληπτικές επιχειρήσεις, πρέπει να περιγράψει αναλυτικά τις αντίστοιχες απαιτήσεις και για τις αλλοδαπές εργοληπτικές επιχειρήσεις.</w:t>
      </w:r>
    </w:p>
  </w:endnote>
  <w:endnote w:id="65">
    <w:p w:rsidR="003A3A44" w:rsidRDefault="003A3A44" w:rsidP="003A3A44">
      <w:pPr>
        <w:pStyle w:val="Footnote"/>
        <w:ind w:left="284" w:hanging="284"/>
        <w:jc w:val="both"/>
        <w:rPr>
          <w:rFonts w:ascii="Cambria" w:hAnsi="Cambria"/>
          <w:sz w:val="22"/>
          <w:szCs w:val="22"/>
          <w:lang w:val="el-GR"/>
        </w:rPr>
      </w:pPr>
      <w:r>
        <w:rPr>
          <w:rStyle w:val="af7"/>
          <w:rFonts w:ascii="Cambria" w:hAnsi="Cambria"/>
          <w:sz w:val="22"/>
          <w:szCs w:val="22"/>
        </w:rPr>
        <w:endnoteRef/>
      </w:r>
      <w:r>
        <w:rPr>
          <w:rFonts w:ascii="Cambria" w:eastAsia="Cambria" w:hAnsi="Cambria" w:cs="Calibri"/>
          <w:b/>
          <w:bCs/>
          <w:sz w:val="22"/>
          <w:szCs w:val="22"/>
          <w:lang w:val="el-GR"/>
        </w:rPr>
        <w:t xml:space="preserve"> </w:t>
      </w:r>
      <w:r>
        <w:rPr>
          <w:rFonts w:ascii="Cambria" w:hAnsi="Cambria" w:cs="Calibri"/>
          <w:sz w:val="22"/>
          <w:szCs w:val="22"/>
          <w:lang w:val="el-GR"/>
        </w:rPr>
        <w:t>Ο</w:t>
      </w:r>
      <w:r>
        <w:rPr>
          <w:rFonts w:ascii="Cambria" w:eastAsia="Arial" w:hAnsi="Cambria" w:cs="Cambria"/>
          <w:sz w:val="22"/>
          <w:szCs w:val="22"/>
          <w:lang w:val="el-GR"/>
        </w:rPr>
        <w:t>ι αναθέτουσες αρχές μπορούν να επιβάλλουν απαιτήσεις που να διασφαλίζουν ότι οι οικονομικοί φορείς διαθέτουν την αναγκαία τεχνική και επαγγελματική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4 του ν. 4412/2016)</w:t>
      </w:r>
      <w:r>
        <w:rPr>
          <w:rFonts w:ascii="Cambria" w:eastAsia="Arial" w:hAnsi="Cambria" w:cs="Cambria"/>
          <w:sz w:val="22"/>
          <w:szCs w:val="22"/>
          <w:lang w:val="el-GR" w:eastAsia="en-US"/>
        </w:rPr>
        <w:t xml:space="preserve">. Οι εν λόγω απαιτήσεις καταρχάς καθορίζονται περιγραφικά στο παρόν σημείο, χωρίς παραπομπή σε τάξεις/πτυχία του ΜΕΕΠ ή βαθμίδες/κατηγορίες του ΜΕΚ. Σε κάθε περίπτωση και μέχρι την κατάργηση των άρθρων 80 έως 110 του ν. 3669/2008 και την έναρξη ισχύος του </w:t>
      </w:r>
      <w:proofErr w:type="spellStart"/>
      <w:r>
        <w:rPr>
          <w:rFonts w:ascii="Cambria" w:eastAsia="Arial" w:hAnsi="Cambria" w:cs="Cambria"/>
          <w:sz w:val="22"/>
          <w:szCs w:val="22"/>
          <w:lang w:val="el-GR" w:eastAsia="en-US"/>
        </w:rPr>
        <w:t>π.δ</w:t>
      </w:r>
      <w:proofErr w:type="spellEnd"/>
      <w:r>
        <w:rPr>
          <w:rFonts w:ascii="Cambria" w:eastAsia="Arial" w:hAnsi="Cambria" w:cs="Cambria"/>
          <w:sz w:val="22"/>
          <w:szCs w:val="22"/>
          <w:lang w:val="el-GR" w:eastAsia="en-US"/>
        </w:rPr>
        <w:t xml:space="preserve">. του άρθρου 118 παρ. 20 του ν. 4472/2017, επισημαίνεται ότι,  εφόσον η αναθέτουσα αρχή επιλέξει την παραπομπή σε τάξεις/πτυχία του ΜΕΕΠ ή βαθμίδες/κατηγορίες του ΜΕΚ ως προς τον καθορισμό των απαιτήσεων για τις εγγεγραμμένες στο ΜΕΕΠ εργοληπτικές επιχειρήσεις (πχ. στελέχωση), πρέπει να περιγράψει αναλυτικά τις αντίστοιχες απαιτήσεις και για τις αλλοδαπές εργοληπτικές επιχειρήσεις. </w:t>
      </w:r>
    </w:p>
  </w:endnote>
  <w:endnote w:id="66">
    <w:p w:rsidR="003A3A44" w:rsidRDefault="003A3A44" w:rsidP="003A3A44">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Προαιρετική επιλογή: Η παρ. 22.Ε τίθεται κατά διακριτική ευχέρεια της αναθέτουσας αρχής και συμπληρώνεται σύμφωνα με το άρθρο 82 του ν. 4412/2016. Επισημαίνεται ότι όλες οι απαιτήσεις πρέπει να σχετίζονται και να είναι ανάλογες με το αντικείμενο της σύμβασης (άρθρο 75 παρ. 1 ν. 4412/2016).</w:t>
      </w:r>
    </w:p>
  </w:endnote>
  <w:endnote w:id="67">
    <w:p w:rsidR="003A3A44" w:rsidRDefault="003A3A44" w:rsidP="003A3A44">
      <w:pPr>
        <w:pStyle w:val="aa"/>
        <w:suppressLineNumbers w:val="0"/>
        <w:ind w:left="284" w:hanging="284"/>
        <w:textAlignment w:val="baseline"/>
        <w:rPr>
          <w:rFonts w:ascii="Cambria" w:hAnsi="Cambria"/>
          <w:sz w:val="22"/>
          <w:szCs w:val="22"/>
        </w:rPr>
      </w:pPr>
      <w:r>
        <w:rPr>
          <w:rStyle w:val="af7"/>
          <w:rFonts w:ascii="Cambria" w:hAnsi="Cambria"/>
          <w:sz w:val="22"/>
          <w:szCs w:val="22"/>
        </w:rPr>
        <w:endnoteRef/>
      </w:r>
      <w:r>
        <w:rPr>
          <w:rFonts w:ascii="Cambria" w:hAnsi="Cambria"/>
          <w:sz w:val="22"/>
          <w:szCs w:val="22"/>
        </w:rPr>
        <w:tab/>
        <w:t xml:space="preserve"> Το εδάφιο αυτό προστίθεται κατά την κρίση της αναθέτουσας αρχής σύμφωνα με το άρθρο 78 παρ. 1 του ν. 4412/2016, άλλως διαγράφεται.</w:t>
      </w:r>
    </w:p>
  </w:endnote>
  <w:endnote w:id="68">
    <w:p w:rsidR="003A3A44" w:rsidRDefault="003A3A44" w:rsidP="003A3A44">
      <w:pPr>
        <w:pStyle w:val="aa"/>
        <w:ind w:left="284" w:hanging="284"/>
        <w:rPr>
          <w:rFonts w:ascii="Cambria" w:hAnsi="Cambria"/>
          <w:sz w:val="22"/>
          <w:szCs w:val="22"/>
        </w:rPr>
      </w:pPr>
      <w:r>
        <w:rPr>
          <w:rStyle w:val="af7"/>
          <w:rFonts w:ascii="Cambria" w:hAnsi="Cambria"/>
          <w:sz w:val="22"/>
          <w:szCs w:val="22"/>
        </w:rPr>
        <w:endnoteRef/>
      </w:r>
      <w:r>
        <w:rPr>
          <w:rFonts w:ascii="Cambria" w:hAnsi="Cambria"/>
          <w:b/>
          <w:bCs/>
          <w:sz w:val="22"/>
          <w:szCs w:val="22"/>
        </w:rPr>
        <w:tab/>
        <w:t xml:space="preserve"> </w:t>
      </w:r>
      <w:r>
        <w:rPr>
          <w:rFonts w:ascii="Cambria" w:hAnsi="Cambria"/>
          <w:sz w:val="22"/>
          <w:szCs w:val="22"/>
        </w:rPr>
        <w:t>Προαιρετική επιλογή.</w:t>
      </w:r>
      <w:r>
        <w:rPr>
          <w:rFonts w:ascii="Cambria" w:hAnsi="Cambria"/>
          <w:b/>
          <w:bCs/>
          <w:sz w:val="22"/>
          <w:szCs w:val="22"/>
        </w:rPr>
        <w:t xml:space="preserve"> </w:t>
      </w:r>
      <w:r>
        <w:rPr>
          <w:rFonts w:ascii="Cambria" w:hAnsi="Cambria"/>
          <w:sz w:val="22"/>
          <w:szCs w:val="22"/>
        </w:rPr>
        <w:t>Σύμφωνα με το άρθρο 78 παρ. 2 του ν. 4412/2016, στην περίπτωση συμβάσεων έργων οι αναθέτουσες αρχές μπορούν να απαιτούν την εκτέλεση ορισμένων κρίσιμων καθηκόντων απευθείας από τον ίδιο τον προσφέροντα ( προαιρετική σημείωση του ανωτέρω εδαφίου).</w:t>
      </w:r>
    </w:p>
  </w:endnote>
  <w:endnote w:id="69">
    <w:p w:rsidR="003A3A44" w:rsidRDefault="003A3A44" w:rsidP="003A3A44">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Ως προς τον τρόπο υποβολής των αποδεικτικών μέσων του παρόντος άρθρου, τα οποία έχουν συνταχθεί/ παραχθεί από τους ίδιους τους οικονομικούς φορείς </w:t>
      </w:r>
      <w:proofErr w:type="spellStart"/>
      <w:r>
        <w:rPr>
          <w:rFonts w:ascii="Cambria" w:hAnsi="Cambria"/>
          <w:sz w:val="22"/>
          <w:szCs w:val="22"/>
        </w:rPr>
        <w:t>πρβλ</w:t>
      </w:r>
      <w:proofErr w:type="spellEnd"/>
      <w:r>
        <w:rPr>
          <w:rFonts w:ascii="Cambria" w:hAnsi="Cambria"/>
          <w:sz w:val="22"/>
          <w:szCs w:val="22"/>
        </w:rPr>
        <w:t xml:space="preserve">. άρθρο 8 παρ. 3 της με. αρ. </w:t>
      </w:r>
      <w:r>
        <w:rPr>
          <w:rFonts w:ascii="Cambria" w:eastAsia="Liberation Mono" w:hAnsi="Cambria"/>
          <w:color w:val="000000"/>
          <w:sz w:val="22"/>
          <w:szCs w:val="22"/>
        </w:rPr>
        <w:t xml:space="preserve">117384/26-10-2017 </w:t>
      </w:r>
      <w:r>
        <w:rPr>
          <w:rFonts w:ascii="Cambria" w:hAnsi="Cambria"/>
          <w:sz w:val="22"/>
          <w:szCs w:val="22"/>
        </w:rPr>
        <w:t>Κ.Υ.Α.</w:t>
      </w:r>
    </w:p>
  </w:endnote>
  <w:endnote w:id="70">
    <w:p w:rsidR="003A3A44" w:rsidRDefault="003A3A44" w:rsidP="003A3A44">
      <w:pPr>
        <w:pStyle w:val="aa"/>
        <w:rPr>
          <w:rFonts w:ascii="Cambria" w:hAnsi="Cambria"/>
          <w:sz w:val="22"/>
          <w:szCs w:val="22"/>
        </w:rPr>
      </w:pPr>
      <w:r>
        <w:rPr>
          <w:rStyle w:val="af7"/>
          <w:rFonts w:ascii="Cambria" w:hAnsi="Cambria"/>
          <w:sz w:val="22"/>
          <w:szCs w:val="22"/>
        </w:rPr>
        <w:endnoteRef/>
      </w:r>
      <w:r>
        <w:rPr>
          <w:rFonts w:ascii="Cambria" w:hAnsi="Cambria"/>
          <w:sz w:val="22"/>
          <w:szCs w:val="22"/>
        </w:rPr>
        <w:tab/>
        <w:t xml:space="preserve"> Ε</w:t>
      </w:r>
      <w:r>
        <w:rPr>
          <w:rFonts w:ascii="Cambria" w:hAnsi="Cambria" w:cs="Cambria"/>
          <w:sz w:val="22"/>
          <w:szCs w:val="22"/>
        </w:rPr>
        <w:t xml:space="preserve">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ΤΕΥΔ από το σύνολο των φυσικών προσώπων που αναφέρονται στα </w:t>
      </w:r>
      <w:r>
        <w:rPr>
          <w:rFonts w:ascii="Cambria" w:hAnsi="Cambria"/>
          <w:bCs/>
          <w:sz w:val="22"/>
          <w:szCs w:val="22"/>
        </w:rPr>
        <w:t xml:space="preserve">τελευταία δύο εδάφια του άρθρου 73 παρ. 1 του  ν. 4412/2016, όπως τροποποιήθηκαν με το άρθρο 107 </w:t>
      </w:r>
      <w:proofErr w:type="spellStart"/>
      <w:r>
        <w:rPr>
          <w:rFonts w:ascii="Cambria" w:hAnsi="Cambria"/>
          <w:bCs/>
          <w:sz w:val="22"/>
          <w:szCs w:val="22"/>
        </w:rPr>
        <w:t>περ</w:t>
      </w:r>
      <w:proofErr w:type="spellEnd"/>
      <w:r>
        <w:rPr>
          <w:rFonts w:ascii="Cambria" w:hAnsi="Cambria"/>
          <w:bCs/>
          <w:sz w:val="22"/>
          <w:szCs w:val="22"/>
        </w:rPr>
        <w:t>. 7 του ν. 4497/2017.</w:t>
      </w:r>
    </w:p>
  </w:endnote>
  <w:endnote w:id="71">
    <w:p w:rsidR="003A3A44" w:rsidRDefault="003A3A44" w:rsidP="003A3A44">
      <w:pPr>
        <w:pStyle w:val="aa"/>
        <w:suppressLineNumbers w:val="0"/>
        <w:ind w:left="284" w:hanging="284"/>
        <w:jc w:val="left"/>
        <w:textAlignment w:val="baseline"/>
        <w:rPr>
          <w:rFonts w:ascii="Cambria" w:hAnsi="Cambria"/>
          <w:sz w:val="22"/>
          <w:szCs w:val="22"/>
        </w:rPr>
      </w:pPr>
      <w:r>
        <w:rPr>
          <w:rStyle w:val="af7"/>
          <w:rFonts w:ascii="Cambria" w:hAnsi="Cambria"/>
          <w:sz w:val="22"/>
          <w:szCs w:val="22"/>
        </w:rPr>
        <w:endnoteRef/>
      </w:r>
      <w:r>
        <w:rPr>
          <w:rFonts w:ascii="Cambria" w:hAnsi="Cambria"/>
          <w:sz w:val="22"/>
          <w:szCs w:val="22"/>
        </w:rPr>
        <w:tab/>
        <w:t xml:space="preserve"> </w:t>
      </w:r>
      <w:proofErr w:type="spellStart"/>
      <w:r>
        <w:rPr>
          <w:rFonts w:ascii="Cambria" w:hAnsi="Cambria" w:cs="Cambria"/>
          <w:sz w:val="22"/>
          <w:szCs w:val="22"/>
        </w:rPr>
        <w:t>Πρβλ</w:t>
      </w:r>
      <w:proofErr w:type="spellEnd"/>
      <w:r>
        <w:rPr>
          <w:rFonts w:ascii="Cambria" w:hAnsi="Cambria" w:cs="Cambria"/>
          <w:sz w:val="22"/>
          <w:szCs w:val="22"/>
        </w:rPr>
        <w:t xml:space="preserve">. άρθρο 79Α ν. 4412/2016, το οποίο προστέθηκε με το άρθρο 107 </w:t>
      </w:r>
      <w:proofErr w:type="spellStart"/>
      <w:r>
        <w:rPr>
          <w:rFonts w:ascii="Cambria" w:hAnsi="Cambria" w:cs="Cambria"/>
          <w:sz w:val="22"/>
          <w:szCs w:val="22"/>
        </w:rPr>
        <w:t>περ</w:t>
      </w:r>
      <w:proofErr w:type="spellEnd"/>
      <w:r>
        <w:rPr>
          <w:rFonts w:ascii="Cambria" w:hAnsi="Cambria" w:cs="Cambria"/>
          <w:sz w:val="22"/>
          <w:szCs w:val="22"/>
        </w:rPr>
        <w:t>. 13 του ν. 4497/2017.</w:t>
      </w:r>
    </w:p>
  </w:endnote>
  <w:endnote w:id="72">
    <w:p w:rsidR="003A3A44" w:rsidRDefault="003A3A44" w:rsidP="003A3A44">
      <w:pPr>
        <w:pStyle w:val="aa"/>
        <w:suppressLineNumbers w:val="0"/>
        <w:ind w:left="284" w:hanging="284"/>
        <w:textAlignment w:val="baseline"/>
        <w:rPr>
          <w:rFonts w:ascii="Cambria" w:hAnsi="Cambria"/>
          <w:sz w:val="22"/>
          <w:szCs w:val="22"/>
        </w:rPr>
      </w:pPr>
      <w:r>
        <w:rPr>
          <w:rStyle w:val="af7"/>
          <w:rFonts w:ascii="Cambria" w:hAnsi="Cambria"/>
          <w:sz w:val="22"/>
          <w:szCs w:val="22"/>
        </w:rPr>
        <w:endnoteRef/>
      </w:r>
      <w:r>
        <w:rPr>
          <w:rFonts w:ascii="Cambria" w:hAnsi="Cambria"/>
          <w:sz w:val="22"/>
          <w:szCs w:val="22"/>
        </w:rPr>
        <w:tab/>
        <w:t xml:space="preserve"> </w:t>
      </w:r>
      <w:r>
        <w:rPr>
          <w:rFonts w:ascii="Cambria" w:hAnsi="Cambria" w:cs="Cambria"/>
          <w:sz w:val="22"/>
          <w:szCs w:val="22"/>
        </w:rPr>
        <w:t xml:space="preserve">Η υποχρεωτική αντικατάσταση του τρίτου, ως προς την παρ. 4, εναπόκειται στη διακριτική ευχέρεια της αναθέτουσας αρχής, εφόσον δε δεν την επιθυμεί, απαλείφεται η αναφορά στην παρ. 4 στο παρόν σημείο. </w:t>
      </w:r>
      <w:proofErr w:type="spellStart"/>
      <w:r>
        <w:rPr>
          <w:rFonts w:ascii="Cambria" w:hAnsi="Cambria" w:cs="Cambria"/>
          <w:sz w:val="22"/>
          <w:szCs w:val="22"/>
        </w:rPr>
        <w:t>Πρβλ</w:t>
      </w:r>
      <w:proofErr w:type="spellEnd"/>
      <w:r>
        <w:rPr>
          <w:rFonts w:ascii="Cambria" w:hAnsi="Cambria" w:cs="Cambria"/>
          <w:sz w:val="22"/>
          <w:szCs w:val="22"/>
        </w:rPr>
        <w:t>. άρθρο. 78 παρ. 1 του  ν, 4412/2016.</w:t>
      </w:r>
    </w:p>
  </w:endnote>
  <w:endnote w:id="73">
    <w:p w:rsidR="003A3A44" w:rsidRDefault="003A3A44" w:rsidP="003A3A44">
      <w:pPr>
        <w:pStyle w:val="aa"/>
        <w:suppressLineNumbers w:val="0"/>
        <w:ind w:left="284" w:hanging="284"/>
        <w:textAlignment w:val="baseline"/>
        <w:rPr>
          <w:rFonts w:ascii="Cambria" w:hAnsi="Cambria"/>
          <w:sz w:val="22"/>
          <w:szCs w:val="22"/>
        </w:rPr>
      </w:pPr>
      <w:r>
        <w:rPr>
          <w:rStyle w:val="af7"/>
          <w:rFonts w:ascii="Cambria" w:hAnsi="Cambria"/>
          <w:sz w:val="22"/>
          <w:szCs w:val="22"/>
        </w:rPr>
        <w:endnoteRef/>
      </w:r>
      <w:r>
        <w:rPr>
          <w:rFonts w:ascii="Cambria" w:eastAsia="Cambria" w:hAnsi="Cambria" w:cs="Cambria"/>
          <w:sz w:val="22"/>
          <w:szCs w:val="22"/>
        </w:rPr>
        <w:tab/>
        <w:t xml:space="preserve"> </w:t>
      </w:r>
      <w:r>
        <w:rPr>
          <w:rFonts w:ascii="Cambria" w:hAnsi="Cambria" w:cs="Cambria"/>
          <w:sz w:val="22"/>
          <w:szCs w:val="22"/>
        </w:rPr>
        <w:t xml:space="preserve">Εφιστάται η προσοχή των αναθετουσών αρχών στο ότι πρέπει να ζητείται η προσκόμιση δικαιολογητικών προς απόδειξη </w:t>
      </w:r>
      <w:r>
        <w:rPr>
          <w:rFonts w:ascii="Cambria" w:hAnsi="Cambria" w:cs="Cambria"/>
          <w:sz w:val="22"/>
          <w:szCs w:val="22"/>
          <w:u w:val="single"/>
        </w:rPr>
        <w:t>μόνο</w:t>
      </w:r>
      <w:r>
        <w:rPr>
          <w:rFonts w:ascii="Cambria" w:hAnsi="Cambria" w:cs="Cambria"/>
          <w:sz w:val="22"/>
          <w:szCs w:val="22"/>
        </w:rPr>
        <w:t xml:space="preserve"> των λόγων αποκλεισμού και των κριτηρίων επιλογής που έχουν τεθεί στην παρούσα διακήρυξη. Επισημαίνεται, περαιτέρω, ότι, η αναθέτουσα αρχή δύναται, κατά το αρ. 79 παρ. 5 του ν. 4412/2016, </w:t>
      </w:r>
      <w:r>
        <w:rPr>
          <w:rFonts w:ascii="Cambria" w:hAnsi="Cambria" w:cs="Cambria"/>
          <w:color w:val="000000"/>
          <w:sz w:val="22"/>
          <w:szCs w:val="22"/>
        </w:rPr>
        <w:t>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endnote>
  <w:endnote w:id="74">
    <w:p w:rsidR="003A3A44" w:rsidRDefault="003A3A44" w:rsidP="003A3A44">
      <w:pPr>
        <w:pStyle w:val="aa"/>
        <w:ind w:left="284" w:hanging="284"/>
        <w:rPr>
          <w:rFonts w:ascii="Cambria" w:hAnsi="Cambria"/>
          <w:sz w:val="22"/>
          <w:szCs w:val="22"/>
        </w:rPr>
      </w:pPr>
      <w:r>
        <w:rPr>
          <w:rStyle w:val="af7"/>
          <w:rFonts w:ascii="Cambria" w:hAnsi="Cambria"/>
          <w:sz w:val="22"/>
          <w:szCs w:val="22"/>
        </w:rPr>
        <w:endnoteRef/>
      </w:r>
      <w:r>
        <w:rPr>
          <w:rFonts w:ascii="Cambria" w:hAnsi="Cambria"/>
          <w:color w:val="000000"/>
          <w:sz w:val="22"/>
          <w:szCs w:val="22"/>
        </w:rPr>
        <w:tab/>
        <w:t xml:space="preserve"> Σύμφωνα με το άρθρο 73 παρ. 2 τελευταίο εδάφιο του ν. 4412/2016 : “</w:t>
      </w:r>
      <w:r>
        <w:rPr>
          <w:rFonts w:ascii="Cambria" w:hAnsi="Cambria"/>
          <w:iCs/>
          <w:color w:val="000000"/>
          <w:sz w:val="22"/>
          <w:szCs w:val="22"/>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r>
        <w:rPr>
          <w:rFonts w:ascii="Cambria" w:hAnsi="Cambria"/>
          <w:color w:val="000000"/>
          <w:sz w:val="22"/>
          <w:szCs w:val="22"/>
        </w:rPr>
        <w:t xml:space="preserve">" </w:t>
      </w:r>
    </w:p>
  </w:endnote>
  <w:endnote w:id="75">
    <w:p w:rsidR="003A3A44" w:rsidRDefault="003A3A44" w:rsidP="003A3A44">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 </w:t>
      </w:r>
      <w:r>
        <w:rPr>
          <w:rFonts w:ascii="Cambria" w:hAnsi="Cambria" w:cs="Cambria"/>
          <w:sz w:val="22"/>
          <w:szCs w:val="22"/>
        </w:rPr>
        <w:t xml:space="preserve">Λαμβανομένου υπόψη του σύντομου, σε πολλές περιπτώσεις, χρόνου ισχύος των πιστοποιητικών φορολογικής ενημερότητας, οι οικονομικοί φορείς μεριμνούν να </w:t>
      </w:r>
      <w:proofErr w:type="spellStart"/>
      <w:r>
        <w:rPr>
          <w:rFonts w:ascii="Cambria" w:hAnsi="Cambria" w:cs="Cambria"/>
          <w:sz w:val="22"/>
          <w:szCs w:val="22"/>
        </w:rPr>
        <w:t>αποκτούς</w:t>
      </w:r>
      <w:proofErr w:type="spellEnd"/>
      <w:r>
        <w:rPr>
          <w:rFonts w:ascii="Cambria" w:hAnsi="Cambria" w:cs="Cambria"/>
          <w:sz w:val="22"/>
          <w:szCs w:val="22"/>
        </w:rPr>
        <w:t xml:space="preserve"> εγκαίρως πιστοποιητικά που να καλύπτουν και τον χρόνο υποβολής της προσφοράς, σύμφωνα με τα ειδικότερα οριζόμενα στο άρθρο 104 του ν. 4412/2016, προκειμένου να τα υποβάλουν, εφόσον αναδειχθούν προσωρινοί ανάδοχοι. Τα εν λόγω πιστοποιητικά υποβάλλονται μαζί με τα υπόλοιπα αποδεικτικά μέσα του άρθρου 23 από τον προσωρινό ανάδοχο μέσω της λειτουργικότητας της «Επικοινωνίας» του υποσυστήματος.</w:t>
      </w:r>
    </w:p>
  </w:endnote>
  <w:endnote w:id="76">
    <w:p w:rsidR="003A3A44" w:rsidRDefault="003A3A44" w:rsidP="003A3A44">
      <w:pPr>
        <w:pStyle w:val="aa"/>
        <w:suppressLineNumbers w:val="0"/>
        <w:ind w:left="284" w:hanging="284"/>
        <w:textAlignment w:val="baseline"/>
        <w:rPr>
          <w:rFonts w:ascii="Cambria" w:hAnsi="Cambria"/>
          <w:sz w:val="22"/>
          <w:szCs w:val="22"/>
        </w:rPr>
      </w:pPr>
      <w:r>
        <w:rPr>
          <w:rStyle w:val="af5"/>
          <w:rFonts w:ascii="Cambria" w:hAnsi="Cambria"/>
          <w:sz w:val="22"/>
          <w:szCs w:val="22"/>
        </w:rPr>
        <w:endnoteRef/>
      </w:r>
      <w:r>
        <w:rPr>
          <w:rFonts w:ascii="Cambria" w:hAnsi="Cambria"/>
          <w:sz w:val="22"/>
          <w:szCs w:val="22"/>
        </w:rPr>
        <w:t xml:space="preserve"> </w:t>
      </w:r>
      <w:r>
        <w:rPr>
          <w:rFonts w:ascii="Cambria" w:hAnsi="Cambria" w:cs="Cambria"/>
          <w:sz w:val="22"/>
          <w:szCs w:val="22"/>
        </w:rPr>
        <w:t>Οι υπεύθυνες δηλώσεις του παρόντος τεύχους φέρουν εγκεκριμένη προηγμένη ηλεκτρονική υπογραφή ή προηγμένη ηλεκτρονική υπογραφή που υποστηρίζεται από εγκεκριμένο πιστοποιητικό (</w:t>
      </w:r>
      <w:proofErr w:type="spellStart"/>
      <w:r>
        <w:rPr>
          <w:rFonts w:ascii="Cambria" w:hAnsi="Cambria" w:cs="Cambria"/>
          <w:sz w:val="22"/>
          <w:szCs w:val="22"/>
        </w:rPr>
        <w:t>Πρβλ</w:t>
      </w:r>
      <w:proofErr w:type="spellEnd"/>
      <w:r>
        <w:rPr>
          <w:rFonts w:ascii="Cambria" w:hAnsi="Cambria" w:cs="Cambria"/>
          <w:sz w:val="22"/>
          <w:szCs w:val="22"/>
        </w:rPr>
        <w:t xml:space="preserve">. άρθρο 9 παρ. 3 της με αρ.  117384/26-10-2017 </w:t>
      </w:r>
      <w:r>
        <w:rPr>
          <w:rFonts w:ascii="Cambria" w:hAnsi="Cambria" w:cs="Cambria"/>
          <w:iCs/>
          <w:sz w:val="22"/>
          <w:szCs w:val="22"/>
        </w:rPr>
        <w:t xml:space="preserve"> </w:t>
      </w:r>
      <w:r>
        <w:rPr>
          <w:rFonts w:ascii="Cambria" w:hAnsi="Cambria" w:cs="Cambria"/>
          <w:sz w:val="22"/>
          <w:szCs w:val="22"/>
        </w:rPr>
        <w:t xml:space="preserve"> Κ.Υ.Α.)</w:t>
      </w:r>
    </w:p>
  </w:endnote>
  <w:endnote w:id="77">
    <w:p w:rsidR="003A3A44" w:rsidRDefault="003A3A44" w:rsidP="003A3A44">
      <w:pPr>
        <w:pStyle w:val="aa"/>
        <w:suppressLineNumbers w:val="0"/>
        <w:ind w:left="284" w:hanging="284"/>
        <w:textAlignment w:val="baseline"/>
        <w:rPr>
          <w:rFonts w:ascii="Cambria" w:hAnsi="Cambria"/>
          <w:sz w:val="22"/>
          <w:szCs w:val="22"/>
        </w:rPr>
      </w:pPr>
      <w:r>
        <w:rPr>
          <w:rStyle w:val="af7"/>
          <w:rFonts w:ascii="Cambria" w:hAnsi="Cambria"/>
          <w:sz w:val="22"/>
          <w:szCs w:val="22"/>
        </w:rPr>
        <w:endnoteRef/>
      </w:r>
      <w:r>
        <w:rPr>
          <w:rFonts w:ascii="Cambria" w:hAnsi="Cambria"/>
          <w:sz w:val="22"/>
          <w:szCs w:val="22"/>
        </w:rPr>
        <w:tab/>
        <w:t xml:space="preserve"> </w:t>
      </w:r>
      <w:proofErr w:type="spellStart"/>
      <w:r>
        <w:rPr>
          <w:rFonts w:ascii="Cambria" w:hAnsi="Cambria" w:cs="Cambria"/>
          <w:sz w:val="22"/>
          <w:szCs w:val="22"/>
        </w:rPr>
        <w:t>Πρβλ</w:t>
      </w:r>
      <w:proofErr w:type="spellEnd"/>
      <w:r>
        <w:rPr>
          <w:rFonts w:ascii="Cambria" w:hAnsi="Cambria" w:cs="Cambria"/>
          <w:sz w:val="22"/>
          <w:szCs w:val="22"/>
        </w:rPr>
        <w:t>. ομοίως  ως άνω υποσημείωση για τα πιστοποιητικά φορολογικής ενημερότητας</w:t>
      </w:r>
    </w:p>
  </w:endnote>
  <w:endnote w:id="78">
    <w:p w:rsidR="003A3A44" w:rsidRDefault="003A3A44" w:rsidP="003A3A44">
      <w:pPr>
        <w:pStyle w:val="aa"/>
        <w:suppressLineNumbers w:val="0"/>
        <w:ind w:left="284" w:hanging="284"/>
        <w:jc w:val="left"/>
        <w:textAlignment w:val="baseline"/>
        <w:rPr>
          <w:rFonts w:ascii="Cambria" w:hAnsi="Cambria"/>
          <w:sz w:val="22"/>
          <w:szCs w:val="22"/>
        </w:rPr>
      </w:pPr>
      <w:r>
        <w:rPr>
          <w:rStyle w:val="af7"/>
          <w:rFonts w:ascii="Cambria" w:hAnsi="Cambria"/>
          <w:sz w:val="22"/>
          <w:szCs w:val="22"/>
        </w:rPr>
        <w:endnoteRef/>
      </w:r>
      <w:r>
        <w:rPr>
          <w:rFonts w:ascii="Cambria" w:hAnsi="Cambria"/>
          <w:sz w:val="22"/>
          <w:szCs w:val="22"/>
        </w:rPr>
        <w:tab/>
        <w:t xml:space="preserve"> </w:t>
      </w:r>
      <w:r>
        <w:rPr>
          <w:rFonts w:ascii="Cambria" w:hAnsi="Cambria" w:cs="Cambria"/>
          <w:sz w:val="22"/>
          <w:szCs w:val="22"/>
        </w:rPr>
        <w:t>Εφόσον η αναθέτουσα αρχή την επιλέξει ως λόγο αποκλεισμού.</w:t>
      </w:r>
    </w:p>
  </w:endnote>
  <w:endnote w:id="79">
    <w:p w:rsidR="003A3A44" w:rsidRDefault="003A3A44" w:rsidP="003A3A44">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 Με εκτύπωση της καρτέλας “Στοιχεία Μητρώου/ Επιχείρησης”, όπως αυτά εμφανίζονται στο </w:t>
      </w:r>
      <w:proofErr w:type="spellStart"/>
      <w:r>
        <w:rPr>
          <w:rFonts w:ascii="Cambria" w:hAnsi="Cambria" w:cs="Cambria"/>
          <w:sz w:val="22"/>
          <w:szCs w:val="22"/>
          <w:lang w:val="en-US"/>
        </w:rPr>
        <w:t>taxisnet</w:t>
      </w:r>
      <w:proofErr w:type="spellEnd"/>
      <w:r>
        <w:rPr>
          <w:rFonts w:ascii="Cambria" w:hAnsi="Cambria" w:cs="Cambria"/>
          <w:sz w:val="22"/>
          <w:szCs w:val="22"/>
        </w:rPr>
        <w:t>.</w:t>
      </w:r>
    </w:p>
  </w:endnote>
  <w:endnote w:id="80">
    <w:p w:rsidR="003A3A44" w:rsidRDefault="003A3A44" w:rsidP="003A3A44">
      <w:pPr>
        <w:pStyle w:val="aa"/>
        <w:suppressLineNumbers w:val="0"/>
        <w:ind w:left="284" w:hanging="284"/>
        <w:jc w:val="left"/>
        <w:textAlignment w:val="baseline"/>
        <w:rPr>
          <w:rFonts w:ascii="Cambria" w:hAnsi="Cambria"/>
          <w:sz w:val="22"/>
          <w:szCs w:val="22"/>
        </w:rPr>
      </w:pPr>
      <w:r>
        <w:rPr>
          <w:rStyle w:val="af7"/>
          <w:rFonts w:ascii="Cambria" w:hAnsi="Cambria"/>
          <w:sz w:val="22"/>
          <w:szCs w:val="22"/>
        </w:rPr>
        <w:endnoteRef/>
      </w:r>
      <w:r>
        <w:rPr>
          <w:rFonts w:ascii="Cambria" w:hAnsi="Cambria"/>
          <w:sz w:val="22"/>
          <w:szCs w:val="22"/>
        </w:rPr>
        <w:tab/>
        <w:t xml:space="preserve"> </w:t>
      </w:r>
      <w:r>
        <w:rPr>
          <w:rFonts w:ascii="Cambria" w:hAnsi="Cambria" w:cs="Cambria"/>
          <w:sz w:val="22"/>
          <w:szCs w:val="22"/>
        </w:rPr>
        <w:t>Εφόσον η αναθέτουσα αρχή τις επιλέξει, όλες ή κάποια/ες εξ αυτών, ως λόγους αποκλεισμού.</w:t>
      </w:r>
    </w:p>
  </w:endnote>
  <w:endnote w:id="81">
    <w:p w:rsidR="003A3A44" w:rsidRDefault="003A3A44" w:rsidP="003A3A44">
      <w:pPr>
        <w:pStyle w:val="aa"/>
        <w:suppressLineNumbers w:val="0"/>
        <w:ind w:left="284" w:hanging="284"/>
        <w:textAlignment w:val="baseline"/>
        <w:rPr>
          <w:rFonts w:ascii="Cambria" w:hAnsi="Cambria"/>
          <w:sz w:val="22"/>
          <w:szCs w:val="22"/>
        </w:rPr>
      </w:pPr>
      <w:r>
        <w:rPr>
          <w:rStyle w:val="af7"/>
          <w:rFonts w:ascii="Cambria" w:hAnsi="Cambria"/>
          <w:sz w:val="22"/>
          <w:szCs w:val="22"/>
        </w:rPr>
        <w:endnoteRef/>
      </w:r>
      <w:r>
        <w:rPr>
          <w:rFonts w:ascii="Cambria" w:hAnsi="Cambria"/>
          <w:sz w:val="22"/>
          <w:szCs w:val="22"/>
        </w:rPr>
        <w:tab/>
        <w:t xml:space="preserve"> </w:t>
      </w:r>
      <w:r>
        <w:rPr>
          <w:rFonts w:ascii="Cambria" w:hAnsi="Cambria" w:cs="Cambria"/>
          <w:sz w:val="22"/>
          <w:szCs w:val="22"/>
        </w:rPr>
        <w:t xml:space="preserve">Επισημαίνεται ότι η αναθέτουσα αρχή, εφόσον μπορέσει να αποδείξει, με κατάλληλα μέσα, ότι συντρέχει κάποια από τις περιπτώσεις αυτές, αποκλείει οποιονδήποτε οικονομικό φορέα από τη συμμετοχή στη διαδικασία σύναψης της δημόσιας σύμβασης. </w:t>
      </w:r>
    </w:p>
  </w:endnote>
  <w:endnote w:id="82">
    <w:p w:rsidR="003A3A44" w:rsidRDefault="003A3A44" w:rsidP="003A3A44">
      <w:pPr>
        <w:pStyle w:val="aa"/>
        <w:suppressLineNumbers w:val="0"/>
        <w:ind w:left="284" w:hanging="284"/>
        <w:jc w:val="left"/>
        <w:textAlignment w:val="baseline"/>
        <w:rPr>
          <w:rFonts w:ascii="Cambria" w:hAnsi="Cambria"/>
          <w:sz w:val="22"/>
          <w:szCs w:val="22"/>
        </w:rPr>
      </w:pPr>
      <w:r>
        <w:rPr>
          <w:rStyle w:val="af7"/>
          <w:rFonts w:ascii="Cambria" w:hAnsi="Cambria"/>
          <w:sz w:val="22"/>
          <w:szCs w:val="22"/>
        </w:rPr>
        <w:endnoteRef/>
      </w:r>
      <w:r>
        <w:rPr>
          <w:rFonts w:ascii="Cambria" w:hAnsi="Cambria" w:cs="Cambria"/>
          <w:sz w:val="22"/>
          <w:szCs w:val="22"/>
        </w:rPr>
        <w:tab/>
        <w:t>Εφόσον η αναθέτουσα αρχή την επιλέξει ως λόγο αποκλεισμού.</w:t>
      </w:r>
    </w:p>
  </w:endnote>
  <w:endnote w:id="83">
    <w:p w:rsidR="003A3A44" w:rsidRDefault="003A3A44" w:rsidP="003A3A44">
      <w:pPr>
        <w:pStyle w:val="aa"/>
        <w:suppressLineNumbers w:val="0"/>
        <w:ind w:left="284" w:hanging="284"/>
        <w:textAlignment w:val="baseline"/>
        <w:rPr>
          <w:rFonts w:ascii="Cambria" w:hAnsi="Cambria"/>
          <w:sz w:val="22"/>
          <w:szCs w:val="22"/>
        </w:rPr>
      </w:pPr>
      <w:r>
        <w:rPr>
          <w:rStyle w:val="af7"/>
          <w:rFonts w:ascii="Cambria" w:hAnsi="Cambria"/>
          <w:sz w:val="22"/>
          <w:szCs w:val="22"/>
        </w:rPr>
        <w:endnoteRef/>
      </w:r>
      <w:r>
        <w:rPr>
          <w:rFonts w:ascii="Cambria" w:hAnsi="Cambria" w:cs="Cambria"/>
          <w:sz w:val="22"/>
          <w:szCs w:val="22"/>
        </w:rPr>
        <w:tab/>
        <w:t xml:space="preserve">Η υποχρέωση προσκόμισης δικαιολογητικών ονομαστικοποίησης μετοχών, εφόσον πρόκειται για συμβάσεις εκτιμώμενης αξίας άνω του 1.000.000,00 ευρώ, αφορά μόνο στις </w:t>
      </w:r>
      <w:r>
        <w:rPr>
          <w:rFonts w:ascii="Cambria" w:hAnsi="Cambria" w:cs="Cambria"/>
          <w:bCs/>
          <w:sz w:val="22"/>
          <w:szCs w:val="22"/>
        </w:rPr>
        <w:t>ανώνυμες εταιρείες</w:t>
      </w:r>
      <w:r>
        <w:rPr>
          <w:rFonts w:ascii="Cambria" w:hAnsi="Cambria" w:cs="Cambria"/>
          <w:sz w:val="22"/>
          <w:szCs w:val="22"/>
        </w:rPr>
        <w:t xml:space="preserve"> που λαμβάνουν μέρος στο διαγωνισμό, είτε πρόκειται για μεμονωμένους υποψήφιους, είτε για μέλη ενώσεων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νομίμου εκπροσώπου τους.</w:t>
      </w:r>
    </w:p>
  </w:endnote>
  <w:endnote w:id="84">
    <w:p w:rsidR="003A3A44" w:rsidRDefault="003A3A44" w:rsidP="003A3A44">
      <w:pPr>
        <w:pStyle w:val="aa"/>
        <w:spacing w:line="276" w:lineRule="auto"/>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 Εφόσον συντρέχει περίπτωση λόγω του προϋπολογισμού της σύμβασης, πρέπει να προβλέπεται και η δυνατότητα συμμετοχής επιχειρήσεων εγγεγραμμένων στα Νομαρχιακά Μητρώα (βλέπετε άρθρα 105 και 106 του ν. 3669/2008). Στην περίπτωση αυτή να τίθεται η αντίστοιχη πρόβλεψη.</w:t>
      </w:r>
    </w:p>
  </w:endnote>
  <w:endnote w:id="85">
    <w:p w:rsidR="003A3A44" w:rsidRDefault="003A3A44" w:rsidP="003A3A44">
      <w:pPr>
        <w:pStyle w:val="aa"/>
        <w:suppressLineNumbers w:val="0"/>
        <w:tabs>
          <w:tab w:val="num" w:pos="720"/>
        </w:tabs>
        <w:ind w:left="284" w:hanging="284"/>
        <w:jc w:val="left"/>
        <w:textAlignment w:val="baseline"/>
        <w:rPr>
          <w:rFonts w:ascii="Cambria" w:hAnsi="Cambria"/>
          <w:sz w:val="22"/>
          <w:szCs w:val="22"/>
        </w:rPr>
      </w:pPr>
      <w:r>
        <w:rPr>
          <w:rStyle w:val="af5"/>
          <w:rFonts w:ascii="Cambria" w:hAnsi="Cambria"/>
          <w:sz w:val="22"/>
          <w:szCs w:val="22"/>
        </w:rPr>
        <w:endnoteRef/>
      </w:r>
      <w:r>
        <w:rPr>
          <w:rFonts w:ascii="Cambria" w:hAnsi="Cambria" w:cs="Cambria"/>
          <w:sz w:val="22"/>
          <w:szCs w:val="22"/>
        </w:rPr>
        <w:t xml:space="preserve">  </w:t>
      </w:r>
      <w:proofErr w:type="spellStart"/>
      <w:r>
        <w:rPr>
          <w:rFonts w:ascii="Cambria" w:hAnsi="Cambria" w:cs="Cambria"/>
          <w:sz w:val="22"/>
          <w:szCs w:val="22"/>
        </w:rPr>
        <w:t>Πρβλ</w:t>
      </w:r>
      <w:proofErr w:type="spellEnd"/>
      <w:r>
        <w:rPr>
          <w:rFonts w:ascii="Cambria" w:hAnsi="Cambria" w:cs="Cambria"/>
          <w:sz w:val="22"/>
          <w:szCs w:val="22"/>
        </w:rPr>
        <w:t xml:space="preserve">. άρθρα 76 παρ. 1, 3 και 4, όπως ισχύουν δυνάμει του άρθρου 119 παρ. 5 </w:t>
      </w:r>
      <w:proofErr w:type="spellStart"/>
      <w:r>
        <w:rPr>
          <w:rFonts w:ascii="Cambria" w:hAnsi="Cambria" w:cs="Cambria"/>
          <w:sz w:val="22"/>
          <w:szCs w:val="22"/>
        </w:rPr>
        <w:t>περ</w:t>
      </w:r>
      <w:proofErr w:type="spellEnd"/>
      <w:r>
        <w:rPr>
          <w:rFonts w:ascii="Cambria" w:hAnsi="Cambria" w:cs="Cambria"/>
          <w:sz w:val="22"/>
          <w:szCs w:val="22"/>
        </w:rPr>
        <w:t>. α' έως δ' του ν. 4472/2017, σε συνδυασμό με το άρθρο 75 παρ. 2 &amp; 5 του ν. 4412/2016</w:t>
      </w:r>
    </w:p>
  </w:endnote>
  <w:endnote w:id="86">
    <w:p w:rsidR="003A3A44" w:rsidRDefault="003A3A44" w:rsidP="003A3A44">
      <w:pPr>
        <w:pStyle w:val="aa"/>
        <w:suppressLineNumbers w:val="0"/>
        <w:tabs>
          <w:tab w:val="num" w:pos="720"/>
        </w:tabs>
        <w:ind w:left="284" w:hanging="284"/>
        <w:jc w:val="left"/>
        <w:textAlignment w:val="baseline"/>
        <w:rPr>
          <w:rFonts w:ascii="Cambria" w:hAnsi="Cambria"/>
          <w:sz w:val="22"/>
          <w:szCs w:val="22"/>
        </w:rPr>
      </w:pPr>
      <w:r>
        <w:rPr>
          <w:rStyle w:val="af5"/>
          <w:rFonts w:ascii="Cambria" w:hAnsi="Cambria"/>
          <w:sz w:val="22"/>
          <w:szCs w:val="22"/>
        </w:rPr>
        <w:endnoteRef/>
      </w:r>
      <w:r>
        <w:rPr>
          <w:rFonts w:ascii="Cambria" w:hAnsi="Cambria"/>
          <w:sz w:val="22"/>
          <w:szCs w:val="22"/>
        </w:rPr>
        <w:t xml:space="preserve">  </w:t>
      </w:r>
      <w:proofErr w:type="spellStart"/>
      <w:r>
        <w:rPr>
          <w:rFonts w:ascii="Cambria" w:hAnsi="Cambria"/>
          <w:sz w:val="22"/>
          <w:szCs w:val="22"/>
        </w:rPr>
        <w:t>Πρβλ</w:t>
      </w:r>
      <w:proofErr w:type="spellEnd"/>
      <w:r>
        <w:rPr>
          <w:rFonts w:ascii="Cambria" w:hAnsi="Cambria"/>
          <w:sz w:val="22"/>
          <w:szCs w:val="22"/>
        </w:rPr>
        <w:t>. ομοίως προηγούμενη υποσημείωση</w:t>
      </w:r>
    </w:p>
  </w:endnote>
  <w:endnote w:id="87">
    <w:p w:rsidR="003A3A44" w:rsidRDefault="003A3A44" w:rsidP="003A3A44">
      <w:pPr>
        <w:pStyle w:val="aa"/>
        <w:spacing w:line="276" w:lineRule="auto"/>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Εφόσον έχει αναφερθεί σχετική απαίτηση στο άρθρο 22.Ε συμπληρώνεται αναλόγως σύμφωνα με το άρθρο 82 του ν. 4412/2016.</w:t>
      </w:r>
    </w:p>
  </w:endnote>
  <w:endnote w:id="88">
    <w:p w:rsidR="003A3A44" w:rsidRDefault="003A3A44" w:rsidP="003A3A44">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 Σύμφωνα με τη διάταξη του άρθρου 20 παρ. 5 του ν. 3669/2008</w:t>
      </w:r>
      <w:r>
        <w:rPr>
          <w:rFonts w:ascii="Cambria" w:hAnsi="Cambria"/>
          <w:b/>
          <w:bCs/>
          <w:sz w:val="22"/>
          <w:szCs w:val="22"/>
        </w:rPr>
        <w:t>: “</w:t>
      </w:r>
      <w:r>
        <w:rPr>
          <w:rFonts w:ascii="Cambria" w:hAnsi="Cambria"/>
          <w:iCs/>
          <w:sz w:val="22"/>
          <w:szCs w:val="22"/>
        </w:rPr>
        <w:t>Για τη συμμετοχή σε διαγωνισμούς δημοσίων έργων χορηγείται σε κάθε εργοληπτική επιχείρηση εγγεγραμμένη στο Μ.Ε.ΕΠ. «ενημερότητα πτυχίου», η οποία, σε συνδυασμό με τη βεβαίωση εγγραφής που εκδίδεται από την υπηρεσία τήρησης του Μ.Ε.ΕΠ.,</w:t>
      </w:r>
      <w:r>
        <w:rPr>
          <w:rFonts w:ascii="Cambria" w:hAnsi="Cambria"/>
          <w:b/>
          <w:bCs/>
          <w:iCs/>
          <w:sz w:val="22"/>
          <w:szCs w:val="22"/>
        </w:rPr>
        <w:t xml:space="preserve"> </w:t>
      </w:r>
      <w:r>
        <w:rPr>
          <w:rFonts w:ascii="Cambria" w:hAnsi="Cambria"/>
          <w:iCs/>
          <w:sz w:val="22"/>
          <w:szCs w:val="22"/>
        </w:rPr>
        <w:t>συνιστά «επίσημο κατάλογο αναγνωρισμένων εργοληπτών» [...] και απαλλάσσει τις εργοληπτικές επιχειρήσεις από την υποχρέωση να καταθέτουν τα επιμέρους δικαιολογητικά στους διαγωνισμούς</w:t>
      </w:r>
      <w:r>
        <w:rPr>
          <w:rFonts w:ascii="Cambria" w:hAnsi="Cambria"/>
          <w:sz w:val="22"/>
          <w:szCs w:val="22"/>
        </w:rPr>
        <w:t>.</w:t>
      </w:r>
      <w:r>
        <w:rPr>
          <w:rFonts w:ascii="Cambria" w:hAnsi="Cambria"/>
          <w:iCs/>
          <w:sz w:val="22"/>
          <w:szCs w:val="22"/>
        </w:rPr>
        <w:t xml:space="preserve">” </w:t>
      </w:r>
      <w:r>
        <w:rPr>
          <w:rFonts w:ascii="Cambria" w:hAnsi="Cambria"/>
          <w:sz w:val="22"/>
          <w:szCs w:val="22"/>
        </w:rPr>
        <w:t xml:space="preserve">Επισημαίνεται ότι, σύμφωνα με το άρθρο 22 ( Τροποποιήσεις του Ν. 4412/2016 ) </w:t>
      </w:r>
      <w:proofErr w:type="spellStart"/>
      <w:r>
        <w:rPr>
          <w:rFonts w:ascii="Cambria" w:hAnsi="Cambria"/>
          <w:sz w:val="22"/>
          <w:szCs w:val="22"/>
        </w:rPr>
        <w:t>περ</w:t>
      </w:r>
      <w:proofErr w:type="spellEnd"/>
      <w:r>
        <w:rPr>
          <w:rFonts w:ascii="Cambria" w:hAnsi="Cambria"/>
          <w:sz w:val="22"/>
          <w:szCs w:val="22"/>
        </w:rPr>
        <w:t>. 66 του ν. 4441/2016 ( Α΄ 227 ] “</w:t>
      </w:r>
      <w:r>
        <w:rPr>
          <w:rFonts w:ascii="Cambria" w:hAnsi="Cambria"/>
          <w:iCs/>
          <w:sz w:val="22"/>
          <w:szCs w:val="22"/>
        </w:rPr>
        <w:t>α. Το πρώτο εδάφιο της περίπτωσης 31 της παραγράφου 1 του άρθρου 377 αντικαθίσταται ως εξής: «31) του Ν. 3669/2008 (Α΄ 116), πλην των άρθρων 80 έως 110, τα οποία παραμένουν σε ισχύ μέχρι την έκδοση του προεδρικού διατάγματος του άρθρου 83, των παραγράφων 4 και 5 του άρθρου 20 και της παραγράφου 1 α του άρθρου 176</w:t>
      </w:r>
      <w:r>
        <w:rPr>
          <w:rFonts w:ascii="Cambria" w:hAnsi="Cambria"/>
          <w:sz w:val="22"/>
          <w:szCs w:val="22"/>
        </w:rPr>
        <w:t>».</w:t>
      </w:r>
    </w:p>
  </w:endnote>
  <w:endnote w:id="89">
    <w:p w:rsidR="003A3A44" w:rsidRDefault="003A3A44" w:rsidP="003A3A44">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Στην περίπτωση όμως που η Ενημερότητα Πτυχίου δεν καλύπτει τις εισφορές επικουρικής ασφάλισης, τα σχετικά δικαιολογητικά υποβάλλονται ξεχωριστά.</w:t>
      </w:r>
    </w:p>
  </w:endnote>
  <w:endnote w:id="90">
    <w:p w:rsidR="003A3A44" w:rsidRDefault="003A3A44" w:rsidP="003A3A44">
      <w:pPr>
        <w:pStyle w:val="aa"/>
        <w:ind w:left="284" w:hanging="284"/>
        <w:rPr>
          <w:rFonts w:ascii="Cambria" w:hAnsi="Cambria"/>
          <w:iCs/>
          <w:sz w:val="22"/>
          <w:szCs w:val="22"/>
        </w:rPr>
      </w:pPr>
      <w:r>
        <w:rPr>
          <w:rStyle w:val="af7"/>
          <w:rFonts w:ascii="Cambria" w:hAnsi="Cambria"/>
          <w:sz w:val="22"/>
          <w:szCs w:val="22"/>
        </w:rPr>
        <w:endnoteRef/>
      </w:r>
      <w:r>
        <w:rPr>
          <w:rFonts w:ascii="Cambria" w:hAnsi="Cambria"/>
          <w:sz w:val="22"/>
          <w:szCs w:val="22"/>
        </w:rPr>
        <w:tab/>
      </w:r>
      <w:r>
        <w:rPr>
          <w:rFonts w:ascii="Cambria" w:hAnsi="Cambria"/>
          <w:iCs/>
          <w:sz w:val="22"/>
          <w:szCs w:val="22"/>
        </w:rPr>
        <w:t>Μόνο στην περίπτωση που έχει επιλεγεί από την αναθέτουσα αρχή ως λόγος αποκλεισμού.</w:t>
      </w:r>
    </w:p>
  </w:endnote>
  <w:endnote w:id="91">
    <w:p w:rsidR="003A3A44" w:rsidRDefault="003A3A44" w:rsidP="003A3A44">
      <w:pPr>
        <w:pStyle w:val="aa"/>
        <w:ind w:left="284" w:hanging="284"/>
        <w:textAlignment w:val="baseline"/>
        <w:rPr>
          <w:rFonts w:ascii="Cambria" w:hAnsi="Cambria"/>
          <w:iCs/>
          <w:sz w:val="22"/>
          <w:szCs w:val="22"/>
        </w:rPr>
      </w:pPr>
      <w:r>
        <w:rPr>
          <w:rStyle w:val="af7"/>
        </w:rPr>
        <w:endnoteRef/>
      </w:r>
      <w:r>
        <w:rPr>
          <w:rStyle w:val="af7"/>
        </w:rPr>
        <w:t xml:space="preserve"> </w:t>
      </w:r>
      <w:r>
        <w:rPr>
          <w:rFonts w:ascii="Cambria" w:hAnsi="Cambria"/>
          <w:iCs/>
          <w:sz w:val="22"/>
          <w:szCs w:val="22"/>
        </w:rPr>
        <w:t xml:space="preserve">Επισημαίνεται ότι ο οικονομικός φορέας παράγει από το υποσύστημα το ηλεκτρονικό αρχείο «εκτυπώσεις» των Δικαιολογητικών Συμμετοχής σε μορφή αρχείου </w:t>
      </w:r>
      <w:proofErr w:type="spellStart"/>
      <w:r>
        <w:rPr>
          <w:rFonts w:ascii="Cambria" w:hAnsi="Cambria"/>
          <w:iCs/>
          <w:sz w:val="22"/>
          <w:szCs w:val="22"/>
        </w:rPr>
        <w:t>Portable</w:t>
      </w:r>
      <w:proofErr w:type="spellEnd"/>
      <w:r>
        <w:rPr>
          <w:rFonts w:ascii="Cambria" w:hAnsi="Cambria"/>
          <w:iCs/>
          <w:sz w:val="22"/>
          <w:szCs w:val="22"/>
        </w:rPr>
        <w:t xml:space="preserve"> </w:t>
      </w:r>
      <w:proofErr w:type="spellStart"/>
      <w:r>
        <w:rPr>
          <w:rFonts w:ascii="Cambria" w:hAnsi="Cambria"/>
          <w:iCs/>
          <w:sz w:val="22"/>
          <w:szCs w:val="22"/>
        </w:rPr>
        <w:t>Document</w:t>
      </w:r>
      <w:proofErr w:type="spellEnd"/>
      <w:r>
        <w:rPr>
          <w:rFonts w:ascii="Cambria" w:hAnsi="Cambria"/>
          <w:iCs/>
          <w:sz w:val="22"/>
          <w:szCs w:val="22"/>
        </w:rPr>
        <w:t xml:space="preserve"> </w:t>
      </w:r>
      <w:proofErr w:type="spellStart"/>
      <w:r>
        <w:rPr>
          <w:rFonts w:ascii="Cambria" w:hAnsi="Cambria"/>
          <w:iCs/>
          <w:sz w:val="22"/>
          <w:szCs w:val="22"/>
        </w:rPr>
        <w:t>Format</w:t>
      </w:r>
      <w:proofErr w:type="spellEnd"/>
      <w:r>
        <w:rPr>
          <w:rFonts w:ascii="Cambria" w:hAnsi="Cambria"/>
          <w:iCs/>
          <w:sz w:val="22"/>
          <w:szCs w:val="22"/>
        </w:rPr>
        <w:t xml:space="preserve"> (PDF), το οποίο υπογράφεται με εγκεκριμένη προηγμένη ηλεκτρονική υπογραφή ή προηγμένη ηλεκτρονική υπογραφή με χρήση εγκεκριμένων πιστοποιητικών και επισυνάπτεται στον (</w:t>
      </w:r>
      <w:proofErr w:type="spellStart"/>
      <w:r>
        <w:rPr>
          <w:rFonts w:ascii="Cambria" w:hAnsi="Cambria"/>
          <w:iCs/>
          <w:sz w:val="22"/>
          <w:szCs w:val="22"/>
        </w:rPr>
        <w:t>υπο</w:t>
      </w:r>
      <w:proofErr w:type="spellEnd"/>
      <w:r>
        <w:rPr>
          <w:rFonts w:ascii="Cambria" w:hAnsi="Cambria"/>
          <w:iCs/>
          <w:sz w:val="22"/>
          <w:szCs w:val="22"/>
        </w:rPr>
        <w:t>)</w:t>
      </w:r>
      <w:proofErr w:type="spellStart"/>
      <w:r>
        <w:rPr>
          <w:rFonts w:ascii="Cambria" w:hAnsi="Cambria"/>
          <w:iCs/>
          <w:sz w:val="22"/>
          <w:szCs w:val="22"/>
        </w:rPr>
        <w:t>φακέλο</w:t>
      </w:r>
      <w:proofErr w:type="spellEnd"/>
      <w:r>
        <w:rPr>
          <w:rFonts w:ascii="Cambria" w:hAnsi="Cambria"/>
          <w:iCs/>
          <w:sz w:val="22"/>
          <w:szCs w:val="22"/>
        </w:rPr>
        <w:t xml:space="preserve"> της προσφοράς «Δικαιολογητικά Συμμετοχής» (</w:t>
      </w:r>
      <w:proofErr w:type="spellStart"/>
      <w:r>
        <w:rPr>
          <w:rFonts w:ascii="Cambria" w:hAnsi="Cambria"/>
          <w:iCs/>
          <w:sz w:val="22"/>
          <w:szCs w:val="22"/>
        </w:rPr>
        <w:t>Πρβλ</w:t>
      </w:r>
      <w:proofErr w:type="spellEnd"/>
      <w:r>
        <w:rPr>
          <w:rFonts w:ascii="Cambria" w:hAnsi="Cambria"/>
          <w:iCs/>
          <w:sz w:val="22"/>
          <w:szCs w:val="22"/>
        </w:rPr>
        <w:t xml:space="preserve"> άρθρο 12 παρ. 1.2.4 της με. αρ.  117384/26-10-2017 Κ.Υ.Α.)</w:t>
      </w:r>
    </w:p>
  </w:endnote>
  <w:endnote w:id="92">
    <w:p w:rsidR="003A3A44" w:rsidRDefault="003A3A44" w:rsidP="003A3A44">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Οι αναθέτουσες αρχές μπορούν να προβλέπουν στα έγγραφα της σύμβασης ότι, κατόπιν αιτήματος του υπεργολάβου και εφόσον η φύση της σύμβασης το επιτρέπει, η αναθέτουσα αρχή καταβάλλει απευθείας στον υπεργολάβο την αμοιβή του για την εκτέλεση προμήθειας, υπηρεσίας ή έργου, δυνάμει σύμβασης υπεργολαβίας με τον ανάδοχο. Στην περίπτωση αυτή, στα έγγραφα της σύμβασης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ρυθμίσεις που αφορούν αυτόν τον τρόπο πληρωμής. Στην περίπτωση αυτή δεν αίρεται η ευθύνη του κύριου αναδόχου. Συμπληρώνεται αναλόγως. </w:t>
      </w:r>
    </w:p>
  </w:endnote>
  <w:endnote w:id="93">
    <w:p w:rsidR="003A3A44" w:rsidRDefault="003A3A44" w:rsidP="003A3A44">
      <w:pPr>
        <w:pStyle w:val="aa"/>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Εφόσον στη Διακήρυξη τίθενται επιπλέον όροι τεχνικής ικανότητας, αναφέρεται η σχετική απόφαση του Υπουργού Υποδομών και Μεταφορών, όπως απαιτείται από το άρθρο 76 παρ. 2 του ν. 4412/2016 ή η αντίστοιχη απόφαση του άρθρου 53 παρ. 7 β του ν. 4412/2016 </w:t>
      </w:r>
      <w:r>
        <w:rPr>
          <w:rFonts w:ascii="Cambria" w:hAnsi="Cambria"/>
          <w:iCs/>
          <w:sz w:val="22"/>
          <w:szCs w:val="22"/>
        </w:rPr>
        <w:t>για επιπλέον όρους τεχνικής και οικονομικής ικανό</w:t>
      </w:r>
      <w:r>
        <w:rPr>
          <w:rFonts w:ascii="Cambria" w:hAnsi="Cambria" w:cs="Cambria"/>
          <w:iCs/>
          <w:sz w:val="22"/>
          <w:szCs w:val="22"/>
        </w:rPr>
        <w:t>τητας.</w:t>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0002AFF" w:usb1="C000247B" w:usb2="00000009" w:usb3="00000000" w:csb0="000001FF" w:csb1="00000000"/>
  </w:font>
  <w:font w:name="Andale Sans UI">
    <w:altName w:val="Arial Unicode MS"/>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Liberation Mono">
    <w:charset w:val="A1"/>
    <w:family w:val="modern"/>
    <w:pitch w:val="fixed"/>
    <w:sig w:usb0="E0000AFF" w:usb1="400078FF" w:usb2="00000001" w:usb3="00000000" w:csb0="000001BF" w:csb1="00000000"/>
  </w:font>
  <w:font w:name="Liberation Sans">
    <w:altName w:val="Arial"/>
    <w:charset w:val="A1"/>
    <w:family w:val="swiss"/>
    <w:pitch w:val="variable"/>
    <w:sig w:usb0="00000000" w:usb1="500078FF" w:usb2="00000021" w:usb3="00000000" w:csb0="000001BF" w:csb1="00000000"/>
  </w:font>
  <w:font w:name="Segoe UI">
    <w:panose1 w:val="020B0502040204020203"/>
    <w:charset w:val="A1"/>
    <w:family w:val="swiss"/>
    <w:pitch w:val="variable"/>
    <w:sig w:usb0="E4002EFF" w:usb1="C000E47F" w:usb2="00000009" w:usb3="00000000" w:csb0="0000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3462" w:rsidRDefault="00593462" w:rsidP="003A3A44">
      <w:r>
        <w:separator/>
      </w:r>
    </w:p>
  </w:footnote>
  <w:footnote w:type="continuationSeparator" w:id="0">
    <w:p w:rsidR="00593462" w:rsidRDefault="00593462" w:rsidP="003A3A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pStyle w:val="3"/>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3"/>
    <w:lvl w:ilvl="0">
      <w:start w:val="1"/>
      <w:numFmt w:val="none"/>
      <w:pStyle w:val="2"/>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0000004"/>
    <w:multiLevelType w:val="multilevel"/>
    <w:tmpl w:val="00000004"/>
    <w:name w:val="WW8Num4"/>
    <w:lvl w:ilvl="0">
      <w:start w:val="1"/>
      <w:numFmt w:val="none"/>
      <w:suff w:val="nothing"/>
      <w:lvlText w:val=""/>
      <w:lvlJc w:val="left"/>
      <w:pPr>
        <w:tabs>
          <w:tab w:val="num" w:pos="0"/>
        </w:tabs>
        <w:ind w:left="432" w:hanging="432"/>
      </w:pPr>
      <w:rPr>
        <w:rFonts w:ascii="Cambria" w:hAnsi="Cambria" w:cs="Cambria"/>
        <w:sz w:val="18"/>
        <w:szCs w:val="18"/>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5"/>
    <w:multiLevelType w:val="multilevel"/>
    <w:tmpl w:val="00000005"/>
    <w:name w:val="WW8Num5"/>
    <w:lvl w:ilvl="0">
      <w:start w:val="1"/>
      <w:numFmt w:val="decimal"/>
      <w:lvlText w:val="%1"/>
      <w:lvlJc w:val="left"/>
      <w:pPr>
        <w:tabs>
          <w:tab w:val="num" w:pos="1104"/>
        </w:tabs>
        <w:ind w:left="1104" w:hanging="1104"/>
      </w:pPr>
      <w:rPr>
        <w:rFonts w:ascii="Arial" w:hAnsi="Arial" w:cs="Times New Roman"/>
        <w:b/>
        <w:sz w:val="22"/>
        <w:szCs w:val="22"/>
        <w:lang w:val="el-GR"/>
      </w:rPr>
    </w:lvl>
    <w:lvl w:ilvl="1">
      <w:start w:val="1"/>
      <w:numFmt w:val="decimal"/>
      <w:lvlText w:val="%1.%2"/>
      <w:lvlJc w:val="left"/>
      <w:pPr>
        <w:tabs>
          <w:tab w:val="num" w:pos="1246"/>
        </w:tabs>
        <w:ind w:left="1246" w:hanging="1104"/>
      </w:pPr>
      <w:rPr>
        <w:rFonts w:ascii="Cambria" w:hAnsi="Cambria" w:cs="Times New Roman"/>
        <w:b/>
        <w:bCs/>
        <w:sz w:val="22"/>
        <w:szCs w:val="22"/>
        <w:lang w:val="el-GR"/>
      </w:rPr>
    </w:lvl>
    <w:lvl w:ilvl="2">
      <w:start w:val="1"/>
      <w:numFmt w:val="decimal"/>
      <w:lvlText w:val="%1.%2.%3"/>
      <w:lvlJc w:val="left"/>
      <w:pPr>
        <w:tabs>
          <w:tab w:val="num" w:pos="1104"/>
        </w:tabs>
        <w:ind w:left="1104" w:hanging="1104"/>
      </w:pPr>
      <w:rPr>
        <w:rFonts w:ascii="Arial" w:hAnsi="Arial" w:cs="Times New Roman"/>
        <w:b/>
        <w:sz w:val="22"/>
        <w:szCs w:val="22"/>
        <w:lang w:val="el-GR"/>
      </w:rPr>
    </w:lvl>
    <w:lvl w:ilvl="3">
      <w:start w:val="1"/>
      <w:numFmt w:val="decimal"/>
      <w:lvlText w:val="%1.%2.%3.%4"/>
      <w:lvlJc w:val="left"/>
      <w:pPr>
        <w:tabs>
          <w:tab w:val="num" w:pos="1104"/>
        </w:tabs>
        <w:ind w:left="1104" w:hanging="1104"/>
      </w:pPr>
      <w:rPr>
        <w:rFonts w:ascii="Arial" w:hAnsi="Arial" w:cs="Times New Roman"/>
        <w:b/>
        <w:sz w:val="22"/>
        <w:szCs w:val="22"/>
        <w:lang w:val="el-GR"/>
      </w:rPr>
    </w:lvl>
    <w:lvl w:ilvl="4">
      <w:start w:val="1"/>
      <w:numFmt w:val="decimal"/>
      <w:lvlText w:val="%1.%2.%3.%4.%5"/>
      <w:lvlJc w:val="left"/>
      <w:pPr>
        <w:tabs>
          <w:tab w:val="num" w:pos="1104"/>
        </w:tabs>
        <w:ind w:left="1104" w:hanging="1104"/>
      </w:pPr>
      <w:rPr>
        <w:rFonts w:ascii="Arial" w:hAnsi="Arial" w:cs="Times New Roman"/>
        <w:b/>
        <w:sz w:val="22"/>
        <w:szCs w:val="22"/>
        <w:lang w:val="el-GR"/>
      </w:rPr>
    </w:lvl>
    <w:lvl w:ilvl="5">
      <w:start w:val="1"/>
      <w:numFmt w:val="decimal"/>
      <w:lvlText w:val="%1.%2.%3.%4.%5.%6"/>
      <w:lvlJc w:val="left"/>
      <w:pPr>
        <w:tabs>
          <w:tab w:val="num" w:pos="1104"/>
        </w:tabs>
        <w:ind w:left="1104" w:hanging="1104"/>
      </w:pPr>
      <w:rPr>
        <w:rFonts w:ascii="Arial" w:hAnsi="Arial" w:cs="Times New Roman"/>
        <w:b/>
        <w:sz w:val="22"/>
        <w:szCs w:val="22"/>
        <w:lang w:val="el-GR"/>
      </w:rPr>
    </w:lvl>
    <w:lvl w:ilvl="6">
      <w:start w:val="1"/>
      <w:numFmt w:val="decimal"/>
      <w:lvlText w:val="%1.%2.%3.%4.%5.%6.%7"/>
      <w:lvlJc w:val="left"/>
      <w:pPr>
        <w:tabs>
          <w:tab w:val="num" w:pos="1104"/>
        </w:tabs>
        <w:ind w:left="1104" w:hanging="1104"/>
      </w:pPr>
      <w:rPr>
        <w:rFonts w:ascii="Arial" w:hAnsi="Arial" w:cs="Times New Roman"/>
        <w:b/>
        <w:sz w:val="22"/>
        <w:szCs w:val="22"/>
        <w:lang w:val="el-GR"/>
      </w:rPr>
    </w:lvl>
    <w:lvl w:ilvl="7">
      <w:start w:val="1"/>
      <w:numFmt w:val="decimal"/>
      <w:lvlText w:val="%1.%2.%3.%4.%5.%6.%7.%8"/>
      <w:lvlJc w:val="left"/>
      <w:pPr>
        <w:tabs>
          <w:tab w:val="num" w:pos="1440"/>
        </w:tabs>
        <w:ind w:left="1440" w:hanging="1440"/>
      </w:pPr>
      <w:rPr>
        <w:rFonts w:ascii="Arial" w:hAnsi="Arial" w:cs="Times New Roman"/>
        <w:b/>
        <w:sz w:val="22"/>
        <w:szCs w:val="22"/>
        <w:lang w:val="el-GR"/>
      </w:rPr>
    </w:lvl>
    <w:lvl w:ilvl="8">
      <w:start w:val="1"/>
      <w:numFmt w:val="decimal"/>
      <w:lvlText w:val="%1.%2.%3.%4.%5.%6.%7.%8.%9"/>
      <w:lvlJc w:val="left"/>
      <w:pPr>
        <w:tabs>
          <w:tab w:val="num" w:pos="1440"/>
        </w:tabs>
        <w:ind w:left="1440" w:hanging="1440"/>
      </w:pPr>
      <w:rPr>
        <w:rFonts w:ascii="Arial" w:hAnsi="Arial" w:cs="Times New Roman"/>
        <w:b/>
        <w:sz w:val="22"/>
        <w:szCs w:val="22"/>
        <w:lang w:val="el-GR"/>
      </w:rPr>
    </w:lvl>
  </w:abstractNum>
  <w:abstractNum w:abstractNumId="4">
    <w:nsid w:val="00000006"/>
    <w:multiLevelType w:val="multilevel"/>
    <w:tmpl w:val="00000006"/>
    <w:name w:val="WW8Num6"/>
    <w:lvl w:ilvl="0">
      <w:start w:val="4"/>
      <w:numFmt w:val="decimal"/>
      <w:lvlText w:val="%1"/>
      <w:lvlJc w:val="left"/>
      <w:pPr>
        <w:tabs>
          <w:tab w:val="num" w:pos="1095"/>
        </w:tabs>
        <w:ind w:left="1095" w:hanging="1095"/>
      </w:pPr>
    </w:lvl>
    <w:lvl w:ilvl="1">
      <w:start w:val="1"/>
      <w:numFmt w:val="decimal"/>
      <w:lvlText w:val="%1.%2"/>
      <w:lvlJc w:val="left"/>
      <w:pPr>
        <w:tabs>
          <w:tab w:val="num" w:pos="1095"/>
        </w:tabs>
        <w:ind w:left="1095" w:hanging="1095"/>
      </w:pPr>
      <w:rPr>
        <w:rFonts w:ascii="Cambria" w:hAnsi="Cambria" w:cs="Cambria"/>
        <w:b/>
        <w:sz w:val="22"/>
        <w:szCs w:val="22"/>
      </w:rPr>
    </w:lvl>
    <w:lvl w:ilvl="2">
      <w:start w:val="1"/>
      <w:numFmt w:val="decimal"/>
      <w:lvlText w:val="%1.%2.%3"/>
      <w:lvlJc w:val="left"/>
      <w:pPr>
        <w:tabs>
          <w:tab w:val="num" w:pos="1095"/>
        </w:tabs>
        <w:ind w:left="1095" w:hanging="1095"/>
      </w:pPr>
    </w:lvl>
    <w:lvl w:ilvl="3">
      <w:start w:val="1"/>
      <w:numFmt w:val="decimal"/>
      <w:lvlText w:val="%1.%2.%3.%4"/>
      <w:lvlJc w:val="left"/>
      <w:pPr>
        <w:tabs>
          <w:tab w:val="num" w:pos="1095"/>
        </w:tabs>
        <w:ind w:left="1095" w:hanging="1095"/>
      </w:pPr>
    </w:lvl>
    <w:lvl w:ilvl="4">
      <w:start w:val="1"/>
      <w:numFmt w:val="decimal"/>
      <w:lvlText w:val="%1.%2.%3.%4.%5"/>
      <w:lvlJc w:val="left"/>
      <w:pPr>
        <w:tabs>
          <w:tab w:val="num" w:pos="1095"/>
        </w:tabs>
        <w:ind w:left="1095" w:hanging="1095"/>
      </w:pPr>
    </w:lvl>
    <w:lvl w:ilvl="5">
      <w:start w:val="1"/>
      <w:numFmt w:val="decimal"/>
      <w:lvlText w:val="%1.%2.%3.%4.%5.%6"/>
      <w:lvlJc w:val="left"/>
      <w:pPr>
        <w:tabs>
          <w:tab w:val="num" w:pos="1095"/>
        </w:tabs>
        <w:ind w:left="1095" w:hanging="1095"/>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nsid w:val="00000007"/>
    <w:multiLevelType w:val="singleLevel"/>
    <w:tmpl w:val="00000007"/>
    <w:name w:val="WW8Num7"/>
    <w:lvl w:ilvl="0">
      <w:start w:val="1"/>
      <w:numFmt w:val="decimal"/>
      <w:lvlText w:val="%1."/>
      <w:lvlJc w:val="left"/>
      <w:pPr>
        <w:tabs>
          <w:tab w:val="num" w:pos="143"/>
        </w:tabs>
        <w:ind w:left="1419" w:hanging="284"/>
      </w:pPr>
      <w:rPr>
        <w:rFonts w:ascii="Cambria" w:hAnsi="Cambria" w:cs="Cambria"/>
        <w:b/>
        <w:spacing w:val="0"/>
        <w:sz w:val="20"/>
        <w:szCs w:val="20"/>
      </w:rPr>
    </w:lvl>
  </w:abstractNum>
  <w:abstractNum w:abstractNumId="6">
    <w:nsid w:val="00000008"/>
    <w:multiLevelType w:val="multilevel"/>
    <w:tmpl w:val="00000008"/>
    <w:name w:val="WW8Num8"/>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i/>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7">
    <w:nsid w:val="00000009"/>
    <w:multiLevelType w:val="multilevel"/>
    <w:tmpl w:val="00000009"/>
    <w:name w:val="WW8Num9"/>
    <w:lvl w:ilvl="0">
      <w:start w:val="7"/>
      <w:numFmt w:val="decimal"/>
      <w:lvlText w:val="%1"/>
      <w:lvlJc w:val="left"/>
      <w:pPr>
        <w:tabs>
          <w:tab w:val="num" w:pos="1095"/>
        </w:tabs>
        <w:ind w:left="1095" w:hanging="1095"/>
      </w:pPr>
      <w:rPr>
        <w:b/>
        <w:color w:val="FF0000"/>
        <w:sz w:val="20"/>
      </w:rPr>
    </w:lvl>
    <w:lvl w:ilvl="1">
      <w:start w:val="2"/>
      <w:numFmt w:val="decimal"/>
      <w:lvlText w:val="%1.%2"/>
      <w:lvlJc w:val="left"/>
      <w:pPr>
        <w:tabs>
          <w:tab w:val="num" w:pos="1095"/>
        </w:tabs>
        <w:ind w:left="1095" w:hanging="1095"/>
      </w:pPr>
      <w:rPr>
        <w:rFonts w:ascii="Cambria" w:hAnsi="Cambria" w:cs="Cambria"/>
        <w:b/>
        <w:color w:val="000000"/>
        <w:sz w:val="20"/>
        <w:szCs w:val="22"/>
        <w:lang w:val="el-GR"/>
      </w:rPr>
    </w:lvl>
    <w:lvl w:ilvl="2">
      <w:start w:val="1"/>
      <w:numFmt w:val="decimal"/>
      <w:lvlText w:val="%1.%2.%3"/>
      <w:lvlJc w:val="left"/>
      <w:pPr>
        <w:tabs>
          <w:tab w:val="num" w:pos="1095"/>
        </w:tabs>
        <w:ind w:left="1095" w:hanging="1095"/>
      </w:pPr>
      <w:rPr>
        <w:b/>
        <w:color w:val="FF0000"/>
        <w:sz w:val="20"/>
      </w:rPr>
    </w:lvl>
    <w:lvl w:ilvl="3">
      <w:start w:val="1"/>
      <w:numFmt w:val="decimal"/>
      <w:lvlText w:val="%1.%2.%3.%4"/>
      <w:lvlJc w:val="left"/>
      <w:pPr>
        <w:tabs>
          <w:tab w:val="num" w:pos="1095"/>
        </w:tabs>
        <w:ind w:left="1095" w:hanging="1095"/>
      </w:pPr>
      <w:rPr>
        <w:b/>
        <w:color w:val="FF0000"/>
        <w:sz w:val="20"/>
      </w:rPr>
    </w:lvl>
    <w:lvl w:ilvl="4">
      <w:start w:val="1"/>
      <w:numFmt w:val="decimal"/>
      <w:lvlText w:val="%1.%2.%3.%4.%5"/>
      <w:lvlJc w:val="left"/>
      <w:pPr>
        <w:tabs>
          <w:tab w:val="num" w:pos="1095"/>
        </w:tabs>
        <w:ind w:left="1095" w:hanging="1095"/>
      </w:pPr>
      <w:rPr>
        <w:b/>
        <w:color w:val="FF0000"/>
        <w:sz w:val="20"/>
      </w:rPr>
    </w:lvl>
    <w:lvl w:ilvl="5">
      <w:start w:val="1"/>
      <w:numFmt w:val="decimal"/>
      <w:lvlText w:val="%1.%2.%3.%4.%5.%6"/>
      <w:lvlJc w:val="left"/>
      <w:pPr>
        <w:tabs>
          <w:tab w:val="num" w:pos="1095"/>
        </w:tabs>
        <w:ind w:left="1095" w:hanging="1095"/>
      </w:pPr>
      <w:rPr>
        <w:b/>
        <w:color w:val="FF0000"/>
        <w:sz w:val="20"/>
      </w:rPr>
    </w:lvl>
    <w:lvl w:ilvl="6">
      <w:start w:val="1"/>
      <w:numFmt w:val="decimal"/>
      <w:lvlText w:val="%1.%2.%3.%4.%5.%6.%7"/>
      <w:lvlJc w:val="left"/>
      <w:pPr>
        <w:tabs>
          <w:tab w:val="num" w:pos="1440"/>
        </w:tabs>
        <w:ind w:left="1440" w:hanging="1440"/>
      </w:pPr>
      <w:rPr>
        <w:b/>
        <w:color w:val="FF0000"/>
        <w:sz w:val="20"/>
      </w:rPr>
    </w:lvl>
    <w:lvl w:ilvl="7">
      <w:start w:val="1"/>
      <w:numFmt w:val="decimal"/>
      <w:lvlText w:val="%1.%2.%3.%4.%5.%6.%7.%8"/>
      <w:lvlJc w:val="left"/>
      <w:pPr>
        <w:tabs>
          <w:tab w:val="num" w:pos="1440"/>
        </w:tabs>
        <w:ind w:left="1440" w:hanging="1440"/>
      </w:pPr>
      <w:rPr>
        <w:b/>
        <w:color w:val="FF0000"/>
        <w:sz w:val="20"/>
      </w:rPr>
    </w:lvl>
    <w:lvl w:ilvl="8">
      <w:start w:val="1"/>
      <w:numFmt w:val="decimal"/>
      <w:lvlText w:val="%1.%2.%3.%4.%5.%6.%7.%8.%9"/>
      <w:lvlJc w:val="left"/>
      <w:pPr>
        <w:tabs>
          <w:tab w:val="num" w:pos="1440"/>
        </w:tabs>
        <w:ind w:left="1440" w:hanging="1440"/>
      </w:pPr>
      <w:rPr>
        <w:b/>
        <w:color w:val="FF0000"/>
        <w:sz w:val="20"/>
      </w:rPr>
    </w:lvl>
  </w:abstractNum>
  <w:abstractNum w:abstractNumId="8">
    <w:nsid w:val="0000000A"/>
    <w:multiLevelType w:val="multilevel"/>
    <w:tmpl w:val="0000000A"/>
    <w:name w:val="WW8Num10"/>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abstractNum w:abstractNumId="9">
    <w:nsid w:val="0000000B"/>
    <w:multiLevelType w:val="singleLevel"/>
    <w:tmpl w:val="0000000B"/>
    <w:name w:val="WW8Num11"/>
    <w:lvl w:ilvl="0">
      <w:start w:val="1"/>
      <w:numFmt w:val="bullet"/>
      <w:lvlText w:val=""/>
      <w:lvlJc w:val="left"/>
      <w:pPr>
        <w:tabs>
          <w:tab w:val="num" w:pos="0"/>
        </w:tabs>
        <w:ind w:left="1872" w:hanging="360"/>
      </w:pPr>
      <w:rPr>
        <w:rFonts w:ascii="Symbol" w:hAnsi="Symbol" w:cs="Symbol"/>
        <w:sz w:val="22"/>
        <w:szCs w:val="22"/>
      </w:rPr>
    </w:lvl>
  </w:abstractNum>
  <w:abstractNum w:abstractNumId="10">
    <w:nsid w:val="0000000C"/>
    <w:multiLevelType w:val="multilevel"/>
    <w:tmpl w:val="0000000C"/>
    <w:name w:val="WW8Num12"/>
    <w:lvl w:ilvl="0">
      <w:start w:val="16"/>
      <w:numFmt w:val="decimal"/>
      <w:lvlText w:val="%1"/>
      <w:lvlJc w:val="left"/>
      <w:pPr>
        <w:tabs>
          <w:tab w:val="num" w:pos="1095"/>
        </w:tabs>
        <w:ind w:left="1095" w:hanging="1095"/>
      </w:pPr>
      <w:rPr>
        <w:rFonts w:ascii="Arial" w:hAnsi="Arial" w:cs="Arial"/>
        <w:b/>
        <w:sz w:val="22"/>
        <w:szCs w:val="22"/>
      </w:rPr>
    </w:lvl>
    <w:lvl w:ilvl="1">
      <w:start w:val="2"/>
      <w:numFmt w:val="decimal"/>
      <w:lvlText w:val="%1.%2"/>
      <w:lvlJc w:val="left"/>
      <w:pPr>
        <w:tabs>
          <w:tab w:val="num" w:pos="1095"/>
        </w:tabs>
        <w:ind w:left="1095" w:hanging="1095"/>
      </w:pPr>
      <w:rPr>
        <w:rFonts w:ascii="Cambria" w:hAnsi="Cambria" w:cs="Arial"/>
        <w:b/>
        <w:sz w:val="22"/>
        <w:szCs w:val="22"/>
      </w:rPr>
    </w:lvl>
    <w:lvl w:ilvl="2">
      <w:start w:val="1"/>
      <w:numFmt w:val="decimal"/>
      <w:lvlText w:val="%1.%2.%3"/>
      <w:lvlJc w:val="left"/>
      <w:pPr>
        <w:tabs>
          <w:tab w:val="num" w:pos="1095"/>
        </w:tabs>
        <w:ind w:left="1095" w:hanging="1095"/>
      </w:pPr>
      <w:rPr>
        <w:rFonts w:ascii="Arial" w:hAnsi="Arial" w:cs="Arial"/>
        <w:b/>
        <w:sz w:val="22"/>
        <w:szCs w:val="22"/>
      </w:rPr>
    </w:lvl>
    <w:lvl w:ilvl="3">
      <w:start w:val="1"/>
      <w:numFmt w:val="decimal"/>
      <w:lvlText w:val="%1.%2.%3.%4"/>
      <w:lvlJc w:val="left"/>
      <w:pPr>
        <w:tabs>
          <w:tab w:val="num" w:pos="1095"/>
        </w:tabs>
        <w:ind w:left="1095" w:hanging="1095"/>
      </w:pPr>
      <w:rPr>
        <w:rFonts w:ascii="Arial" w:hAnsi="Arial" w:cs="Arial"/>
        <w:b/>
        <w:sz w:val="22"/>
        <w:szCs w:val="22"/>
      </w:rPr>
    </w:lvl>
    <w:lvl w:ilvl="4">
      <w:start w:val="1"/>
      <w:numFmt w:val="decimal"/>
      <w:lvlText w:val="%1.%2.%3.%4.%5"/>
      <w:lvlJc w:val="left"/>
      <w:pPr>
        <w:tabs>
          <w:tab w:val="num" w:pos="1095"/>
        </w:tabs>
        <w:ind w:left="1095" w:hanging="1095"/>
      </w:pPr>
      <w:rPr>
        <w:rFonts w:ascii="Arial" w:hAnsi="Arial" w:cs="Arial"/>
        <w:b/>
        <w:sz w:val="22"/>
        <w:szCs w:val="22"/>
      </w:rPr>
    </w:lvl>
    <w:lvl w:ilvl="5">
      <w:start w:val="1"/>
      <w:numFmt w:val="decimal"/>
      <w:lvlText w:val="%1.%2.%3.%4.%5.%6"/>
      <w:lvlJc w:val="left"/>
      <w:pPr>
        <w:tabs>
          <w:tab w:val="num" w:pos="1095"/>
        </w:tabs>
        <w:ind w:left="1095" w:hanging="1095"/>
      </w:pPr>
      <w:rPr>
        <w:rFonts w:ascii="Arial" w:hAnsi="Arial" w:cs="Arial"/>
        <w:b/>
        <w:sz w:val="22"/>
        <w:szCs w:val="22"/>
      </w:rPr>
    </w:lvl>
    <w:lvl w:ilvl="6">
      <w:start w:val="1"/>
      <w:numFmt w:val="decimal"/>
      <w:lvlText w:val="%1.%2.%3.%4.%5.%6.%7"/>
      <w:lvlJc w:val="left"/>
      <w:pPr>
        <w:tabs>
          <w:tab w:val="num" w:pos="1440"/>
        </w:tabs>
        <w:ind w:left="1440" w:hanging="1440"/>
      </w:pPr>
      <w:rPr>
        <w:rFonts w:ascii="Arial" w:hAnsi="Arial" w:cs="Arial"/>
        <w:b/>
        <w:sz w:val="22"/>
        <w:szCs w:val="22"/>
      </w:rPr>
    </w:lvl>
    <w:lvl w:ilvl="7">
      <w:start w:val="1"/>
      <w:numFmt w:val="decimal"/>
      <w:lvlText w:val="%1.%2.%3.%4.%5.%6.%7.%8"/>
      <w:lvlJc w:val="left"/>
      <w:pPr>
        <w:tabs>
          <w:tab w:val="num" w:pos="1440"/>
        </w:tabs>
        <w:ind w:left="1440" w:hanging="1440"/>
      </w:pPr>
      <w:rPr>
        <w:rFonts w:ascii="Arial" w:hAnsi="Arial" w:cs="Arial"/>
        <w:b/>
        <w:sz w:val="22"/>
        <w:szCs w:val="22"/>
      </w:rPr>
    </w:lvl>
    <w:lvl w:ilvl="8">
      <w:start w:val="1"/>
      <w:numFmt w:val="decimal"/>
      <w:lvlText w:val="%1.%2.%3.%4.%5.%6.%7.%8.%9"/>
      <w:lvlJc w:val="left"/>
      <w:pPr>
        <w:tabs>
          <w:tab w:val="num" w:pos="1440"/>
        </w:tabs>
        <w:ind w:left="1440" w:hanging="1440"/>
      </w:pPr>
      <w:rPr>
        <w:rFonts w:ascii="Arial" w:hAnsi="Arial" w:cs="Arial"/>
        <w:b/>
        <w:sz w:val="22"/>
        <w:szCs w:val="22"/>
      </w:rPr>
    </w:lvl>
  </w:abstractNum>
  <w:abstractNum w:abstractNumId="11">
    <w:nsid w:val="0000000D"/>
    <w:multiLevelType w:val="singleLevel"/>
    <w:tmpl w:val="0000000D"/>
    <w:name w:val="WW8Num13"/>
    <w:lvl w:ilvl="0">
      <w:start w:val="1"/>
      <w:numFmt w:val="bullet"/>
      <w:lvlText w:val="-"/>
      <w:lvlJc w:val="left"/>
      <w:pPr>
        <w:tabs>
          <w:tab w:val="num" w:pos="0"/>
        </w:tabs>
        <w:ind w:left="1820" w:hanging="360"/>
      </w:pPr>
      <w:rPr>
        <w:rFonts w:ascii="Calibri" w:hAnsi="Calibri" w:cs="Arial"/>
        <w:b/>
        <w:spacing w:val="5"/>
        <w:sz w:val="22"/>
        <w:szCs w:val="22"/>
      </w:rPr>
    </w:lvl>
  </w:abstractNum>
  <w:abstractNum w:abstractNumId="12">
    <w:nsid w:val="0000000E"/>
    <w:multiLevelType w:val="multilevel"/>
    <w:tmpl w:val="0000000E"/>
    <w:name w:val="WW8Num14"/>
    <w:lvl w:ilvl="0">
      <w:start w:val="1"/>
      <w:numFmt w:val="decimal"/>
      <w:lvlText w:val="%1."/>
      <w:lvlJc w:val="left"/>
      <w:pPr>
        <w:tabs>
          <w:tab w:val="num" w:pos="283"/>
        </w:tabs>
        <w:ind w:left="283" w:hanging="283"/>
      </w:pPr>
      <w:rPr>
        <w:rFonts w:ascii="Cambria" w:hAnsi="Cambria" w:cs="Cambria"/>
        <w:sz w:val="18"/>
        <w:szCs w:val="18"/>
        <w:lang w:val="el-GR"/>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3">
    <w:nsid w:val="00000010"/>
    <w:multiLevelType w:val="multilevel"/>
    <w:tmpl w:val="00000010"/>
    <w:name w:val="WW8Num1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nsid w:val="00000011"/>
    <w:multiLevelType w:val="multilevel"/>
    <w:tmpl w:val="00000011"/>
    <w:name w:val="WW8Num17"/>
    <w:lvl w:ilvl="0">
      <w:start w:val="1"/>
      <w:numFmt w:val="bullet"/>
      <w:lvlText w:val=""/>
      <w:lvlJc w:val="left"/>
      <w:pPr>
        <w:tabs>
          <w:tab w:val="num" w:pos="720"/>
        </w:tabs>
        <w:ind w:left="227" w:hanging="227"/>
      </w:pPr>
      <w:rPr>
        <w:rFonts w:ascii="Symbol" w:hAnsi="Symbol" w:cs="Symbol"/>
        <w:sz w:val="18"/>
        <w:szCs w:val="18"/>
        <w:lang w:val="el-GR"/>
      </w:rPr>
    </w:lvl>
    <w:lvl w:ilvl="1">
      <w:start w:val="1"/>
      <w:numFmt w:val="bullet"/>
      <w:lvlText w:val=""/>
      <w:lvlJc w:val="left"/>
      <w:pPr>
        <w:tabs>
          <w:tab w:val="num" w:pos="454"/>
        </w:tabs>
        <w:ind w:left="454" w:hanging="227"/>
      </w:pPr>
      <w:rPr>
        <w:rFonts w:ascii="Symbol" w:hAnsi="Symbol" w:cs="Symbol"/>
        <w:sz w:val="18"/>
        <w:szCs w:val="18"/>
        <w:lang w:val="el-GR"/>
      </w:rPr>
    </w:lvl>
    <w:lvl w:ilvl="2">
      <w:start w:val="1"/>
      <w:numFmt w:val="bullet"/>
      <w:lvlText w:val=""/>
      <w:lvlJc w:val="left"/>
      <w:pPr>
        <w:tabs>
          <w:tab w:val="num" w:pos="680"/>
        </w:tabs>
        <w:ind w:left="680" w:hanging="227"/>
      </w:pPr>
      <w:rPr>
        <w:rFonts w:ascii="Symbol" w:hAnsi="Symbol" w:cs="Symbol"/>
        <w:sz w:val="18"/>
        <w:szCs w:val="18"/>
        <w:lang w:val="el-GR"/>
      </w:rPr>
    </w:lvl>
    <w:lvl w:ilvl="3">
      <w:start w:val="1"/>
      <w:numFmt w:val="bullet"/>
      <w:lvlText w:val=""/>
      <w:lvlJc w:val="left"/>
      <w:pPr>
        <w:tabs>
          <w:tab w:val="num" w:pos="907"/>
        </w:tabs>
        <w:ind w:left="907" w:hanging="227"/>
      </w:pPr>
      <w:rPr>
        <w:rFonts w:ascii="Symbol" w:hAnsi="Symbol" w:cs="Symbol"/>
        <w:sz w:val="18"/>
        <w:szCs w:val="18"/>
        <w:lang w:val="el-GR"/>
      </w:rPr>
    </w:lvl>
    <w:lvl w:ilvl="4">
      <w:start w:val="1"/>
      <w:numFmt w:val="bullet"/>
      <w:lvlText w:val=""/>
      <w:lvlJc w:val="left"/>
      <w:pPr>
        <w:tabs>
          <w:tab w:val="num" w:pos="1134"/>
        </w:tabs>
        <w:ind w:left="1134" w:hanging="227"/>
      </w:pPr>
      <w:rPr>
        <w:rFonts w:ascii="Symbol" w:hAnsi="Symbol" w:cs="Symbol"/>
        <w:sz w:val="18"/>
        <w:szCs w:val="18"/>
        <w:lang w:val="el-GR"/>
      </w:rPr>
    </w:lvl>
    <w:lvl w:ilvl="5">
      <w:start w:val="1"/>
      <w:numFmt w:val="bullet"/>
      <w:lvlText w:val=""/>
      <w:lvlJc w:val="left"/>
      <w:pPr>
        <w:tabs>
          <w:tab w:val="num" w:pos="1361"/>
        </w:tabs>
        <w:ind w:left="1361" w:hanging="227"/>
      </w:pPr>
      <w:rPr>
        <w:rFonts w:ascii="Symbol" w:hAnsi="Symbol" w:cs="Symbol"/>
        <w:sz w:val="18"/>
        <w:szCs w:val="18"/>
        <w:lang w:val="el-GR"/>
      </w:rPr>
    </w:lvl>
    <w:lvl w:ilvl="6">
      <w:start w:val="1"/>
      <w:numFmt w:val="bullet"/>
      <w:lvlText w:val=""/>
      <w:lvlJc w:val="left"/>
      <w:pPr>
        <w:tabs>
          <w:tab w:val="num" w:pos="1587"/>
        </w:tabs>
        <w:ind w:left="1587" w:hanging="227"/>
      </w:pPr>
      <w:rPr>
        <w:rFonts w:ascii="Symbol" w:hAnsi="Symbol" w:cs="Symbol"/>
        <w:sz w:val="18"/>
        <w:szCs w:val="18"/>
        <w:lang w:val="el-GR"/>
      </w:rPr>
    </w:lvl>
    <w:lvl w:ilvl="7">
      <w:start w:val="1"/>
      <w:numFmt w:val="bullet"/>
      <w:lvlText w:val=""/>
      <w:lvlJc w:val="left"/>
      <w:pPr>
        <w:tabs>
          <w:tab w:val="num" w:pos="1814"/>
        </w:tabs>
        <w:ind w:left="1814" w:hanging="227"/>
      </w:pPr>
      <w:rPr>
        <w:rFonts w:ascii="Symbol" w:hAnsi="Symbol" w:cs="Symbol"/>
        <w:sz w:val="18"/>
        <w:szCs w:val="18"/>
        <w:lang w:val="el-GR"/>
      </w:rPr>
    </w:lvl>
    <w:lvl w:ilvl="8">
      <w:start w:val="1"/>
      <w:numFmt w:val="bullet"/>
      <w:lvlText w:val=""/>
      <w:lvlJc w:val="left"/>
      <w:pPr>
        <w:tabs>
          <w:tab w:val="num" w:pos="2041"/>
        </w:tabs>
        <w:ind w:left="2041" w:hanging="227"/>
      </w:pPr>
      <w:rPr>
        <w:rFonts w:ascii="Symbol" w:hAnsi="Symbol" w:cs="Symbol"/>
        <w:sz w:val="18"/>
        <w:szCs w:val="18"/>
        <w:lang w:val="el-GR"/>
      </w:rPr>
    </w:lvl>
  </w:abstractNum>
  <w:abstractNum w:abstractNumId="15">
    <w:nsid w:val="7D975591"/>
    <w:multiLevelType w:val="hybridMultilevel"/>
    <w:tmpl w:val="4CACF16E"/>
    <w:lvl w:ilvl="0" w:tplc="CE4CBC30">
      <w:start w:val="1"/>
      <w:numFmt w:val="decimal"/>
      <w:lvlText w:val="%1."/>
      <w:lvlJc w:val="left"/>
      <w:pPr>
        <w:ind w:left="720" w:hanging="360"/>
      </w:pPr>
      <w:rPr>
        <w:rFonts w:cs="Calibri"/>
        <w:b w:val="0"/>
        <w:sz w:val="22"/>
        <w:szCs w:val="22"/>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4"/>
  </w:num>
  <w:num w:numId="11">
    <w:abstractNumId w:val="5"/>
  </w:num>
  <w:num w:numId="12">
    <w:abstractNumId w:val="6"/>
  </w:num>
  <w:num w:numId="13">
    <w:abstractNumId w:val="7"/>
  </w:num>
  <w:num w:numId="14">
    <w:abstractNumId w:val="8"/>
  </w:num>
  <w:num w:numId="15">
    <w:abstractNumId w:val="9"/>
  </w:num>
  <w:num w:numId="16">
    <w:abstractNumId w:val="10"/>
  </w:num>
  <w:num w:numId="17">
    <w:abstractNumId w:val="11"/>
  </w:num>
  <w:num w:numId="18">
    <w:abstractNumId w:val="12"/>
  </w:num>
  <w:num w:numId="19">
    <w:abstractNumId w:val="13"/>
  </w:num>
  <w:num w:numId="2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D7E50"/>
    <w:rsid w:val="000301EA"/>
    <w:rsid w:val="000345D1"/>
    <w:rsid w:val="00057A39"/>
    <w:rsid w:val="00177B70"/>
    <w:rsid w:val="001D7E50"/>
    <w:rsid w:val="001E6564"/>
    <w:rsid w:val="002B0F68"/>
    <w:rsid w:val="003A3A44"/>
    <w:rsid w:val="004E15E4"/>
    <w:rsid w:val="005175F3"/>
    <w:rsid w:val="00593462"/>
    <w:rsid w:val="005E4CEC"/>
    <w:rsid w:val="006E7EDF"/>
    <w:rsid w:val="007422C7"/>
    <w:rsid w:val="00757B99"/>
    <w:rsid w:val="0078149C"/>
    <w:rsid w:val="00835C33"/>
    <w:rsid w:val="00871E25"/>
    <w:rsid w:val="00881DF5"/>
    <w:rsid w:val="00995887"/>
    <w:rsid w:val="00A1353C"/>
    <w:rsid w:val="00AC0DDA"/>
    <w:rsid w:val="00B47B91"/>
    <w:rsid w:val="00D00246"/>
    <w:rsid w:val="00E36717"/>
    <w:rsid w:val="00EA7561"/>
    <w:rsid w:val="00EC5E61"/>
    <w:rsid w:val="00F81728"/>
    <w:rsid w:val="00FE2B2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annotation reference" w:uiPriority="0"/>
    <w:lsdException w:name="endnote reference" w:uiPriority="0"/>
    <w:lsdException w:name="endnote text" w:uiPriority="0"/>
    <w:lsdException w:name="toa heading"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7E50"/>
    <w:rPr>
      <w:rFonts w:ascii="Times New Roman" w:eastAsia="Times New Roman" w:hAnsi="Times New Roman" w:cs="Times New Roman"/>
      <w:sz w:val="24"/>
      <w:szCs w:val="24"/>
      <w:lang w:eastAsia="el-GR"/>
    </w:rPr>
  </w:style>
  <w:style w:type="paragraph" w:styleId="1">
    <w:name w:val="heading 1"/>
    <w:basedOn w:val="a"/>
    <w:next w:val="a"/>
    <w:link w:val="1Char"/>
    <w:qFormat/>
    <w:rsid w:val="003A3A44"/>
    <w:pPr>
      <w:keepNext/>
      <w:widowControl w:val="0"/>
      <w:tabs>
        <w:tab w:val="num" w:pos="0"/>
        <w:tab w:val="left" w:pos="1134"/>
      </w:tabs>
      <w:suppressAutoHyphens/>
      <w:ind w:left="432" w:hanging="432"/>
      <w:outlineLvl w:val="0"/>
    </w:pPr>
    <w:rPr>
      <w:rFonts w:ascii="Arial" w:eastAsia="Andale Sans UI" w:hAnsi="Arial" w:cs="Arial"/>
      <w:b/>
      <w:iCs/>
      <w:kern w:val="2"/>
      <w:lang w:eastAsia="zh-CN"/>
    </w:rPr>
  </w:style>
  <w:style w:type="paragraph" w:styleId="2">
    <w:name w:val="heading 2"/>
    <w:basedOn w:val="a"/>
    <w:next w:val="a"/>
    <w:link w:val="2Char"/>
    <w:semiHidden/>
    <w:unhideWhenUsed/>
    <w:qFormat/>
    <w:rsid w:val="001D7E50"/>
    <w:pPr>
      <w:keepNext/>
      <w:widowControl w:val="0"/>
      <w:numPr>
        <w:numId w:val="1"/>
      </w:numPr>
      <w:suppressAutoHyphens/>
      <w:outlineLvl w:val="1"/>
    </w:pPr>
    <w:rPr>
      <w:rFonts w:ascii="Arial" w:eastAsia="Andale Sans UI" w:hAnsi="Arial" w:cs="Arial"/>
      <w:b/>
      <w:kern w:val="2"/>
      <w:lang w:eastAsia="zh-CN"/>
    </w:rPr>
  </w:style>
  <w:style w:type="paragraph" w:styleId="3">
    <w:name w:val="heading 3"/>
    <w:basedOn w:val="a"/>
    <w:next w:val="a"/>
    <w:link w:val="3Char"/>
    <w:semiHidden/>
    <w:unhideWhenUsed/>
    <w:qFormat/>
    <w:rsid w:val="003A3A44"/>
    <w:pPr>
      <w:keepNext/>
      <w:widowControl w:val="0"/>
      <w:numPr>
        <w:numId w:val="4"/>
      </w:numPr>
      <w:suppressAutoHyphens/>
      <w:jc w:val="both"/>
      <w:outlineLvl w:val="2"/>
    </w:pPr>
    <w:rPr>
      <w:rFonts w:ascii="Arial" w:eastAsia="Andale Sans UI" w:hAnsi="Arial" w:cs="Arial"/>
      <w:b/>
      <w:kern w:val="2"/>
      <w:lang w:eastAsia="zh-CN"/>
    </w:rPr>
  </w:style>
  <w:style w:type="paragraph" w:styleId="6">
    <w:name w:val="heading 6"/>
    <w:basedOn w:val="a"/>
    <w:next w:val="a"/>
    <w:link w:val="6Char"/>
    <w:semiHidden/>
    <w:unhideWhenUsed/>
    <w:qFormat/>
    <w:rsid w:val="003A3A44"/>
    <w:pPr>
      <w:keepNext/>
      <w:widowControl w:val="0"/>
      <w:tabs>
        <w:tab w:val="num" w:pos="0"/>
      </w:tabs>
      <w:suppressAutoHyphens/>
      <w:ind w:left="432" w:hanging="432"/>
      <w:jc w:val="center"/>
      <w:outlineLvl w:val="5"/>
    </w:pPr>
    <w:rPr>
      <w:rFonts w:eastAsia="Andale Sans UI"/>
      <w:b/>
      <w:kern w:val="2"/>
      <w:sz w:val="22"/>
      <w:lang w:eastAsia="zh-CN"/>
    </w:rPr>
  </w:style>
  <w:style w:type="paragraph" w:styleId="8">
    <w:name w:val="heading 8"/>
    <w:basedOn w:val="a"/>
    <w:next w:val="a"/>
    <w:link w:val="8Char"/>
    <w:semiHidden/>
    <w:unhideWhenUsed/>
    <w:qFormat/>
    <w:rsid w:val="003A3A44"/>
    <w:pPr>
      <w:keepNext/>
      <w:widowControl w:val="0"/>
      <w:tabs>
        <w:tab w:val="num" w:pos="0"/>
      </w:tabs>
      <w:suppressAutoHyphens/>
      <w:ind w:left="432" w:hanging="432"/>
      <w:jc w:val="center"/>
      <w:outlineLvl w:val="7"/>
    </w:pPr>
    <w:rPr>
      <w:rFonts w:ascii="Arial" w:eastAsia="Andale Sans UI" w:hAnsi="Arial" w:cs="Arial"/>
      <w:b/>
      <w:bCs/>
      <w:kern w:val="2"/>
      <w:lang w:eastAsia="zh-CN"/>
    </w:rPr>
  </w:style>
  <w:style w:type="paragraph" w:styleId="9">
    <w:name w:val="heading 9"/>
    <w:basedOn w:val="a"/>
    <w:next w:val="a"/>
    <w:link w:val="9Char"/>
    <w:semiHidden/>
    <w:unhideWhenUsed/>
    <w:qFormat/>
    <w:rsid w:val="003A3A44"/>
    <w:pPr>
      <w:keepNext/>
      <w:widowControl w:val="0"/>
      <w:tabs>
        <w:tab w:val="num" w:pos="0"/>
      </w:tabs>
      <w:suppressAutoHyphens/>
      <w:ind w:left="432" w:hanging="432"/>
      <w:jc w:val="center"/>
      <w:outlineLvl w:val="8"/>
    </w:pPr>
    <w:rPr>
      <w:rFonts w:ascii="Arial" w:eastAsia="Andale Sans UI" w:hAnsi="Arial" w:cs="Arial"/>
      <w:bCs/>
      <w:kern w:val="2"/>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semiHidden/>
    <w:rsid w:val="001D7E50"/>
    <w:rPr>
      <w:rFonts w:ascii="Arial" w:eastAsia="Andale Sans UI" w:hAnsi="Arial" w:cs="Arial"/>
      <w:b/>
      <w:kern w:val="2"/>
      <w:sz w:val="24"/>
      <w:szCs w:val="24"/>
      <w:lang w:eastAsia="zh-CN"/>
    </w:rPr>
  </w:style>
  <w:style w:type="paragraph" w:customStyle="1" w:styleId="Standard">
    <w:name w:val="Standard"/>
    <w:rsid w:val="001D7E50"/>
    <w:pPr>
      <w:widowControl w:val="0"/>
      <w:suppressAutoHyphens/>
    </w:pPr>
    <w:rPr>
      <w:rFonts w:ascii="Times New Roman" w:eastAsia="Times New Roman" w:hAnsi="Times New Roman" w:cs="Tahoma"/>
      <w:kern w:val="2"/>
      <w:sz w:val="24"/>
      <w:szCs w:val="24"/>
      <w:lang w:val="en-US" w:eastAsia="zh-CN"/>
    </w:rPr>
  </w:style>
  <w:style w:type="paragraph" w:styleId="a3">
    <w:name w:val="List Paragraph"/>
    <w:basedOn w:val="a"/>
    <w:qFormat/>
    <w:rsid w:val="005175F3"/>
    <w:pPr>
      <w:spacing w:after="200" w:line="276" w:lineRule="auto"/>
      <w:ind w:left="720"/>
      <w:contextualSpacing/>
    </w:pPr>
    <w:rPr>
      <w:rFonts w:ascii="Calibri" w:eastAsia="Calibri" w:hAnsi="Calibri"/>
      <w:sz w:val="22"/>
      <w:szCs w:val="22"/>
      <w:lang w:eastAsia="en-US"/>
    </w:rPr>
  </w:style>
  <w:style w:type="paragraph" w:styleId="20">
    <w:name w:val="Body Text 2"/>
    <w:basedOn w:val="a"/>
    <w:link w:val="2Char0"/>
    <w:unhideWhenUsed/>
    <w:rsid w:val="00057A39"/>
    <w:pPr>
      <w:spacing w:line="360" w:lineRule="auto"/>
      <w:jc w:val="both"/>
    </w:pPr>
    <w:rPr>
      <w:szCs w:val="20"/>
    </w:rPr>
  </w:style>
  <w:style w:type="character" w:customStyle="1" w:styleId="2Char0">
    <w:name w:val="Σώμα κείμενου 2 Char"/>
    <w:basedOn w:val="a0"/>
    <w:link w:val="20"/>
    <w:rsid w:val="00057A39"/>
    <w:rPr>
      <w:rFonts w:ascii="Times New Roman" w:eastAsia="Times New Roman" w:hAnsi="Times New Roman" w:cs="Times New Roman"/>
      <w:sz w:val="24"/>
      <w:szCs w:val="20"/>
      <w:lang w:eastAsia="el-GR"/>
    </w:rPr>
  </w:style>
  <w:style w:type="character" w:styleId="a4">
    <w:name w:val="Strong"/>
    <w:basedOn w:val="a0"/>
    <w:uiPriority w:val="22"/>
    <w:qFormat/>
    <w:rsid w:val="00057A39"/>
    <w:rPr>
      <w:b/>
      <w:bCs/>
    </w:rPr>
  </w:style>
  <w:style w:type="paragraph" w:styleId="a5">
    <w:name w:val="Balloon Text"/>
    <w:basedOn w:val="a"/>
    <w:link w:val="Char"/>
    <w:uiPriority w:val="99"/>
    <w:semiHidden/>
    <w:unhideWhenUsed/>
    <w:rsid w:val="00057A39"/>
    <w:rPr>
      <w:rFonts w:ascii="Tahoma" w:hAnsi="Tahoma" w:cs="Tahoma"/>
      <w:sz w:val="16"/>
      <w:szCs w:val="16"/>
    </w:rPr>
  </w:style>
  <w:style w:type="character" w:customStyle="1" w:styleId="Char">
    <w:name w:val="Κείμενο πλαισίου Char"/>
    <w:basedOn w:val="a0"/>
    <w:link w:val="a5"/>
    <w:uiPriority w:val="99"/>
    <w:semiHidden/>
    <w:rsid w:val="00057A39"/>
    <w:rPr>
      <w:rFonts w:ascii="Tahoma" w:eastAsia="Times New Roman" w:hAnsi="Tahoma" w:cs="Tahoma"/>
      <w:sz w:val="16"/>
      <w:szCs w:val="16"/>
      <w:lang w:eastAsia="el-GR"/>
    </w:rPr>
  </w:style>
  <w:style w:type="character" w:customStyle="1" w:styleId="1Char">
    <w:name w:val="Επικεφαλίδα 1 Char"/>
    <w:basedOn w:val="a0"/>
    <w:link w:val="1"/>
    <w:rsid w:val="003A3A44"/>
    <w:rPr>
      <w:rFonts w:ascii="Arial" w:eastAsia="Andale Sans UI" w:hAnsi="Arial" w:cs="Arial"/>
      <w:b/>
      <w:iCs/>
      <w:kern w:val="2"/>
      <w:sz w:val="24"/>
      <w:szCs w:val="24"/>
      <w:lang w:eastAsia="zh-CN"/>
    </w:rPr>
  </w:style>
  <w:style w:type="character" w:customStyle="1" w:styleId="3Char">
    <w:name w:val="Επικεφαλίδα 3 Char"/>
    <w:basedOn w:val="a0"/>
    <w:link w:val="3"/>
    <w:semiHidden/>
    <w:rsid w:val="003A3A44"/>
    <w:rPr>
      <w:rFonts w:ascii="Arial" w:eastAsia="Andale Sans UI" w:hAnsi="Arial" w:cs="Arial"/>
      <w:b/>
      <w:kern w:val="2"/>
      <w:sz w:val="24"/>
      <w:szCs w:val="24"/>
      <w:lang w:eastAsia="zh-CN"/>
    </w:rPr>
  </w:style>
  <w:style w:type="character" w:customStyle="1" w:styleId="6Char">
    <w:name w:val="Επικεφαλίδα 6 Char"/>
    <w:basedOn w:val="a0"/>
    <w:link w:val="6"/>
    <w:semiHidden/>
    <w:rsid w:val="003A3A44"/>
    <w:rPr>
      <w:rFonts w:ascii="Times New Roman" w:eastAsia="Andale Sans UI" w:hAnsi="Times New Roman" w:cs="Times New Roman"/>
      <w:b/>
      <w:kern w:val="2"/>
      <w:szCs w:val="24"/>
      <w:lang w:eastAsia="zh-CN"/>
    </w:rPr>
  </w:style>
  <w:style w:type="character" w:customStyle="1" w:styleId="8Char">
    <w:name w:val="Επικεφαλίδα 8 Char"/>
    <w:basedOn w:val="a0"/>
    <w:link w:val="8"/>
    <w:semiHidden/>
    <w:rsid w:val="003A3A44"/>
    <w:rPr>
      <w:rFonts w:ascii="Arial" w:eastAsia="Andale Sans UI" w:hAnsi="Arial" w:cs="Arial"/>
      <w:b/>
      <w:bCs/>
      <w:kern w:val="2"/>
      <w:sz w:val="24"/>
      <w:szCs w:val="24"/>
      <w:lang w:eastAsia="zh-CN"/>
    </w:rPr>
  </w:style>
  <w:style w:type="character" w:customStyle="1" w:styleId="9Char">
    <w:name w:val="Επικεφαλίδα 9 Char"/>
    <w:basedOn w:val="a0"/>
    <w:link w:val="9"/>
    <w:semiHidden/>
    <w:rsid w:val="003A3A44"/>
    <w:rPr>
      <w:rFonts w:ascii="Arial" w:eastAsia="Andale Sans UI" w:hAnsi="Arial" w:cs="Arial"/>
      <w:bCs/>
      <w:kern w:val="2"/>
      <w:sz w:val="24"/>
      <w:szCs w:val="24"/>
      <w:lang w:eastAsia="zh-CN"/>
    </w:rPr>
  </w:style>
  <w:style w:type="character" w:styleId="-">
    <w:name w:val="Hyperlink"/>
    <w:uiPriority w:val="99"/>
    <w:semiHidden/>
    <w:unhideWhenUsed/>
    <w:rsid w:val="003A3A44"/>
    <w:rPr>
      <w:color w:val="0000FF"/>
      <w:u w:val="single"/>
    </w:rPr>
  </w:style>
  <w:style w:type="character" w:styleId="-0">
    <w:name w:val="FollowedHyperlink"/>
    <w:basedOn w:val="a0"/>
    <w:uiPriority w:val="99"/>
    <w:semiHidden/>
    <w:unhideWhenUsed/>
    <w:rsid w:val="003A3A44"/>
    <w:rPr>
      <w:color w:val="800080" w:themeColor="followedHyperlink"/>
      <w:u w:val="single"/>
    </w:rPr>
  </w:style>
  <w:style w:type="paragraph" w:styleId="10">
    <w:name w:val="toc 1"/>
    <w:basedOn w:val="a"/>
    <w:next w:val="a"/>
    <w:autoRedefine/>
    <w:uiPriority w:val="39"/>
    <w:semiHidden/>
    <w:unhideWhenUsed/>
    <w:rsid w:val="003A3A44"/>
    <w:pPr>
      <w:widowControl w:val="0"/>
      <w:suppressAutoHyphens/>
    </w:pPr>
    <w:rPr>
      <w:rFonts w:eastAsia="Andale Sans UI"/>
      <w:kern w:val="2"/>
      <w:lang w:eastAsia="zh-CN"/>
    </w:rPr>
  </w:style>
  <w:style w:type="paragraph" w:styleId="21">
    <w:name w:val="toc 2"/>
    <w:basedOn w:val="a"/>
    <w:next w:val="a"/>
    <w:autoRedefine/>
    <w:uiPriority w:val="39"/>
    <w:semiHidden/>
    <w:unhideWhenUsed/>
    <w:rsid w:val="003A3A44"/>
    <w:pPr>
      <w:widowControl w:val="0"/>
      <w:suppressAutoHyphens/>
      <w:ind w:left="240"/>
    </w:pPr>
    <w:rPr>
      <w:rFonts w:eastAsia="Andale Sans UI"/>
      <w:kern w:val="2"/>
      <w:lang w:eastAsia="zh-CN"/>
    </w:rPr>
  </w:style>
  <w:style w:type="paragraph" w:styleId="a6">
    <w:name w:val="footnote text"/>
    <w:basedOn w:val="a"/>
    <w:link w:val="Char0"/>
    <w:semiHidden/>
    <w:unhideWhenUsed/>
    <w:rsid w:val="003A3A44"/>
    <w:pPr>
      <w:widowControl w:val="0"/>
      <w:suppressLineNumbers/>
      <w:suppressAutoHyphens/>
      <w:ind w:left="339" w:hanging="339"/>
    </w:pPr>
    <w:rPr>
      <w:rFonts w:eastAsia="Andale Sans UI"/>
      <w:kern w:val="2"/>
      <w:sz w:val="20"/>
      <w:szCs w:val="20"/>
      <w:lang w:eastAsia="zh-CN"/>
    </w:rPr>
  </w:style>
  <w:style w:type="character" w:customStyle="1" w:styleId="Char0">
    <w:name w:val="Κείμενο υποσημείωσης Char"/>
    <w:basedOn w:val="a0"/>
    <w:link w:val="a6"/>
    <w:semiHidden/>
    <w:rsid w:val="003A3A44"/>
    <w:rPr>
      <w:rFonts w:ascii="Times New Roman" w:eastAsia="Andale Sans UI" w:hAnsi="Times New Roman" w:cs="Times New Roman"/>
      <w:kern w:val="2"/>
      <w:sz w:val="20"/>
      <w:szCs w:val="20"/>
      <w:lang w:eastAsia="zh-CN"/>
    </w:rPr>
  </w:style>
  <w:style w:type="paragraph" w:styleId="a7">
    <w:name w:val="header"/>
    <w:basedOn w:val="a"/>
    <w:link w:val="Char1"/>
    <w:semiHidden/>
    <w:unhideWhenUsed/>
    <w:rsid w:val="003A3A44"/>
    <w:pPr>
      <w:widowControl w:val="0"/>
      <w:tabs>
        <w:tab w:val="center" w:pos="4320"/>
        <w:tab w:val="right" w:pos="8640"/>
      </w:tabs>
      <w:suppressAutoHyphens/>
    </w:pPr>
    <w:rPr>
      <w:rFonts w:ascii="Arial" w:eastAsia="Andale Sans UI" w:hAnsi="Arial" w:cs="Arial"/>
      <w:kern w:val="2"/>
      <w:sz w:val="22"/>
      <w:lang w:eastAsia="zh-CN"/>
    </w:rPr>
  </w:style>
  <w:style w:type="character" w:customStyle="1" w:styleId="Char1">
    <w:name w:val="Κεφαλίδα Char"/>
    <w:basedOn w:val="a0"/>
    <w:link w:val="a7"/>
    <w:semiHidden/>
    <w:rsid w:val="003A3A44"/>
    <w:rPr>
      <w:rFonts w:ascii="Arial" w:eastAsia="Andale Sans UI" w:hAnsi="Arial" w:cs="Arial"/>
      <w:kern w:val="2"/>
      <w:szCs w:val="24"/>
      <w:lang w:eastAsia="zh-CN"/>
    </w:rPr>
  </w:style>
  <w:style w:type="paragraph" w:styleId="a8">
    <w:name w:val="footer"/>
    <w:basedOn w:val="a"/>
    <w:link w:val="Char2"/>
    <w:semiHidden/>
    <w:unhideWhenUsed/>
    <w:rsid w:val="003A3A44"/>
    <w:pPr>
      <w:widowControl w:val="0"/>
      <w:suppressLineNumbers/>
      <w:tabs>
        <w:tab w:val="center" w:pos="4819"/>
        <w:tab w:val="right" w:pos="9638"/>
      </w:tabs>
      <w:suppressAutoHyphens/>
    </w:pPr>
    <w:rPr>
      <w:rFonts w:eastAsia="Andale Sans UI"/>
      <w:kern w:val="2"/>
      <w:lang w:eastAsia="zh-CN"/>
    </w:rPr>
  </w:style>
  <w:style w:type="character" w:customStyle="1" w:styleId="Char2">
    <w:name w:val="Υποσέλιδο Char"/>
    <w:basedOn w:val="a0"/>
    <w:link w:val="a8"/>
    <w:semiHidden/>
    <w:rsid w:val="003A3A44"/>
    <w:rPr>
      <w:rFonts w:ascii="Times New Roman" w:eastAsia="Andale Sans UI" w:hAnsi="Times New Roman" w:cs="Times New Roman"/>
      <w:kern w:val="2"/>
      <w:sz w:val="24"/>
      <w:szCs w:val="24"/>
      <w:lang w:eastAsia="zh-CN"/>
    </w:rPr>
  </w:style>
  <w:style w:type="paragraph" w:styleId="a9">
    <w:name w:val="caption"/>
    <w:basedOn w:val="a"/>
    <w:semiHidden/>
    <w:unhideWhenUsed/>
    <w:qFormat/>
    <w:rsid w:val="003A3A44"/>
    <w:pPr>
      <w:widowControl w:val="0"/>
      <w:suppressLineNumbers/>
      <w:suppressAutoHyphens/>
      <w:spacing w:before="120" w:after="120"/>
    </w:pPr>
    <w:rPr>
      <w:rFonts w:eastAsia="Andale Sans UI" w:cs="Mangal"/>
      <w:i/>
      <w:iCs/>
      <w:kern w:val="2"/>
      <w:lang w:eastAsia="zh-CN"/>
    </w:rPr>
  </w:style>
  <w:style w:type="paragraph" w:styleId="aa">
    <w:name w:val="endnote text"/>
    <w:basedOn w:val="a"/>
    <w:link w:val="Char3"/>
    <w:semiHidden/>
    <w:unhideWhenUsed/>
    <w:rsid w:val="003A3A44"/>
    <w:pPr>
      <w:widowControl w:val="0"/>
      <w:suppressLineNumbers/>
      <w:suppressAutoHyphens/>
      <w:ind w:left="339" w:hanging="339"/>
      <w:jc w:val="both"/>
    </w:pPr>
    <w:rPr>
      <w:rFonts w:ascii="Calibri" w:eastAsia="Andale Sans UI" w:hAnsi="Calibri" w:cs="Calibri"/>
      <w:kern w:val="2"/>
      <w:sz w:val="20"/>
      <w:szCs w:val="20"/>
      <w:lang w:eastAsia="zh-CN"/>
    </w:rPr>
  </w:style>
  <w:style w:type="character" w:customStyle="1" w:styleId="Char3">
    <w:name w:val="Κείμενο σημείωσης τέλους Char"/>
    <w:basedOn w:val="a0"/>
    <w:link w:val="aa"/>
    <w:semiHidden/>
    <w:rsid w:val="003A3A44"/>
    <w:rPr>
      <w:rFonts w:ascii="Calibri" w:eastAsia="Andale Sans UI" w:hAnsi="Calibri" w:cs="Calibri"/>
      <w:kern w:val="2"/>
      <w:sz w:val="20"/>
      <w:szCs w:val="20"/>
      <w:lang w:eastAsia="zh-CN"/>
    </w:rPr>
  </w:style>
  <w:style w:type="paragraph" w:styleId="ab">
    <w:name w:val="Body Text"/>
    <w:basedOn w:val="a"/>
    <w:link w:val="Char4"/>
    <w:semiHidden/>
    <w:unhideWhenUsed/>
    <w:rsid w:val="003A3A44"/>
    <w:pPr>
      <w:widowControl w:val="0"/>
      <w:suppressAutoHyphens/>
      <w:spacing w:after="120"/>
    </w:pPr>
    <w:rPr>
      <w:rFonts w:eastAsia="Andale Sans UI"/>
      <w:kern w:val="2"/>
      <w:lang w:eastAsia="zh-CN"/>
    </w:rPr>
  </w:style>
  <w:style w:type="character" w:customStyle="1" w:styleId="Char4">
    <w:name w:val="Σώμα κειμένου Char"/>
    <w:basedOn w:val="a0"/>
    <w:link w:val="ab"/>
    <w:semiHidden/>
    <w:rsid w:val="003A3A44"/>
    <w:rPr>
      <w:rFonts w:ascii="Times New Roman" w:eastAsia="Andale Sans UI" w:hAnsi="Times New Roman" w:cs="Times New Roman"/>
      <w:kern w:val="2"/>
      <w:sz w:val="24"/>
      <w:szCs w:val="24"/>
      <w:lang w:eastAsia="zh-CN"/>
    </w:rPr>
  </w:style>
  <w:style w:type="paragraph" w:styleId="ac">
    <w:name w:val="List"/>
    <w:basedOn w:val="ab"/>
    <w:semiHidden/>
    <w:unhideWhenUsed/>
    <w:rsid w:val="003A3A44"/>
    <w:rPr>
      <w:rFonts w:cs="Tahoma"/>
    </w:rPr>
  </w:style>
  <w:style w:type="paragraph" w:styleId="ad">
    <w:name w:val="Body Text Indent"/>
    <w:basedOn w:val="a"/>
    <w:link w:val="Char5"/>
    <w:semiHidden/>
    <w:unhideWhenUsed/>
    <w:rsid w:val="003A3A44"/>
    <w:pPr>
      <w:widowControl w:val="0"/>
      <w:suppressAutoHyphens/>
      <w:ind w:firstLine="1134"/>
      <w:jc w:val="both"/>
    </w:pPr>
    <w:rPr>
      <w:rFonts w:ascii="Arial" w:eastAsia="Andale Sans UI" w:hAnsi="Arial" w:cs="Arial"/>
      <w:kern w:val="2"/>
      <w:sz w:val="22"/>
      <w:lang w:eastAsia="zh-CN"/>
    </w:rPr>
  </w:style>
  <w:style w:type="character" w:customStyle="1" w:styleId="Char5">
    <w:name w:val="Σώμα κείμενου με εσοχή Char"/>
    <w:basedOn w:val="a0"/>
    <w:link w:val="ad"/>
    <w:semiHidden/>
    <w:rsid w:val="003A3A44"/>
    <w:rPr>
      <w:rFonts w:ascii="Arial" w:eastAsia="Andale Sans UI" w:hAnsi="Arial" w:cs="Arial"/>
      <w:kern w:val="2"/>
      <w:szCs w:val="24"/>
      <w:lang w:eastAsia="zh-CN"/>
    </w:rPr>
  </w:style>
  <w:style w:type="paragraph" w:customStyle="1" w:styleId="ae">
    <w:name w:val="Επικεφαλίδα"/>
    <w:basedOn w:val="a"/>
    <w:next w:val="ab"/>
    <w:rsid w:val="003A3A44"/>
    <w:pPr>
      <w:keepNext/>
      <w:widowControl w:val="0"/>
      <w:suppressAutoHyphens/>
      <w:spacing w:before="240" w:after="120"/>
    </w:pPr>
    <w:rPr>
      <w:rFonts w:ascii="Arial" w:eastAsia="Andale Sans UI" w:hAnsi="Arial" w:cs="Tahoma"/>
      <w:kern w:val="2"/>
      <w:sz w:val="28"/>
      <w:szCs w:val="28"/>
      <w:lang w:eastAsia="zh-CN"/>
    </w:rPr>
  </w:style>
  <w:style w:type="paragraph" w:customStyle="1" w:styleId="af">
    <w:name w:val="Ευρετήριο"/>
    <w:basedOn w:val="a"/>
    <w:rsid w:val="003A3A44"/>
    <w:pPr>
      <w:widowControl w:val="0"/>
      <w:suppressLineNumbers/>
      <w:suppressAutoHyphens/>
    </w:pPr>
    <w:rPr>
      <w:rFonts w:eastAsia="Andale Sans UI" w:cs="Tahoma"/>
      <w:kern w:val="2"/>
      <w:lang w:eastAsia="zh-CN"/>
    </w:rPr>
  </w:style>
  <w:style w:type="paragraph" w:customStyle="1" w:styleId="WW-Caption">
    <w:name w:val="WW-Caption"/>
    <w:basedOn w:val="a"/>
    <w:rsid w:val="003A3A44"/>
    <w:pPr>
      <w:widowControl w:val="0"/>
      <w:suppressLineNumbers/>
      <w:suppressAutoHyphens/>
      <w:spacing w:before="120" w:after="120"/>
    </w:pPr>
    <w:rPr>
      <w:rFonts w:eastAsia="Andale Sans UI" w:cs="Mangal"/>
      <w:i/>
      <w:iCs/>
      <w:kern w:val="2"/>
      <w:lang w:eastAsia="zh-CN"/>
    </w:rPr>
  </w:style>
  <w:style w:type="paragraph" w:customStyle="1" w:styleId="22">
    <w:name w:val="Λεζάντα2"/>
    <w:basedOn w:val="a"/>
    <w:rsid w:val="003A3A44"/>
    <w:pPr>
      <w:widowControl w:val="0"/>
      <w:suppressLineNumbers/>
      <w:suppressAutoHyphens/>
      <w:spacing w:before="120" w:after="120"/>
    </w:pPr>
    <w:rPr>
      <w:rFonts w:eastAsia="Andale Sans UI" w:cs="Mangal"/>
      <w:i/>
      <w:iCs/>
      <w:kern w:val="2"/>
      <w:lang w:eastAsia="zh-CN"/>
    </w:rPr>
  </w:style>
  <w:style w:type="paragraph" w:customStyle="1" w:styleId="11">
    <w:name w:val="Λεζάντα1"/>
    <w:basedOn w:val="a"/>
    <w:rsid w:val="003A3A44"/>
    <w:pPr>
      <w:widowControl w:val="0"/>
      <w:suppressLineNumbers/>
      <w:suppressAutoHyphens/>
      <w:spacing w:before="120" w:after="120"/>
    </w:pPr>
    <w:rPr>
      <w:rFonts w:eastAsia="Andale Sans UI" w:cs="Tahoma"/>
      <w:i/>
      <w:iCs/>
      <w:kern w:val="2"/>
      <w:lang w:eastAsia="zh-CN"/>
    </w:rPr>
  </w:style>
  <w:style w:type="paragraph" w:customStyle="1" w:styleId="Normalgr">
    <w:name w:val="Normalgr"/>
    <w:rsid w:val="003A3A44"/>
    <w:pPr>
      <w:tabs>
        <w:tab w:val="left" w:pos="1021"/>
        <w:tab w:val="left" w:pos="1588"/>
      </w:tabs>
      <w:suppressAutoHyphens/>
      <w:jc w:val="both"/>
    </w:pPr>
    <w:rPr>
      <w:rFonts w:ascii="Arial" w:eastAsia="Arial" w:hAnsi="Arial" w:cs="Arial"/>
      <w:spacing w:val="15"/>
      <w:kern w:val="2"/>
      <w:sz w:val="20"/>
      <w:szCs w:val="20"/>
      <w:lang w:val="en-GB" w:eastAsia="zh-CN"/>
    </w:rPr>
  </w:style>
  <w:style w:type="paragraph" w:customStyle="1" w:styleId="12">
    <w:name w:val="Κείμενο μακροεντολής1"/>
    <w:rsid w:val="003A3A44"/>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pPr>
    <w:rPr>
      <w:rFonts w:ascii="Courier New" w:eastAsia="Arial" w:hAnsi="Courier New" w:cs="Courier New"/>
      <w:kern w:val="2"/>
      <w:sz w:val="20"/>
      <w:szCs w:val="20"/>
      <w:lang w:eastAsia="zh-CN"/>
    </w:rPr>
  </w:style>
  <w:style w:type="paragraph" w:customStyle="1" w:styleId="13">
    <w:name w:val="Κείμενο σχολίου1"/>
    <w:basedOn w:val="a"/>
    <w:rsid w:val="003A3A44"/>
    <w:pPr>
      <w:widowControl w:val="0"/>
      <w:suppressAutoHyphens/>
    </w:pPr>
    <w:rPr>
      <w:rFonts w:eastAsia="Andale Sans UI"/>
      <w:kern w:val="2"/>
      <w:lang w:eastAsia="zh-CN"/>
    </w:rPr>
  </w:style>
  <w:style w:type="paragraph" w:customStyle="1" w:styleId="31">
    <w:name w:val="Σώμα κείμενου με εσοχή 31"/>
    <w:basedOn w:val="a"/>
    <w:rsid w:val="003A3A44"/>
    <w:pPr>
      <w:widowControl w:val="0"/>
      <w:suppressAutoHyphens/>
      <w:spacing w:line="240" w:lineRule="atLeast"/>
      <w:ind w:left="1100"/>
      <w:jc w:val="both"/>
    </w:pPr>
    <w:rPr>
      <w:rFonts w:ascii="Arial" w:eastAsia="Andale Sans UI" w:hAnsi="Arial" w:cs="Arial"/>
      <w:kern w:val="2"/>
      <w:lang w:eastAsia="zh-CN"/>
    </w:rPr>
  </w:style>
  <w:style w:type="paragraph" w:customStyle="1" w:styleId="para-1">
    <w:name w:val="para-1"/>
    <w:basedOn w:val="a"/>
    <w:rsid w:val="003A3A44"/>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2"/>
      <w:sz w:val="22"/>
      <w:lang w:eastAsia="zh-CN"/>
    </w:rPr>
  </w:style>
  <w:style w:type="paragraph" w:customStyle="1" w:styleId="para-2">
    <w:name w:val="para-2"/>
    <w:basedOn w:val="para-1"/>
    <w:rsid w:val="003A3A44"/>
    <w:pPr>
      <w:ind w:left="1588" w:hanging="1588"/>
    </w:pPr>
  </w:style>
  <w:style w:type="paragraph" w:customStyle="1" w:styleId="af0">
    <w:name w:val="Περιεχόμενα πίνακα"/>
    <w:basedOn w:val="a"/>
    <w:rsid w:val="003A3A44"/>
    <w:pPr>
      <w:widowControl w:val="0"/>
      <w:suppressLineNumbers/>
      <w:suppressAutoHyphens/>
    </w:pPr>
    <w:rPr>
      <w:rFonts w:eastAsia="Andale Sans UI"/>
      <w:kern w:val="2"/>
      <w:lang w:eastAsia="zh-CN"/>
    </w:rPr>
  </w:style>
  <w:style w:type="paragraph" w:customStyle="1" w:styleId="af1">
    <w:name w:val="Επικεφαλίδα πίνακα"/>
    <w:basedOn w:val="af0"/>
    <w:rsid w:val="003A3A44"/>
    <w:pPr>
      <w:jc w:val="center"/>
    </w:pPr>
    <w:rPr>
      <w:b/>
      <w:bCs/>
    </w:rPr>
  </w:style>
  <w:style w:type="paragraph" w:customStyle="1" w:styleId="af2">
    <w:name w:val="Προμορφοποιημένο κείμενο"/>
    <w:basedOn w:val="a"/>
    <w:rsid w:val="003A3A44"/>
    <w:pPr>
      <w:widowControl w:val="0"/>
      <w:suppressAutoHyphens/>
    </w:pPr>
    <w:rPr>
      <w:rFonts w:ascii="Liberation Mono" w:eastAsia="Liberation Mono" w:hAnsi="Liberation Mono" w:cs="Liberation Mono"/>
      <w:kern w:val="2"/>
      <w:sz w:val="20"/>
      <w:szCs w:val="20"/>
      <w:lang w:eastAsia="zh-CN"/>
    </w:rPr>
  </w:style>
  <w:style w:type="paragraph" w:customStyle="1" w:styleId="Footnote">
    <w:name w:val="Footnote"/>
    <w:basedOn w:val="Standard"/>
    <w:rsid w:val="003A3A44"/>
    <w:pPr>
      <w:suppressLineNumbers/>
    </w:pPr>
    <w:rPr>
      <w:rFonts w:eastAsia="Andale Sans UI"/>
      <w:sz w:val="20"/>
      <w:szCs w:val="20"/>
      <w:lang w:bidi="en-US"/>
    </w:rPr>
  </w:style>
  <w:style w:type="paragraph" w:customStyle="1" w:styleId="Standarduser">
    <w:name w:val="Standard (user)"/>
    <w:rsid w:val="003A3A44"/>
    <w:pPr>
      <w:widowControl w:val="0"/>
      <w:suppressAutoHyphens/>
    </w:pPr>
    <w:rPr>
      <w:rFonts w:ascii="Times New Roman" w:eastAsia="Times New Roman" w:hAnsi="Times New Roman" w:cs="Tahoma"/>
      <w:kern w:val="2"/>
      <w:sz w:val="24"/>
      <w:szCs w:val="24"/>
      <w:lang w:val="en-US" w:eastAsia="zh-CN"/>
    </w:rPr>
  </w:style>
  <w:style w:type="paragraph" w:customStyle="1" w:styleId="14">
    <w:name w:val="Βασικό1"/>
    <w:rsid w:val="003A3A44"/>
    <w:pPr>
      <w:suppressAutoHyphens/>
      <w:spacing w:line="276" w:lineRule="auto"/>
    </w:pPr>
    <w:rPr>
      <w:rFonts w:ascii="Arial" w:eastAsia="Arial" w:hAnsi="Arial" w:cs="Arial"/>
      <w:color w:val="000000"/>
      <w:lang w:eastAsia="zh-CN"/>
    </w:rPr>
  </w:style>
  <w:style w:type="paragraph" w:customStyle="1" w:styleId="15">
    <w:name w:val="Κείμενο πλαισίου1"/>
    <w:basedOn w:val="a"/>
    <w:rsid w:val="003A3A44"/>
    <w:pPr>
      <w:widowControl w:val="0"/>
      <w:suppressAutoHyphens/>
    </w:pPr>
    <w:rPr>
      <w:rFonts w:ascii="Tahoma" w:eastAsia="Andale Sans UI" w:hAnsi="Tahoma" w:cs="Tahoma"/>
      <w:kern w:val="2"/>
      <w:sz w:val="16"/>
      <w:szCs w:val="16"/>
      <w:lang w:eastAsia="zh-CN"/>
    </w:rPr>
  </w:style>
  <w:style w:type="paragraph" w:customStyle="1" w:styleId="Textbodyindent">
    <w:name w:val="Text body indent"/>
    <w:basedOn w:val="Standard"/>
    <w:rsid w:val="003A3A44"/>
    <w:pPr>
      <w:ind w:firstLine="1134"/>
      <w:jc w:val="both"/>
    </w:pPr>
    <w:rPr>
      <w:rFonts w:ascii="Arial" w:eastAsia="Andale Sans UI" w:hAnsi="Arial" w:cs="Arial"/>
      <w:sz w:val="22"/>
      <w:lang w:bidi="en-US"/>
    </w:rPr>
  </w:style>
  <w:style w:type="paragraph" w:customStyle="1" w:styleId="Endnote">
    <w:name w:val="Endnote"/>
    <w:basedOn w:val="Standard"/>
    <w:rsid w:val="003A3A44"/>
    <w:pPr>
      <w:suppressLineNumbers/>
    </w:pPr>
    <w:rPr>
      <w:sz w:val="20"/>
      <w:szCs w:val="20"/>
    </w:rPr>
  </w:style>
  <w:style w:type="paragraph" w:customStyle="1" w:styleId="-HTML1">
    <w:name w:val="Προ-διαμορφωμένο HTML1"/>
    <w:basedOn w:val="a"/>
    <w:rsid w:val="003A3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Liberation Sans" w:hAnsi="Liberation Sans" w:cs="Liberation Sans"/>
      <w:color w:val="000000"/>
      <w:kern w:val="2"/>
      <w:sz w:val="20"/>
      <w:lang w:eastAsia="zh-CN" w:bidi="en-US"/>
    </w:rPr>
  </w:style>
  <w:style w:type="character" w:styleId="af3">
    <w:name w:val="footnote reference"/>
    <w:semiHidden/>
    <w:unhideWhenUsed/>
    <w:rsid w:val="003A3A44"/>
    <w:rPr>
      <w:vertAlign w:val="superscript"/>
    </w:rPr>
  </w:style>
  <w:style w:type="character" w:styleId="af4">
    <w:name w:val="annotation reference"/>
    <w:semiHidden/>
    <w:unhideWhenUsed/>
    <w:rsid w:val="003A3A44"/>
    <w:rPr>
      <w:sz w:val="16"/>
      <w:szCs w:val="16"/>
    </w:rPr>
  </w:style>
  <w:style w:type="character" w:styleId="af5">
    <w:name w:val="endnote reference"/>
    <w:semiHidden/>
    <w:unhideWhenUsed/>
    <w:rsid w:val="003A3A44"/>
    <w:rPr>
      <w:vertAlign w:val="superscript"/>
    </w:rPr>
  </w:style>
  <w:style w:type="character" w:customStyle="1" w:styleId="WW8Num1z0">
    <w:name w:val="WW8Num1z0"/>
    <w:rsid w:val="003A3A44"/>
  </w:style>
  <w:style w:type="character" w:customStyle="1" w:styleId="WW8Num1z1">
    <w:name w:val="WW8Num1z1"/>
    <w:rsid w:val="003A3A44"/>
  </w:style>
  <w:style w:type="character" w:customStyle="1" w:styleId="WW8Num1z2">
    <w:name w:val="WW8Num1z2"/>
    <w:rsid w:val="003A3A44"/>
  </w:style>
  <w:style w:type="character" w:customStyle="1" w:styleId="WW8Num1z3">
    <w:name w:val="WW8Num1z3"/>
    <w:rsid w:val="003A3A44"/>
  </w:style>
  <w:style w:type="character" w:customStyle="1" w:styleId="WW8Num1z4">
    <w:name w:val="WW8Num1z4"/>
    <w:rsid w:val="003A3A44"/>
  </w:style>
  <w:style w:type="character" w:customStyle="1" w:styleId="WW8Num1z5">
    <w:name w:val="WW8Num1z5"/>
    <w:rsid w:val="003A3A44"/>
  </w:style>
  <w:style w:type="character" w:customStyle="1" w:styleId="WW8Num1z6">
    <w:name w:val="WW8Num1z6"/>
    <w:rsid w:val="003A3A44"/>
  </w:style>
  <w:style w:type="character" w:customStyle="1" w:styleId="WW8Num1z7">
    <w:name w:val="WW8Num1z7"/>
    <w:rsid w:val="003A3A44"/>
  </w:style>
  <w:style w:type="character" w:customStyle="1" w:styleId="WW8Num1z8">
    <w:name w:val="WW8Num1z8"/>
    <w:rsid w:val="003A3A44"/>
  </w:style>
  <w:style w:type="character" w:customStyle="1" w:styleId="WW8Num2z0">
    <w:name w:val="WW8Num2z0"/>
    <w:rsid w:val="003A3A44"/>
    <w:rPr>
      <w:rFonts w:ascii="Wingdings" w:hAnsi="Wingdings" w:cs="Wingdings" w:hint="default"/>
      <w:b/>
      <w:bCs w:val="0"/>
      <w:shadow/>
      <w:sz w:val="22"/>
      <w:szCs w:val="22"/>
      <w:lang w:val="el-GR"/>
    </w:rPr>
  </w:style>
  <w:style w:type="character" w:customStyle="1" w:styleId="WW8Num2z1">
    <w:name w:val="WW8Num2z1"/>
    <w:rsid w:val="003A3A44"/>
  </w:style>
  <w:style w:type="character" w:customStyle="1" w:styleId="WW8Num2z2">
    <w:name w:val="WW8Num2z2"/>
    <w:rsid w:val="003A3A44"/>
  </w:style>
  <w:style w:type="character" w:customStyle="1" w:styleId="WW8Num2z3">
    <w:name w:val="WW8Num2z3"/>
    <w:rsid w:val="003A3A44"/>
  </w:style>
  <w:style w:type="character" w:customStyle="1" w:styleId="WW8Num2z4">
    <w:name w:val="WW8Num2z4"/>
    <w:rsid w:val="003A3A44"/>
  </w:style>
  <w:style w:type="character" w:customStyle="1" w:styleId="WW8Num2z5">
    <w:name w:val="WW8Num2z5"/>
    <w:rsid w:val="003A3A44"/>
  </w:style>
  <w:style w:type="character" w:customStyle="1" w:styleId="WW8Num2z6">
    <w:name w:val="WW8Num2z6"/>
    <w:rsid w:val="003A3A44"/>
  </w:style>
  <w:style w:type="character" w:customStyle="1" w:styleId="WW8Num2z7">
    <w:name w:val="WW8Num2z7"/>
    <w:rsid w:val="003A3A44"/>
  </w:style>
  <w:style w:type="character" w:customStyle="1" w:styleId="WW8Num2z8">
    <w:name w:val="WW8Num2z8"/>
    <w:rsid w:val="003A3A44"/>
  </w:style>
  <w:style w:type="character" w:customStyle="1" w:styleId="WW8Num3z0">
    <w:name w:val="WW8Num3z0"/>
    <w:rsid w:val="003A3A44"/>
    <w:rPr>
      <w:rFonts w:ascii="Wingdings" w:hAnsi="Wingdings" w:cs="Wingdings" w:hint="default"/>
      <w:b/>
      <w:bCs w:val="0"/>
      <w:shadow/>
      <w:sz w:val="22"/>
      <w:szCs w:val="22"/>
      <w:lang w:val="el-GR"/>
    </w:rPr>
  </w:style>
  <w:style w:type="character" w:customStyle="1" w:styleId="WW8Num3z1">
    <w:name w:val="WW8Num3z1"/>
    <w:rsid w:val="003A3A44"/>
    <w:rPr>
      <w:rFonts w:ascii="Courier New" w:hAnsi="Courier New" w:cs="Courier New" w:hint="default"/>
    </w:rPr>
  </w:style>
  <w:style w:type="character" w:customStyle="1" w:styleId="WW8Num3z2">
    <w:name w:val="WW8Num3z2"/>
    <w:rsid w:val="003A3A44"/>
  </w:style>
  <w:style w:type="character" w:customStyle="1" w:styleId="WW8Num3z3">
    <w:name w:val="WW8Num3z3"/>
    <w:rsid w:val="003A3A44"/>
    <w:rPr>
      <w:rFonts w:ascii="Symbol" w:hAnsi="Symbol" w:cs="Symbol" w:hint="default"/>
    </w:rPr>
  </w:style>
  <w:style w:type="character" w:customStyle="1" w:styleId="WW8Num3z4">
    <w:name w:val="WW8Num3z4"/>
    <w:rsid w:val="003A3A44"/>
  </w:style>
  <w:style w:type="character" w:customStyle="1" w:styleId="WW8Num3z5">
    <w:name w:val="WW8Num3z5"/>
    <w:rsid w:val="003A3A44"/>
  </w:style>
  <w:style w:type="character" w:customStyle="1" w:styleId="WW8Num3z6">
    <w:name w:val="WW8Num3z6"/>
    <w:rsid w:val="003A3A44"/>
  </w:style>
  <w:style w:type="character" w:customStyle="1" w:styleId="WW8Num3z7">
    <w:name w:val="WW8Num3z7"/>
    <w:rsid w:val="003A3A44"/>
    <w:rPr>
      <w:rFonts w:ascii="Arial" w:hAnsi="Arial" w:cs="Arial" w:hint="default"/>
      <w:b/>
      <w:bCs w:val="0"/>
      <w:shadow/>
      <w:spacing w:val="40"/>
      <w:lang w:eastAsia="zh-CN"/>
    </w:rPr>
  </w:style>
  <w:style w:type="character" w:customStyle="1" w:styleId="WW8Num3z8">
    <w:name w:val="WW8Num3z8"/>
    <w:rsid w:val="003A3A44"/>
  </w:style>
  <w:style w:type="character" w:customStyle="1" w:styleId="WW8Num4z0">
    <w:name w:val="WW8Num4z0"/>
    <w:rsid w:val="003A3A44"/>
    <w:rPr>
      <w:rFonts w:ascii="Cambria" w:hAnsi="Cambria" w:cs="Cambria" w:hint="default"/>
      <w:sz w:val="18"/>
      <w:szCs w:val="18"/>
      <w:lang w:val="el-GR"/>
    </w:rPr>
  </w:style>
  <w:style w:type="character" w:customStyle="1" w:styleId="WW8Num4z1">
    <w:name w:val="WW8Num4z1"/>
    <w:rsid w:val="003A3A44"/>
  </w:style>
  <w:style w:type="character" w:customStyle="1" w:styleId="WW8Num4z2">
    <w:name w:val="WW8Num4z2"/>
    <w:rsid w:val="003A3A44"/>
  </w:style>
  <w:style w:type="character" w:customStyle="1" w:styleId="WW8Num4z3">
    <w:name w:val="WW8Num4z3"/>
    <w:rsid w:val="003A3A44"/>
  </w:style>
  <w:style w:type="character" w:customStyle="1" w:styleId="WW8Num4z4">
    <w:name w:val="WW8Num4z4"/>
    <w:rsid w:val="003A3A44"/>
  </w:style>
  <w:style w:type="character" w:customStyle="1" w:styleId="WW8Num4z5">
    <w:name w:val="WW8Num4z5"/>
    <w:rsid w:val="003A3A44"/>
  </w:style>
  <w:style w:type="character" w:customStyle="1" w:styleId="WW8Num4z6">
    <w:name w:val="WW8Num4z6"/>
    <w:rsid w:val="003A3A44"/>
  </w:style>
  <w:style w:type="character" w:customStyle="1" w:styleId="WW8Num4z7">
    <w:name w:val="WW8Num4z7"/>
    <w:rsid w:val="003A3A44"/>
  </w:style>
  <w:style w:type="character" w:customStyle="1" w:styleId="WW8Num4z8">
    <w:name w:val="WW8Num4z8"/>
    <w:rsid w:val="003A3A44"/>
  </w:style>
  <w:style w:type="character" w:customStyle="1" w:styleId="WW8Num5z0">
    <w:name w:val="WW8Num5z0"/>
    <w:rsid w:val="003A3A44"/>
    <w:rPr>
      <w:rFonts w:ascii="Arial" w:hAnsi="Arial" w:cs="Times New Roman" w:hint="default"/>
      <w:b/>
      <w:bCs w:val="0"/>
      <w:sz w:val="22"/>
      <w:szCs w:val="22"/>
      <w:lang w:val="el-GR"/>
    </w:rPr>
  </w:style>
  <w:style w:type="character" w:customStyle="1" w:styleId="WW8Num5z1">
    <w:name w:val="WW8Num5z1"/>
    <w:rsid w:val="003A3A44"/>
    <w:rPr>
      <w:rFonts w:ascii="Cambria" w:hAnsi="Cambria" w:cs="Times New Roman" w:hint="default"/>
      <w:b/>
      <w:bCs/>
      <w:sz w:val="22"/>
      <w:szCs w:val="22"/>
      <w:lang w:val="el-GR"/>
    </w:rPr>
  </w:style>
  <w:style w:type="character" w:customStyle="1" w:styleId="WW8Num6z0">
    <w:name w:val="WW8Num6z0"/>
    <w:rsid w:val="003A3A44"/>
  </w:style>
  <w:style w:type="character" w:customStyle="1" w:styleId="WW8Num6z1">
    <w:name w:val="WW8Num6z1"/>
    <w:rsid w:val="003A3A44"/>
    <w:rPr>
      <w:rFonts w:ascii="Cambria" w:hAnsi="Cambria" w:cs="Cambria" w:hint="default"/>
      <w:b/>
      <w:bCs w:val="0"/>
      <w:sz w:val="22"/>
      <w:szCs w:val="22"/>
    </w:rPr>
  </w:style>
  <w:style w:type="character" w:customStyle="1" w:styleId="WW8Num6z2">
    <w:name w:val="WW8Num6z2"/>
    <w:rsid w:val="003A3A44"/>
  </w:style>
  <w:style w:type="character" w:customStyle="1" w:styleId="WW8Num6z3">
    <w:name w:val="WW8Num6z3"/>
    <w:rsid w:val="003A3A44"/>
  </w:style>
  <w:style w:type="character" w:customStyle="1" w:styleId="WW8Num6z4">
    <w:name w:val="WW8Num6z4"/>
    <w:rsid w:val="003A3A44"/>
  </w:style>
  <w:style w:type="character" w:customStyle="1" w:styleId="WW8Num6z5">
    <w:name w:val="WW8Num6z5"/>
    <w:rsid w:val="003A3A44"/>
  </w:style>
  <w:style w:type="character" w:customStyle="1" w:styleId="WW8Num6z6">
    <w:name w:val="WW8Num6z6"/>
    <w:rsid w:val="003A3A44"/>
  </w:style>
  <w:style w:type="character" w:customStyle="1" w:styleId="WW8Num6z7">
    <w:name w:val="WW8Num6z7"/>
    <w:rsid w:val="003A3A44"/>
  </w:style>
  <w:style w:type="character" w:customStyle="1" w:styleId="WW8Num6z8">
    <w:name w:val="WW8Num6z8"/>
    <w:rsid w:val="003A3A44"/>
  </w:style>
  <w:style w:type="character" w:customStyle="1" w:styleId="WW8Num7z0">
    <w:name w:val="WW8Num7z0"/>
    <w:rsid w:val="003A3A44"/>
    <w:rPr>
      <w:rFonts w:ascii="Cambria" w:hAnsi="Cambria" w:cs="Cambria" w:hint="default"/>
      <w:b/>
      <w:bCs w:val="0"/>
      <w:spacing w:val="0"/>
      <w:sz w:val="20"/>
      <w:szCs w:val="20"/>
    </w:rPr>
  </w:style>
  <w:style w:type="character" w:customStyle="1" w:styleId="WW8Num8z0">
    <w:name w:val="WW8Num8z0"/>
    <w:rsid w:val="003A3A44"/>
  </w:style>
  <w:style w:type="character" w:customStyle="1" w:styleId="WW8Num8z1">
    <w:name w:val="WW8Num8z1"/>
    <w:rsid w:val="003A3A44"/>
    <w:rPr>
      <w:rFonts w:ascii="Cambria" w:hAnsi="Cambria" w:cs="Cambria" w:hint="default"/>
      <w:b/>
      <w:bCs w:val="0"/>
      <w:i/>
      <w:iCs w:val="0"/>
      <w:sz w:val="20"/>
      <w:szCs w:val="22"/>
      <w:lang w:val="en-US"/>
    </w:rPr>
  </w:style>
  <w:style w:type="character" w:customStyle="1" w:styleId="WW8Num8z2">
    <w:name w:val="WW8Num8z2"/>
    <w:rsid w:val="003A3A44"/>
  </w:style>
  <w:style w:type="character" w:customStyle="1" w:styleId="WW8Num8z3">
    <w:name w:val="WW8Num8z3"/>
    <w:rsid w:val="003A3A44"/>
  </w:style>
  <w:style w:type="character" w:customStyle="1" w:styleId="WW8Num8z4">
    <w:name w:val="WW8Num8z4"/>
    <w:rsid w:val="003A3A44"/>
  </w:style>
  <w:style w:type="character" w:customStyle="1" w:styleId="WW8Num8z5">
    <w:name w:val="WW8Num8z5"/>
    <w:rsid w:val="003A3A44"/>
  </w:style>
  <w:style w:type="character" w:customStyle="1" w:styleId="WW8Num8z6">
    <w:name w:val="WW8Num8z6"/>
    <w:rsid w:val="003A3A44"/>
  </w:style>
  <w:style w:type="character" w:customStyle="1" w:styleId="WW8Num8z7">
    <w:name w:val="WW8Num8z7"/>
    <w:rsid w:val="003A3A44"/>
  </w:style>
  <w:style w:type="character" w:customStyle="1" w:styleId="WW8Num8z8">
    <w:name w:val="WW8Num8z8"/>
    <w:rsid w:val="003A3A44"/>
  </w:style>
  <w:style w:type="character" w:customStyle="1" w:styleId="WW8Num9z0">
    <w:name w:val="WW8Num9z0"/>
    <w:rsid w:val="003A3A44"/>
    <w:rPr>
      <w:b/>
      <w:bCs w:val="0"/>
      <w:color w:val="FF0000"/>
      <w:sz w:val="20"/>
    </w:rPr>
  </w:style>
  <w:style w:type="character" w:customStyle="1" w:styleId="WW8Num9z1">
    <w:name w:val="WW8Num9z1"/>
    <w:rsid w:val="003A3A44"/>
    <w:rPr>
      <w:rFonts w:ascii="Cambria" w:hAnsi="Cambria" w:cs="Cambria" w:hint="default"/>
      <w:b/>
      <w:bCs w:val="0"/>
      <w:color w:val="000000"/>
      <w:sz w:val="20"/>
      <w:szCs w:val="22"/>
      <w:lang w:val="el-GR"/>
    </w:rPr>
  </w:style>
  <w:style w:type="character" w:customStyle="1" w:styleId="WW8Num10z0">
    <w:name w:val="WW8Num10z0"/>
    <w:rsid w:val="003A3A44"/>
    <w:rPr>
      <w:rFonts w:ascii="Arial" w:hAnsi="Arial" w:cs="Arial" w:hint="default"/>
      <w:b/>
      <w:bCs w:val="0"/>
      <w:sz w:val="20"/>
      <w:szCs w:val="22"/>
    </w:rPr>
  </w:style>
  <w:style w:type="character" w:customStyle="1" w:styleId="WW8Num10z1">
    <w:name w:val="WW8Num10z1"/>
    <w:rsid w:val="003A3A44"/>
    <w:rPr>
      <w:rFonts w:ascii="Cambria" w:hAnsi="Cambria" w:cs="Arial" w:hint="default"/>
      <w:b/>
      <w:bCs w:val="0"/>
      <w:sz w:val="20"/>
      <w:szCs w:val="22"/>
    </w:rPr>
  </w:style>
  <w:style w:type="character" w:customStyle="1" w:styleId="WW8Num11z0">
    <w:name w:val="WW8Num11z0"/>
    <w:rsid w:val="003A3A44"/>
    <w:rPr>
      <w:rFonts w:ascii="Symbol" w:hAnsi="Symbol" w:cs="Symbol" w:hint="default"/>
      <w:sz w:val="22"/>
      <w:szCs w:val="22"/>
    </w:rPr>
  </w:style>
  <w:style w:type="character" w:customStyle="1" w:styleId="WW8Num12z0">
    <w:name w:val="WW8Num12z0"/>
    <w:rsid w:val="003A3A44"/>
    <w:rPr>
      <w:rFonts w:ascii="Arial" w:hAnsi="Arial" w:cs="Arial" w:hint="default"/>
      <w:b/>
      <w:bCs w:val="0"/>
      <w:sz w:val="22"/>
      <w:szCs w:val="22"/>
    </w:rPr>
  </w:style>
  <w:style w:type="character" w:customStyle="1" w:styleId="WW8Num12z1">
    <w:name w:val="WW8Num12z1"/>
    <w:rsid w:val="003A3A44"/>
    <w:rPr>
      <w:rFonts w:ascii="Cambria" w:hAnsi="Cambria" w:cs="Arial" w:hint="default"/>
      <w:b/>
      <w:bCs w:val="0"/>
      <w:sz w:val="22"/>
      <w:szCs w:val="22"/>
    </w:rPr>
  </w:style>
  <w:style w:type="character" w:customStyle="1" w:styleId="WW8Num13z0">
    <w:name w:val="WW8Num13z0"/>
    <w:rsid w:val="003A3A44"/>
    <w:rPr>
      <w:rFonts w:ascii="Calibri" w:hAnsi="Calibri" w:cs="Arial" w:hint="default"/>
      <w:b/>
      <w:bCs w:val="0"/>
      <w:spacing w:val="5"/>
      <w:sz w:val="22"/>
      <w:szCs w:val="22"/>
    </w:rPr>
  </w:style>
  <w:style w:type="character" w:customStyle="1" w:styleId="WW8Num14z0">
    <w:name w:val="WW8Num14z0"/>
    <w:rsid w:val="003A3A44"/>
    <w:rPr>
      <w:rFonts w:ascii="Cambria" w:hAnsi="Cambria" w:cs="Cambria" w:hint="default"/>
      <w:sz w:val="18"/>
      <w:szCs w:val="18"/>
      <w:lang w:val="el-GR"/>
    </w:rPr>
  </w:style>
  <w:style w:type="character" w:customStyle="1" w:styleId="WW8Num14z1">
    <w:name w:val="WW8Num14z1"/>
    <w:rsid w:val="003A3A44"/>
  </w:style>
  <w:style w:type="character" w:customStyle="1" w:styleId="WW8Num14z2">
    <w:name w:val="WW8Num14z2"/>
    <w:rsid w:val="003A3A44"/>
  </w:style>
  <w:style w:type="character" w:customStyle="1" w:styleId="WW8Num14z3">
    <w:name w:val="WW8Num14z3"/>
    <w:rsid w:val="003A3A44"/>
  </w:style>
  <w:style w:type="character" w:customStyle="1" w:styleId="WW8Num14z4">
    <w:name w:val="WW8Num14z4"/>
    <w:rsid w:val="003A3A44"/>
  </w:style>
  <w:style w:type="character" w:customStyle="1" w:styleId="WW8Num14z5">
    <w:name w:val="WW8Num14z5"/>
    <w:rsid w:val="003A3A44"/>
  </w:style>
  <w:style w:type="character" w:customStyle="1" w:styleId="WW8Num14z6">
    <w:name w:val="WW8Num14z6"/>
    <w:rsid w:val="003A3A44"/>
  </w:style>
  <w:style w:type="character" w:customStyle="1" w:styleId="WW8Num14z7">
    <w:name w:val="WW8Num14z7"/>
    <w:rsid w:val="003A3A44"/>
  </w:style>
  <w:style w:type="character" w:customStyle="1" w:styleId="WW8Num14z8">
    <w:name w:val="WW8Num14z8"/>
    <w:rsid w:val="003A3A44"/>
  </w:style>
  <w:style w:type="character" w:customStyle="1" w:styleId="WW8Num5z2">
    <w:name w:val="WW8Num5z2"/>
    <w:rsid w:val="003A3A44"/>
  </w:style>
  <w:style w:type="character" w:customStyle="1" w:styleId="WW8Num5z3">
    <w:name w:val="WW8Num5z3"/>
    <w:rsid w:val="003A3A44"/>
  </w:style>
  <w:style w:type="character" w:customStyle="1" w:styleId="WW8Num5z4">
    <w:name w:val="WW8Num5z4"/>
    <w:rsid w:val="003A3A44"/>
  </w:style>
  <w:style w:type="character" w:customStyle="1" w:styleId="WW8Num5z5">
    <w:name w:val="WW8Num5z5"/>
    <w:rsid w:val="003A3A44"/>
  </w:style>
  <w:style w:type="character" w:customStyle="1" w:styleId="WW8Num5z6">
    <w:name w:val="WW8Num5z6"/>
    <w:rsid w:val="003A3A44"/>
  </w:style>
  <w:style w:type="character" w:customStyle="1" w:styleId="WW8Num5z7">
    <w:name w:val="WW8Num5z7"/>
    <w:rsid w:val="003A3A44"/>
  </w:style>
  <w:style w:type="character" w:customStyle="1" w:styleId="WW8Num5z8">
    <w:name w:val="WW8Num5z8"/>
    <w:rsid w:val="003A3A44"/>
  </w:style>
  <w:style w:type="character" w:customStyle="1" w:styleId="WW8Num7z1">
    <w:name w:val="WW8Num7z1"/>
    <w:rsid w:val="003A3A44"/>
    <w:rPr>
      <w:rFonts w:ascii="Cambria" w:hAnsi="Cambria" w:cs="Cambria" w:hint="default"/>
      <w:b/>
      <w:bCs w:val="0"/>
      <w:i/>
      <w:iCs w:val="0"/>
      <w:sz w:val="20"/>
      <w:szCs w:val="22"/>
      <w:lang w:val="en-US"/>
    </w:rPr>
  </w:style>
  <w:style w:type="character" w:customStyle="1" w:styleId="WW8Num7z2">
    <w:name w:val="WW8Num7z2"/>
    <w:rsid w:val="003A3A44"/>
  </w:style>
  <w:style w:type="character" w:customStyle="1" w:styleId="WW8Num7z3">
    <w:name w:val="WW8Num7z3"/>
    <w:rsid w:val="003A3A44"/>
  </w:style>
  <w:style w:type="character" w:customStyle="1" w:styleId="WW8Num7z4">
    <w:name w:val="WW8Num7z4"/>
    <w:rsid w:val="003A3A44"/>
  </w:style>
  <w:style w:type="character" w:customStyle="1" w:styleId="WW8Num7z5">
    <w:name w:val="WW8Num7z5"/>
    <w:rsid w:val="003A3A44"/>
  </w:style>
  <w:style w:type="character" w:customStyle="1" w:styleId="WW8Num7z6">
    <w:name w:val="WW8Num7z6"/>
    <w:rsid w:val="003A3A44"/>
  </w:style>
  <w:style w:type="character" w:customStyle="1" w:styleId="WW8Num7z7">
    <w:name w:val="WW8Num7z7"/>
    <w:rsid w:val="003A3A44"/>
  </w:style>
  <w:style w:type="character" w:customStyle="1" w:styleId="WW8Num7z8">
    <w:name w:val="WW8Num7z8"/>
    <w:rsid w:val="003A3A44"/>
  </w:style>
  <w:style w:type="character" w:customStyle="1" w:styleId="WW8Num11z1">
    <w:name w:val="WW8Num11z1"/>
    <w:rsid w:val="003A3A44"/>
    <w:rPr>
      <w:rFonts w:ascii="Cambria" w:hAnsi="Cambria" w:cs="Arial" w:hint="default"/>
      <w:b/>
      <w:bCs w:val="0"/>
      <w:sz w:val="22"/>
      <w:szCs w:val="22"/>
    </w:rPr>
  </w:style>
  <w:style w:type="character" w:customStyle="1" w:styleId="WW8Num13z1">
    <w:name w:val="WW8Num13z1"/>
    <w:rsid w:val="003A3A44"/>
  </w:style>
  <w:style w:type="character" w:customStyle="1" w:styleId="WW8Num13z2">
    <w:name w:val="WW8Num13z2"/>
    <w:rsid w:val="003A3A44"/>
  </w:style>
  <w:style w:type="character" w:customStyle="1" w:styleId="WW8Num13z3">
    <w:name w:val="WW8Num13z3"/>
    <w:rsid w:val="003A3A44"/>
  </w:style>
  <w:style w:type="character" w:customStyle="1" w:styleId="WW8Num13z4">
    <w:name w:val="WW8Num13z4"/>
    <w:rsid w:val="003A3A44"/>
  </w:style>
  <w:style w:type="character" w:customStyle="1" w:styleId="WW8Num13z5">
    <w:name w:val="WW8Num13z5"/>
    <w:rsid w:val="003A3A44"/>
  </w:style>
  <w:style w:type="character" w:customStyle="1" w:styleId="WW8Num13z6">
    <w:name w:val="WW8Num13z6"/>
    <w:rsid w:val="003A3A44"/>
  </w:style>
  <w:style w:type="character" w:customStyle="1" w:styleId="WW8Num13z7">
    <w:name w:val="WW8Num13z7"/>
    <w:rsid w:val="003A3A44"/>
  </w:style>
  <w:style w:type="character" w:customStyle="1" w:styleId="WW8Num13z8">
    <w:name w:val="WW8Num13z8"/>
    <w:rsid w:val="003A3A44"/>
  </w:style>
  <w:style w:type="character" w:customStyle="1" w:styleId="WW-DefaultParagraphFont">
    <w:name w:val="WW-Default Paragraph Font"/>
    <w:rsid w:val="003A3A44"/>
  </w:style>
  <w:style w:type="character" w:customStyle="1" w:styleId="WW8Num15z0">
    <w:name w:val="WW8Num15z0"/>
    <w:rsid w:val="003A3A44"/>
    <w:rPr>
      <w:rFonts w:ascii="Cambria" w:hAnsi="Cambria" w:cs="Cambria" w:hint="default"/>
      <w:sz w:val="18"/>
      <w:szCs w:val="18"/>
      <w:lang w:val="el-GR"/>
    </w:rPr>
  </w:style>
  <w:style w:type="character" w:customStyle="1" w:styleId="WW8Num15z1">
    <w:name w:val="WW8Num15z1"/>
    <w:rsid w:val="003A3A44"/>
  </w:style>
  <w:style w:type="character" w:customStyle="1" w:styleId="WW8Num15z2">
    <w:name w:val="WW8Num15z2"/>
    <w:rsid w:val="003A3A44"/>
  </w:style>
  <w:style w:type="character" w:customStyle="1" w:styleId="WW8Num15z3">
    <w:name w:val="WW8Num15z3"/>
    <w:rsid w:val="003A3A44"/>
  </w:style>
  <w:style w:type="character" w:customStyle="1" w:styleId="WW8Num15z4">
    <w:name w:val="WW8Num15z4"/>
    <w:rsid w:val="003A3A44"/>
  </w:style>
  <w:style w:type="character" w:customStyle="1" w:styleId="WW8Num15z5">
    <w:name w:val="WW8Num15z5"/>
    <w:rsid w:val="003A3A44"/>
  </w:style>
  <w:style w:type="character" w:customStyle="1" w:styleId="WW8Num15z6">
    <w:name w:val="WW8Num15z6"/>
    <w:rsid w:val="003A3A44"/>
  </w:style>
  <w:style w:type="character" w:customStyle="1" w:styleId="WW8Num15z7">
    <w:name w:val="WW8Num15z7"/>
    <w:rsid w:val="003A3A44"/>
  </w:style>
  <w:style w:type="character" w:customStyle="1" w:styleId="WW8Num15z8">
    <w:name w:val="WW8Num15z8"/>
    <w:rsid w:val="003A3A44"/>
  </w:style>
  <w:style w:type="character" w:customStyle="1" w:styleId="WW8Num16z0">
    <w:name w:val="WW8Num16z0"/>
    <w:rsid w:val="003A3A44"/>
    <w:rPr>
      <w:rFonts w:ascii="Cambria" w:hAnsi="Cambria" w:cs="Cambria" w:hint="default"/>
      <w:sz w:val="18"/>
      <w:szCs w:val="18"/>
      <w:lang w:val="el-GR"/>
    </w:rPr>
  </w:style>
  <w:style w:type="character" w:customStyle="1" w:styleId="WW8Num16z1">
    <w:name w:val="WW8Num16z1"/>
    <w:rsid w:val="003A3A44"/>
  </w:style>
  <w:style w:type="character" w:customStyle="1" w:styleId="WW8Num16z2">
    <w:name w:val="WW8Num16z2"/>
    <w:rsid w:val="003A3A44"/>
  </w:style>
  <w:style w:type="character" w:customStyle="1" w:styleId="WW8Num16z3">
    <w:name w:val="WW8Num16z3"/>
    <w:rsid w:val="003A3A44"/>
  </w:style>
  <w:style w:type="character" w:customStyle="1" w:styleId="WW8Num16z4">
    <w:name w:val="WW8Num16z4"/>
    <w:rsid w:val="003A3A44"/>
  </w:style>
  <w:style w:type="character" w:customStyle="1" w:styleId="WW8Num16z5">
    <w:name w:val="WW8Num16z5"/>
    <w:rsid w:val="003A3A44"/>
  </w:style>
  <w:style w:type="character" w:customStyle="1" w:styleId="WW8Num16z6">
    <w:name w:val="WW8Num16z6"/>
    <w:rsid w:val="003A3A44"/>
  </w:style>
  <w:style w:type="character" w:customStyle="1" w:styleId="WW8Num16z7">
    <w:name w:val="WW8Num16z7"/>
    <w:rsid w:val="003A3A44"/>
  </w:style>
  <w:style w:type="character" w:customStyle="1" w:styleId="WW8Num16z8">
    <w:name w:val="WW8Num16z8"/>
    <w:rsid w:val="003A3A44"/>
  </w:style>
  <w:style w:type="character" w:customStyle="1" w:styleId="30">
    <w:name w:val="Προεπιλεγμένη γραμματοσειρά3"/>
    <w:rsid w:val="003A3A44"/>
  </w:style>
  <w:style w:type="character" w:customStyle="1" w:styleId="WW8Num9z2">
    <w:name w:val="WW8Num9z2"/>
    <w:rsid w:val="003A3A44"/>
  </w:style>
  <w:style w:type="character" w:customStyle="1" w:styleId="WW8Num9z3">
    <w:name w:val="WW8Num9z3"/>
    <w:rsid w:val="003A3A44"/>
  </w:style>
  <w:style w:type="character" w:customStyle="1" w:styleId="WW8Num9z4">
    <w:name w:val="WW8Num9z4"/>
    <w:rsid w:val="003A3A44"/>
  </w:style>
  <w:style w:type="character" w:customStyle="1" w:styleId="WW8Num9z5">
    <w:name w:val="WW8Num9z5"/>
    <w:rsid w:val="003A3A44"/>
  </w:style>
  <w:style w:type="character" w:customStyle="1" w:styleId="WW8Num9z6">
    <w:name w:val="WW8Num9z6"/>
    <w:rsid w:val="003A3A44"/>
  </w:style>
  <w:style w:type="character" w:customStyle="1" w:styleId="WW8Num9z7">
    <w:name w:val="WW8Num9z7"/>
    <w:rsid w:val="003A3A44"/>
  </w:style>
  <w:style w:type="character" w:customStyle="1" w:styleId="WW8Num9z8">
    <w:name w:val="WW8Num9z8"/>
    <w:rsid w:val="003A3A44"/>
  </w:style>
  <w:style w:type="character" w:customStyle="1" w:styleId="WW8Num17z0">
    <w:name w:val="WW8Num17z0"/>
    <w:rsid w:val="003A3A44"/>
    <w:rPr>
      <w:rFonts w:ascii="Wingdings" w:hAnsi="Wingdings" w:cs="Wingdings" w:hint="default"/>
      <w:b/>
      <w:bCs w:val="0"/>
      <w:sz w:val="22"/>
      <w:szCs w:val="22"/>
    </w:rPr>
  </w:style>
  <w:style w:type="character" w:customStyle="1" w:styleId="WW8Num17z1">
    <w:name w:val="WW8Num17z1"/>
    <w:rsid w:val="003A3A44"/>
  </w:style>
  <w:style w:type="character" w:customStyle="1" w:styleId="WW8Num17z2">
    <w:name w:val="WW8Num17z2"/>
    <w:rsid w:val="003A3A44"/>
  </w:style>
  <w:style w:type="character" w:customStyle="1" w:styleId="WW8Num17z3">
    <w:name w:val="WW8Num17z3"/>
    <w:rsid w:val="003A3A44"/>
  </w:style>
  <w:style w:type="character" w:customStyle="1" w:styleId="WW8Num17z4">
    <w:name w:val="WW8Num17z4"/>
    <w:rsid w:val="003A3A44"/>
  </w:style>
  <w:style w:type="character" w:customStyle="1" w:styleId="WW8Num17z5">
    <w:name w:val="WW8Num17z5"/>
    <w:rsid w:val="003A3A44"/>
  </w:style>
  <w:style w:type="character" w:customStyle="1" w:styleId="WW8Num17z6">
    <w:name w:val="WW8Num17z6"/>
    <w:rsid w:val="003A3A44"/>
  </w:style>
  <w:style w:type="character" w:customStyle="1" w:styleId="WW8Num17z7">
    <w:name w:val="WW8Num17z7"/>
    <w:rsid w:val="003A3A44"/>
    <w:rPr>
      <w:rFonts w:ascii="Arial" w:hAnsi="Arial" w:cs="Arial" w:hint="default"/>
      <w:spacing w:val="40"/>
    </w:rPr>
  </w:style>
  <w:style w:type="character" w:customStyle="1" w:styleId="WW8Num17z8">
    <w:name w:val="WW8Num17z8"/>
    <w:rsid w:val="003A3A44"/>
  </w:style>
  <w:style w:type="character" w:customStyle="1" w:styleId="WW8Num18z0">
    <w:name w:val="WW8Num18z0"/>
    <w:rsid w:val="003A3A44"/>
  </w:style>
  <w:style w:type="character" w:customStyle="1" w:styleId="WW8Num18z1">
    <w:name w:val="WW8Num18z1"/>
    <w:rsid w:val="003A3A44"/>
  </w:style>
  <w:style w:type="character" w:customStyle="1" w:styleId="WW8Num18z2">
    <w:name w:val="WW8Num18z2"/>
    <w:rsid w:val="003A3A44"/>
  </w:style>
  <w:style w:type="character" w:customStyle="1" w:styleId="WW8Num18z3">
    <w:name w:val="WW8Num18z3"/>
    <w:rsid w:val="003A3A44"/>
  </w:style>
  <w:style w:type="character" w:customStyle="1" w:styleId="WW8Num18z4">
    <w:name w:val="WW8Num18z4"/>
    <w:rsid w:val="003A3A44"/>
  </w:style>
  <w:style w:type="character" w:customStyle="1" w:styleId="WW8Num18z5">
    <w:name w:val="WW8Num18z5"/>
    <w:rsid w:val="003A3A44"/>
  </w:style>
  <w:style w:type="character" w:customStyle="1" w:styleId="WW8Num18z6">
    <w:name w:val="WW8Num18z6"/>
    <w:rsid w:val="003A3A44"/>
  </w:style>
  <w:style w:type="character" w:customStyle="1" w:styleId="WW8Num18z7">
    <w:name w:val="WW8Num18z7"/>
    <w:rsid w:val="003A3A44"/>
  </w:style>
  <w:style w:type="character" w:customStyle="1" w:styleId="WW8Num18z8">
    <w:name w:val="WW8Num18z8"/>
    <w:rsid w:val="003A3A44"/>
  </w:style>
  <w:style w:type="character" w:customStyle="1" w:styleId="WW8Num19z0">
    <w:name w:val="WW8Num19z0"/>
    <w:rsid w:val="003A3A44"/>
    <w:rPr>
      <w:rFonts w:ascii="Cambria" w:hAnsi="Cambria" w:cs="Cambria" w:hint="default"/>
      <w:sz w:val="18"/>
      <w:szCs w:val="18"/>
      <w:lang w:val="el-GR"/>
    </w:rPr>
  </w:style>
  <w:style w:type="character" w:customStyle="1" w:styleId="WW8Num19z1">
    <w:name w:val="WW8Num19z1"/>
    <w:rsid w:val="003A3A44"/>
  </w:style>
  <w:style w:type="character" w:customStyle="1" w:styleId="WW8Num19z2">
    <w:name w:val="WW8Num19z2"/>
    <w:rsid w:val="003A3A44"/>
  </w:style>
  <w:style w:type="character" w:customStyle="1" w:styleId="WW8Num19z3">
    <w:name w:val="WW8Num19z3"/>
    <w:rsid w:val="003A3A44"/>
  </w:style>
  <w:style w:type="character" w:customStyle="1" w:styleId="WW8Num19z4">
    <w:name w:val="WW8Num19z4"/>
    <w:rsid w:val="003A3A44"/>
  </w:style>
  <w:style w:type="character" w:customStyle="1" w:styleId="WW8Num19z5">
    <w:name w:val="WW8Num19z5"/>
    <w:rsid w:val="003A3A44"/>
  </w:style>
  <w:style w:type="character" w:customStyle="1" w:styleId="WW8Num19z6">
    <w:name w:val="WW8Num19z6"/>
    <w:rsid w:val="003A3A44"/>
  </w:style>
  <w:style w:type="character" w:customStyle="1" w:styleId="WW8Num19z7">
    <w:name w:val="WW8Num19z7"/>
    <w:rsid w:val="003A3A44"/>
  </w:style>
  <w:style w:type="character" w:customStyle="1" w:styleId="WW8Num19z8">
    <w:name w:val="WW8Num19z8"/>
    <w:rsid w:val="003A3A44"/>
  </w:style>
  <w:style w:type="character" w:customStyle="1" w:styleId="23">
    <w:name w:val="Προεπιλεγμένη γραμματοσειρά2"/>
    <w:rsid w:val="003A3A44"/>
  </w:style>
  <w:style w:type="character" w:customStyle="1" w:styleId="af6">
    <w:name w:val="Χαρακτήρες υποσημείωσης"/>
    <w:rsid w:val="003A3A44"/>
    <w:rPr>
      <w:vertAlign w:val="superscript"/>
    </w:rPr>
  </w:style>
  <w:style w:type="character" w:customStyle="1" w:styleId="4">
    <w:name w:val="Παραπομπή υποσημείωσης4"/>
    <w:rsid w:val="003A3A44"/>
    <w:rPr>
      <w:vertAlign w:val="superscript"/>
    </w:rPr>
  </w:style>
  <w:style w:type="character" w:customStyle="1" w:styleId="af7">
    <w:name w:val="Χαρακτήρες σημείωσης τέλους"/>
    <w:rsid w:val="003A3A44"/>
    <w:rPr>
      <w:vertAlign w:val="superscript"/>
    </w:rPr>
  </w:style>
  <w:style w:type="character" w:customStyle="1" w:styleId="FootnoteReference1">
    <w:name w:val="Footnote Reference1"/>
    <w:rsid w:val="003A3A44"/>
    <w:rPr>
      <w:vertAlign w:val="superscript"/>
    </w:rPr>
  </w:style>
  <w:style w:type="character" w:customStyle="1" w:styleId="WW-">
    <w:name w:val="WW-Χαρακτήρες σημείωσης τέλους"/>
    <w:rsid w:val="003A3A44"/>
    <w:rPr>
      <w:vertAlign w:val="superscript"/>
    </w:rPr>
  </w:style>
  <w:style w:type="character" w:customStyle="1" w:styleId="af8">
    <w:name w:val="Σύμβολο υποσημείωσης"/>
    <w:rsid w:val="003A3A44"/>
    <w:rPr>
      <w:vertAlign w:val="superscript"/>
    </w:rPr>
  </w:style>
  <w:style w:type="character" w:customStyle="1" w:styleId="24">
    <w:name w:val="Παραπομπή υποσημείωσης2"/>
    <w:rsid w:val="003A3A44"/>
    <w:rPr>
      <w:vertAlign w:val="superscript"/>
    </w:rPr>
  </w:style>
  <w:style w:type="character" w:customStyle="1" w:styleId="16">
    <w:name w:val="Παραπομπή υποσημείωσης1"/>
    <w:rsid w:val="003A3A44"/>
    <w:rPr>
      <w:vertAlign w:val="superscript"/>
    </w:rPr>
  </w:style>
  <w:style w:type="character" w:customStyle="1" w:styleId="17">
    <w:name w:val="Προεπιλεγμένη γραμματοσειρά1"/>
    <w:rsid w:val="003A3A44"/>
  </w:style>
  <w:style w:type="character" w:customStyle="1" w:styleId="25">
    <w:name w:val="Παραπομπή σημείωσης τέλους2"/>
    <w:rsid w:val="003A3A44"/>
    <w:rPr>
      <w:vertAlign w:val="superscript"/>
    </w:rPr>
  </w:style>
  <w:style w:type="character" w:customStyle="1" w:styleId="32">
    <w:name w:val="Παραπομπή υποσημείωσης3"/>
    <w:rsid w:val="003A3A44"/>
    <w:rPr>
      <w:vertAlign w:val="superscript"/>
    </w:rPr>
  </w:style>
  <w:style w:type="character" w:customStyle="1" w:styleId="ListLabel1">
    <w:name w:val="ListLabel 1"/>
    <w:rsid w:val="003A3A44"/>
    <w:rPr>
      <w:rFonts w:ascii="Wingdings" w:eastAsia="Wingdings" w:hAnsi="Wingdings" w:hint="default"/>
    </w:rPr>
  </w:style>
  <w:style w:type="character" w:customStyle="1" w:styleId="ListLabel2">
    <w:name w:val="ListLabel 2"/>
    <w:rsid w:val="003A3A44"/>
    <w:rPr>
      <w:rFonts w:ascii="Courier New" w:eastAsia="Courier New" w:hAnsi="Courier New" w:cs="Courier New" w:hint="default"/>
    </w:rPr>
  </w:style>
  <w:style w:type="character" w:customStyle="1" w:styleId="ListLabel3">
    <w:name w:val="ListLabel 3"/>
    <w:rsid w:val="003A3A44"/>
    <w:rPr>
      <w:rFonts w:ascii="Symbol" w:eastAsia="Symbol" w:hAnsi="Symbol" w:hint="default"/>
    </w:rPr>
  </w:style>
  <w:style w:type="character" w:customStyle="1" w:styleId="ListLabel4">
    <w:name w:val="ListLabel 4"/>
    <w:rsid w:val="003A3A44"/>
    <w:rPr>
      <w:rFonts w:ascii="Arial" w:eastAsia="Arial" w:hAnsi="Arial" w:cs="Arial" w:hint="default"/>
    </w:rPr>
  </w:style>
  <w:style w:type="character" w:customStyle="1" w:styleId="WW8Num30z0">
    <w:name w:val="WW8Num30z0"/>
    <w:rsid w:val="003A3A44"/>
    <w:rPr>
      <w:rFonts w:ascii="Wingdings" w:hAnsi="Wingdings" w:cs="Wingdings" w:hint="default"/>
      <w:b/>
      <w:bCs w:val="0"/>
      <w:sz w:val="22"/>
      <w:szCs w:val="22"/>
    </w:rPr>
  </w:style>
  <w:style w:type="character" w:customStyle="1" w:styleId="WW8Num30z1">
    <w:name w:val="WW8Num30z1"/>
    <w:rsid w:val="003A3A44"/>
  </w:style>
  <w:style w:type="character" w:customStyle="1" w:styleId="WW8Num30z2">
    <w:name w:val="WW8Num30z2"/>
    <w:rsid w:val="003A3A44"/>
  </w:style>
  <w:style w:type="character" w:customStyle="1" w:styleId="WW8Num30z3">
    <w:name w:val="WW8Num30z3"/>
    <w:rsid w:val="003A3A44"/>
  </w:style>
  <w:style w:type="character" w:customStyle="1" w:styleId="WW8Num30z4">
    <w:name w:val="WW8Num30z4"/>
    <w:rsid w:val="003A3A44"/>
  </w:style>
  <w:style w:type="character" w:customStyle="1" w:styleId="WW8Num30z5">
    <w:name w:val="WW8Num30z5"/>
    <w:rsid w:val="003A3A44"/>
  </w:style>
  <w:style w:type="character" w:customStyle="1" w:styleId="WW8Num30z6">
    <w:name w:val="WW8Num30z6"/>
    <w:rsid w:val="003A3A44"/>
  </w:style>
  <w:style w:type="character" w:customStyle="1" w:styleId="WW8Num30z7">
    <w:name w:val="WW8Num30z7"/>
    <w:rsid w:val="003A3A44"/>
    <w:rPr>
      <w:rFonts w:ascii="Arial" w:hAnsi="Arial" w:cs="Arial" w:hint="default"/>
      <w:spacing w:val="40"/>
    </w:rPr>
  </w:style>
  <w:style w:type="character" w:customStyle="1" w:styleId="WW8Num30z8">
    <w:name w:val="WW8Num30z8"/>
    <w:rsid w:val="003A3A44"/>
  </w:style>
  <w:style w:type="character" w:customStyle="1" w:styleId="Footnoteanchor">
    <w:name w:val="Footnote anchor"/>
    <w:rsid w:val="003A3A44"/>
    <w:rPr>
      <w:vertAlign w:val="superscript"/>
    </w:rPr>
  </w:style>
  <w:style w:type="character" w:customStyle="1" w:styleId="18">
    <w:name w:val="Παραπομπή σημείωσης τέλους1"/>
    <w:rsid w:val="003A3A44"/>
    <w:rPr>
      <w:vertAlign w:val="superscript"/>
    </w:rPr>
  </w:style>
  <w:style w:type="character" w:customStyle="1" w:styleId="33">
    <w:name w:val="Παραπομπή σημείωσης τέλους3"/>
    <w:rsid w:val="003A3A44"/>
    <w:rPr>
      <w:vertAlign w:val="superscript"/>
    </w:rPr>
  </w:style>
  <w:style w:type="character" w:customStyle="1" w:styleId="5">
    <w:name w:val="Παραπομπή υποσημείωσης5"/>
    <w:rsid w:val="003A3A44"/>
    <w:rPr>
      <w:vertAlign w:val="superscript"/>
    </w:rPr>
  </w:style>
  <w:style w:type="character" w:customStyle="1" w:styleId="FootnoteSymbol">
    <w:name w:val="Footnote Symbol"/>
    <w:rsid w:val="003A3A44"/>
    <w:rPr>
      <w:vertAlign w:val="superscript"/>
    </w:rPr>
  </w:style>
  <w:style w:type="character" w:customStyle="1" w:styleId="af9">
    <w:name w:val="Χαρακτήρες αρίθμησης"/>
    <w:rsid w:val="003A3A44"/>
  </w:style>
  <w:style w:type="character" w:customStyle="1" w:styleId="WW-EndnoteReference">
    <w:name w:val="WW-Endnote Reference"/>
    <w:rsid w:val="003A3A44"/>
    <w:rPr>
      <w:vertAlign w:val="superscript"/>
    </w:rPr>
  </w:style>
  <w:style w:type="character" w:customStyle="1" w:styleId="WW-FootnoteReference">
    <w:name w:val="WW-Footnote Reference"/>
    <w:rsid w:val="003A3A44"/>
    <w:rPr>
      <w:vertAlign w:val="superscript"/>
    </w:rPr>
  </w:style>
  <w:style w:type="character" w:customStyle="1" w:styleId="afa">
    <w:name w:val="Σύνδεση ευρετηρίου"/>
    <w:rsid w:val="003A3A44"/>
  </w:style>
  <w:style w:type="character" w:customStyle="1" w:styleId="WW-EndnoteReference1">
    <w:name w:val="WW-Endnote Reference1"/>
    <w:rsid w:val="003A3A44"/>
    <w:rPr>
      <w:vertAlign w:val="superscript"/>
    </w:rPr>
  </w:style>
  <w:style w:type="character" w:customStyle="1" w:styleId="WW-EndnoteReference2">
    <w:name w:val="WW-Endnote Reference2"/>
    <w:rsid w:val="003A3A44"/>
    <w:rPr>
      <w:vertAlign w:val="superscript"/>
    </w:rPr>
  </w:style>
  <w:style w:type="character" w:customStyle="1" w:styleId="Char10">
    <w:name w:val="Κείμενο πλαισίου Char1"/>
    <w:basedOn w:val="a0"/>
    <w:uiPriority w:val="99"/>
    <w:semiHidden/>
    <w:locked/>
    <w:rsid w:val="003A3A44"/>
    <w:rPr>
      <w:rFonts w:ascii="Segoe UI" w:eastAsia="Andale Sans UI" w:hAnsi="Segoe UI" w:cs="Times New Roman"/>
      <w:kern w:val="2"/>
      <w:sz w:val="18"/>
      <w:szCs w:val="18"/>
      <w:lang w:eastAsia="zh-CN"/>
    </w:rPr>
  </w:style>
  <w:style w:type="character" w:customStyle="1" w:styleId="WW8Num20z3">
    <w:name w:val="WW8Num20z3"/>
    <w:rsid w:val="003A3A44"/>
  </w:style>
  <w:style w:type="paragraph" w:styleId="afb">
    <w:name w:val="toa heading"/>
    <w:basedOn w:val="ae"/>
    <w:semiHidden/>
    <w:unhideWhenUsed/>
    <w:rsid w:val="003A3A44"/>
    <w:pPr>
      <w:suppressLineNumbers/>
    </w:pPr>
    <w:rPr>
      <w:b/>
      <w:bCs/>
      <w:sz w:val="32"/>
      <w:szCs w:val="32"/>
    </w:rPr>
  </w:style>
</w:styles>
</file>

<file path=word/webSettings.xml><?xml version="1.0" encoding="utf-8"?>
<w:webSettings xmlns:r="http://schemas.openxmlformats.org/officeDocument/2006/relationships" xmlns:w="http://schemas.openxmlformats.org/wordprocessingml/2006/main">
  <w:divs>
    <w:div w:id="647855366">
      <w:bodyDiv w:val="1"/>
      <w:marLeft w:val="0"/>
      <w:marRight w:val="0"/>
      <w:marTop w:val="0"/>
      <w:marBottom w:val="0"/>
      <w:divBdr>
        <w:top w:val="none" w:sz="0" w:space="0" w:color="auto"/>
        <w:left w:val="none" w:sz="0" w:space="0" w:color="auto"/>
        <w:bottom w:val="none" w:sz="0" w:space="0" w:color="auto"/>
        <w:right w:val="none" w:sz="0" w:space="0" w:color="auto"/>
      </w:divBdr>
    </w:div>
    <w:div w:id="694110847">
      <w:bodyDiv w:val="1"/>
      <w:marLeft w:val="0"/>
      <w:marRight w:val="0"/>
      <w:marTop w:val="0"/>
      <w:marBottom w:val="0"/>
      <w:divBdr>
        <w:top w:val="none" w:sz="0" w:space="0" w:color="auto"/>
        <w:left w:val="none" w:sz="0" w:space="0" w:color="auto"/>
        <w:bottom w:val="none" w:sz="0" w:space="0" w:color="auto"/>
        <w:right w:val="none" w:sz="0" w:space="0" w:color="auto"/>
      </w:divBdr>
    </w:div>
    <w:div w:id="1892227501">
      <w:bodyDiv w:val="1"/>
      <w:marLeft w:val="0"/>
      <w:marRight w:val="0"/>
      <w:marTop w:val="0"/>
      <w:marBottom w:val="0"/>
      <w:divBdr>
        <w:top w:val="none" w:sz="0" w:space="0" w:color="auto"/>
        <w:left w:val="none" w:sz="0" w:space="0" w:color="auto"/>
        <w:bottom w:val="none" w:sz="0" w:space="0" w:color="auto"/>
        <w:right w:val="none" w:sz="0" w:space="0" w:color="auto"/>
      </w:divBdr>
    </w:div>
    <w:div w:id="2003268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promitheus.gov.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aadhsy.gr/n4412/n4412fulltextlinks.html" TargetMode="External"/><Relationship Id="rId5" Type="http://schemas.openxmlformats.org/officeDocument/2006/relationships/footnotes" Target="footnotes.xml"/><Relationship Id="rId10"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arta.gr" TargetMode="Externa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1" Type="http://schemas.openxmlformats.org/officeDocument/2006/relationships/hyperlink" Target="http://simap.ted.europa.eu/documents/10184/99166/EL_F02.pdf"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43</Pages>
  <Words>14681</Words>
  <Characters>79281</Characters>
  <Application>Microsoft Office Word</Application>
  <DocSecurity>0</DocSecurity>
  <Lines>660</Lines>
  <Paragraphs>187</Paragraphs>
  <ScaleCrop>false</ScaleCrop>
  <Company/>
  <LinksUpToDate>false</LinksUpToDate>
  <CharactersWithSpaces>93775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2018-12-27T12:37:00Z</cp:lastPrinted>
  <dcterms:created xsi:type="dcterms:W3CDTF">2018-12-27T08:15:00Z</dcterms:created>
  <dcterms:modified xsi:type="dcterms:W3CDTF">2018-12-27T12:38:00Z</dcterms:modified>
</cp:coreProperties>
</file>